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3A7" w:rsidRDefault="001363A7" w:rsidP="001363A7">
      <w:pPr>
        <w:tabs>
          <w:tab w:val="left" w:pos="1843"/>
        </w:tabs>
        <w:spacing w:after="0" w:line="240" w:lineRule="auto"/>
        <w:jc w:val="right"/>
        <w:rPr>
          <w:b/>
          <w:sz w:val="30"/>
        </w:rPr>
      </w:pPr>
    </w:p>
    <w:p w:rsidR="00E25C37" w:rsidRPr="000B635E" w:rsidRDefault="00E25C37" w:rsidP="00E25C37">
      <w:pPr>
        <w:tabs>
          <w:tab w:val="left" w:pos="1843"/>
        </w:tabs>
        <w:spacing w:after="0" w:line="240" w:lineRule="auto"/>
        <w:jc w:val="center"/>
        <w:rPr>
          <w:b/>
          <w:sz w:val="30"/>
        </w:rPr>
      </w:pPr>
      <w:r>
        <w:rPr>
          <w:b/>
          <w:sz w:val="30"/>
          <w:lang w:val="en-US"/>
        </w:rPr>
        <w:t xml:space="preserve">   </w:t>
      </w:r>
      <w:r>
        <w:rPr>
          <w:b/>
          <w:noProof/>
          <w:sz w:val="28"/>
          <w:szCs w:val="28"/>
        </w:rPr>
        <w:drawing>
          <wp:inline distT="0" distB="0" distL="0" distR="0">
            <wp:extent cx="723900" cy="952500"/>
            <wp:effectExtent l="19050" t="0" r="0" b="0"/>
            <wp:docPr id="1" name="Рисунок 1" descr="Герб ППО (вектор) черн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ППО (вектор) черная"/>
                    <pic:cNvPicPr>
                      <a:picLocks noChangeAspect="1" noChangeArrowheads="1"/>
                    </pic:cNvPicPr>
                  </pic:nvPicPr>
                  <pic:blipFill>
                    <a:blip r:embed="rId8" cstate="print"/>
                    <a:srcRect/>
                    <a:stretch>
                      <a:fillRect/>
                    </a:stretch>
                  </pic:blipFill>
                  <pic:spPr bwMode="auto">
                    <a:xfrm>
                      <a:off x="0" y="0"/>
                      <a:ext cx="723900" cy="952500"/>
                    </a:xfrm>
                    <a:prstGeom prst="rect">
                      <a:avLst/>
                    </a:prstGeom>
                    <a:noFill/>
                    <a:ln w="9525">
                      <a:noFill/>
                      <a:miter lim="800000"/>
                      <a:headEnd/>
                      <a:tailEnd/>
                    </a:ln>
                  </pic:spPr>
                </pic:pic>
              </a:graphicData>
            </a:graphic>
          </wp:inline>
        </w:drawing>
      </w:r>
      <w:r w:rsidR="00163FA0" w:rsidRPr="00163FA0">
        <w:rPr>
          <w:b/>
          <w:noProof/>
        </w:rPr>
        <w:pict>
          <v:shapetype id="_x0000_t202" coordsize="21600,21600" o:spt="202" path="m,l,21600r21600,l21600,xe">
            <v:stroke joinstyle="miter"/>
            <v:path gradientshapeok="t" o:connecttype="rect"/>
          </v:shapetype>
          <v:shape id="Text Box 2" o:spid="_x0000_s1026" type="#_x0000_t202" style="position:absolute;left:0;text-align:left;margin-left:279.3pt;margin-top:-28.5pt;width:213.75pt;height:25.6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" stroked="f">
            <v:textbox>
              <w:txbxContent>
                <w:p w:rsidR="006700C9" w:rsidRPr="00D34385" w:rsidRDefault="006700C9" w:rsidP="00D34385"/>
              </w:txbxContent>
            </v:textbox>
          </v:shape>
        </w:pict>
      </w:r>
    </w:p>
    <w:tbl>
      <w:tblPr>
        <w:tblpPr w:leftFromText="180" w:rightFromText="180" w:vertAnchor="text" w:horzAnchor="margin" w:tblpY="113"/>
        <w:tblW w:w="9606" w:type="dxa"/>
        <w:tblLayout w:type="fixed"/>
        <w:tblCellMar>
          <w:left w:w="0" w:type="dxa"/>
          <w:right w:w="0" w:type="dxa"/>
        </w:tblCellMar>
        <w:tblLook w:val="01E0"/>
      </w:tblPr>
      <w:tblGrid>
        <w:gridCol w:w="9606"/>
      </w:tblGrid>
      <w:tr w:rsidR="00E25C37" w:rsidTr="00EC2F7F">
        <w:trPr>
          <w:trHeight w:hRule="exact" w:val="80"/>
        </w:trPr>
        <w:tc>
          <w:tcPr>
            <w:tcW w:w="9606" w:type="dxa"/>
          </w:tcPr>
          <w:p w:rsidR="00E25C37" w:rsidRDefault="00E25C37" w:rsidP="00EC2F7F">
            <w:pPr>
              <w:spacing w:after="0" w:line="240" w:lineRule="auto"/>
              <w:jc w:val="center"/>
              <w:rPr>
                <w:b/>
                <w:sz w:val="28"/>
              </w:rPr>
            </w:pPr>
          </w:p>
        </w:tc>
      </w:tr>
      <w:tr w:rsidR="00E25C37" w:rsidTr="00EC2F7F">
        <w:trPr>
          <w:trHeight w:val="1627"/>
        </w:trPr>
        <w:tc>
          <w:tcPr>
            <w:tcW w:w="9606" w:type="dxa"/>
          </w:tcPr>
          <w:p w:rsidR="00E25C37" w:rsidRPr="007C61AF" w:rsidRDefault="00E25C37" w:rsidP="00EC2F7F">
            <w:pPr>
              <w:pStyle w:val="3"/>
              <w:spacing w:before="0" w:after="0" w:line="240" w:lineRule="auto"/>
              <w:jc w:val="center"/>
              <w:rPr>
                <w:rFonts w:ascii="Times New Roman" w:hAnsi="Times New Roman"/>
                <w:sz w:val="40"/>
                <w:szCs w:val="40"/>
              </w:rPr>
            </w:pPr>
            <w:r w:rsidRPr="007C61AF">
              <w:rPr>
                <w:rFonts w:ascii="Times New Roman" w:hAnsi="Times New Roman"/>
                <w:sz w:val="40"/>
                <w:szCs w:val="40"/>
              </w:rPr>
              <w:t>АДМИНИСТРАЦИЯ ВЕРХНЕЛОМОВСКОГО СЕЛЬСОВЕТА НИЖНЕЛОМОВСКОГО РАЙОНА</w:t>
            </w:r>
          </w:p>
          <w:p w:rsidR="00E25C37" w:rsidRPr="00C55740" w:rsidRDefault="00E25C37" w:rsidP="00EC2F7F">
            <w:pPr>
              <w:spacing w:after="0" w:line="240" w:lineRule="auto"/>
              <w:jc w:val="center"/>
              <w:rPr>
                <w:rFonts w:ascii="Times New Roman" w:hAnsi="Times New Roman" w:cs="Times New Roman"/>
                <w:b/>
                <w:sz w:val="36"/>
                <w:szCs w:val="36"/>
              </w:rPr>
            </w:pPr>
            <w:r w:rsidRPr="00C55740">
              <w:rPr>
                <w:rFonts w:ascii="Times New Roman" w:hAnsi="Times New Roman" w:cs="Times New Roman"/>
                <w:b/>
                <w:sz w:val="40"/>
                <w:szCs w:val="40"/>
              </w:rPr>
              <w:t>ПЕНЗЕНСКОЙ ОБЛАСТИ</w:t>
            </w:r>
          </w:p>
        </w:tc>
      </w:tr>
      <w:tr w:rsidR="00E25C37" w:rsidTr="00EC2F7F">
        <w:trPr>
          <w:trHeight w:hRule="exact" w:val="80"/>
        </w:trPr>
        <w:tc>
          <w:tcPr>
            <w:tcW w:w="9606" w:type="dxa"/>
          </w:tcPr>
          <w:p w:rsidR="00E25C37" w:rsidRPr="00E30D7F" w:rsidRDefault="00E25C37" w:rsidP="00EC2F7F">
            <w:pPr>
              <w:spacing w:after="0" w:line="240" w:lineRule="auto"/>
              <w:jc w:val="both"/>
              <w:rPr>
                <w:sz w:val="36"/>
                <w:szCs w:val="36"/>
              </w:rPr>
            </w:pPr>
          </w:p>
        </w:tc>
      </w:tr>
      <w:tr w:rsidR="00E25C37" w:rsidTr="00EC2F7F">
        <w:tc>
          <w:tcPr>
            <w:tcW w:w="9606" w:type="dxa"/>
          </w:tcPr>
          <w:p w:rsidR="00E25C37" w:rsidRPr="007C61AF" w:rsidRDefault="00E25C37" w:rsidP="00EC2F7F">
            <w:pPr>
              <w:pStyle w:val="3"/>
              <w:spacing w:before="0" w:after="0" w:line="240" w:lineRule="auto"/>
              <w:jc w:val="center"/>
              <w:rPr>
                <w:rFonts w:ascii="Times New Roman" w:hAnsi="Times New Roman"/>
                <w:sz w:val="28"/>
                <w:szCs w:val="28"/>
              </w:rPr>
            </w:pPr>
            <w:r w:rsidRPr="007C61AF">
              <w:rPr>
                <w:rFonts w:ascii="Times New Roman" w:hAnsi="Times New Roman"/>
                <w:sz w:val="28"/>
                <w:szCs w:val="28"/>
              </w:rPr>
              <w:t>ПОСТАНОВЛЕНИЕ</w:t>
            </w:r>
          </w:p>
        </w:tc>
      </w:tr>
      <w:tr w:rsidR="00E25C37" w:rsidRPr="007F553D" w:rsidTr="00EC2F7F">
        <w:trPr>
          <w:trHeight w:hRule="exact" w:val="109"/>
        </w:trPr>
        <w:tc>
          <w:tcPr>
            <w:tcW w:w="9606" w:type="dxa"/>
            <w:vAlign w:val="center"/>
          </w:tcPr>
          <w:p w:rsidR="00E25C37" w:rsidRPr="007C61AF" w:rsidRDefault="00E25C37" w:rsidP="00EC2F7F">
            <w:pPr>
              <w:pStyle w:val="3"/>
              <w:tabs>
                <w:tab w:val="left" w:pos="1843"/>
              </w:tabs>
              <w:spacing w:before="0" w:after="0" w:line="240" w:lineRule="auto"/>
              <w:rPr>
                <w:sz w:val="20"/>
              </w:rPr>
            </w:pPr>
          </w:p>
        </w:tc>
      </w:tr>
    </w:tbl>
    <w:p w:rsidR="00E25C37" w:rsidRDefault="00E25C37" w:rsidP="00E25C37">
      <w:pPr>
        <w:spacing w:after="0" w:line="240" w:lineRule="auto"/>
        <w:rPr>
          <w:b/>
        </w:rPr>
      </w:pPr>
    </w:p>
    <w:p w:rsidR="00E25C37" w:rsidRDefault="00E25C37" w:rsidP="00E25C37">
      <w:pPr>
        <w:spacing w:after="0" w:line="240" w:lineRule="auto"/>
        <w:rPr>
          <w:b/>
        </w:rPr>
      </w:pPr>
    </w:p>
    <w:p w:rsidR="00E25C37" w:rsidRDefault="00E25C37" w:rsidP="00E25C37">
      <w:pPr>
        <w:pStyle w:val="a3"/>
        <w:jc w:val="center"/>
        <w:rPr>
          <w:b w:val="0"/>
          <w:bCs w:val="0"/>
        </w:rPr>
      </w:pPr>
    </w:p>
    <w:p w:rsidR="00E25C37" w:rsidRDefault="00E25C37" w:rsidP="00E25C37">
      <w:pPr>
        <w:pStyle w:val="a3"/>
        <w:jc w:val="center"/>
        <w:rPr>
          <w:b w:val="0"/>
          <w:bCs w:val="0"/>
        </w:rPr>
      </w:pPr>
    </w:p>
    <w:p w:rsidR="00E25C37" w:rsidRDefault="00E25C37" w:rsidP="00E25C37">
      <w:pPr>
        <w:pStyle w:val="a3"/>
        <w:jc w:val="center"/>
        <w:rPr>
          <w:b w:val="0"/>
          <w:bCs w:val="0"/>
        </w:rPr>
      </w:pPr>
    </w:p>
    <w:p w:rsidR="004B767E" w:rsidRDefault="004B767E" w:rsidP="00E25C37">
      <w:pPr>
        <w:pStyle w:val="a5"/>
        <w:jc w:val="center"/>
        <w:rPr>
          <w:rFonts w:ascii="Times New Roman" w:hAnsi="Times New Roman" w:cs="Times New Roman"/>
          <w:b/>
          <w:sz w:val="24"/>
          <w:szCs w:val="24"/>
        </w:rPr>
      </w:pPr>
    </w:p>
    <w:p w:rsidR="004B767E" w:rsidRDefault="004B767E" w:rsidP="00E25C37">
      <w:pPr>
        <w:pStyle w:val="a5"/>
        <w:jc w:val="center"/>
        <w:rPr>
          <w:rFonts w:ascii="Times New Roman" w:hAnsi="Times New Roman" w:cs="Times New Roman"/>
          <w:b/>
          <w:sz w:val="24"/>
          <w:szCs w:val="24"/>
        </w:rPr>
      </w:pPr>
    </w:p>
    <w:p w:rsidR="004B767E" w:rsidRDefault="004B767E" w:rsidP="00E25C37">
      <w:pPr>
        <w:pStyle w:val="a5"/>
        <w:jc w:val="center"/>
        <w:rPr>
          <w:rFonts w:ascii="Times New Roman" w:hAnsi="Times New Roman" w:cs="Times New Roman"/>
          <w:b/>
          <w:sz w:val="24"/>
          <w:szCs w:val="24"/>
        </w:rPr>
      </w:pPr>
    </w:p>
    <w:tbl>
      <w:tblPr>
        <w:tblpPr w:leftFromText="180" w:rightFromText="180" w:vertAnchor="text" w:horzAnchor="margin" w:tblpXSpec="center" w:tblpY="110"/>
        <w:tblW w:w="0" w:type="auto"/>
        <w:tblLayout w:type="fixed"/>
        <w:tblCellMar>
          <w:left w:w="0" w:type="dxa"/>
          <w:right w:w="0" w:type="dxa"/>
        </w:tblCellMar>
        <w:tblLook w:val="0000"/>
      </w:tblPr>
      <w:tblGrid>
        <w:gridCol w:w="284"/>
        <w:gridCol w:w="2835"/>
        <w:gridCol w:w="397"/>
        <w:gridCol w:w="1134"/>
      </w:tblGrid>
      <w:tr w:rsidR="004B767E" w:rsidRPr="00C55740" w:rsidTr="004B767E">
        <w:tc>
          <w:tcPr>
            <w:tcW w:w="284" w:type="dxa"/>
            <w:vAlign w:val="bottom"/>
          </w:tcPr>
          <w:p w:rsidR="004B767E" w:rsidRPr="00C55740" w:rsidRDefault="004B767E" w:rsidP="004B767E">
            <w:pPr>
              <w:spacing w:after="0" w:line="240" w:lineRule="auto"/>
              <w:rPr>
                <w:rFonts w:ascii="Times New Roman" w:hAnsi="Times New Roman" w:cs="Times New Roman"/>
                <w:sz w:val="24"/>
                <w:szCs w:val="24"/>
              </w:rPr>
            </w:pPr>
            <w:r w:rsidRPr="00C55740">
              <w:rPr>
                <w:rFonts w:ascii="Times New Roman" w:hAnsi="Times New Roman" w:cs="Times New Roman"/>
                <w:sz w:val="24"/>
                <w:szCs w:val="24"/>
              </w:rPr>
              <w:t>от</w:t>
            </w:r>
          </w:p>
        </w:tc>
        <w:tc>
          <w:tcPr>
            <w:tcW w:w="2835" w:type="dxa"/>
            <w:tcBorders>
              <w:bottom w:val="single" w:sz="6" w:space="0" w:color="auto"/>
            </w:tcBorders>
          </w:tcPr>
          <w:p w:rsidR="004B767E" w:rsidRPr="00B3514B" w:rsidRDefault="0086205D" w:rsidP="008620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17.01</w:t>
            </w:r>
            <w:r w:rsidR="00B3514B">
              <w:rPr>
                <w:rFonts w:ascii="Times New Roman" w:hAnsi="Times New Roman" w:cs="Times New Roman"/>
                <w:sz w:val="24"/>
                <w:szCs w:val="24"/>
              </w:rPr>
              <w:t>.</w:t>
            </w:r>
            <w:r w:rsidR="00B3514B" w:rsidRPr="0086205D">
              <w:rPr>
                <w:rFonts w:ascii="Times New Roman" w:hAnsi="Times New Roman" w:cs="Times New Roman"/>
                <w:sz w:val="24"/>
                <w:szCs w:val="24"/>
              </w:rPr>
              <w:t>201</w:t>
            </w:r>
            <w:r>
              <w:rPr>
                <w:rFonts w:ascii="Times New Roman" w:hAnsi="Times New Roman" w:cs="Times New Roman"/>
                <w:sz w:val="24"/>
                <w:szCs w:val="24"/>
              </w:rPr>
              <w:t>9</w:t>
            </w:r>
          </w:p>
        </w:tc>
        <w:tc>
          <w:tcPr>
            <w:tcW w:w="397" w:type="dxa"/>
          </w:tcPr>
          <w:p w:rsidR="004B767E" w:rsidRPr="00C55740" w:rsidRDefault="004B767E" w:rsidP="004B767E">
            <w:pPr>
              <w:spacing w:after="0" w:line="240" w:lineRule="auto"/>
              <w:jc w:val="center"/>
              <w:rPr>
                <w:rFonts w:ascii="Times New Roman" w:hAnsi="Times New Roman" w:cs="Times New Roman"/>
                <w:sz w:val="24"/>
                <w:szCs w:val="24"/>
              </w:rPr>
            </w:pPr>
            <w:r w:rsidRPr="00C55740">
              <w:rPr>
                <w:rFonts w:ascii="Times New Roman" w:hAnsi="Times New Roman" w:cs="Times New Roman"/>
                <w:sz w:val="24"/>
                <w:szCs w:val="24"/>
              </w:rPr>
              <w:t xml:space="preserve">№  </w:t>
            </w:r>
          </w:p>
        </w:tc>
        <w:tc>
          <w:tcPr>
            <w:tcW w:w="1134" w:type="dxa"/>
            <w:tcBorders>
              <w:bottom w:val="single" w:sz="6" w:space="0" w:color="auto"/>
            </w:tcBorders>
          </w:tcPr>
          <w:p w:rsidR="004B767E" w:rsidRPr="00B872AA" w:rsidRDefault="0086205D" w:rsidP="00BF339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r>
      <w:tr w:rsidR="004B767E" w:rsidRPr="00C55740" w:rsidTr="004B767E">
        <w:tc>
          <w:tcPr>
            <w:tcW w:w="4650" w:type="dxa"/>
            <w:gridSpan w:val="4"/>
          </w:tcPr>
          <w:p w:rsidR="004B767E" w:rsidRPr="00C55740" w:rsidRDefault="004B767E" w:rsidP="004B767E">
            <w:pPr>
              <w:spacing w:after="0" w:line="240" w:lineRule="auto"/>
              <w:jc w:val="center"/>
              <w:rPr>
                <w:rFonts w:ascii="Times New Roman" w:hAnsi="Times New Roman" w:cs="Times New Roman"/>
                <w:sz w:val="24"/>
                <w:szCs w:val="24"/>
              </w:rPr>
            </w:pPr>
            <w:r w:rsidRPr="00C55740">
              <w:rPr>
                <w:rFonts w:ascii="Times New Roman" w:hAnsi="Times New Roman" w:cs="Times New Roman"/>
                <w:sz w:val="24"/>
                <w:szCs w:val="24"/>
              </w:rPr>
              <w:t xml:space="preserve"> </w:t>
            </w:r>
          </w:p>
          <w:p w:rsidR="004B767E" w:rsidRPr="00C55740" w:rsidRDefault="004B767E" w:rsidP="004B767E">
            <w:pPr>
              <w:spacing w:after="0" w:line="240" w:lineRule="auto"/>
              <w:jc w:val="center"/>
              <w:rPr>
                <w:rFonts w:ascii="Times New Roman" w:hAnsi="Times New Roman" w:cs="Times New Roman"/>
                <w:sz w:val="24"/>
                <w:szCs w:val="24"/>
              </w:rPr>
            </w:pPr>
            <w:r w:rsidRPr="00C55740">
              <w:rPr>
                <w:rFonts w:ascii="Times New Roman" w:hAnsi="Times New Roman" w:cs="Times New Roman"/>
                <w:sz w:val="24"/>
                <w:szCs w:val="24"/>
              </w:rPr>
              <w:t>с. Верхний Ломов</w:t>
            </w:r>
          </w:p>
        </w:tc>
      </w:tr>
    </w:tbl>
    <w:p w:rsidR="004B767E" w:rsidRDefault="004B767E" w:rsidP="00E25C37">
      <w:pPr>
        <w:pStyle w:val="a5"/>
        <w:jc w:val="center"/>
        <w:rPr>
          <w:rFonts w:ascii="Times New Roman" w:hAnsi="Times New Roman" w:cs="Times New Roman"/>
          <w:b/>
          <w:sz w:val="24"/>
          <w:szCs w:val="24"/>
        </w:rPr>
      </w:pPr>
    </w:p>
    <w:p w:rsidR="004B767E" w:rsidRDefault="004B767E" w:rsidP="00E25C37">
      <w:pPr>
        <w:pStyle w:val="a5"/>
        <w:jc w:val="center"/>
        <w:rPr>
          <w:rFonts w:ascii="Times New Roman" w:hAnsi="Times New Roman" w:cs="Times New Roman"/>
          <w:b/>
          <w:sz w:val="24"/>
          <w:szCs w:val="24"/>
        </w:rPr>
      </w:pPr>
    </w:p>
    <w:p w:rsidR="004B767E" w:rsidRDefault="004B767E" w:rsidP="00E25C37">
      <w:pPr>
        <w:pStyle w:val="a5"/>
        <w:jc w:val="center"/>
        <w:rPr>
          <w:rFonts w:ascii="Times New Roman" w:hAnsi="Times New Roman" w:cs="Times New Roman"/>
          <w:b/>
          <w:sz w:val="24"/>
          <w:szCs w:val="24"/>
        </w:rPr>
      </w:pPr>
    </w:p>
    <w:p w:rsidR="004B767E" w:rsidRDefault="004B767E" w:rsidP="00E25C37">
      <w:pPr>
        <w:pStyle w:val="a5"/>
        <w:jc w:val="center"/>
        <w:rPr>
          <w:rFonts w:ascii="Times New Roman" w:hAnsi="Times New Roman" w:cs="Times New Roman"/>
          <w:b/>
          <w:sz w:val="24"/>
          <w:szCs w:val="24"/>
        </w:rPr>
      </w:pPr>
    </w:p>
    <w:p w:rsidR="001B07C5" w:rsidRPr="001B07C5" w:rsidRDefault="001B07C5" w:rsidP="001B07C5">
      <w:pPr>
        <w:pStyle w:val="a3"/>
        <w:jc w:val="center"/>
        <w:rPr>
          <w:bCs w:val="0"/>
        </w:rPr>
      </w:pPr>
      <w:r w:rsidRPr="001B07C5">
        <w:rPr>
          <w:bCs w:val="0"/>
        </w:rPr>
        <w:t xml:space="preserve">О внесение изменений в муниципальную программу Верхнеломовского сельсовета Нижнеломовского района Пензенской области </w:t>
      </w:r>
      <w:r w:rsidRPr="001B07C5">
        <w:t>«Комплексное развитие местного самоуправления на территории Верхнеломовского сельсовета Нижнеломовского района Пензенской области на период  2014- 202</w:t>
      </w:r>
      <w:r w:rsidR="00B87461">
        <w:t>2</w:t>
      </w:r>
      <w:r w:rsidRPr="001B07C5">
        <w:t xml:space="preserve">годы», утвержденную постановлением администрации Верхнеломовского сельсовета Нижнеломовского района Пензенской области от </w:t>
      </w:r>
      <w:r>
        <w:t>30.03.2016</w:t>
      </w:r>
      <w:r w:rsidRPr="001B07C5">
        <w:t xml:space="preserve"> № </w:t>
      </w:r>
      <w:r>
        <w:t>51</w:t>
      </w:r>
    </w:p>
    <w:p w:rsidR="00B12C3C" w:rsidRDefault="00E25C37" w:rsidP="00B12C3C">
      <w:pPr>
        <w:pStyle w:val="a5"/>
      </w:pPr>
      <w:r w:rsidRPr="009078B9">
        <w:t xml:space="preserve">  </w:t>
      </w:r>
      <w:r>
        <w:t xml:space="preserve">     </w:t>
      </w:r>
    </w:p>
    <w:p w:rsidR="00E25C37" w:rsidRPr="00B12C3C" w:rsidRDefault="00E25C37" w:rsidP="00B12C3C">
      <w:pPr>
        <w:pStyle w:val="a5"/>
        <w:ind w:firstLine="0"/>
        <w:rPr>
          <w:rFonts w:ascii="Times New Roman" w:hAnsi="Times New Roman" w:cs="Times New Roman"/>
          <w:sz w:val="24"/>
          <w:szCs w:val="24"/>
        </w:rPr>
      </w:pPr>
      <w:r>
        <w:t xml:space="preserve"> </w:t>
      </w:r>
      <w:r w:rsidR="001B07C5" w:rsidRPr="00B12C3C">
        <w:rPr>
          <w:rFonts w:ascii="Times New Roman" w:hAnsi="Times New Roman" w:cs="Times New Roman"/>
          <w:sz w:val="24"/>
          <w:szCs w:val="24"/>
        </w:rPr>
        <w:t>В соответствии с</w:t>
      </w:r>
      <w:r w:rsidR="00132AE7">
        <w:rPr>
          <w:rFonts w:ascii="Times New Roman" w:hAnsi="Times New Roman" w:cs="Times New Roman"/>
          <w:sz w:val="24"/>
          <w:szCs w:val="24"/>
        </w:rPr>
        <w:t xml:space="preserve">о статьей 179 </w:t>
      </w:r>
      <w:r w:rsidR="001B07C5" w:rsidRPr="00B12C3C">
        <w:rPr>
          <w:rFonts w:ascii="Times New Roman" w:hAnsi="Times New Roman" w:cs="Times New Roman"/>
          <w:sz w:val="24"/>
          <w:szCs w:val="24"/>
        </w:rPr>
        <w:t xml:space="preserve"> Бюджетн</w:t>
      </w:r>
      <w:r w:rsidR="00132AE7">
        <w:rPr>
          <w:rFonts w:ascii="Times New Roman" w:hAnsi="Times New Roman" w:cs="Times New Roman"/>
          <w:sz w:val="24"/>
          <w:szCs w:val="24"/>
        </w:rPr>
        <w:t>ого</w:t>
      </w:r>
      <w:r w:rsidR="001B07C5" w:rsidRPr="00B12C3C">
        <w:rPr>
          <w:rFonts w:ascii="Times New Roman" w:hAnsi="Times New Roman" w:cs="Times New Roman"/>
          <w:sz w:val="24"/>
          <w:szCs w:val="24"/>
        </w:rPr>
        <w:t xml:space="preserve"> </w:t>
      </w:r>
      <w:r w:rsidR="00132AE7">
        <w:rPr>
          <w:rFonts w:ascii="Times New Roman" w:hAnsi="Times New Roman" w:cs="Times New Roman"/>
          <w:sz w:val="24"/>
          <w:szCs w:val="24"/>
        </w:rPr>
        <w:t>к</w:t>
      </w:r>
      <w:r w:rsidR="001B07C5" w:rsidRPr="00B12C3C">
        <w:rPr>
          <w:rFonts w:ascii="Times New Roman" w:hAnsi="Times New Roman" w:cs="Times New Roman"/>
          <w:sz w:val="24"/>
          <w:szCs w:val="24"/>
        </w:rPr>
        <w:t>одекс</w:t>
      </w:r>
      <w:r w:rsidR="00132AE7">
        <w:rPr>
          <w:rFonts w:ascii="Times New Roman" w:hAnsi="Times New Roman" w:cs="Times New Roman"/>
          <w:sz w:val="24"/>
          <w:szCs w:val="24"/>
        </w:rPr>
        <w:t>а Российской Федерации</w:t>
      </w:r>
      <w:r w:rsidR="001B07C5" w:rsidRPr="00B12C3C">
        <w:rPr>
          <w:rFonts w:ascii="Times New Roman" w:hAnsi="Times New Roman" w:cs="Times New Roman"/>
          <w:sz w:val="24"/>
          <w:szCs w:val="24"/>
        </w:rPr>
        <w:t>, руководствуясь  статей 23 Устава Верхнеломовского сельсовета Нижнеломовского района  Пензенской области,</w:t>
      </w:r>
      <w:r w:rsidR="001B07C5" w:rsidRPr="00B12C3C">
        <w:t xml:space="preserve"> </w:t>
      </w:r>
      <w:r w:rsidRPr="00B12C3C">
        <w:t xml:space="preserve"> </w:t>
      </w:r>
    </w:p>
    <w:p w:rsidR="00E25C37" w:rsidRDefault="00E25C37" w:rsidP="00E25C37">
      <w:pPr>
        <w:spacing w:after="0" w:line="240" w:lineRule="auto"/>
        <w:jc w:val="center"/>
        <w:rPr>
          <w:rFonts w:ascii="Times New Roman" w:hAnsi="Times New Roman" w:cs="Times New Roman"/>
          <w:sz w:val="24"/>
          <w:szCs w:val="24"/>
        </w:rPr>
      </w:pPr>
    </w:p>
    <w:p w:rsidR="00E25C37" w:rsidRPr="00956393" w:rsidRDefault="00E25C37" w:rsidP="00E25C37">
      <w:pPr>
        <w:spacing w:after="0" w:line="240" w:lineRule="auto"/>
        <w:jc w:val="center"/>
        <w:rPr>
          <w:rFonts w:ascii="Times New Roman" w:hAnsi="Times New Roman" w:cs="Times New Roman"/>
          <w:sz w:val="24"/>
          <w:szCs w:val="24"/>
        </w:rPr>
      </w:pPr>
      <w:r w:rsidRPr="00956393">
        <w:rPr>
          <w:rFonts w:ascii="Times New Roman" w:hAnsi="Times New Roman" w:cs="Times New Roman"/>
          <w:sz w:val="24"/>
          <w:szCs w:val="24"/>
        </w:rPr>
        <w:t xml:space="preserve">администрация </w:t>
      </w:r>
      <w:r w:rsidRPr="00956393">
        <w:rPr>
          <w:rFonts w:ascii="Times New Roman" w:hAnsi="Times New Roman"/>
          <w:sz w:val="24"/>
          <w:szCs w:val="24"/>
        </w:rPr>
        <w:t xml:space="preserve">Верхнеломовского </w:t>
      </w:r>
      <w:r w:rsidRPr="00956393">
        <w:rPr>
          <w:rFonts w:ascii="Times New Roman" w:hAnsi="Times New Roman" w:cs="Times New Roman"/>
          <w:sz w:val="24"/>
          <w:szCs w:val="24"/>
        </w:rPr>
        <w:t>сельсовета Нижнеломовского района</w:t>
      </w:r>
    </w:p>
    <w:p w:rsidR="00E25C37" w:rsidRDefault="00E25C37" w:rsidP="00E25C37">
      <w:pPr>
        <w:spacing w:after="0" w:line="240" w:lineRule="auto"/>
        <w:jc w:val="center"/>
        <w:rPr>
          <w:rFonts w:ascii="Times New Roman" w:hAnsi="Times New Roman" w:cs="Times New Roman"/>
          <w:b/>
          <w:sz w:val="24"/>
          <w:szCs w:val="24"/>
        </w:rPr>
      </w:pPr>
      <w:r w:rsidRPr="00956393">
        <w:rPr>
          <w:rFonts w:ascii="Times New Roman" w:hAnsi="Times New Roman" w:cs="Times New Roman"/>
          <w:sz w:val="24"/>
          <w:szCs w:val="24"/>
        </w:rPr>
        <w:t>Пензенской области</w:t>
      </w:r>
      <w:r w:rsidRPr="009078B9">
        <w:rPr>
          <w:rFonts w:ascii="Times New Roman" w:hAnsi="Times New Roman" w:cs="Times New Roman"/>
          <w:b/>
          <w:sz w:val="24"/>
          <w:szCs w:val="24"/>
        </w:rPr>
        <w:t xml:space="preserve"> постановляет:</w:t>
      </w:r>
    </w:p>
    <w:p w:rsidR="00AE246C" w:rsidRPr="00D92FDB" w:rsidRDefault="00AE246C" w:rsidP="00AE246C">
      <w:pPr>
        <w:pStyle w:val="a5"/>
        <w:rPr>
          <w:rFonts w:ascii="Times New Roman" w:hAnsi="Times New Roman" w:cs="Times New Roman"/>
          <w:sz w:val="24"/>
          <w:szCs w:val="24"/>
        </w:rPr>
      </w:pPr>
      <w:r w:rsidRPr="00D92FDB">
        <w:rPr>
          <w:rFonts w:ascii="Times New Roman" w:hAnsi="Times New Roman" w:cs="Times New Roman"/>
          <w:sz w:val="24"/>
          <w:szCs w:val="24"/>
        </w:rPr>
        <w:t>1. Внести в муниципальную программу Верхнеломовского сельсовета Нижнеломовского района Пензенской области «Комплексное развитие  местного самоуправления на территории Верхнеломовского сельсовета Нижнеломовского района Пензенской области на период  2014 - 202</w:t>
      </w:r>
      <w:r w:rsidR="00B87461">
        <w:rPr>
          <w:rFonts w:ascii="Times New Roman" w:hAnsi="Times New Roman" w:cs="Times New Roman"/>
          <w:sz w:val="24"/>
          <w:szCs w:val="24"/>
        </w:rPr>
        <w:t>2</w:t>
      </w:r>
      <w:r w:rsidRPr="00D92FDB">
        <w:rPr>
          <w:rFonts w:ascii="Times New Roman" w:hAnsi="Times New Roman" w:cs="Times New Roman"/>
          <w:sz w:val="24"/>
          <w:szCs w:val="24"/>
        </w:rPr>
        <w:t xml:space="preserve"> годы» (далее- Программа), утверждённую постановлением администрации Верхнеломовского сельсовета Нижнеломовского района Пензенской области от </w:t>
      </w:r>
      <w:r>
        <w:rPr>
          <w:rFonts w:ascii="Times New Roman" w:hAnsi="Times New Roman" w:cs="Times New Roman"/>
          <w:sz w:val="24"/>
          <w:szCs w:val="24"/>
        </w:rPr>
        <w:t xml:space="preserve">30.03.2016 № 51 </w:t>
      </w:r>
      <w:r w:rsidRPr="00D92FDB">
        <w:rPr>
          <w:rFonts w:ascii="Times New Roman" w:hAnsi="Times New Roman" w:cs="Times New Roman"/>
          <w:sz w:val="24"/>
          <w:szCs w:val="24"/>
        </w:rPr>
        <w:t>следующие изменения:</w:t>
      </w:r>
    </w:p>
    <w:p w:rsidR="00587C8C" w:rsidRPr="009E095B" w:rsidRDefault="00AE246C" w:rsidP="009E095B">
      <w:pPr>
        <w:pStyle w:val="a5"/>
        <w:rPr>
          <w:rFonts w:ascii="Times New Roman" w:hAnsi="Times New Roman" w:cs="Times New Roman"/>
          <w:color w:val="222222"/>
          <w:sz w:val="24"/>
          <w:szCs w:val="24"/>
        </w:rPr>
      </w:pPr>
      <w:r w:rsidRPr="00D92FDB">
        <w:rPr>
          <w:rFonts w:ascii="Times New Roman" w:hAnsi="Times New Roman" w:cs="Times New Roman"/>
          <w:color w:val="222222"/>
          <w:sz w:val="24"/>
          <w:szCs w:val="24"/>
        </w:rPr>
        <w:t>1.</w:t>
      </w:r>
      <w:r w:rsidR="00554B4A">
        <w:rPr>
          <w:rFonts w:ascii="Times New Roman" w:hAnsi="Times New Roman" w:cs="Times New Roman"/>
          <w:color w:val="222222"/>
          <w:sz w:val="24"/>
          <w:szCs w:val="24"/>
        </w:rPr>
        <w:t>1</w:t>
      </w:r>
      <w:r w:rsidR="00132AE7">
        <w:rPr>
          <w:rFonts w:ascii="Times New Roman" w:hAnsi="Times New Roman" w:cs="Times New Roman"/>
          <w:color w:val="222222"/>
          <w:sz w:val="24"/>
          <w:szCs w:val="24"/>
        </w:rPr>
        <w:t>.</w:t>
      </w:r>
      <w:r w:rsidRPr="00D92FDB">
        <w:rPr>
          <w:rFonts w:ascii="Times New Roman" w:hAnsi="Times New Roman" w:cs="Times New Roman"/>
          <w:color w:val="222222"/>
          <w:sz w:val="24"/>
          <w:szCs w:val="24"/>
        </w:rPr>
        <w:t xml:space="preserve"> Позицию «Объемы бюджетных ассигнований муниципальной   Программы» изложить в следующей редакции:</w:t>
      </w:r>
    </w:p>
    <w:tbl>
      <w:tblPr>
        <w:tblpPr w:leftFromText="180" w:rightFromText="180" w:vertAnchor="text" w:horzAnchor="margin" w:tblpY="440"/>
        <w:tblW w:w="10459" w:type="dxa"/>
        <w:tblLayout w:type="fixed"/>
        <w:tblLook w:val="0000"/>
      </w:tblPr>
      <w:tblGrid>
        <w:gridCol w:w="2238"/>
        <w:gridCol w:w="8221"/>
      </w:tblGrid>
      <w:tr w:rsidR="00C4424A" w:rsidRPr="00587C8C" w:rsidTr="000F0B4F">
        <w:tc>
          <w:tcPr>
            <w:tcW w:w="2238" w:type="dxa"/>
            <w:tcBorders>
              <w:top w:val="single" w:sz="4" w:space="0" w:color="000000"/>
              <w:left w:val="single" w:sz="4" w:space="0" w:color="000000"/>
              <w:bottom w:val="single" w:sz="4" w:space="0" w:color="000000"/>
            </w:tcBorders>
            <w:shd w:val="clear" w:color="auto" w:fill="auto"/>
          </w:tcPr>
          <w:p w:rsidR="00C4424A" w:rsidRPr="00AC399D" w:rsidRDefault="00C4424A" w:rsidP="00C4424A">
            <w:pPr>
              <w:pStyle w:val="a3"/>
              <w:contextualSpacing/>
              <w:rPr>
                <w:b w:val="0"/>
              </w:rPr>
            </w:pPr>
            <w:r w:rsidRPr="00AC399D">
              <w:rPr>
                <w:b w:val="0"/>
              </w:rPr>
              <w:t>Объем бюджетных ассигнований муниципальной  Программы</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rsidR="00C4424A" w:rsidRPr="00AC399D" w:rsidRDefault="00C4424A" w:rsidP="00C4424A">
            <w:pPr>
              <w:pStyle w:val="a3"/>
              <w:contextualSpacing/>
              <w:rPr>
                <w:b w:val="0"/>
              </w:rPr>
            </w:pPr>
            <w:r w:rsidRPr="00AC399D">
              <w:rPr>
                <w:b w:val="0"/>
              </w:rPr>
              <w:t xml:space="preserve">Муниципальная Программа реализуется за счет средств бюджета </w:t>
            </w:r>
            <w:r>
              <w:rPr>
                <w:b w:val="0"/>
              </w:rPr>
              <w:t xml:space="preserve">Верхнеломовского сельсовета </w:t>
            </w:r>
            <w:r w:rsidRPr="00AC399D">
              <w:rPr>
                <w:b w:val="0"/>
              </w:rPr>
              <w:t xml:space="preserve">Нижнеломовского района Пензенской области,  межбюджетных трансфертов из бюджета </w:t>
            </w:r>
            <w:r>
              <w:rPr>
                <w:b w:val="0"/>
              </w:rPr>
              <w:t xml:space="preserve">Нижнеломовскогорайона </w:t>
            </w:r>
            <w:r w:rsidRPr="00AC399D">
              <w:rPr>
                <w:b w:val="0"/>
              </w:rPr>
              <w:t>Пензенской области</w:t>
            </w:r>
            <w:r>
              <w:rPr>
                <w:b w:val="0"/>
              </w:rPr>
              <w:t>, бюджета Пензенской области</w:t>
            </w:r>
            <w:r w:rsidRPr="00AC399D">
              <w:rPr>
                <w:b w:val="0"/>
              </w:rPr>
              <w:t xml:space="preserve"> и других источников. </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Общий объем финансирования Программы 2014-202</w:t>
            </w:r>
            <w:r w:rsidR="00C648C5">
              <w:rPr>
                <w:rFonts w:ascii="Times New Roman" w:hAnsi="Times New Roman" w:cs="Times New Roman"/>
                <w:sz w:val="24"/>
                <w:szCs w:val="24"/>
              </w:rPr>
              <w:t>2</w:t>
            </w:r>
            <w:r w:rsidRPr="00AC399D">
              <w:rPr>
                <w:rFonts w:ascii="Times New Roman" w:hAnsi="Times New Roman" w:cs="Times New Roman"/>
                <w:sz w:val="24"/>
                <w:szCs w:val="24"/>
              </w:rPr>
              <w:t xml:space="preserve"> г.г. </w:t>
            </w:r>
          </w:p>
          <w:p w:rsidR="00C4424A" w:rsidRDefault="00742B16" w:rsidP="00C4424A">
            <w:pPr>
              <w:tabs>
                <w:tab w:val="left" w:pos="7220"/>
              </w:tab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108</w:t>
            </w:r>
            <w:r w:rsidR="00073E29">
              <w:rPr>
                <w:rFonts w:ascii="Times New Roman" w:hAnsi="Times New Roman" w:cs="Times New Roman"/>
                <w:sz w:val="24"/>
                <w:szCs w:val="24"/>
              </w:rPr>
              <w:t>90</w:t>
            </w:r>
            <w:r>
              <w:rPr>
                <w:rFonts w:ascii="Times New Roman" w:hAnsi="Times New Roman" w:cs="Times New Roman"/>
                <w:sz w:val="24"/>
                <w:szCs w:val="24"/>
              </w:rPr>
              <w:t>3,6</w:t>
            </w:r>
            <w:r w:rsidR="00C4424A">
              <w:rPr>
                <w:rFonts w:ascii="Times New Roman" w:hAnsi="Times New Roman" w:cs="Times New Roman"/>
                <w:sz w:val="24"/>
                <w:szCs w:val="24"/>
              </w:rPr>
              <w:t xml:space="preserve"> </w:t>
            </w:r>
            <w:r w:rsidR="00C4424A" w:rsidRPr="00AC399D">
              <w:rPr>
                <w:rFonts w:ascii="Times New Roman" w:hAnsi="Times New Roman" w:cs="Times New Roman"/>
                <w:sz w:val="24"/>
                <w:szCs w:val="24"/>
              </w:rPr>
              <w:t xml:space="preserve">тыс.рублей в том числе по годам реализации:                                                               </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  2014 год  - </w:t>
            </w:r>
            <w:r>
              <w:rPr>
                <w:rFonts w:ascii="Times New Roman" w:hAnsi="Times New Roman" w:cs="Times New Roman"/>
                <w:sz w:val="24"/>
                <w:szCs w:val="24"/>
              </w:rPr>
              <w:t xml:space="preserve">9144,2   </w:t>
            </w:r>
            <w:r w:rsidRPr="00AC399D">
              <w:rPr>
                <w:rFonts w:ascii="Times New Roman" w:hAnsi="Times New Roman" w:cs="Times New Roman"/>
                <w:sz w:val="24"/>
                <w:szCs w:val="24"/>
              </w:rPr>
              <w:t xml:space="preserve">тыс.рублей                                                               </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  2015 год  - </w:t>
            </w:r>
            <w:r>
              <w:rPr>
                <w:rFonts w:ascii="Times New Roman" w:hAnsi="Times New Roman" w:cs="Times New Roman"/>
                <w:sz w:val="24"/>
                <w:szCs w:val="24"/>
              </w:rPr>
              <w:t xml:space="preserve">12081,7 </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2016 год  - </w:t>
            </w:r>
            <w:r>
              <w:rPr>
                <w:rFonts w:ascii="Times New Roman" w:hAnsi="Times New Roman" w:cs="Times New Roman"/>
                <w:sz w:val="24"/>
                <w:szCs w:val="24"/>
              </w:rPr>
              <w:t xml:space="preserve">11074,9 </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2017 год  - </w:t>
            </w:r>
            <w:r>
              <w:rPr>
                <w:rFonts w:ascii="Times New Roman" w:hAnsi="Times New Roman" w:cs="Times New Roman"/>
                <w:sz w:val="24"/>
                <w:szCs w:val="24"/>
              </w:rPr>
              <w:t>19728,3</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2018 год  -</w:t>
            </w:r>
            <w:r>
              <w:rPr>
                <w:rFonts w:ascii="Times New Roman" w:hAnsi="Times New Roman" w:cs="Times New Roman"/>
                <w:sz w:val="24"/>
                <w:szCs w:val="24"/>
              </w:rPr>
              <w:t xml:space="preserve"> </w:t>
            </w:r>
            <w:r w:rsidR="00B87461">
              <w:rPr>
                <w:rFonts w:ascii="Times New Roman" w:hAnsi="Times New Roman" w:cs="Times New Roman"/>
                <w:sz w:val="24"/>
                <w:szCs w:val="24"/>
              </w:rPr>
              <w:t>1514</w:t>
            </w:r>
            <w:r w:rsidR="00742B16">
              <w:rPr>
                <w:rFonts w:ascii="Times New Roman" w:hAnsi="Times New Roman" w:cs="Times New Roman"/>
                <w:sz w:val="24"/>
                <w:szCs w:val="24"/>
              </w:rPr>
              <w:t>0</w:t>
            </w:r>
            <w:r w:rsidR="00B87461">
              <w:rPr>
                <w:rFonts w:ascii="Times New Roman" w:hAnsi="Times New Roman" w:cs="Times New Roman"/>
                <w:sz w:val="24"/>
                <w:szCs w:val="24"/>
              </w:rPr>
              <w:t>,0</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2019 год  -  </w:t>
            </w:r>
            <w:r w:rsidR="00742B16">
              <w:rPr>
                <w:rFonts w:ascii="Times New Roman" w:hAnsi="Times New Roman" w:cs="Times New Roman"/>
                <w:sz w:val="24"/>
                <w:szCs w:val="24"/>
              </w:rPr>
              <w:t>14</w:t>
            </w:r>
            <w:r w:rsidR="00073E29">
              <w:rPr>
                <w:rFonts w:ascii="Times New Roman" w:hAnsi="Times New Roman" w:cs="Times New Roman"/>
                <w:sz w:val="24"/>
                <w:szCs w:val="24"/>
              </w:rPr>
              <w:t>41</w:t>
            </w:r>
            <w:r w:rsidR="00742B16">
              <w:rPr>
                <w:rFonts w:ascii="Times New Roman" w:hAnsi="Times New Roman" w:cs="Times New Roman"/>
                <w:sz w:val="24"/>
                <w:szCs w:val="24"/>
              </w:rPr>
              <w:t>4,5</w:t>
            </w:r>
            <w:r w:rsidRPr="00AC399D">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2020 год  - </w:t>
            </w:r>
            <w:r w:rsidR="00742B16">
              <w:rPr>
                <w:rFonts w:ascii="Times New Roman" w:hAnsi="Times New Roman" w:cs="Times New Roman"/>
                <w:sz w:val="24"/>
                <w:szCs w:val="24"/>
              </w:rPr>
              <w:t>9153,5</w:t>
            </w:r>
            <w:r w:rsidRPr="00AC399D">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lastRenderedPageBreak/>
              <w:t>202</w:t>
            </w:r>
            <w:r>
              <w:rPr>
                <w:rFonts w:ascii="Times New Roman" w:hAnsi="Times New Roman" w:cs="Times New Roman"/>
                <w:sz w:val="24"/>
                <w:szCs w:val="24"/>
              </w:rPr>
              <w:t>1</w:t>
            </w:r>
            <w:r w:rsidRPr="00AC399D">
              <w:rPr>
                <w:rFonts w:ascii="Times New Roman" w:hAnsi="Times New Roman" w:cs="Times New Roman"/>
                <w:sz w:val="24"/>
                <w:szCs w:val="24"/>
              </w:rPr>
              <w:t xml:space="preserve"> год  - </w:t>
            </w:r>
            <w:r w:rsidR="00742B16">
              <w:rPr>
                <w:rFonts w:ascii="Times New Roman" w:hAnsi="Times New Roman" w:cs="Times New Roman"/>
                <w:sz w:val="24"/>
                <w:szCs w:val="24"/>
              </w:rPr>
              <w:t>9327,8</w:t>
            </w:r>
            <w:r w:rsidRPr="00AC399D">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202</w:t>
            </w:r>
            <w:r>
              <w:rPr>
                <w:rFonts w:ascii="Times New Roman" w:hAnsi="Times New Roman" w:cs="Times New Roman"/>
                <w:sz w:val="24"/>
                <w:szCs w:val="24"/>
              </w:rPr>
              <w:t>2</w:t>
            </w:r>
            <w:r w:rsidRPr="00AC399D">
              <w:rPr>
                <w:rFonts w:ascii="Times New Roman" w:hAnsi="Times New Roman" w:cs="Times New Roman"/>
                <w:sz w:val="24"/>
                <w:szCs w:val="24"/>
              </w:rPr>
              <w:t xml:space="preserve"> год  - </w:t>
            </w:r>
            <w:r>
              <w:rPr>
                <w:rFonts w:ascii="Times New Roman" w:hAnsi="Times New Roman" w:cs="Times New Roman"/>
                <w:sz w:val="24"/>
                <w:szCs w:val="24"/>
              </w:rPr>
              <w:t>8838,7</w:t>
            </w:r>
            <w:r w:rsidRPr="00AC399D">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Объем финансирования Программы  из бюджета                                                                  </w:t>
            </w:r>
            <w:r>
              <w:rPr>
                <w:rFonts w:ascii="Times New Roman" w:hAnsi="Times New Roman" w:cs="Times New Roman"/>
                <w:sz w:val="24"/>
                <w:szCs w:val="24"/>
              </w:rPr>
              <w:t>Пензенской области</w:t>
            </w:r>
            <w:r w:rsidRPr="00AC399D">
              <w:rPr>
                <w:rFonts w:ascii="Times New Roman" w:hAnsi="Times New Roman" w:cs="Times New Roman"/>
                <w:sz w:val="24"/>
                <w:szCs w:val="24"/>
              </w:rPr>
              <w:t xml:space="preserve">   </w:t>
            </w:r>
            <w:r>
              <w:rPr>
                <w:rFonts w:ascii="Times New Roman" w:hAnsi="Times New Roman" w:cs="Times New Roman"/>
                <w:sz w:val="24"/>
                <w:szCs w:val="24"/>
              </w:rPr>
              <w:t xml:space="preserve">  </w:t>
            </w:r>
            <w:r w:rsidR="000503CB">
              <w:rPr>
                <w:rFonts w:ascii="Times New Roman" w:hAnsi="Times New Roman" w:cs="Times New Roman"/>
                <w:sz w:val="24"/>
                <w:szCs w:val="24"/>
              </w:rPr>
              <w:t>3118,3</w:t>
            </w:r>
            <w:r>
              <w:rPr>
                <w:rFonts w:ascii="Times New Roman" w:hAnsi="Times New Roman" w:cs="Times New Roman"/>
                <w:sz w:val="24"/>
                <w:szCs w:val="24"/>
              </w:rPr>
              <w:t xml:space="preserve"> </w:t>
            </w:r>
            <w:r w:rsidRPr="00AC399D">
              <w:rPr>
                <w:rFonts w:ascii="Times New Roman" w:hAnsi="Times New Roman" w:cs="Times New Roman"/>
                <w:sz w:val="24"/>
                <w:szCs w:val="24"/>
              </w:rPr>
              <w:t xml:space="preserve">тыс.рублей                                                                  в том числе по годам реализации:                                                                </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  2014 год  -  </w:t>
            </w:r>
            <w:r>
              <w:rPr>
                <w:rFonts w:ascii="Times New Roman" w:hAnsi="Times New Roman" w:cs="Times New Roman"/>
                <w:sz w:val="24"/>
                <w:szCs w:val="24"/>
              </w:rPr>
              <w:t xml:space="preserve">0 </w:t>
            </w:r>
            <w:r w:rsidRPr="00AC399D">
              <w:rPr>
                <w:rFonts w:ascii="Times New Roman" w:hAnsi="Times New Roman" w:cs="Times New Roman"/>
                <w:sz w:val="24"/>
                <w:szCs w:val="24"/>
              </w:rPr>
              <w:t xml:space="preserve">тыс.рублей                                                               </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  2015 год  - </w:t>
            </w:r>
            <w:r>
              <w:rPr>
                <w:rFonts w:ascii="Times New Roman" w:hAnsi="Times New Roman" w:cs="Times New Roman"/>
                <w:sz w:val="24"/>
                <w:szCs w:val="24"/>
              </w:rPr>
              <w:t>20,3</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2016 год  -  </w:t>
            </w:r>
            <w:r>
              <w:rPr>
                <w:rFonts w:ascii="Times New Roman" w:hAnsi="Times New Roman" w:cs="Times New Roman"/>
                <w:sz w:val="24"/>
                <w:szCs w:val="24"/>
              </w:rPr>
              <w:t>0</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2017 год  -  </w:t>
            </w:r>
            <w:r>
              <w:rPr>
                <w:rFonts w:ascii="Times New Roman" w:hAnsi="Times New Roman" w:cs="Times New Roman"/>
                <w:sz w:val="24"/>
                <w:szCs w:val="24"/>
              </w:rPr>
              <w:t>378,9</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2018 год  -  </w:t>
            </w:r>
            <w:r>
              <w:rPr>
                <w:rFonts w:ascii="Times New Roman" w:hAnsi="Times New Roman" w:cs="Times New Roman"/>
                <w:sz w:val="24"/>
                <w:szCs w:val="24"/>
              </w:rPr>
              <w:t>1</w:t>
            </w:r>
            <w:r w:rsidR="00B87461">
              <w:rPr>
                <w:rFonts w:ascii="Times New Roman" w:hAnsi="Times New Roman" w:cs="Times New Roman"/>
                <w:sz w:val="24"/>
                <w:szCs w:val="24"/>
              </w:rPr>
              <w:t>8</w:t>
            </w:r>
            <w:r w:rsidR="00742B16">
              <w:rPr>
                <w:rFonts w:ascii="Times New Roman" w:hAnsi="Times New Roman" w:cs="Times New Roman"/>
                <w:sz w:val="24"/>
                <w:szCs w:val="24"/>
              </w:rPr>
              <w:t>06</w:t>
            </w:r>
            <w:r>
              <w:rPr>
                <w:rFonts w:ascii="Times New Roman" w:hAnsi="Times New Roman" w:cs="Times New Roman"/>
                <w:sz w:val="24"/>
                <w:szCs w:val="24"/>
              </w:rPr>
              <w:t>,0</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2019 год  -  </w:t>
            </w:r>
            <w:r w:rsidR="00D25CB2">
              <w:rPr>
                <w:rFonts w:ascii="Times New Roman" w:hAnsi="Times New Roman" w:cs="Times New Roman"/>
                <w:sz w:val="24"/>
                <w:szCs w:val="24"/>
              </w:rPr>
              <w:t>913,1</w:t>
            </w:r>
            <w:r w:rsidRPr="00AC399D">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2020 год  -  </w:t>
            </w:r>
            <w:r w:rsidR="00D25CB2">
              <w:rPr>
                <w:rFonts w:ascii="Times New Roman" w:hAnsi="Times New Roman" w:cs="Times New Roman"/>
                <w:sz w:val="24"/>
                <w:szCs w:val="24"/>
              </w:rPr>
              <w:t>0</w:t>
            </w:r>
            <w:r w:rsidRPr="00AC399D">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202</w:t>
            </w:r>
            <w:r>
              <w:rPr>
                <w:rFonts w:ascii="Times New Roman" w:hAnsi="Times New Roman" w:cs="Times New Roman"/>
                <w:sz w:val="24"/>
                <w:szCs w:val="24"/>
              </w:rPr>
              <w:t>1</w:t>
            </w:r>
            <w:r w:rsidRPr="00AC399D">
              <w:rPr>
                <w:rFonts w:ascii="Times New Roman" w:hAnsi="Times New Roman" w:cs="Times New Roman"/>
                <w:sz w:val="24"/>
                <w:szCs w:val="24"/>
              </w:rPr>
              <w:t xml:space="preserve"> год  -  </w:t>
            </w:r>
            <w:r w:rsidR="00D25CB2">
              <w:rPr>
                <w:rFonts w:ascii="Times New Roman" w:hAnsi="Times New Roman" w:cs="Times New Roman"/>
                <w:sz w:val="24"/>
                <w:szCs w:val="24"/>
              </w:rPr>
              <w:t>0</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202</w:t>
            </w:r>
            <w:r>
              <w:rPr>
                <w:rFonts w:ascii="Times New Roman" w:hAnsi="Times New Roman" w:cs="Times New Roman"/>
                <w:sz w:val="24"/>
                <w:szCs w:val="24"/>
              </w:rPr>
              <w:t>2</w:t>
            </w:r>
            <w:r w:rsidRPr="00AC399D">
              <w:rPr>
                <w:rFonts w:ascii="Times New Roman" w:hAnsi="Times New Roman" w:cs="Times New Roman"/>
                <w:sz w:val="24"/>
                <w:szCs w:val="24"/>
              </w:rPr>
              <w:t xml:space="preserve"> год  -  </w:t>
            </w:r>
            <w:r>
              <w:rPr>
                <w:rFonts w:ascii="Times New Roman" w:hAnsi="Times New Roman" w:cs="Times New Roman"/>
                <w:sz w:val="24"/>
                <w:szCs w:val="24"/>
              </w:rPr>
              <w:t>0</w:t>
            </w:r>
            <w:r w:rsidRPr="00AC399D">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Объем финансирования Программы  из бюджета                                                                  Нижнеломовского района   </w:t>
            </w:r>
            <w:r>
              <w:rPr>
                <w:rFonts w:ascii="Times New Roman" w:hAnsi="Times New Roman" w:cs="Times New Roman"/>
                <w:sz w:val="24"/>
                <w:szCs w:val="24"/>
              </w:rPr>
              <w:t xml:space="preserve">  </w:t>
            </w:r>
            <w:r w:rsidR="00742B16">
              <w:rPr>
                <w:rFonts w:ascii="Times New Roman" w:hAnsi="Times New Roman" w:cs="Times New Roman"/>
                <w:sz w:val="24"/>
                <w:szCs w:val="24"/>
              </w:rPr>
              <w:t>1117</w:t>
            </w:r>
            <w:r w:rsidR="00905BE0">
              <w:rPr>
                <w:rFonts w:ascii="Times New Roman" w:hAnsi="Times New Roman" w:cs="Times New Roman"/>
                <w:sz w:val="24"/>
                <w:szCs w:val="24"/>
              </w:rPr>
              <w:t>0</w:t>
            </w:r>
            <w:r w:rsidR="00742B16">
              <w:rPr>
                <w:rFonts w:ascii="Times New Roman" w:hAnsi="Times New Roman" w:cs="Times New Roman"/>
                <w:sz w:val="24"/>
                <w:szCs w:val="24"/>
              </w:rPr>
              <w:t>,3</w:t>
            </w:r>
            <w:r>
              <w:rPr>
                <w:rFonts w:ascii="Times New Roman" w:hAnsi="Times New Roman" w:cs="Times New Roman"/>
                <w:sz w:val="24"/>
                <w:szCs w:val="24"/>
              </w:rPr>
              <w:t xml:space="preserve"> </w:t>
            </w:r>
            <w:r w:rsidRPr="00AC399D">
              <w:rPr>
                <w:rFonts w:ascii="Times New Roman" w:hAnsi="Times New Roman" w:cs="Times New Roman"/>
                <w:sz w:val="24"/>
                <w:szCs w:val="24"/>
              </w:rPr>
              <w:t xml:space="preserve">тыс.рублей                                                                  в том числе по годам реализации:                                                                </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  2014 год  - </w:t>
            </w:r>
            <w:r>
              <w:rPr>
                <w:rFonts w:ascii="Times New Roman" w:hAnsi="Times New Roman" w:cs="Times New Roman"/>
                <w:sz w:val="24"/>
                <w:szCs w:val="24"/>
              </w:rPr>
              <w:t>0</w:t>
            </w:r>
            <w:r w:rsidRPr="00AC399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C399D">
              <w:rPr>
                <w:rFonts w:ascii="Times New Roman" w:hAnsi="Times New Roman" w:cs="Times New Roman"/>
                <w:sz w:val="24"/>
                <w:szCs w:val="24"/>
              </w:rPr>
              <w:t xml:space="preserve">тыс.рублей                                                               </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  2015 год  - </w:t>
            </w:r>
            <w:r>
              <w:rPr>
                <w:rFonts w:ascii="Times New Roman" w:hAnsi="Times New Roman" w:cs="Times New Roman"/>
                <w:sz w:val="24"/>
                <w:szCs w:val="24"/>
              </w:rPr>
              <w:t>1329,2</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2016 год  - </w:t>
            </w:r>
            <w:r>
              <w:rPr>
                <w:rFonts w:ascii="Times New Roman" w:hAnsi="Times New Roman" w:cs="Times New Roman"/>
                <w:sz w:val="24"/>
                <w:szCs w:val="24"/>
              </w:rPr>
              <w:t>991,5</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2017 год  -    </w:t>
            </w:r>
            <w:r>
              <w:rPr>
                <w:rFonts w:ascii="Times New Roman" w:hAnsi="Times New Roman" w:cs="Times New Roman"/>
                <w:sz w:val="24"/>
                <w:szCs w:val="24"/>
              </w:rPr>
              <w:t xml:space="preserve">7553,5 </w:t>
            </w:r>
            <w:r w:rsidRPr="00AC399D">
              <w:rPr>
                <w:rFonts w:ascii="Times New Roman" w:hAnsi="Times New Roman" w:cs="Times New Roman"/>
                <w:sz w:val="24"/>
                <w:szCs w:val="24"/>
              </w:rPr>
              <w:t>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2018 год  - </w:t>
            </w:r>
            <w:r>
              <w:rPr>
                <w:rFonts w:ascii="Times New Roman" w:hAnsi="Times New Roman" w:cs="Times New Roman"/>
                <w:sz w:val="24"/>
                <w:szCs w:val="24"/>
              </w:rPr>
              <w:t>558,8</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2019 год  -   </w:t>
            </w:r>
            <w:r w:rsidR="00742B16">
              <w:rPr>
                <w:rFonts w:ascii="Times New Roman" w:hAnsi="Times New Roman" w:cs="Times New Roman"/>
                <w:sz w:val="24"/>
                <w:szCs w:val="24"/>
              </w:rPr>
              <w:t>737,3</w:t>
            </w:r>
            <w:r w:rsidRPr="00AC399D">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2020 год  -  </w:t>
            </w:r>
            <w:r>
              <w:rPr>
                <w:rFonts w:ascii="Times New Roman" w:hAnsi="Times New Roman" w:cs="Times New Roman"/>
                <w:sz w:val="24"/>
                <w:szCs w:val="24"/>
              </w:rPr>
              <w:t>0</w:t>
            </w:r>
            <w:r w:rsidRPr="00AC399D">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202</w:t>
            </w:r>
            <w:r>
              <w:rPr>
                <w:rFonts w:ascii="Times New Roman" w:hAnsi="Times New Roman" w:cs="Times New Roman"/>
                <w:sz w:val="24"/>
                <w:szCs w:val="24"/>
              </w:rPr>
              <w:t>1</w:t>
            </w:r>
            <w:r w:rsidRPr="00AC399D">
              <w:rPr>
                <w:rFonts w:ascii="Times New Roman" w:hAnsi="Times New Roman" w:cs="Times New Roman"/>
                <w:sz w:val="24"/>
                <w:szCs w:val="24"/>
              </w:rPr>
              <w:t xml:space="preserve"> год  -  </w:t>
            </w:r>
            <w:r>
              <w:rPr>
                <w:rFonts w:ascii="Times New Roman" w:hAnsi="Times New Roman" w:cs="Times New Roman"/>
                <w:sz w:val="24"/>
                <w:szCs w:val="24"/>
              </w:rPr>
              <w:t>0</w:t>
            </w:r>
            <w:r w:rsidRPr="00AC399D">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202</w:t>
            </w:r>
            <w:r>
              <w:rPr>
                <w:rFonts w:ascii="Times New Roman" w:hAnsi="Times New Roman" w:cs="Times New Roman"/>
                <w:sz w:val="24"/>
                <w:szCs w:val="24"/>
              </w:rPr>
              <w:t>2</w:t>
            </w:r>
            <w:r w:rsidRPr="00AC399D">
              <w:rPr>
                <w:rFonts w:ascii="Times New Roman" w:hAnsi="Times New Roman" w:cs="Times New Roman"/>
                <w:sz w:val="24"/>
                <w:szCs w:val="24"/>
              </w:rPr>
              <w:t xml:space="preserve"> год  -  </w:t>
            </w:r>
            <w:r>
              <w:rPr>
                <w:rFonts w:ascii="Times New Roman" w:hAnsi="Times New Roman" w:cs="Times New Roman"/>
                <w:sz w:val="24"/>
                <w:szCs w:val="24"/>
              </w:rPr>
              <w:t>0</w:t>
            </w:r>
            <w:r w:rsidRPr="00AC399D">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Объем финансирования Программы  из бюджета                                                                  </w:t>
            </w:r>
            <w:r>
              <w:rPr>
                <w:rFonts w:ascii="Times New Roman" w:hAnsi="Times New Roman" w:cs="Times New Roman"/>
                <w:sz w:val="24"/>
                <w:szCs w:val="24"/>
              </w:rPr>
              <w:t>Верхнеломовского сельсовета</w:t>
            </w:r>
            <w:r w:rsidRPr="00AC399D">
              <w:rPr>
                <w:rFonts w:ascii="Times New Roman" w:hAnsi="Times New Roman" w:cs="Times New Roman"/>
                <w:sz w:val="24"/>
                <w:szCs w:val="24"/>
              </w:rPr>
              <w:t xml:space="preserve">   </w:t>
            </w:r>
            <w:r>
              <w:rPr>
                <w:rFonts w:ascii="Times New Roman" w:hAnsi="Times New Roman" w:cs="Times New Roman"/>
                <w:sz w:val="24"/>
                <w:szCs w:val="24"/>
              </w:rPr>
              <w:t xml:space="preserve"> </w:t>
            </w:r>
            <w:r w:rsidR="00585997">
              <w:rPr>
                <w:rFonts w:ascii="Times New Roman" w:hAnsi="Times New Roman" w:cs="Times New Roman"/>
                <w:sz w:val="24"/>
                <w:szCs w:val="24"/>
              </w:rPr>
              <w:t>92</w:t>
            </w:r>
            <w:r w:rsidR="00073E29">
              <w:rPr>
                <w:rFonts w:ascii="Times New Roman" w:hAnsi="Times New Roman" w:cs="Times New Roman"/>
                <w:sz w:val="24"/>
                <w:szCs w:val="24"/>
              </w:rPr>
              <w:t>54</w:t>
            </w:r>
            <w:r w:rsidR="00585997">
              <w:rPr>
                <w:rFonts w:ascii="Times New Roman" w:hAnsi="Times New Roman" w:cs="Times New Roman"/>
                <w:sz w:val="24"/>
                <w:szCs w:val="24"/>
              </w:rPr>
              <w:t>7,8</w:t>
            </w:r>
            <w:r>
              <w:rPr>
                <w:rFonts w:ascii="Times New Roman" w:hAnsi="Times New Roman" w:cs="Times New Roman"/>
                <w:sz w:val="24"/>
                <w:szCs w:val="24"/>
              </w:rPr>
              <w:t xml:space="preserve"> </w:t>
            </w:r>
            <w:r w:rsidRPr="00AC399D">
              <w:rPr>
                <w:rFonts w:ascii="Times New Roman" w:hAnsi="Times New Roman" w:cs="Times New Roman"/>
                <w:sz w:val="24"/>
                <w:szCs w:val="24"/>
              </w:rPr>
              <w:t xml:space="preserve">тыс.рублей                                                                  в том числе по годам реализации:                                                                </w:t>
            </w:r>
          </w:p>
          <w:p w:rsidR="00C4424A" w:rsidRDefault="00C4424A" w:rsidP="00C4424A">
            <w:pPr>
              <w:tabs>
                <w:tab w:val="left" w:pos="7220"/>
              </w:tab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Pr="00AC399D">
              <w:rPr>
                <w:rFonts w:ascii="Times New Roman" w:hAnsi="Times New Roman" w:cs="Times New Roman"/>
                <w:sz w:val="24"/>
                <w:szCs w:val="24"/>
              </w:rPr>
              <w:t>2014 год  -</w:t>
            </w:r>
            <w:r>
              <w:rPr>
                <w:rFonts w:ascii="Times New Roman" w:hAnsi="Times New Roman" w:cs="Times New Roman"/>
                <w:sz w:val="24"/>
                <w:szCs w:val="24"/>
              </w:rPr>
              <w:t xml:space="preserve"> 8833,8</w:t>
            </w:r>
            <w:r w:rsidRPr="00AC399D">
              <w:rPr>
                <w:rFonts w:ascii="Times New Roman" w:hAnsi="Times New Roman" w:cs="Times New Roman"/>
                <w:sz w:val="24"/>
                <w:szCs w:val="24"/>
              </w:rPr>
              <w:t xml:space="preserve">  тыс.рублей                               </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 2015 год  -</w:t>
            </w:r>
            <w:r>
              <w:rPr>
                <w:rFonts w:ascii="Times New Roman" w:hAnsi="Times New Roman" w:cs="Times New Roman"/>
                <w:sz w:val="24"/>
                <w:szCs w:val="24"/>
              </w:rPr>
              <w:t xml:space="preserve"> 10306,7</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2016 год  - </w:t>
            </w:r>
            <w:r>
              <w:rPr>
                <w:rFonts w:ascii="Times New Roman" w:hAnsi="Times New Roman" w:cs="Times New Roman"/>
                <w:sz w:val="24"/>
                <w:szCs w:val="24"/>
              </w:rPr>
              <w:t>9928,7</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2017 год  - </w:t>
            </w:r>
            <w:r>
              <w:rPr>
                <w:rFonts w:ascii="Times New Roman" w:hAnsi="Times New Roman" w:cs="Times New Roman"/>
                <w:sz w:val="24"/>
                <w:szCs w:val="24"/>
              </w:rPr>
              <w:t>11640,4</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2018 год  - </w:t>
            </w:r>
            <w:r w:rsidR="00B87461">
              <w:rPr>
                <w:rFonts w:ascii="Times New Roman" w:hAnsi="Times New Roman" w:cs="Times New Roman"/>
                <w:sz w:val="24"/>
                <w:szCs w:val="24"/>
              </w:rPr>
              <w:t>12531,3</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2019 год  -  </w:t>
            </w:r>
            <w:r w:rsidR="00161255">
              <w:rPr>
                <w:rFonts w:ascii="Times New Roman" w:hAnsi="Times New Roman" w:cs="Times New Roman"/>
                <w:sz w:val="24"/>
                <w:szCs w:val="24"/>
              </w:rPr>
              <w:t>12</w:t>
            </w:r>
            <w:r w:rsidR="00073E29">
              <w:rPr>
                <w:rFonts w:ascii="Times New Roman" w:hAnsi="Times New Roman" w:cs="Times New Roman"/>
                <w:sz w:val="24"/>
                <w:szCs w:val="24"/>
              </w:rPr>
              <w:t>56</w:t>
            </w:r>
            <w:r w:rsidR="00161255">
              <w:rPr>
                <w:rFonts w:ascii="Times New Roman" w:hAnsi="Times New Roman" w:cs="Times New Roman"/>
                <w:sz w:val="24"/>
                <w:szCs w:val="24"/>
              </w:rPr>
              <w:t>3,5</w:t>
            </w:r>
            <w:r w:rsidRPr="00AC399D">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2020 год  - </w:t>
            </w:r>
            <w:r w:rsidR="00092E7F">
              <w:rPr>
                <w:rFonts w:ascii="Times New Roman" w:hAnsi="Times New Roman" w:cs="Times New Roman"/>
                <w:sz w:val="24"/>
                <w:szCs w:val="24"/>
              </w:rPr>
              <w:t>8952,9</w:t>
            </w:r>
            <w:r w:rsidRPr="00AC399D">
              <w:rPr>
                <w:rFonts w:ascii="Times New Roman" w:hAnsi="Times New Roman" w:cs="Times New Roman"/>
                <w:sz w:val="24"/>
                <w:szCs w:val="24"/>
              </w:rPr>
              <w:t xml:space="preserve"> </w:t>
            </w:r>
            <w:r>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202</w:t>
            </w:r>
            <w:r>
              <w:rPr>
                <w:rFonts w:ascii="Times New Roman" w:hAnsi="Times New Roman" w:cs="Times New Roman"/>
                <w:sz w:val="24"/>
                <w:szCs w:val="24"/>
              </w:rPr>
              <w:t>1</w:t>
            </w:r>
            <w:r w:rsidRPr="00AC399D">
              <w:rPr>
                <w:rFonts w:ascii="Times New Roman" w:hAnsi="Times New Roman" w:cs="Times New Roman"/>
                <w:sz w:val="24"/>
                <w:szCs w:val="24"/>
              </w:rPr>
              <w:t xml:space="preserve"> год  - </w:t>
            </w:r>
            <w:r w:rsidR="00092E7F">
              <w:rPr>
                <w:rFonts w:ascii="Times New Roman" w:hAnsi="Times New Roman" w:cs="Times New Roman"/>
                <w:sz w:val="24"/>
                <w:szCs w:val="24"/>
              </w:rPr>
              <w:t>9127,2</w:t>
            </w:r>
            <w:r w:rsidRPr="00AC399D">
              <w:rPr>
                <w:rFonts w:ascii="Times New Roman" w:hAnsi="Times New Roman" w:cs="Times New Roman"/>
                <w:sz w:val="24"/>
                <w:szCs w:val="24"/>
              </w:rPr>
              <w:t xml:space="preserve"> </w:t>
            </w:r>
            <w:r>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202</w:t>
            </w:r>
            <w:r>
              <w:rPr>
                <w:rFonts w:ascii="Times New Roman" w:hAnsi="Times New Roman" w:cs="Times New Roman"/>
                <w:sz w:val="24"/>
                <w:szCs w:val="24"/>
              </w:rPr>
              <w:t>2</w:t>
            </w:r>
            <w:r w:rsidRPr="00AC399D">
              <w:rPr>
                <w:rFonts w:ascii="Times New Roman" w:hAnsi="Times New Roman" w:cs="Times New Roman"/>
                <w:sz w:val="24"/>
                <w:szCs w:val="24"/>
              </w:rPr>
              <w:t xml:space="preserve"> год  - </w:t>
            </w:r>
            <w:r>
              <w:rPr>
                <w:rFonts w:ascii="Times New Roman" w:hAnsi="Times New Roman" w:cs="Times New Roman"/>
                <w:sz w:val="24"/>
                <w:szCs w:val="24"/>
              </w:rPr>
              <w:t>8663,3</w:t>
            </w:r>
            <w:r w:rsidRPr="00AC399D">
              <w:rPr>
                <w:rFonts w:ascii="Times New Roman" w:hAnsi="Times New Roman" w:cs="Times New Roman"/>
                <w:sz w:val="24"/>
                <w:szCs w:val="24"/>
              </w:rPr>
              <w:t xml:space="preserve"> </w:t>
            </w:r>
            <w:r>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Объем финансирования за счет </w:t>
            </w:r>
            <w:r>
              <w:rPr>
                <w:rFonts w:ascii="Times New Roman" w:hAnsi="Times New Roman" w:cs="Times New Roman"/>
                <w:sz w:val="24"/>
                <w:szCs w:val="24"/>
              </w:rPr>
              <w:t>федерального бюджета</w:t>
            </w:r>
            <w:r w:rsidRPr="00AC399D">
              <w:rPr>
                <w:rFonts w:ascii="Times New Roman" w:hAnsi="Times New Roman" w:cs="Times New Roman"/>
                <w:sz w:val="24"/>
                <w:szCs w:val="24"/>
              </w:rPr>
              <w:t xml:space="preserve"> </w:t>
            </w:r>
            <w:r w:rsidR="005F5B64">
              <w:rPr>
                <w:rFonts w:ascii="Times New Roman" w:hAnsi="Times New Roman" w:cs="Times New Roman"/>
                <w:sz w:val="24"/>
                <w:szCs w:val="24"/>
              </w:rPr>
              <w:t>2006,2</w:t>
            </w:r>
            <w:r>
              <w:rPr>
                <w:rFonts w:ascii="Times New Roman" w:hAnsi="Times New Roman" w:cs="Times New Roman"/>
                <w:sz w:val="24"/>
                <w:szCs w:val="24"/>
              </w:rPr>
              <w:t xml:space="preserve"> </w:t>
            </w:r>
            <w:r w:rsidRPr="00AC399D">
              <w:rPr>
                <w:rFonts w:ascii="Times New Roman" w:hAnsi="Times New Roman" w:cs="Times New Roman"/>
                <w:sz w:val="24"/>
                <w:szCs w:val="24"/>
              </w:rPr>
              <w:t xml:space="preserve">тыс. рублей в том числе по годам реализации:                                                                </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2014 год  - </w:t>
            </w:r>
            <w:r>
              <w:rPr>
                <w:rFonts w:ascii="Times New Roman" w:hAnsi="Times New Roman" w:cs="Times New Roman"/>
                <w:sz w:val="24"/>
                <w:szCs w:val="24"/>
              </w:rPr>
              <w:t>310,4</w:t>
            </w:r>
            <w:r w:rsidRPr="00AC399D">
              <w:rPr>
                <w:rFonts w:ascii="Times New Roman" w:hAnsi="Times New Roman" w:cs="Times New Roman"/>
                <w:sz w:val="24"/>
                <w:szCs w:val="24"/>
              </w:rPr>
              <w:t xml:space="preserve">   тыс.рублей                                         </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2015 год  -  </w:t>
            </w:r>
            <w:r>
              <w:rPr>
                <w:rFonts w:ascii="Times New Roman" w:hAnsi="Times New Roman" w:cs="Times New Roman"/>
                <w:sz w:val="24"/>
                <w:szCs w:val="24"/>
              </w:rPr>
              <w:t>425,5</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2016 год  -  </w:t>
            </w:r>
            <w:r>
              <w:rPr>
                <w:rFonts w:ascii="Times New Roman" w:hAnsi="Times New Roman" w:cs="Times New Roman"/>
                <w:sz w:val="24"/>
                <w:szCs w:val="24"/>
              </w:rPr>
              <w:t>154,7</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2017 год  -  </w:t>
            </w:r>
            <w:r>
              <w:rPr>
                <w:rFonts w:ascii="Times New Roman" w:hAnsi="Times New Roman" w:cs="Times New Roman"/>
                <w:sz w:val="24"/>
                <w:szCs w:val="24"/>
              </w:rPr>
              <w:t>155,5</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2018 год  -  </w:t>
            </w:r>
            <w:r>
              <w:rPr>
                <w:rFonts w:ascii="Times New Roman" w:hAnsi="Times New Roman" w:cs="Times New Roman"/>
                <w:sz w:val="24"/>
                <w:szCs w:val="24"/>
              </w:rPr>
              <w:t>182,9</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2019 год  -  </w:t>
            </w:r>
            <w:r w:rsidR="005F5B64">
              <w:rPr>
                <w:rFonts w:ascii="Times New Roman" w:hAnsi="Times New Roman" w:cs="Times New Roman"/>
                <w:sz w:val="24"/>
                <w:szCs w:val="24"/>
              </w:rPr>
              <w:t>200,6</w:t>
            </w:r>
            <w:r w:rsidRPr="00AC399D">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2020 год  -  </w:t>
            </w:r>
            <w:r w:rsidR="005F5B64">
              <w:rPr>
                <w:rFonts w:ascii="Times New Roman" w:hAnsi="Times New Roman" w:cs="Times New Roman"/>
                <w:sz w:val="24"/>
                <w:szCs w:val="24"/>
              </w:rPr>
              <w:t>200,6</w:t>
            </w:r>
            <w:r w:rsidRPr="00AC399D">
              <w:rPr>
                <w:rFonts w:ascii="Times New Roman" w:hAnsi="Times New Roman" w:cs="Times New Roman"/>
                <w:sz w:val="24"/>
                <w:szCs w:val="24"/>
              </w:rPr>
              <w:t xml:space="preserve">  тыс.рублей</w:t>
            </w:r>
          </w:p>
          <w:p w:rsidR="00C4424A" w:rsidRP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202</w:t>
            </w:r>
            <w:r>
              <w:rPr>
                <w:rFonts w:ascii="Times New Roman" w:hAnsi="Times New Roman" w:cs="Times New Roman"/>
                <w:sz w:val="24"/>
                <w:szCs w:val="24"/>
              </w:rPr>
              <w:t>1</w:t>
            </w:r>
            <w:r w:rsidRPr="00AC399D">
              <w:rPr>
                <w:rFonts w:ascii="Times New Roman" w:hAnsi="Times New Roman" w:cs="Times New Roman"/>
                <w:sz w:val="24"/>
                <w:szCs w:val="24"/>
              </w:rPr>
              <w:t xml:space="preserve"> год  -  </w:t>
            </w:r>
            <w:r w:rsidR="005F5B64">
              <w:rPr>
                <w:rFonts w:ascii="Times New Roman" w:hAnsi="Times New Roman" w:cs="Times New Roman"/>
                <w:sz w:val="24"/>
                <w:szCs w:val="24"/>
              </w:rPr>
              <w:t>200,6</w:t>
            </w:r>
            <w:r w:rsidRPr="00AC399D">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202</w:t>
            </w:r>
            <w:r>
              <w:rPr>
                <w:rFonts w:ascii="Times New Roman" w:hAnsi="Times New Roman" w:cs="Times New Roman"/>
                <w:sz w:val="24"/>
                <w:szCs w:val="24"/>
              </w:rPr>
              <w:t>2</w:t>
            </w:r>
            <w:r w:rsidRPr="00AC399D">
              <w:rPr>
                <w:rFonts w:ascii="Times New Roman" w:hAnsi="Times New Roman" w:cs="Times New Roman"/>
                <w:sz w:val="24"/>
                <w:szCs w:val="24"/>
              </w:rPr>
              <w:t xml:space="preserve"> год  -  </w:t>
            </w:r>
            <w:r>
              <w:rPr>
                <w:rFonts w:ascii="Times New Roman" w:hAnsi="Times New Roman" w:cs="Times New Roman"/>
                <w:sz w:val="24"/>
                <w:szCs w:val="24"/>
              </w:rPr>
              <w:t>175,4</w:t>
            </w:r>
            <w:r w:rsidRPr="00AC399D">
              <w:rPr>
                <w:rFonts w:ascii="Times New Roman" w:hAnsi="Times New Roman" w:cs="Times New Roman"/>
                <w:sz w:val="24"/>
                <w:szCs w:val="24"/>
              </w:rPr>
              <w:t xml:space="preserve">  тыс.рублей</w:t>
            </w:r>
          </w:p>
          <w:p w:rsidR="00C4424A" w:rsidRPr="00D91F8E" w:rsidRDefault="00C4424A" w:rsidP="00C4424A">
            <w:pPr>
              <w:spacing w:after="0"/>
              <w:rPr>
                <w:rFonts w:ascii="Times New Roman" w:hAnsi="Times New Roman"/>
              </w:rPr>
            </w:pPr>
            <w:r w:rsidRPr="00D91F8E">
              <w:rPr>
                <w:rFonts w:ascii="Times New Roman" w:hAnsi="Times New Roman"/>
              </w:rPr>
              <w:t>- внебюджетные средства-</w:t>
            </w:r>
            <w:r>
              <w:rPr>
                <w:rFonts w:ascii="Times New Roman" w:hAnsi="Times New Roman"/>
              </w:rPr>
              <w:t>61</w:t>
            </w:r>
            <w:r w:rsidRPr="00D91F8E">
              <w:rPr>
                <w:rFonts w:ascii="Times New Roman" w:hAnsi="Times New Roman"/>
              </w:rPr>
              <w:t xml:space="preserve">,0   тыс. рублей, </w:t>
            </w:r>
          </w:p>
          <w:p w:rsidR="00C4424A" w:rsidRPr="00D91F8E" w:rsidRDefault="00C4424A" w:rsidP="00C4424A">
            <w:pPr>
              <w:spacing w:after="0"/>
              <w:rPr>
                <w:rStyle w:val="s5"/>
              </w:rPr>
            </w:pPr>
            <w:r w:rsidRPr="00D91F8E">
              <w:rPr>
                <w:rFonts w:ascii="Times New Roman" w:hAnsi="Times New Roman"/>
              </w:rPr>
              <w:t>из них  по годам:</w:t>
            </w:r>
          </w:p>
          <w:p w:rsidR="00C4424A" w:rsidRPr="00D91F8E" w:rsidRDefault="00C4424A" w:rsidP="00C4424A">
            <w:pPr>
              <w:spacing w:after="0"/>
              <w:rPr>
                <w:rStyle w:val="s5"/>
                <w:rFonts w:ascii="Times New Roman" w:hAnsi="Times New Roman"/>
              </w:rPr>
            </w:pPr>
            <w:r w:rsidRPr="00D91F8E">
              <w:rPr>
                <w:rStyle w:val="s5"/>
                <w:rFonts w:ascii="Times New Roman" w:hAnsi="Times New Roman"/>
              </w:rPr>
              <w:t xml:space="preserve">2014 год – </w:t>
            </w:r>
            <w:r>
              <w:rPr>
                <w:rFonts w:ascii="Times New Roman" w:hAnsi="Times New Roman"/>
              </w:rPr>
              <w:t>0</w:t>
            </w:r>
            <w:r w:rsidRPr="00D91F8E">
              <w:rPr>
                <w:rFonts w:ascii="Times New Roman" w:hAnsi="Times New Roman"/>
              </w:rPr>
              <w:t xml:space="preserve">,0 </w:t>
            </w:r>
            <w:r w:rsidRPr="00D91F8E">
              <w:rPr>
                <w:rStyle w:val="s5"/>
                <w:rFonts w:ascii="Times New Roman" w:hAnsi="Times New Roman"/>
              </w:rPr>
              <w:t xml:space="preserve">  тыс рублей;</w:t>
            </w:r>
          </w:p>
          <w:p w:rsidR="00C4424A" w:rsidRPr="00D91F8E" w:rsidRDefault="00C4424A" w:rsidP="00C4424A">
            <w:pPr>
              <w:spacing w:after="0"/>
            </w:pPr>
            <w:r w:rsidRPr="00D91F8E">
              <w:rPr>
                <w:rStyle w:val="s5"/>
                <w:rFonts w:ascii="Times New Roman" w:hAnsi="Times New Roman"/>
              </w:rPr>
              <w:t xml:space="preserve">2015 год – </w:t>
            </w:r>
            <w:r>
              <w:rPr>
                <w:rFonts w:ascii="Times New Roman" w:hAnsi="Times New Roman"/>
              </w:rPr>
              <w:t>0</w:t>
            </w:r>
            <w:r w:rsidRPr="00D91F8E">
              <w:rPr>
                <w:rFonts w:ascii="Times New Roman" w:hAnsi="Times New Roman"/>
              </w:rPr>
              <w:t xml:space="preserve">,0 </w:t>
            </w:r>
            <w:r w:rsidRPr="00D91F8E">
              <w:rPr>
                <w:rStyle w:val="s5"/>
                <w:rFonts w:ascii="Times New Roman" w:hAnsi="Times New Roman"/>
              </w:rPr>
              <w:t xml:space="preserve">  тыс  рублей;</w:t>
            </w:r>
          </w:p>
          <w:p w:rsidR="00C4424A" w:rsidRPr="00D91F8E" w:rsidRDefault="00C4424A" w:rsidP="00C4424A">
            <w:pPr>
              <w:spacing w:after="0"/>
              <w:rPr>
                <w:rFonts w:ascii="Times New Roman" w:hAnsi="Times New Roman"/>
              </w:rPr>
            </w:pPr>
            <w:r w:rsidRPr="00D91F8E">
              <w:rPr>
                <w:rFonts w:ascii="Times New Roman" w:hAnsi="Times New Roman"/>
              </w:rPr>
              <w:lastRenderedPageBreak/>
              <w:t xml:space="preserve">2016 год -  </w:t>
            </w:r>
            <w:r>
              <w:rPr>
                <w:rFonts w:ascii="Times New Roman" w:hAnsi="Times New Roman"/>
              </w:rPr>
              <w:t>0</w:t>
            </w:r>
            <w:r w:rsidRPr="00D91F8E">
              <w:rPr>
                <w:rFonts w:ascii="Times New Roman" w:hAnsi="Times New Roman"/>
              </w:rPr>
              <w:t xml:space="preserve">,0 </w:t>
            </w:r>
            <w:r w:rsidRPr="00D91F8E">
              <w:rPr>
                <w:rStyle w:val="s5"/>
                <w:rFonts w:ascii="Times New Roman" w:hAnsi="Times New Roman"/>
              </w:rPr>
              <w:t xml:space="preserve"> тыс  </w:t>
            </w:r>
            <w:r w:rsidRPr="00D91F8E">
              <w:rPr>
                <w:rFonts w:ascii="Times New Roman" w:hAnsi="Times New Roman"/>
              </w:rPr>
              <w:t>рублей;</w:t>
            </w:r>
          </w:p>
          <w:p w:rsidR="00C4424A" w:rsidRPr="00D91F8E" w:rsidRDefault="00C4424A" w:rsidP="00C4424A">
            <w:pPr>
              <w:spacing w:after="0"/>
              <w:rPr>
                <w:rFonts w:ascii="Times New Roman" w:hAnsi="Times New Roman"/>
              </w:rPr>
            </w:pPr>
            <w:r w:rsidRPr="00D91F8E">
              <w:rPr>
                <w:rFonts w:ascii="Times New Roman" w:hAnsi="Times New Roman"/>
              </w:rPr>
              <w:t xml:space="preserve">2017 год –  </w:t>
            </w:r>
            <w:r>
              <w:rPr>
                <w:rFonts w:ascii="Times New Roman" w:hAnsi="Times New Roman"/>
              </w:rPr>
              <w:t>0</w:t>
            </w:r>
            <w:r w:rsidRPr="00D91F8E">
              <w:rPr>
                <w:rFonts w:ascii="Times New Roman" w:hAnsi="Times New Roman"/>
              </w:rPr>
              <w:t xml:space="preserve">,0 </w:t>
            </w:r>
            <w:r w:rsidRPr="00D91F8E">
              <w:rPr>
                <w:rStyle w:val="s5"/>
                <w:rFonts w:ascii="Times New Roman" w:hAnsi="Times New Roman"/>
              </w:rPr>
              <w:t xml:space="preserve"> тыс </w:t>
            </w:r>
            <w:r w:rsidRPr="00D91F8E">
              <w:rPr>
                <w:rFonts w:ascii="Times New Roman" w:hAnsi="Times New Roman"/>
              </w:rPr>
              <w:t>рублей;</w:t>
            </w:r>
          </w:p>
          <w:p w:rsidR="00C4424A" w:rsidRPr="00D91F8E" w:rsidRDefault="00C4424A" w:rsidP="00C4424A">
            <w:pPr>
              <w:spacing w:after="0"/>
              <w:rPr>
                <w:rFonts w:ascii="Times New Roman" w:hAnsi="Times New Roman"/>
              </w:rPr>
            </w:pPr>
            <w:r w:rsidRPr="00D91F8E">
              <w:rPr>
                <w:rFonts w:ascii="Times New Roman" w:hAnsi="Times New Roman"/>
              </w:rPr>
              <w:t xml:space="preserve">2018 год –  </w:t>
            </w:r>
            <w:r>
              <w:rPr>
                <w:rFonts w:ascii="Times New Roman" w:hAnsi="Times New Roman"/>
              </w:rPr>
              <w:t>6</w:t>
            </w:r>
            <w:r w:rsidRPr="005555A4">
              <w:rPr>
                <w:rFonts w:ascii="Times New Roman" w:hAnsi="Times New Roman"/>
              </w:rPr>
              <w:t>1</w:t>
            </w:r>
            <w:r w:rsidRPr="00D91F8E">
              <w:rPr>
                <w:rFonts w:ascii="Times New Roman" w:hAnsi="Times New Roman"/>
              </w:rPr>
              <w:t xml:space="preserve">,0 </w:t>
            </w:r>
            <w:r w:rsidRPr="00D91F8E">
              <w:rPr>
                <w:rStyle w:val="s5"/>
                <w:rFonts w:ascii="Times New Roman" w:hAnsi="Times New Roman"/>
              </w:rPr>
              <w:t xml:space="preserve"> тыс </w:t>
            </w:r>
            <w:r w:rsidRPr="00D91F8E">
              <w:rPr>
                <w:rFonts w:ascii="Times New Roman" w:hAnsi="Times New Roman"/>
              </w:rPr>
              <w:t>рублей;</w:t>
            </w:r>
          </w:p>
          <w:p w:rsidR="00C4424A" w:rsidRPr="00D91F8E" w:rsidRDefault="00C4424A" w:rsidP="00C4424A">
            <w:pPr>
              <w:spacing w:after="0"/>
              <w:rPr>
                <w:rFonts w:ascii="Times New Roman" w:hAnsi="Times New Roman"/>
              </w:rPr>
            </w:pPr>
            <w:r w:rsidRPr="00D91F8E">
              <w:rPr>
                <w:rFonts w:ascii="Times New Roman" w:hAnsi="Times New Roman"/>
              </w:rPr>
              <w:t xml:space="preserve">2019 год – </w:t>
            </w:r>
            <w:r>
              <w:rPr>
                <w:rFonts w:ascii="Times New Roman" w:hAnsi="Times New Roman"/>
              </w:rPr>
              <w:t>0</w:t>
            </w:r>
            <w:r w:rsidRPr="00D91F8E">
              <w:rPr>
                <w:rFonts w:ascii="Times New Roman" w:hAnsi="Times New Roman"/>
              </w:rPr>
              <w:t xml:space="preserve">,0  </w:t>
            </w:r>
            <w:r w:rsidRPr="00D91F8E">
              <w:rPr>
                <w:rStyle w:val="s5"/>
                <w:rFonts w:ascii="Times New Roman" w:hAnsi="Times New Roman"/>
              </w:rPr>
              <w:t xml:space="preserve"> тыс </w:t>
            </w:r>
            <w:r w:rsidRPr="00D91F8E">
              <w:rPr>
                <w:rFonts w:ascii="Times New Roman" w:hAnsi="Times New Roman"/>
              </w:rPr>
              <w:t>рублей;</w:t>
            </w:r>
          </w:p>
          <w:p w:rsidR="00C4424A" w:rsidRDefault="00C4424A" w:rsidP="00C4424A">
            <w:pPr>
              <w:tabs>
                <w:tab w:val="left" w:pos="7220"/>
              </w:tabs>
              <w:spacing w:after="0" w:line="240" w:lineRule="auto"/>
              <w:contextualSpacing/>
              <w:rPr>
                <w:rStyle w:val="s5"/>
                <w:rFonts w:ascii="Times New Roman" w:hAnsi="Times New Roman"/>
              </w:rPr>
            </w:pPr>
            <w:r w:rsidRPr="00D91F8E">
              <w:rPr>
                <w:rFonts w:ascii="Times New Roman" w:hAnsi="Times New Roman"/>
              </w:rPr>
              <w:t xml:space="preserve">2020 год –  </w:t>
            </w:r>
            <w:r>
              <w:rPr>
                <w:rFonts w:ascii="Times New Roman" w:hAnsi="Times New Roman"/>
              </w:rPr>
              <w:t>0</w:t>
            </w:r>
            <w:r w:rsidRPr="00D91F8E">
              <w:rPr>
                <w:rFonts w:ascii="Times New Roman" w:hAnsi="Times New Roman"/>
              </w:rPr>
              <w:t xml:space="preserve">,0 </w:t>
            </w:r>
            <w:r w:rsidRPr="00D91F8E">
              <w:rPr>
                <w:rStyle w:val="s5"/>
                <w:rFonts w:ascii="Times New Roman" w:hAnsi="Times New Roman"/>
              </w:rPr>
              <w:t xml:space="preserve"> тыс 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202</w:t>
            </w:r>
            <w:r>
              <w:rPr>
                <w:rFonts w:ascii="Times New Roman" w:hAnsi="Times New Roman" w:cs="Times New Roman"/>
                <w:sz w:val="24"/>
                <w:szCs w:val="24"/>
              </w:rPr>
              <w:t>1</w:t>
            </w:r>
            <w:r w:rsidRPr="00AC399D">
              <w:rPr>
                <w:rFonts w:ascii="Times New Roman" w:hAnsi="Times New Roman" w:cs="Times New Roman"/>
                <w:sz w:val="24"/>
                <w:szCs w:val="24"/>
              </w:rPr>
              <w:t xml:space="preserve"> год  -  </w:t>
            </w:r>
            <w:r>
              <w:rPr>
                <w:rFonts w:ascii="Times New Roman" w:hAnsi="Times New Roman" w:cs="Times New Roman"/>
                <w:sz w:val="24"/>
                <w:szCs w:val="24"/>
              </w:rPr>
              <w:t>0,0</w:t>
            </w:r>
            <w:r w:rsidRPr="00AC399D">
              <w:rPr>
                <w:rFonts w:ascii="Times New Roman" w:hAnsi="Times New Roman" w:cs="Times New Roman"/>
                <w:sz w:val="24"/>
                <w:szCs w:val="24"/>
              </w:rPr>
              <w:t xml:space="preserve">  тыс.рублей</w:t>
            </w:r>
          </w:p>
          <w:p w:rsidR="00C4424A"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202</w:t>
            </w:r>
            <w:r>
              <w:rPr>
                <w:rFonts w:ascii="Times New Roman" w:hAnsi="Times New Roman" w:cs="Times New Roman"/>
                <w:sz w:val="24"/>
                <w:szCs w:val="24"/>
              </w:rPr>
              <w:t>2</w:t>
            </w:r>
            <w:r w:rsidRPr="00AC399D">
              <w:rPr>
                <w:rFonts w:ascii="Times New Roman" w:hAnsi="Times New Roman" w:cs="Times New Roman"/>
                <w:sz w:val="24"/>
                <w:szCs w:val="24"/>
              </w:rPr>
              <w:t xml:space="preserve"> год  -  </w:t>
            </w:r>
            <w:r>
              <w:rPr>
                <w:rFonts w:ascii="Times New Roman" w:hAnsi="Times New Roman" w:cs="Times New Roman"/>
                <w:sz w:val="24"/>
                <w:szCs w:val="24"/>
              </w:rPr>
              <w:t>0,0</w:t>
            </w:r>
            <w:r w:rsidRPr="00AC399D">
              <w:rPr>
                <w:rFonts w:ascii="Times New Roman" w:hAnsi="Times New Roman" w:cs="Times New Roman"/>
                <w:sz w:val="24"/>
                <w:szCs w:val="24"/>
              </w:rPr>
              <w:t xml:space="preserve">  тыс.рублей</w:t>
            </w:r>
          </w:p>
          <w:p w:rsidR="00C4424A" w:rsidRPr="00AC399D" w:rsidRDefault="00C4424A" w:rsidP="00C4424A">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В качестве дополнительных источников финансирования могут быть привлечены средства российских кредитно-финансовых организаций, фондов, организаций и индивидуальных предпринимателей</w:t>
            </w:r>
          </w:p>
        </w:tc>
      </w:tr>
    </w:tbl>
    <w:p w:rsidR="00290562" w:rsidRPr="003D3ABF" w:rsidRDefault="00290562" w:rsidP="00554B4A">
      <w:pPr>
        <w:pStyle w:val="ConsPlusNormal1"/>
        <w:numPr>
          <w:ilvl w:val="0"/>
          <w:numId w:val="1"/>
        </w:numPr>
        <w:autoSpaceDE w:val="0"/>
        <w:jc w:val="both"/>
        <w:rPr>
          <w:rFonts w:ascii="Times New Roman" w:hAnsi="Times New Roman" w:cs="Times New Roman"/>
          <w:b/>
          <w:sz w:val="24"/>
        </w:rPr>
      </w:pPr>
    </w:p>
    <w:p w:rsidR="003E35DE" w:rsidRPr="009E095B" w:rsidRDefault="003E35DE" w:rsidP="003E35DE">
      <w:pPr>
        <w:pStyle w:val="ConsPlusNormal1"/>
        <w:numPr>
          <w:ilvl w:val="0"/>
          <w:numId w:val="1"/>
        </w:numPr>
        <w:autoSpaceDE w:val="0"/>
        <w:jc w:val="both"/>
        <w:rPr>
          <w:rFonts w:ascii="Times New Roman" w:hAnsi="Times New Roman"/>
          <w:sz w:val="24"/>
        </w:rPr>
      </w:pPr>
      <w:r>
        <w:rPr>
          <w:rFonts w:ascii="Times New Roman" w:hAnsi="Times New Roman" w:cs="Times New Roman"/>
          <w:sz w:val="24"/>
        </w:rPr>
        <w:t>1.</w:t>
      </w:r>
      <w:r w:rsidR="00073E29">
        <w:rPr>
          <w:rFonts w:ascii="Times New Roman" w:hAnsi="Times New Roman" w:cs="Times New Roman"/>
          <w:sz w:val="24"/>
        </w:rPr>
        <w:t>2</w:t>
      </w:r>
      <w:r w:rsidRPr="006E03C5">
        <w:rPr>
          <w:rFonts w:ascii="Times New Roman" w:hAnsi="Times New Roman" w:cs="Times New Roman"/>
          <w:sz w:val="24"/>
        </w:rPr>
        <w:t>.  В Паспорте</w:t>
      </w:r>
      <w:r>
        <w:rPr>
          <w:rFonts w:ascii="Times New Roman" w:hAnsi="Times New Roman" w:cs="Times New Roman"/>
          <w:sz w:val="24"/>
        </w:rPr>
        <w:t xml:space="preserve"> </w:t>
      </w:r>
      <w:r w:rsidRPr="002E1207">
        <w:rPr>
          <w:rFonts w:ascii="Times New Roman" w:hAnsi="Times New Roman" w:cs="Times New Roman"/>
          <w:sz w:val="24"/>
        </w:rPr>
        <w:t>подпрограммы</w:t>
      </w:r>
      <w:r w:rsidRPr="006E03C5">
        <w:rPr>
          <w:rFonts w:ascii="Times New Roman" w:hAnsi="Times New Roman"/>
          <w:sz w:val="24"/>
        </w:rPr>
        <w:t xml:space="preserve"> «</w:t>
      </w:r>
      <w:r w:rsidRPr="006E03C5">
        <w:rPr>
          <w:rFonts w:ascii="Times New Roman" w:hAnsi="Times New Roman" w:cs="Times New Roman"/>
          <w:sz w:val="24"/>
        </w:rPr>
        <w:t>Формирование единого культурного пространства и здорового образа жизни детей, подростков и молодежи, обеспечение прав населения на удовлетворение своих потребностей в занятиях физической культурой и спортом на территории Верхнеломовского сельсовета Нижнеломовского района Пензенской области</w:t>
      </w:r>
      <w:r w:rsidRPr="006E03C5">
        <w:rPr>
          <w:rFonts w:ascii="Times New Roman" w:hAnsi="Times New Roman"/>
          <w:sz w:val="24"/>
        </w:rPr>
        <w:t>»</w:t>
      </w:r>
    </w:p>
    <w:p w:rsidR="003E35DE" w:rsidRPr="00147D8B" w:rsidRDefault="003E35DE" w:rsidP="003E35DE">
      <w:pPr>
        <w:pStyle w:val="ConsPlusTitle"/>
        <w:widowControl/>
        <w:jc w:val="both"/>
        <w:rPr>
          <w:rFonts w:ascii="Times New Roman" w:hAnsi="Times New Roman" w:cs="Times New Roman"/>
          <w:b w:val="0"/>
          <w:color w:val="222222"/>
          <w:sz w:val="24"/>
          <w:szCs w:val="24"/>
        </w:rPr>
      </w:pPr>
      <w:r w:rsidRPr="00D92FDB">
        <w:rPr>
          <w:rFonts w:ascii="Times New Roman" w:hAnsi="Times New Roman" w:cs="Times New Roman"/>
          <w:b w:val="0"/>
          <w:color w:val="222222"/>
          <w:sz w:val="24"/>
          <w:szCs w:val="24"/>
        </w:rPr>
        <w:t xml:space="preserve">             1.</w:t>
      </w:r>
      <w:r w:rsidR="00073E29">
        <w:rPr>
          <w:rFonts w:ascii="Times New Roman" w:hAnsi="Times New Roman" w:cs="Times New Roman"/>
          <w:b w:val="0"/>
          <w:color w:val="222222"/>
          <w:sz w:val="24"/>
          <w:szCs w:val="24"/>
        </w:rPr>
        <w:t>2</w:t>
      </w:r>
      <w:r>
        <w:rPr>
          <w:rFonts w:ascii="Times New Roman" w:hAnsi="Times New Roman" w:cs="Times New Roman"/>
          <w:b w:val="0"/>
          <w:color w:val="222222"/>
          <w:sz w:val="24"/>
          <w:szCs w:val="24"/>
        </w:rPr>
        <w:t>.</w:t>
      </w:r>
      <w:r w:rsidRPr="00D92FDB">
        <w:rPr>
          <w:rFonts w:ascii="Times New Roman" w:hAnsi="Times New Roman" w:cs="Times New Roman"/>
          <w:b w:val="0"/>
          <w:color w:val="222222"/>
          <w:sz w:val="24"/>
          <w:szCs w:val="24"/>
        </w:rPr>
        <w:t>1. Позицию «О</w:t>
      </w:r>
      <w:r w:rsidRPr="00D92FDB">
        <w:rPr>
          <w:rFonts w:ascii="Times New Roman" w:hAnsi="Times New Roman" w:cs="Times New Roman"/>
          <w:b w:val="0"/>
          <w:sz w:val="24"/>
          <w:szCs w:val="24"/>
        </w:rPr>
        <w:t>бъем и источники финансирования подпрограммы (по годам)»</w:t>
      </w:r>
      <w:r>
        <w:rPr>
          <w:rFonts w:ascii="Times New Roman" w:hAnsi="Times New Roman" w:cs="Times New Roman"/>
          <w:b w:val="0"/>
          <w:color w:val="222222"/>
          <w:sz w:val="24"/>
          <w:szCs w:val="24"/>
        </w:rPr>
        <w:t xml:space="preserve"> изложить в следующей редакции:</w:t>
      </w:r>
    </w:p>
    <w:tbl>
      <w:tblPr>
        <w:tblW w:w="0" w:type="auto"/>
        <w:tblInd w:w="-140" w:type="dxa"/>
        <w:tblLayout w:type="fixed"/>
        <w:tblLook w:val="0000"/>
      </w:tblPr>
      <w:tblGrid>
        <w:gridCol w:w="1808"/>
        <w:gridCol w:w="8505"/>
      </w:tblGrid>
      <w:tr w:rsidR="003E35DE" w:rsidRPr="002166AC" w:rsidTr="003E35DE">
        <w:tc>
          <w:tcPr>
            <w:tcW w:w="1808" w:type="dxa"/>
            <w:tcBorders>
              <w:top w:val="single" w:sz="4" w:space="0" w:color="000000"/>
              <w:left w:val="single" w:sz="4" w:space="0" w:color="000000"/>
              <w:bottom w:val="single" w:sz="4" w:space="0" w:color="000000"/>
            </w:tcBorders>
            <w:shd w:val="clear" w:color="auto" w:fill="auto"/>
          </w:tcPr>
          <w:p w:rsidR="003E35DE" w:rsidRPr="00A83973" w:rsidRDefault="003E35DE" w:rsidP="003E35DE">
            <w:pPr>
              <w:pStyle w:val="a3"/>
              <w:contextualSpacing/>
              <w:rPr>
                <w:b w:val="0"/>
              </w:rPr>
            </w:pPr>
            <w:r w:rsidRPr="00A83973">
              <w:rPr>
                <w:b w:val="0"/>
              </w:rPr>
              <w:t>Объем и источники финансирования подпрограммы (по годам)</w:t>
            </w:r>
          </w:p>
        </w:tc>
        <w:tc>
          <w:tcPr>
            <w:tcW w:w="8505" w:type="dxa"/>
            <w:tcBorders>
              <w:top w:val="single" w:sz="4" w:space="0" w:color="000000"/>
              <w:left w:val="single" w:sz="4" w:space="0" w:color="000000"/>
              <w:bottom w:val="single" w:sz="4" w:space="0" w:color="000000"/>
              <w:right w:val="single" w:sz="4" w:space="0" w:color="000000"/>
            </w:tcBorders>
            <w:shd w:val="clear" w:color="auto" w:fill="auto"/>
          </w:tcPr>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Общий объем финансирования Подпрограммы 2014-202</w:t>
            </w:r>
            <w:r w:rsidR="00C648C5">
              <w:rPr>
                <w:rFonts w:ascii="Times New Roman" w:hAnsi="Times New Roman" w:cs="Times New Roman"/>
              </w:rPr>
              <w:t>2</w:t>
            </w:r>
            <w:r w:rsidRPr="006F4CBC">
              <w:rPr>
                <w:rFonts w:ascii="Times New Roman" w:hAnsi="Times New Roman" w:cs="Times New Roman"/>
              </w:rPr>
              <w:t xml:space="preserve"> г.г. </w:t>
            </w:r>
            <w:r w:rsidR="003216FD">
              <w:rPr>
                <w:rFonts w:ascii="Times New Roman" w:hAnsi="Times New Roman" w:cs="Times New Roman"/>
              </w:rPr>
              <w:t>2</w:t>
            </w:r>
            <w:r w:rsidR="00073E29">
              <w:rPr>
                <w:rFonts w:ascii="Times New Roman" w:hAnsi="Times New Roman" w:cs="Times New Roman"/>
              </w:rPr>
              <w:t>826</w:t>
            </w:r>
            <w:r w:rsidR="003216FD">
              <w:rPr>
                <w:rFonts w:ascii="Times New Roman" w:hAnsi="Times New Roman" w:cs="Times New Roman"/>
              </w:rPr>
              <w:t>7,6</w:t>
            </w:r>
            <w:r>
              <w:rPr>
                <w:rFonts w:ascii="Times New Roman" w:hAnsi="Times New Roman" w:cs="Times New Roman"/>
              </w:rPr>
              <w:t xml:space="preserve"> </w:t>
            </w:r>
            <w:r w:rsidRPr="006F4CBC">
              <w:rPr>
                <w:rFonts w:ascii="Times New Roman" w:hAnsi="Times New Roman" w:cs="Times New Roman"/>
              </w:rPr>
              <w:t xml:space="preserve">тыс.рублей в том числе по годам реализации:                                                                 </w:t>
            </w:r>
          </w:p>
          <w:p w:rsidR="003E35DE"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2014 год  - 2652,1    тыс.рублей                                                                </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 2015 год  -   2995,7   тыс.рублей</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2016 год  -   </w:t>
            </w:r>
            <w:r>
              <w:rPr>
                <w:rFonts w:ascii="Times New Roman" w:hAnsi="Times New Roman" w:cs="Times New Roman"/>
              </w:rPr>
              <w:t>2411,1</w:t>
            </w:r>
            <w:r w:rsidRPr="006F4CBC">
              <w:rPr>
                <w:rFonts w:ascii="Times New Roman" w:hAnsi="Times New Roman" w:cs="Times New Roman"/>
              </w:rPr>
              <w:t xml:space="preserve">   тыс.рублей</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2017 год  -   </w:t>
            </w:r>
            <w:r w:rsidR="007A3753">
              <w:rPr>
                <w:rFonts w:ascii="Times New Roman" w:hAnsi="Times New Roman" w:cs="Times New Roman"/>
              </w:rPr>
              <w:t>52</w:t>
            </w:r>
            <w:r w:rsidR="009701C7">
              <w:rPr>
                <w:rFonts w:ascii="Times New Roman" w:hAnsi="Times New Roman" w:cs="Times New Roman"/>
              </w:rPr>
              <w:t>46,0</w:t>
            </w:r>
            <w:r w:rsidRPr="006F4CBC">
              <w:rPr>
                <w:rFonts w:ascii="Times New Roman" w:hAnsi="Times New Roman" w:cs="Times New Roman"/>
              </w:rPr>
              <w:t xml:space="preserve">   тыс.рублей</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2018 год  -    </w:t>
            </w:r>
            <w:r w:rsidR="00B87461">
              <w:rPr>
                <w:rFonts w:ascii="Times New Roman" w:hAnsi="Times New Roman" w:cs="Times New Roman"/>
              </w:rPr>
              <w:t>4788,2</w:t>
            </w:r>
            <w:r w:rsidRPr="006F4CBC">
              <w:rPr>
                <w:rFonts w:ascii="Times New Roman" w:hAnsi="Times New Roman" w:cs="Times New Roman"/>
              </w:rPr>
              <w:t xml:space="preserve"> тыс.рублей</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2019 год  -   </w:t>
            </w:r>
            <w:r w:rsidR="00073E29">
              <w:rPr>
                <w:rFonts w:ascii="Times New Roman" w:hAnsi="Times New Roman" w:cs="Times New Roman"/>
              </w:rPr>
              <w:t>3594</w:t>
            </w:r>
            <w:r w:rsidR="003216FD">
              <w:rPr>
                <w:rFonts w:ascii="Times New Roman" w:hAnsi="Times New Roman" w:cs="Times New Roman"/>
              </w:rPr>
              <w:t>,2</w:t>
            </w:r>
            <w:r w:rsidRPr="006F4CBC">
              <w:rPr>
                <w:rFonts w:ascii="Times New Roman" w:hAnsi="Times New Roman" w:cs="Times New Roman"/>
              </w:rPr>
              <w:t xml:space="preserve">   тыс.рублей</w:t>
            </w:r>
          </w:p>
          <w:p w:rsidR="003E35DE"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2020 год  -   </w:t>
            </w:r>
            <w:r w:rsidR="003216FD">
              <w:rPr>
                <w:rFonts w:ascii="Times New Roman" w:hAnsi="Times New Roman" w:cs="Times New Roman"/>
              </w:rPr>
              <w:t>2135,3</w:t>
            </w:r>
            <w:r w:rsidRPr="006F4CBC">
              <w:rPr>
                <w:rFonts w:ascii="Times New Roman" w:hAnsi="Times New Roman" w:cs="Times New Roman"/>
              </w:rPr>
              <w:t xml:space="preserve">  тыс.рублей</w:t>
            </w:r>
          </w:p>
          <w:p w:rsidR="00576CB9" w:rsidRDefault="00576CB9" w:rsidP="00576CB9">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202</w:t>
            </w:r>
            <w:r>
              <w:rPr>
                <w:rFonts w:ascii="Times New Roman" w:hAnsi="Times New Roman" w:cs="Times New Roman"/>
              </w:rPr>
              <w:t>1</w:t>
            </w:r>
            <w:r w:rsidRPr="006F4CBC">
              <w:rPr>
                <w:rFonts w:ascii="Times New Roman" w:hAnsi="Times New Roman" w:cs="Times New Roman"/>
              </w:rPr>
              <w:t xml:space="preserve"> год  -   </w:t>
            </w:r>
            <w:r w:rsidR="003216FD">
              <w:rPr>
                <w:rFonts w:ascii="Times New Roman" w:hAnsi="Times New Roman" w:cs="Times New Roman"/>
              </w:rPr>
              <w:t>2095,3</w:t>
            </w:r>
            <w:r w:rsidRPr="006F4CBC">
              <w:rPr>
                <w:rFonts w:ascii="Times New Roman" w:hAnsi="Times New Roman" w:cs="Times New Roman"/>
              </w:rPr>
              <w:t xml:space="preserve">   тыс.рублей</w:t>
            </w:r>
          </w:p>
          <w:p w:rsidR="00576CB9" w:rsidRPr="006F4CBC" w:rsidRDefault="00576CB9"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202</w:t>
            </w:r>
            <w:r>
              <w:rPr>
                <w:rFonts w:ascii="Times New Roman" w:hAnsi="Times New Roman" w:cs="Times New Roman"/>
              </w:rPr>
              <w:t>2</w:t>
            </w:r>
            <w:r w:rsidRPr="006F4CBC">
              <w:rPr>
                <w:rFonts w:ascii="Times New Roman" w:hAnsi="Times New Roman" w:cs="Times New Roman"/>
              </w:rPr>
              <w:t xml:space="preserve"> год  -   </w:t>
            </w:r>
            <w:r>
              <w:rPr>
                <w:rFonts w:ascii="Times New Roman" w:hAnsi="Times New Roman" w:cs="Times New Roman"/>
              </w:rPr>
              <w:t>2349,7</w:t>
            </w:r>
            <w:r w:rsidRPr="006F4CBC">
              <w:rPr>
                <w:rFonts w:ascii="Times New Roman" w:hAnsi="Times New Roman" w:cs="Times New Roman"/>
              </w:rPr>
              <w:t xml:space="preserve">   тыс.рублей</w:t>
            </w:r>
          </w:p>
          <w:p w:rsidR="003E35DE"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Объем финансирования Подпрограммы  из бюджета                                </w:t>
            </w:r>
            <w:r>
              <w:rPr>
                <w:rFonts w:ascii="Times New Roman" w:hAnsi="Times New Roman" w:cs="Times New Roman"/>
              </w:rPr>
              <w:t xml:space="preserve">                          </w:t>
            </w:r>
            <w:r w:rsidRPr="006F4CBC">
              <w:rPr>
                <w:rFonts w:ascii="Times New Roman" w:hAnsi="Times New Roman" w:cs="Times New Roman"/>
              </w:rPr>
              <w:t xml:space="preserve">Верхнеломовского сельсовета  </w:t>
            </w:r>
            <w:r w:rsidR="003216FD">
              <w:rPr>
                <w:rFonts w:ascii="Times New Roman" w:hAnsi="Times New Roman" w:cs="Times New Roman"/>
              </w:rPr>
              <w:t>2</w:t>
            </w:r>
            <w:r w:rsidR="00073E29">
              <w:rPr>
                <w:rFonts w:ascii="Times New Roman" w:hAnsi="Times New Roman" w:cs="Times New Roman"/>
              </w:rPr>
              <w:t>4062</w:t>
            </w:r>
            <w:r w:rsidR="003216FD">
              <w:rPr>
                <w:rFonts w:ascii="Times New Roman" w:hAnsi="Times New Roman" w:cs="Times New Roman"/>
              </w:rPr>
              <w:t>,4</w:t>
            </w:r>
            <w:r w:rsidR="00B21A97">
              <w:rPr>
                <w:rFonts w:ascii="Times New Roman" w:hAnsi="Times New Roman" w:cs="Times New Roman"/>
              </w:rPr>
              <w:t xml:space="preserve"> </w:t>
            </w:r>
            <w:r w:rsidRPr="006F4CBC">
              <w:rPr>
                <w:rFonts w:ascii="Times New Roman" w:hAnsi="Times New Roman" w:cs="Times New Roman"/>
              </w:rPr>
              <w:t xml:space="preserve">тыс.рублей                                                                  в том числе по годам реализации:                                                                 </w:t>
            </w:r>
          </w:p>
          <w:p w:rsidR="003E35DE"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 2014 год  - 2652,1    тыс.рублей                                                               </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  2015 год  -   2945,7   тыс.рублей</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2016 год  -   </w:t>
            </w:r>
            <w:r>
              <w:rPr>
                <w:rFonts w:ascii="Times New Roman" w:hAnsi="Times New Roman" w:cs="Times New Roman"/>
              </w:rPr>
              <w:t>2318,9</w:t>
            </w:r>
            <w:r w:rsidRPr="006F4CBC">
              <w:rPr>
                <w:rFonts w:ascii="Times New Roman" w:hAnsi="Times New Roman" w:cs="Times New Roman"/>
              </w:rPr>
              <w:t xml:space="preserve">   тыс.рублей</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2017 год  -   </w:t>
            </w:r>
            <w:r w:rsidR="007A3753">
              <w:rPr>
                <w:rFonts w:ascii="Times New Roman" w:hAnsi="Times New Roman" w:cs="Times New Roman"/>
              </w:rPr>
              <w:t>29</w:t>
            </w:r>
            <w:r w:rsidR="009701C7">
              <w:rPr>
                <w:rFonts w:ascii="Times New Roman" w:hAnsi="Times New Roman" w:cs="Times New Roman"/>
              </w:rPr>
              <w:t>64</w:t>
            </w:r>
            <w:r w:rsidR="00EC6E8E">
              <w:rPr>
                <w:rFonts w:ascii="Times New Roman" w:hAnsi="Times New Roman" w:cs="Times New Roman"/>
              </w:rPr>
              <w:t>,</w:t>
            </w:r>
            <w:r w:rsidR="009701C7">
              <w:rPr>
                <w:rFonts w:ascii="Times New Roman" w:hAnsi="Times New Roman" w:cs="Times New Roman"/>
              </w:rPr>
              <w:t>9</w:t>
            </w:r>
            <w:r w:rsidRPr="006F4CBC">
              <w:rPr>
                <w:rFonts w:ascii="Times New Roman" w:hAnsi="Times New Roman" w:cs="Times New Roman"/>
              </w:rPr>
              <w:t xml:space="preserve">   тыс.рублей</w:t>
            </w:r>
          </w:p>
          <w:p w:rsidR="007A4219" w:rsidRPr="006F4CBC" w:rsidRDefault="007A4219" w:rsidP="007A4219">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2018 год  -    </w:t>
            </w:r>
            <w:r w:rsidR="00B87461">
              <w:rPr>
                <w:rFonts w:ascii="Times New Roman" w:hAnsi="Times New Roman" w:cs="Times New Roman"/>
              </w:rPr>
              <w:t>3919,4</w:t>
            </w:r>
            <w:r w:rsidRPr="006F4CBC">
              <w:rPr>
                <w:rFonts w:ascii="Times New Roman" w:hAnsi="Times New Roman" w:cs="Times New Roman"/>
              </w:rPr>
              <w:t xml:space="preserve"> тыс.рублей</w:t>
            </w:r>
          </w:p>
          <w:p w:rsidR="007A4219" w:rsidRPr="006F4CBC" w:rsidRDefault="007A4219" w:rsidP="007A4219">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2019 год  -   </w:t>
            </w:r>
            <w:r w:rsidR="00073E29">
              <w:rPr>
                <w:rFonts w:ascii="Times New Roman" w:hAnsi="Times New Roman" w:cs="Times New Roman"/>
              </w:rPr>
              <w:t>2681</w:t>
            </w:r>
            <w:r w:rsidR="003216FD">
              <w:rPr>
                <w:rFonts w:ascii="Times New Roman" w:hAnsi="Times New Roman" w:cs="Times New Roman"/>
              </w:rPr>
              <w:t>,1</w:t>
            </w:r>
            <w:r w:rsidRPr="006F4CBC">
              <w:rPr>
                <w:rFonts w:ascii="Times New Roman" w:hAnsi="Times New Roman" w:cs="Times New Roman"/>
              </w:rPr>
              <w:t xml:space="preserve">   тыс.рублей</w:t>
            </w:r>
          </w:p>
          <w:p w:rsidR="003216FD" w:rsidRDefault="003216FD" w:rsidP="003216FD">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2020 год  -   </w:t>
            </w:r>
            <w:r>
              <w:rPr>
                <w:rFonts w:ascii="Times New Roman" w:hAnsi="Times New Roman" w:cs="Times New Roman"/>
              </w:rPr>
              <w:t>2135,3</w:t>
            </w:r>
            <w:r w:rsidRPr="006F4CBC">
              <w:rPr>
                <w:rFonts w:ascii="Times New Roman" w:hAnsi="Times New Roman" w:cs="Times New Roman"/>
              </w:rPr>
              <w:t xml:space="preserve">  тыс.рублей</w:t>
            </w:r>
          </w:p>
          <w:p w:rsidR="003216FD" w:rsidRDefault="003216FD" w:rsidP="003216FD">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202</w:t>
            </w:r>
            <w:r>
              <w:rPr>
                <w:rFonts w:ascii="Times New Roman" w:hAnsi="Times New Roman" w:cs="Times New Roman"/>
              </w:rPr>
              <w:t>1</w:t>
            </w:r>
            <w:r w:rsidRPr="006F4CBC">
              <w:rPr>
                <w:rFonts w:ascii="Times New Roman" w:hAnsi="Times New Roman" w:cs="Times New Roman"/>
              </w:rPr>
              <w:t xml:space="preserve"> год  -   </w:t>
            </w:r>
            <w:r>
              <w:rPr>
                <w:rFonts w:ascii="Times New Roman" w:hAnsi="Times New Roman" w:cs="Times New Roman"/>
              </w:rPr>
              <w:t>2095,3</w:t>
            </w:r>
            <w:r w:rsidRPr="006F4CBC">
              <w:rPr>
                <w:rFonts w:ascii="Times New Roman" w:hAnsi="Times New Roman" w:cs="Times New Roman"/>
              </w:rPr>
              <w:t xml:space="preserve">   тыс.рублей</w:t>
            </w:r>
          </w:p>
          <w:p w:rsidR="003216FD" w:rsidRPr="006F4CBC" w:rsidRDefault="003216FD" w:rsidP="003216FD">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202</w:t>
            </w:r>
            <w:r>
              <w:rPr>
                <w:rFonts w:ascii="Times New Roman" w:hAnsi="Times New Roman" w:cs="Times New Roman"/>
              </w:rPr>
              <w:t>2</w:t>
            </w:r>
            <w:r w:rsidRPr="006F4CBC">
              <w:rPr>
                <w:rFonts w:ascii="Times New Roman" w:hAnsi="Times New Roman" w:cs="Times New Roman"/>
              </w:rPr>
              <w:t xml:space="preserve"> год  -   </w:t>
            </w:r>
            <w:r>
              <w:rPr>
                <w:rFonts w:ascii="Times New Roman" w:hAnsi="Times New Roman" w:cs="Times New Roman"/>
              </w:rPr>
              <w:t>2349,7</w:t>
            </w:r>
            <w:r w:rsidRPr="006F4CBC">
              <w:rPr>
                <w:rFonts w:ascii="Times New Roman" w:hAnsi="Times New Roman" w:cs="Times New Roman"/>
              </w:rPr>
              <w:t xml:space="preserve">   тыс.рублей</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Объем финансирования за </w:t>
            </w:r>
            <w:r>
              <w:rPr>
                <w:rFonts w:ascii="Times New Roman" w:hAnsi="Times New Roman" w:cs="Times New Roman"/>
              </w:rPr>
              <w:t>федерального бюджета 50,0</w:t>
            </w:r>
            <w:r w:rsidRPr="006F4CBC">
              <w:rPr>
                <w:rFonts w:ascii="Times New Roman" w:hAnsi="Times New Roman" w:cs="Times New Roman"/>
              </w:rPr>
              <w:t xml:space="preserve">  тыс. рублей, в том числе по годам реализации:                                                                </w:t>
            </w:r>
          </w:p>
          <w:p w:rsidR="003E35DE"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2014 год  -   0  тыс.рублей                                                             </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    2015 год  -   50,0   тыс.рублей</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2016 год  -  </w:t>
            </w:r>
            <w:r>
              <w:rPr>
                <w:rFonts w:ascii="Times New Roman" w:hAnsi="Times New Roman" w:cs="Times New Roman"/>
              </w:rPr>
              <w:t>0</w:t>
            </w:r>
            <w:r w:rsidRPr="006F4CBC">
              <w:rPr>
                <w:rFonts w:ascii="Times New Roman" w:hAnsi="Times New Roman" w:cs="Times New Roman"/>
              </w:rPr>
              <w:t xml:space="preserve">   тыс.рублей</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2017 год  -  0    тыс.рублей</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2018 год  -   0   тыс.рублей</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2019 год  -  0    тыс.рублей</w:t>
            </w:r>
          </w:p>
          <w:p w:rsidR="003E35DE" w:rsidRDefault="003E35DE" w:rsidP="003E35DE">
            <w:pPr>
              <w:tabs>
                <w:tab w:val="left" w:pos="3883"/>
              </w:tabs>
              <w:spacing w:after="0" w:line="240" w:lineRule="auto"/>
              <w:contextualSpacing/>
              <w:rPr>
                <w:rFonts w:ascii="Times New Roman" w:hAnsi="Times New Roman" w:cs="Times New Roman"/>
              </w:rPr>
            </w:pPr>
            <w:r w:rsidRPr="006F4CBC">
              <w:rPr>
                <w:rFonts w:ascii="Times New Roman" w:hAnsi="Times New Roman" w:cs="Times New Roman"/>
              </w:rPr>
              <w:t>2020 год  -  0    тыс.рублей</w:t>
            </w:r>
          </w:p>
          <w:p w:rsidR="00576CB9" w:rsidRDefault="00576CB9" w:rsidP="00576CB9">
            <w:pPr>
              <w:tabs>
                <w:tab w:val="left" w:pos="7220"/>
              </w:tabs>
              <w:spacing w:after="0" w:line="240" w:lineRule="auto"/>
              <w:contextualSpacing/>
              <w:rPr>
                <w:rFonts w:ascii="Times New Roman" w:hAnsi="Times New Roman" w:cs="Times New Roman"/>
                <w:sz w:val="24"/>
                <w:szCs w:val="24"/>
              </w:rPr>
            </w:pPr>
            <w:r w:rsidRPr="00A83973">
              <w:rPr>
                <w:rFonts w:ascii="Times New Roman" w:hAnsi="Times New Roman" w:cs="Times New Roman"/>
                <w:sz w:val="24"/>
                <w:szCs w:val="24"/>
              </w:rPr>
              <w:t>202</w:t>
            </w:r>
            <w:r>
              <w:rPr>
                <w:rFonts w:ascii="Times New Roman" w:hAnsi="Times New Roman" w:cs="Times New Roman"/>
                <w:sz w:val="24"/>
                <w:szCs w:val="24"/>
              </w:rPr>
              <w:t>1</w:t>
            </w:r>
            <w:r w:rsidRPr="00A83973">
              <w:rPr>
                <w:rFonts w:ascii="Times New Roman" w:hAnsi="Times New Roman" w:cs="Times New Roman"/>
                <w:sz w:val="24"/>
                <w:szCs w:val="24"/>
              </w:rPr>
              <w:t xml:space="preserve"> год  -    </w:t>
            </w:r>
            <w:r>
              <w:rPr>
                <w:rFonts w:ascii="Times New Roman" w:hAnsi="Times New Roman" w:cs="Times New Roman"/>
                <w:sz w:val="24"/>
                <w:szCs w:val="24"/>
              </w:rPr>
              <w:t>0,0</w:t>
            </w:r>
            <w:r w:rsidRPr="00A83973">
              <w:rPr>
                <w:rFonts w:ascii="Times New Roman" w:hAnsi="Times New Roman" w:cs="Times New Roman"/>
                <w:sz w:val="24"/>
                <w:szCs w:val="24"/>
              </w:rPr>
              <w:t xml:space="preserve">   тыс.рублей</w:t>
            </w:r>
          </w:p>
          <w:p w:rsidR="00576CB9" w:rsidRPr="00576CB9" w:rsidRDefault="00576CB9" w:rsidP="00576CB9">
            <w:pPr>
              <w:tabs>
                <w:tab w:val="left" w:pos="7220"/>
              </w:tabs>
              <w:spacing w:after="0" w:line="240" w:lineRule="auto"/>
              <w:contextualSpacing/>
              <w:rPr>
                <w:rFonts w:ascii="Times New Roman" w:hAnsi="Times New Roman" w:cs="Times New Roman"/>
                <w:sz w:val="24"/>
                <w:szCs w:val="24"/>
              </w:rPr>
            </w:pPr>
            <w:r w:rsidRPr="00A83973">
              <w:rPr>
                <w:rFonts w:ascii="Times New Roman" w:hAnsi="Times New Roman" w:cs="Times New Roman"/>
                <w:sz w:val="24"/>
                <w:szCs w:val="24"/>
              </w:rPr>
              <w:t>202</w:t>
            </w:r>
            <w:r>
              <w:rPr>
                <w:rFonts w:ascii="Times New Roman" w:hAnsi="Times New Roman" w:cs="Times New Roman"/>
                <w:sz w:val="24"/>
                <w:szCs w:val="24"/>
              </w:rPr>
              <w:t>2</w:t>
            </w:r>
            <w:r w:rsidRPr="00A83973">
              <w:rPr>
                <w:rFonts w:ascii="Times New Roman" w:hAnsi="Times New Roman" w:cs="Times New Roman"/>
                <w:sz w:val="24"/>
                <w:szCs w:val="24"/>
              </w:rPr>
              <w:t xml:space="preserve"> год  -    </w:t>
            </w:r>
            <w:r>
              <w:rPr>
                <w:rFonts w:ascii="Times New Roman" w:hAnsi="Times New Roman" w:cs="Times New Roman"/>
                <w:sz w:val="24"/>
                <w:szCs w:val="24"/>
              </w:rPr>
              <w:t>0,0</w:t>
            </w:r>
            <w:r w:rsidRPr="00A83973">
              <w:rPr>
                <w:rFonts w:ascii="Times New Roman" w:hAnsi="Times New Roman" w:cs="Times New Roman"/>
                <w:sz w:val="24"/>
                <w:szCs w:val="24"/>
              </w:rPr>
              <w:t xml:space="preserve">   тыс.рублей</w:t>
            </w:r>
          </w:p>
          <w:p w:rsidR="00576CB9" w:rsidRDefault="00576CB9" w:rsidP="00576CB9">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Объем финансирования Программы  из бюджета                                                                  </w:t>
            </w:r>
            <w:r>
              <w:rPr>
                <w:rFonts w:ascii="Times New Roman" w:hAnsi="Times New Roman" w:cs="Times New Roman"/>
                <w:sz w:val="24"/>
                <w:szCs w:val="24"/>
              </w:rPr>
              <w:t>Пензенской области</w:t>
            </w:r>
            <w:r w:rsidRPr="00AC399D">
              <w:rPr>
                <w:rFonts w:ascii="Times New Roman" w:hAnsi="Times New Roman" w:cs="Times New Roman"/>
                <w:sz w:val="24"/>
                <w:szCs w:val="24"/>
              </w:rPr>
              <w:t xml:space="preserve">   </w:t>
            </w:r>
            <w:r>
              <w:rPr>
                <w:rFonts w:ascii="Times New Roman" w:hAnsi="Times New Roman" w:cs="Times New Roman"/>
                <w:sz w:val="24"/>
                <w:szCs w:val="24"/>
              </w:rPr>
              <w:t xml:space="preserve">  </w:t>
            </w:r>
            <w:r w:rsidR="003216FD">
              <w:rPr>
                <w:rFonts w:ascii="Times New Roman" w:hAnsi="Times New Roman" w:cs="Times New Roman"/>
                <w:sz w:val="24"/>
                <w:szCs w:val="24"/>
              </w:rPr>
              <w:t>1781,9</w:t>
            </w:r>
            <w:r>
              <w:rPr>
                <w:rFonts w:ascii="Times New Roman" w:hAnsi="Times New Roman" w:cs="Times New Roman"/>
                <w:sz w:val="24"/>
                <w:szCs w:val="24"/>
              </w:rPr>
              <w:t xml:space="preserve"> </w:t>
            </w:r>
            <w:r w:rsidRPr="00AC399D">
              <w:rPr>
                <w:rFonts w:ascii="Times New Roman" w:hAnsi="Times New Roman" w:cs="Times New Roman"/>
                <w:sz w:val="24"/>
                <w:szCs w:val="24"/>
              </w:rPr>
              <w:t xml:space="preserve">тыс.рублей                                                                  в том числе по годам реализации:                                                                </w:t>
            </w:r>
          </w:p>
          <w:p w:rsidR="00576CB9" w:rsidRDefault="00576CB9" w:rsidP="00576CB9">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  2014 год  -  </w:t>
            </w:r>
            <w:r>
              <w:rPr>
                <w:rFonts w:ascii="Times New Roman" w:hAnsi="Times New Roman" w:cs="Times New Roman"/>
                <w:sz w:val="24"/>
                <w:szCs w:val="24"/>
              </w:rPr>
              <w:t xml:space="preserve">0 </w:t>
            </w:r>
            <w:r w:rsidRPr="00AC399D">
              <w:rPr>
                <w:rFonts w:ascii="Times New Roman" w:hAnsi="Times New Roman" w:cs="Times New Roman"/>
                <w:sz w:val="24"/>
                <w:szCs w:val="24"/>
              </w:rPr>
              <w:t xml:space="preserve">тыс.рублей                                                               </w:t>
            </w:r>
          </w:p>
          <w:p w:rsidR="00576CB9" w:rsidRPr="00AC399D" w:rsidRDefault="00576CB9" w:rsidP="00576CB9">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lastRenderedPageBreak/>
              <w:t xml:space="preserve">  2015 год  - </w:t>
            </w:r>
            <w:r>
              <w:rPr>
                <w:rFonts w:ascii="Times New Roman" w:hAnsi="Times New Roman" w:cs="Times New Roman"/>
                <w:sz w:val="24"/>
                <w:szCs w:val="24"/>
              </w:rPr>
              <w:t>0</w:t>
            </w:r>
            <w:r w:rsidRPr="00AC399D">
              <w:rPr>
                <w:rFonts w:ascii="Times New Roman" w:hAnsi="Times New Roman" w:cs="Times New Roman"/>
                <w:sz w:val="24"/>
                <w:szCs w:val="24"/>
              </w:rPr>
              <w:t xml:space="preserve">   тыс.рублей</w:t>
            </w:r>
          </w:p>
          <w:p w:rsidR="00576CB9" w:rsidRPr="00AC399D" w:rsidRDefault="00576CB9" w:rsidP="00576CB9">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2016 год  -  </w:t>
            </w:r>
            <w:r>
              <w:rPr>
                <w:rFonts w:ascii="Times New Roman" w:hAnsi="Times New Roman" w:cs="Times New Roman"/>
                <w:sz w:val="24"/>
                <w:szCs w:val="24"/>
              </w:rPr>
              <w:t>0</w:t>
            </w:r>
            <w:r w:rsidRPr="00AC399D">
              <w:rPr>
                <w:rFonts w:ascii="Times New Roman" w:hAnsi="Times New Roman" w:cs="Times New Roman"/>
                <w:sz w:val="24"/>
                <w:szCs w:val="24"/>
              </w:rPr>
              <w:t xml:space="preserve">  тыс.рублей</w:t>
            </w:r>
          </w:p>
          <w:p w:rsidR="00576CB9" w:rsidRPr="00AC399D" w:rsidRDefault="00576CB9" w:rsidP="00576CB9">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2017 год  -  </w:t>
            </w:r>
            <w:r>
              <w:rPr>
                <w:rFonts w:ascii="Times New Roman" w:hAnsi="Times New Roman" w:cs="Times New Roman"/>
                <w:sz w:val="24"/>
                <w:szCs w:val="24"/>
              </w:rPr>
              <w:t>0,0</w:t>
            </w:r>
            <w:r w:rsidRPr="00AC399D">
              <w:rPr>
                <w:rFonts w:ascii="Times New Roman" w:hAnsi="Times New Roman" w:cs="Times New Roman"/>
                <w:sz w:val="24"/>
                <w:szCs w:val="24"/>
              </w:rPr>
              <w:t xml:space="preserve">  тыс.рублей</w:t>
            </w:r>
          </w:p>
          <w:p w:rsidR="00576CB9" w:rsidRPr="00AC399D" w:rsidRDefault="00576CB9" w:rsidP="00576CB9">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2018 год  -  </w:t>
            </w:r>
            <w:r>
              <w:rPr>
                <w:rFonts w:ascii="Times New Roman" w:hAnsi="Times New Roman" w:cs="Times New Roman"/>
                <w:sz w:val="24"/>
                <w:szCs w:val="24"/>
              </w:rPr>
              <w:t>8</w:t>
            </w:r>
            <w:r w:rsidR="00B87461">
              <w:rPr>
                <w:rFonts w:ascii="Times New Roman" w:hAnsi="Times New Roman" w:cs="Times New Roman"/>
                <w:sz w:val="24"/>
                <w:szCs w:val="24"/>
              </w:rPr>
              <w:t>68</w:t>
            </w:r>
            <w:r>
              <w:rPr>
                <w:rFonts w:ascii="Times New Roman" w:hAnsi="Times New Roman" w:cs="Times New Roman"/>
                <w:sz w:val="24"/>
                <w:szCs w:val="24"/>
              </w:rPr>
              <w:t>,8</w:t>
            </w:r>
            <w:r w:rsidRPr="00AC399D">
              <w:rPr>
                <w:rFonts w:ascii="Times New Roman" w:hAnsi="Times New Roman" w:cs="Times New Roman"/>
                <w:sz w:val="24"/>
                <w:szCs w:val="24"/>
              </w:rPr>
              <w:t xml:space="preserve">  тыс.рублей</w:t>
            </w:r>
          </w:p>
          <w:p w:rsidR="00576CB9" w:rsidRPr="00AC399D" w:rsidRDefault="00576CB9" w:rsidP="00576CB9">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2019 год  -  </w:t>
            </w:r>
            <w:r w:rsidR="003216FD">
              <w:rPr>
                <w:rFonts w:ascii="Times New Roman" w:hAnsi="Times New Roman" w:cs="Times New Roman"/>
                <w:sz w:val="24"/>
                <w:szCs w:val="24"/>
              </w:rPr>
              <w:t>913,1</w:t>
            </w:r>
            <w:r w:rsidRPr="00AC399D">
              <w:rPr>
                <w:rFonts w:ascii="Times New Roman" w:hAnsi="Times New Roman" w:cs="Times New Roman"/>
                <w:sz w:val="24"/>
                <w:szCs w:val="24"/>
              </w:rPr>
              <w:t xml:space="preserve">  тыс.рублей</w:t>
            </w:r>
          </w:p>
          <w:p w:rsidR="00576CB9" w:rsidRDefault="00576CB9" w:rsidP="00576CB9">
            <w:pPr>
              <w:tabs>
                <w:tab w:val="left" w:pos="7220"/>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2020 год  -  </w:t>
            </w:r>
            <w:r>
              <w:rPr>
                <w:rFonts w:ascii="Times New Roman" w:hAnsi="Times New Roman" w:cs="Times New Roman"/>
                <w:sz w:val="24"/>
                <w:szCs w:val="24"/>
              </w:rPr>
              <w:t>0</w:t>
            </w:r>
            <w:r w:rsidRPr="00AC399D">
              <w:rPr>
                <w:rFonts w:ascii="Times New Roman" w:hAnsi="Times New Roman" w:cs="Times New Roman"/>
                <w:sz w:val="24"/>
                <w:szCs w:val="24"/>
              </w:rPr>
              <w:t xml:space="preserve">   тыс.рублей</w:t>
            </w:r>
          </w:p>
          <w:p w:rsidR="00576CB9" w:rsidRDefault="00576CB9" w:rsidP="00576CB9">
            <w:pPr>
              <w:tabs>
                <w:tab w:val="left" w:pos="7220"/>
              </w:tabs>
              <w:spacing w:after="0" w:line="240" w:lineRule="auto"/>
              <w:contextualSpacing/>
              <w:rPr>
                <w:rFonts w:ascii="Times New Roman" w:hAnsi="Times New Roman" w:cs="Times New Roman"/>
                <w:sz w:val="24"/>
                <w:szCs w:val="24"/>
              </w:rPr>
            </w:pPr>
            <w:r w:rsidRPr="00A83973">
              <w:rPr>
                <w:rFonts w:ascii="Times New Roman" w:hAnsi="Times New Roman" w:cs="Times New Roman"/>
                <w:sz w:val="24"/>
                <w:szCs w:val="24"/>
              </w:rPr>
              <w:t>202</w:t>
            </w:r>
            <w:r>
              <w:rPr>
                <w:rFonts w:ascii="Times New Roman" w:hAnsi="Times New Roman" w:cs="Times New Roman"/>
                <w:sz w:val="24"/>
                <w:szCs w:val="24"/>
              </w:rPr>
              <w:t>1</w:t>
            </w:r>
            <w:r w:rsidRPr="00A83973">
              <w:rPr>
                <w:rFonts w:ascii="Times New Roman" w:hAnsi="Times New Roman" w:cs="Times New Roman"/>
                <w:sz w:val="24"/>
                <w:szCs w:val="24"/>
              </w:rPr>
              <w:t xml:space="preserve"> год  -    </w:t>
            </w:r>
            <w:r>
              <w:rPr>
                <w:rFonts w:ascii="Times New Roman" w:hAnsi="Times New Roman" w:cs="Times New Roman"/>
                <w:sz w:val="24"/>
                <w:szCs w:val="24"/>
              </w:rPr>
              <w:t>0,0</w:t>
            </w:r>
            <w:r w:rsidRPr="00A83973">
              <w:rPr>
                <w:rFonts w:ascii="Times New Roman" w:hAnsi="Times New Roman" w:cs="Times New Roman"/>
                <w:sz w:val="24"/>
                <w:szCs w:val="24"/>
              </w:rPr>
              <w:t xml:space="preserve">   тыс.рублей</w:t>
            </w:r>
          </w:p>
          <w:p w:rsidR="00576CB9" w:rsidRPr="00576CB9" w:rsidRDefault="00576CB9" w:rsidP="00576CB9">
            <w:pPr>
              <w:tabs>
                <w:tab w:val="left" w:pos="7220"/>
              </w:tabs>
              <w:spacing w:after="0" w:line="240" w:lineRule="auto"/>
              <w:contextualSpacing/>
              <w:rPr>
                <w:rFonts w:ascii="Times New Roman" w:hAnsi="Times New Roman" w:cs="Times New Roman"/>
                <w:sz w:val="24"/>
                <w:szCs w:val="24"/>
              </w:rPr>
            </w:pPr>
            <w:r w:rsidRPr="00A83973">
              <w:rPr>
                <w:rFonts w:ascii="Times New Roman" w:hAnsi="Times New Roman" w:cs="Times New Roman"/>
                <w:sz w:val="24"/>
                <w:szCs w:val="24"/>
              </w:rPr>
              <w:t>202</w:t>
            </w:r>
            <w:r>
              <w:rPr>
                <w:rFonts w:ascii="Times New Roman" w:hAnsi="Times New Roman" w:cs="Times New Roman"/>
                <w:sz w:val="24"/>
                <w:szCs w:val="24"/>
              </w:rPr>
              <w:t>2</w:t>
            </w:r>
            <w:r w:rsidRPr="00A83973">
              <w:rPr>
                <w:rFonts w:ascii="Times New Roman" w:hAnsi="Times New Roman" w:cs="Times New Roman"/>
                <w:sz w:val="24"/>
                <w:szCs w:val="24"/>
              </w:rPr>
              <w:t xml:space="preserve"> год  -    </w:t>
            </w:r>
            <w:r>
              <w:rPr>
                <w:rFonts w:ascii="Times New Roman" w:hAnsi="Times New Roman" w:cs="Times New Roman"/>
                <w:sz w:val="24"/>
                <w:szCs w:val="24"/>
              </w:rPr>
              <w:t>0,0</w:t>
            </w:r>
            <w:r w:rsidRPr="00A83973">
              <w:rPr>
                <w:rFonts w:ascii="Times New Roman" w:hAnsi="Times New Roman" w:cs="Times New Roman"/>
                <w:sz w:val="24"/>
                <w:szCs w:val="24"/>
              </w:rPr>
              <w:t xml:space="preserve">   тыс.рублей</w:t>
            </w:r>
          </w:p>
          <w:p w:rsidR="003E35DE" w:rsidRDefault="003E35DE" w:rsidP="003E35DE">
            <w:pPr>
              <w:tabs>
                <w:tab w:val="left" w:pos="3883"/>
              </w:tabs>
              <w:spacing w:after="0" w:line="240" w:lineRule="auto"/>
              <w:contextualSpacing/>
              <w:rPr>
                <w:rFonts w:ascii="Times New Roman" w:hAnsi="Times New Roman" w:cs="Times New Roman"/>
                <w:sz w:val="24"/>
                <w:szCs w:val="24"/>
              </w:rPr>
            </w:pPr>
            <w:r w:rsidRPr="00AC399D">
              <w:rPr>
                <w:rFonts w:ascii="Times New Roman" w:hAnsi="Times New Roman" w:cs="Times New Roman"/>
                <w:sz w:val="24"/>
                <w:szCs w:val="24"/>
              </w:rPr>
              <w:t xml:space="preserve">Объем финансирования Программы  из бюджета                                                                  Нижнеломовского района   </w:t>
            </w:r>
            <w:r>
              <w:rPr>
                <w:rFonts w:ascii="Times New Roman" w:hAnsi="Times New Roman" w:cs="Times New Roman"/>
                <w:sz w:val="24"/>
                <w:szCs w:val="24"/>
              </w:rPr>
              <w:t xml:space="preserve">  </w:t>
            </w:r>
            <w:r w:rsidR="00B21A97">
              <w:rPr>
                <w:rFonts w:ascii="Times New Roman" w:hAnsi="Times New Roman" w:cs="Times New Roman"/>
                <w:sz w:val="24"/>
                <w:szCs w:val="24"/>
              </w:rPr>
              <w:t>2</w:t>
            </w:r>
            <w:r w:rsidR="008338F4">
              <w:rPr>
                <w:rFonts w:ascii="Times New Roman" w:hAnsi="Times New Roman" w:cs="Times New Roman"/>
                <w:sz w:val="24"/>
                <w:szCs w:val="24"/>
              </w:rPr>
              <w:t>5</w:t>
            </w:r>
            <w:r w:rsidR="00B21A97">
              <w:rPr>
                <w:rFonts w:ascii="Times New Roman" w:hAnsi="Times New Roman" w:cs="Times New Roman"/>
                <w:sz w:val="24"/>
                <w:szCs w:val="24"/>
              </w:rPr>
              <w:t>73,3</w:t>
            </w:r>
            <w:r>
              <w:rPr>
                <w:rFonts w:ascii="Times New Roman" w:hAnsi="Times New Roman" w:cs="Times New Roman"/>
                <w:sz w:val="24"/>
                <w:szCs w:val="24"/>
              </w:rPr>
              <w:t xml:space="preserve"> </w:t>
            </w:r>
            <w:r w:rsidRPr="00AC399D">
              <w:rPr>
                <w:rFonts w:ascii="Times New Roman" w:hAnsi="Times New Roman" w:cs="Times New Roman"/>
                <w:sz w:val="24"/>
                <w:szCs w:val="24"/>
              </w:rPr>
              <w:t>тыс.рублей                                                                  в том числе по годам реализации:</w:t>
            </w:r>
          </w:p>
          <w:p w:rsidR="003E35DE"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2014 год  -   0  тыс.рублей                                                             </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    2015 год  -   0,0   тыс.рублей</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2016 год  -  </w:t>
            </w:r>
            <w:r>
              <w:rPr>
                <w:rFonts w:ascii="Times New Roman" w:hAnsi="Times New Roman" w:cs="Times New Roman"/>
              </w:rPr>
              <w:t>92,2</w:t>
            </w:r>
            <w:r w:rsidRPr="006F4CBC">
              <w:rPr>
                <w:rFonts w:ascii="Times New Roman" w:hAnsi="Times New Roman" w:cs="Times New Roman"/>
              </w:rPr>
              <w:t xml:space="preserve">   тыс.рублей</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2017 год  -  </w:t>
            </w:r>
            <w:r w:rsidR="00B21A97">
              <w:rPr>
                <w:rFonts w:ascii="Times New Roman" w:hAnsi="Times New Roman" w:cs="Times New Roman"/>
              </w:rPr>
              <w:t>2281,1</w:t>
            </w:r>
            <w:r w:rsidRPr="006F4CBC">
              <w:rPr>
                <w:rFonts w:ascii="Times New Roman" w:hAnsi="Times New Roman" w:cs="Times New Roman"/>
              </w:rPr>
              <w:t xml:space="preserve">    тыс.рублей</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2018 год  -   0   тыс.рублей</w:t>
            </w:r>
          </w:p>
          <w:p w:rsidR="003E35DE" w:rsidRPr="006F4CBC" w:rsidRDefault="003E35DE" w:rsidP="003E35DE">
            <w:pPr>
              <w:tabs>
                <w:tab w:val="left" w:pos="7220"/>
              </w:tabs>
              <w:spacing w:after="0" w:line="240" w:lineRule="auto"/>
              <w:contextualSpacing/>
              <w:rPr>
                <w:rFonts w:ascii="Times New Roman" w:hAnsi="Times New Roman" w:cs="Times New Roman"/>
              </w:rPr>
            </w:pPr>
            <w:r w:rsidRPr="006F4CBC">
              <w:rPr>
                <w:rFonts w:ascii="Times New Roman" w:hAnsi="Times New Roman" w:cs="Times New Roman"/>
              </w:rPr>
              <w:t xml:space="preserve">2019 год  -  </w:t>
            </w:r>
            <w:r w:rsidR="008338F4">
              <w:rPr>
                <w:rFonts w:ascii="Times New Roman" w:hAnsi="Times New Roman" w:cs="Times New Roman"/>
              </w:rPr>
              <w:t>200,0</w:t>
            </w:r>
            <w:r w:rsidRPr="006F4CBC">
              <w:rPr>
                <w:rFonts w:ascii="Times New Roman" w:hAnsi="Times New Roman" w:cs="Times New Roman"/>
              </w:rPr>
              <w:t xml:space="preserve">    тыс.рублей</w:t>
            </w:r>
          </w:p>
          <w:p w:rsidR="003E35DE" w:rsidRDefault="003E35DE" w:rsidP="003E35DE">
            <w:pPr>
              <w:tabs>
                <w:tab w:val="left" w:pos="3883"/>
              </w:tabs>
              <w:spacing w:after="0" w:line="240" w:lineRule="auto"/>
              <w:contextualSpacing/>
              <w:rPr>
                <w:rFonts w:ascii="Times New Roman" w:hAnsi="Times New Roman" w:cs="Times New Roman"/>
              </w:rPr>
            </w:pPr>
            <w:r w:rsidRPr="006F4CBC">
              <w:rPr>
                <w:rFonts w:ascii="Times New Roman" w:hAnsi="Times New Roman" w:cs="Times New Roman"/>
              </w:rPr>
              <w:t>2020 год  -  0    тыс.рублей</w:t>
            </w:r>
          </w:p>
          <w:p w:rsidR="00576CB9" w:rsidRDefault="00576CB9" w:rsidP="00576CB9">
            <w:pPr>
              <w:tabs>
                <w:tab w:val="left" w:pos="7220"/>
              </w:tabs>
              <w:spacing w:after="0" w:line="240" w:lineRule="auto"/>
              <w:contextualSpacing/>
              <w:rPr>
                <w:rFonts w:ascii="Times New Roman" w:hAnsi="Times New Roman" w:cs="Times New Roman"/>
                <w:sz w:val="24"/>
                <w:szCs w:val="24"/>
              </w:rPr>
            </w:pPr>
            <w:r w:rsidRPr="00A83973">
              <w:rPr>
                <w:rFonts w:ascii="Times New Roman" w:hAnsi="Times New Roman" w:cs="Times New Roman"/>
                <w:sz w:val="24"/>
                <w:szCs w:val="24"/>
              </w:rPr>
              <w:t>202</w:t>
            </w:r>
            <w:r>
              <w:rPr>
                <w:rFonts w:ascii="Times New Roman" w:hAnsi="Times New Roman" w:cs="Times New Roman"/>
                <w:sz w:val="24"/>
                <w:szCs w:val="24"/>
              </w:rPr>
              <w:t>1</w:t>
            </w:r>
            <w:r w:rsidRPr="00A83973">
              <w:rPr>
                <w:rFonts w:ascii="Times New Roman" w:hAnsi="Times New Roman" w:cs="Times New Roman"/>
                <w:sz w:val="24"/>
                <w:szCs w:val="24"/>
              </w:rPr>
              <w:t xml:space="preserve"> год  -    </w:t>
            </w:r>
            <w:r>
              <w:rPr>
                <w:rFonts w:ascii="Times New Roman" w:hAnsi="Times New Roman" w:cs="Times New Roman"/>
                <w:sz w:val="24"/>
                <w:szCs w:val="24"/>
              </w:rPr>
              <w:t>0,0</w:t>
            </w:r>
            <w:r w:rsidRPr="00A83973">
              <w:rPr>
                <w:rFonts w:ascii="Times New Roman" w:hAnsi="Times New Roman" w:cs="Times New Roman"/>
                <w:sz w:val="24"/>
                <w:szCs w:val="24"/>
              </w:rPr>
              <w:t xml:space="preserve">   тыс.рублей</w:t>
            </w:r>
          </w:p>
          <w:p w:rsidR="00576CB9" w:rsidRPr="00576CB9" w:rsidRDefault="00576CB9" w:rsidP="00576CB9">
            <w:pPr>
              <w:tabs>
                <w:tab w:val="left" w:pos="7220"/>
              </w:tabs>
              <w:spacing w:after="0" w:line="240" w:lineRule="auto"/>
              <w:contextualSpacing/>
              <w:rPr>
                <w:rFonts w:ascii="Times New Roman" w:hAnsi="Times New Roman" w:cs="Times New Roman"/>
                <w:sz w:val="24"/>
                <w:szCs w:val="24"/>
              </w:rPr>
            </w:pPr>
            <w:r w:rsidRPr="00A83973">
              <w:rPr>
                <w:rFonts w:ascii="Times New Roman" w:hAnsi="Times New Roman" w:cs="Times New Roman"/>
                <w:sz w:val="24"/>
                <w:szCs w:val="24"/>
              </w:rPr>
              <w:t>202</w:t>
            </w:r>
            <w:r>
              <w:rPr>
                <w:rFonts w:ascii="Times New Roman" w:hAnsi="Times New Roman" w:cs="Times New Roman"/>
                <w:sz w:val="24"/>
                <w:szCs w:val="24"/>
              </w:rPr>
              <w:t>2</w:t>
            </w:r>
            <w:r w:rsidRPr="00A83973">
              <w:rPr>
                <w:rFonts w:ascii="Times New Roman" w:hAnsi="Times New Roman" w:cs="Times New Roman"/>
                <w:sz w:val="24"/>
                <w:szCs w:val="24"/>
              </w:rPr>
              <w:t xml:space="preserve"> год  -    </w:t>
            </w:r>
            <w:r>
              <w:rPr>
                <w:rFonts w:ascii="Times New Roman" w:hAnsi="Times New Roman" w:cs="Times New Roman"/>
                <w:sz w:val="24"/>
                <w:szCs w:val="24"/>
              </w:rPr>
              <w:t>0,0</w:t>
            </w:r>
            <w:r w:rsidRPr="00A83973">
              <w:rPr>
                <w:rFonts w:ascii="Times New Roman" w:hAnsi="Times New Roman" w:cs="Times New Roman"/>
                <w:sz w:val="24"/>
                <w:szCs w:val="24"/>
              </w:rPr>
              <w:t xml:space="preserve">   тыс.рублей</w:t>
            </w:r>
          </w:p>
        </w:tc>
      </w:tr>
    </w:tbl>
    <w:p w:rsidR="005777E2" w:rsidRPr="009E095B" w:rsidRDefault="005777E2" w:rsidP="005777E2">
      <w:pPr>
        <w:pStyle w:val="ConsPlusTitle"/>
        <w:widowControl/>
        <w:numPr>
          <w:ilvl w:val="0"/>
          <w:numId w:val="1"/>
        </w:numPr>
        <w:jc w:val="both"/>
        <w:rPr>
          <w:rFonts w:ascii="Times New Roman" w:hAnsi="Times New Roman" w:cs="Times New Roman"/>
          <w:b w:val="0"/>
          <w:color w:val="222222"/>
          <w:sz w:val="24"/>
          <w:szCs w:val="24"/>
        </w:rPr>
      </w:pPr>
    </w:p>
    <w:p w:rsidR="00AE246C" w:rsidRDefault="00AE246C" w:rsidP="007C37ED">
      <w:pPr>
        <w:pStyle w:val="ConsPlusNormal1"/>
        <w:numPr>
          <w:ilvl w:val="0"/>
          <w:numId w:val="1"/>
        </w:numPr>
        <w:autoSpaceDE w:val="0"/>
        <w:jc w:val="both"/>
        <w:rPr>
          <w:rFonts w:ascii="Times New Roman" w:hAnsi="Times New Roman" w:cs="Times New Roman"/>
          <w:b/>
          <w:sz w:val="24"/>
        </w:rPr>
      </w:pPr>
    </w:p>
    <w:p w:rsidR="00DC7352" w:rsidRPr="00DC7352" w:rsidRDefault="00DC7352" w:rsidP="00DC7352">
      <w:pPr>
        <w:pStyle w:val="a5"/>
        <w:numPr>
          <w:ilvl w:val="0"/>
          <w:numId w:val="1"/>
        </w:numPr>
        <w:rPr>
          <w:rFonts w:ascii="Times New Roman" w:hAnsi="Times New Roman" w:cs="Times New Roman"/>
          <w:sz w:val="24"/>
          <w:szCs w:val="24"/>
        </w:rPr>
      </w:pPr>
      <w:r w:rsidRPr="00D1211A">
        <w:rPr>
          <w:rFonts w:ascii="Times New Roman" w:hAnsi="Times New Roman" w:cs="Times New Roman"/>
          <w:sz w:val="24"/>
          <w:szCs w:val="24"/>
        </w:rPr>
        <w:t>1.</w:t>
      </w:r>
      <w:r w:rsidR="00073E29">
        <w:rPr>
          <w:rFonts w:ascii="Times New Roman" w:hAnsi="Times New Roman" w:cs="Times New Roman"/>
          <w:sz w:val="24"/>
          <w:szCs w:val="24"/>
        </w:rPr>
        <w:t>3</w:t>
      </w:r>
      <w:r w:rsidRPr="00D1211A">
        <w:rPr>
          <w:rFonts w:ascii="Times New Roman" w:hAnsi="Times New Roman" w:cs="Times New Roman"/>
          <w:sz w:val="24"/>
          <w:szCs w:val="24"/>
        </w:rPr>
        <w:t xml:space="preserve"> Приложение № </w:t>
      </w:r>
      <w:r w:rsidR="007515DE">
        <w:rPr>
          <w:rFonts w:ascii="Times New Roman" w:hAnsi="Times New Roman" w:cs="Times New Roman"/>
          <w:sz w:val="24"/>
          <w:szCs w:val="24"/>
        </w:rPr>
        <w:t>3</w:t>
      </w:r>
      <w:r w:rsidRPr="00D1211A">
        <w:rPr>
          <w:rFonts w:ascii="Times New Roman" w:hAnsi="Times New Roman" w:cs="Times New Roman"/>
          <w:sz w:val="24"/>
          <w:szCs w:val="24"/>
        </w:rPr>
        <w:t xml:space="preserve">.1 к Программе изложить в редакции согласно приложению № </w:t>
      </w:r>
      <w:r w:rsidR="00B11BD7">
        <w:rPr>
          <w:rFonts w:ascii="Times New Roman" w:hAnsi="Times New Roman" w:cs="Times New Roman"/>
          <w:sz w:val="24"/>
          <w:szCs w:val="24"/>
        </w:rPr>
        <w:t>1</w:t>
      </w:r>
      <w:r w:rsidRPr="00D1211A">
        <w:rPr>
          <w:rFonts w:ascii="Times New Roman" w:hAnsi="Times New Roman" w:cs="Times New Roman"/>
          <w:sz w:val="24"/>
          <w:szCs w:val="24"/>
        </w:rPr>
        <w:t xml:space="preserve"> к настоящему постановлению.</w:t>
      </w:r>
    </w:p>
    <w:p w:rsidR="00887BB1" w:rsidRPr="00D1211A" w:rsidRDefault="00887BB1" w:rsidP="00887BB1">
      <w:pPr>
        <w:pStyle w:val="a5"/>
        <w:numPr>
          <w:ilvl w:val="0"/>
          <w:numId w:val="1"/>
        </w:numPr>
        <w:rPr>
          <w:rFonts w:ascii="Times New Roman" w:hAnsi="Times New Roman" w:cs="Times New Roman"/>
          <w:sz w:val="24"/>
          <w:szCs w:val="24"/>
        </w:rPr>
      </w:pPr>
      <w:r w:rsidRPr="00D1211A">
        <w:rPr>
          <w:rFonts w:ascii="Times New Roman" w:hAnsi="Times New Roman" w:cs="Times New Roman"/>
          <w:sz w:val="24"/>
          <w:szCs w:val="24"/>
        </w:rPr>
        <w:t>1.</w:t>
      </w:r>
      <w:r w:rsidR="00417C7C">
        <w:rPr>
          <w:rFonts w:ascii="Times New Roman" w:hAnsi="Times New Roman" w:cs="Times New Roman"/>
          <w:sz w:val="24"/>
          <w:szCs w:val="24"/>
        </w:rPr>
        <w:t>4</w:t>
      </w:r>
      <w:r w:rsidRPr="00D1211A">
        <w:rPr>
          <w:rFonts w:ascii="Times New Roman" w:hAnsi="Times New Roman" w:cs="Times New Roman"/>
          <w:sz w:val="24"/>
          <w:szCs w:val="24"/>
        </w:rPr>
        <w:t xml:space="preserve"> Приложение № 4.1 к Программе изложить в редакции согласно приложению № </w:t>
      </w:r>
      <w:r w:rsidR="00B11BD7">
        <w:rPr>
          <w:rFonts w:ascii="Times New Roman" w:hAnsi="Times New Roman" w:cs="Times New Roman"/>
          <w:sz w:val="24"/>
          <w:szCs w:val="24"/>
        </w:rPr>
        <w:t>2</w:t>
      </w:r>
      <w:r w:rsidRPr="00D1211A">
        <w:rPr>
          <w:rFonts w:ascii="Times New Roman" w:hAnsi="Times New Roman" w:cs="Times New Roman"/>
          <w:sz w:val="24"/>
          <w:szCs w:val="24"/>
        </w:rPr>
        <w:t xml:space="preserve"> к настоящему постановлению.</w:t>
      </w:r>
    </w:p>
    <w:p w:rsidR="00887BB1" w:rsidRPr="00D1211A" w:rsidRDefault="00887BB1" w:rsidP="00887BB1">
      <w:pPr>
        <w:pStyle w:val="a5"/>
        <w:numPr>
          <w:ilvl w:val="0"/>
          <w:numId w:val="1"/>
        </w:numPr>
        <w:rPr>
          <w:rFonts w:ascii="Times New Roman" w:hAnsi="Times New Roman" w:cs="Times New Roman"/>
          <w:sz w:val="24"/>
          <w:szCs w:val="24"/>
        </w:rPr>
      </w:pPr>
      <w:r w:rsidRPr="00D1211A">
        <w:rPr>
          <w:rFonts w:ascii="Times New Roman" w:hAnsi="Times New Roman" w:cs="Times New Roman"/>
          <w:sz w:val="24"/>
          <w:szCs w:val="24"/>
        </w:rPr>
        <w:t>1.</w:t>
      </w:r>
      <w:r w:rsidR="00417C7C">
        <w:rPr>
          <w:rFonts w:ascii="Times New Roman" w:hAnsi="Times New Roman" w:cs="Times New Roman"/>
          <w:sz w:val="24"/>
          <w:szCs w:val="24"/>
        </w:rPr>
        <w:t>5</w:t>
      </w:r>
      <w:r w:rsidRPr="00D1211A">
        <w:rPr>
          <w:rFonts w:ascii="Times New Roman" w:hAnsi="Times New Roman" w:cs="Times New Roman"/>
          <w:sz w:val="24"/>
          <w:szCs w:val="24"/>
        </w:rPr>
        <w:t xml:space="preserve"> Приложение № 5.1 к Программе изложить в редакции согласно приложению № </w:t>
      </w:r>
      <w:r w:rsidR="00B11BD7">
        <w:rPr>
          <w:rFonts w:ascii="Times New Roman" w:hAnsi="Times New Roman" w:cs="Times New Roman"/>
          <w:sz w:val="24"/>
          <w:szCs w:val="24"/>
        </w:rPr>
        <w:t>3</w:t>
      </w:r>
      <w:r w:rsidRPr="00D1211A">
        <w:rPr>
          <w:rFonts w:ascii="Times New Roman" w:hAnsi="Times New Roman" w:cs="Times New Roman"/>
          <w:sz w:val="24"/>
          <w:szCs w:val="24"/>
        </w:rPr>
        <w:t xml:space="preserve"> к настоящему постановлению.</w:t>
      </w:r>
    </w:p>
    <w:p w:rsidR="00D25E44" w:rsidRDefault="00D25E44" w:rsidP="00D25E44">
      <w:pPr>
        <w:pStyle w:val="a5"/>
        <w:numPr>
          <w:ilvl w:val="0"/>
          <w:numId w:val="1"/>
        </w:numPr>
        <w:rPr>
          <w:rFonts w:ascii="Times New Roman" w:hAnsi="Times New Roman" w:cs="Times New Roman"/>
          <w:sz w:val="24"/>
          <w:szCs w:val="24"/>
        </w:rPr>
      </w:pPr>
      <w:r w:rsidRPr="00D1211A">
        <w:rPr>
          <w:rFonts w:ascii="Times New Roman" w:hAnsi="Times New Roman" w:cs="Times New Roman"/>
          <w:sz w:val="24"/>
          <w:szCs w:val="24"/>
        </w:rPr>
        <w:t>1.</w:t>
      </w:r>
      <w:r w:rsidR="00417C7C">
        <w:rPr>
          <w:rFonts w:ascii="Times New Roman" w:hAnsi="Times New Roman" w:cs="Times New Roman"/>
          <w:sz w:val="24"/>
          <w:szCs w:val="24"/>
        </w:rPr>
        <w:t>6</w:t>
      </w:r>
      <w:r w:rsidRPr="00D1211A">
        <w:rPr>
          <w:rFonts w:ascii="Times New Roman" w:hAnsi="Times New Roman" w:cs="Times New Roman"/>
          <w:sz w:val="24"/>
          <w:szCs w:val="24"/>
        </w:rPr>
        <w:t xml:space="preserve"> </w:t>
      </w:r>
      <w:r>
        <w:rPr>
          <w:rFonts w:ascii="Times New Roman" w:hAnsi="Times New Roman" w:cs="Times New Roman"/>
          <w:sz w:val="24"/>
          <w:szCs w:val="24"/>
        </w:rPr>
        <w:t>Таблицу 7.6 п</w:t>
      </w:r>
      <w:r w:rsidRPr="00D1211A">
        <w:rPr>
          <w:rFonts w:ascii="Times New Roman" w:hAnsi="Times New Roman" w:cs="Times New Roman"/>
          <w:sz w:val="24"/>
          <w:szCs w:val="24"/>
        </w:rPr>
        <w:t>риложени</w:t>
      </w:r>
      <w:r>
        <w:rPr>
          <w:rFonts w:ascii="Times New Roman" w:hAnsi="Times New Roman" w:cs="Times New Roman"/>
          <w:sz w:val="24"/>
          <w:szCs w:val="24"/>
        </w:rPr>
        <w:t>я</w:t>
      </w:r>
      <w:r w:rsidRPr="00D1211A">
        <w:rPr>
          <w:rFonts w:ascii="Times New Roman" w:hAnsi="Times New Roman" w:cs="Times New Roman"/>
          <w:sz w:val="24"/>
          <w:szCs w:val="24"/>
        </w:rPr>
        <w:t xml:space="preserve"> № 7 изложить в редакции согласно приложению № </w:t>
      </w:r>
      <w:r w:rsidR="00417C7C">
        <w:rPr>
          <w:rFonts w:ascii="Times New Roman" w:hAnsi="Times New Roman" w:cs="Times New Roman"/>
          <w:sz w:val="24"/>
          <w:szCs w:val="24"/>
        </w:rPr>
        <w:t>4</w:t>
      </w:r>
      <w:r w:rsidRPr="00D1211A">
        <w:rPr>
          <w:rFonts w:ascii="Times New Roman" w:hAnsi="Times New Roman" w:cs="Times New Roman"/>
          <w:sz w:val="24"/>
          <w:szCs w:val="24"/>
        </w:rPr>
        <w:t xml:space="preserve"> к настоящему постановлению.</w:t>
      </w:r>
    </w:p>
    <w:p w:rsidR="00887BB1" w:rsidRPr="00D1211A" w:rsidRDefault="00887BB1" w:rsidP="00887BB1">
      <w:pPr>
        <w:pStyle w:val="a5"/>
        <w:numPr>
          <w:ilvl w:val="0"/>
          <w:numId w:val="1"/>
        </w:numPr>
        <w:rPr>
          <w:rFonts w:ascii="Times New Roman" w:hAnsi="Times New Roman" w:cs="Times New Roman"/>
          <w:sz w:val="24"/>
          <w:szCs w:val="24"/>
        </w:rPr>
      </w:pPr>
      <w:r w:rsidRPr="00D1211A">
        <w:rPr>
          <w:rFonts w:ascii="Times New Roman" w:hAnsi="Times New Roman" w:cs="Times New Roman"/>
          <w:sz w:val="24"/>
          <w:szCs w:val="24"/>
        </w:rPr>
        <w:t>1.</w:t>
      </w:r>
      <w:r w:rsidR="00417C7C">
        <w:rPr>
          <w:rFonts w:ascii="Times New Roman" w:hAnsi="Times New Roman" w:cs="Times New Roman"/>
          <w:sz w:val="24"/>
          <w:szCs w:val="24"/>
        </w:rPr>
        <w:t>7</w:t>
      </w:r>
      <w:r w:rsidRPr="00D1211A">
        <w:rPr>
          <w:rFonts w:ascii="Times New Roman" w:hAnsi="Times New Roman" w:cs="Times New Roman"/>
          <w:sz w:val="24"/>
          <w:szCs w:val="24"/>
        </w:rPr>
        <w:t xml:space="preserve">  Приложение № 8 к Программе изложить в редакции согласно приложению № </w:t>
      </w:r>
      <w:r w:rsidR="00417C7C">
        <w:rPr>
          <w:rFonts w:ascii="Times New Roman" w:hAnsi="Times New Roman" w:cs="Times New Roman"/>
          <w:sz w:val="24"/>
          <w:szCs w:val="24"/>
        </w:rPr>
        <w:t>5</w:t>
      </w:r>
      <w:r w:rsidRPr="00D1211A">
        <w:rPr>
          <w:rFonts w:ascii="Times New Roman" w:hAnsi="Times New Roman" w:cs="Times New Roman"/>
          <w:sz w:val="24"/>
          <w:szCs w:val="24"/>
        </w:rPr>
        <w:t xml:space="preserve"> к настоящему постановлению.</w:t>
      </w:r>
    </w:p>
    <w:p w:rsidR="00E96155" w:rsidRPr="00E96155" w:rsidRDefault="002614E8" w:rsidP="00E96155">
      <w:pPr>
        <w:pStyle w:val="ConsPlusDocList"/>
        <w:ind w:firstLine="540"/>
        <w:jc w:val="both"/>
        <w:rPr>
          <w:rFonts w:ascii="Times New Roman" w:hAnsi="Times New Roman" w:cs="Times New Roman"/>
          <w:sz w:val="24"/>
          <w:szCs w:val="24"/>
        </w:rPr>
      </w:pPr>
      <w:r w:rsidRPr="00D1211A">
        <w:rPr>
          <w:rFonts w:ascii="Times New Roman" w:hAnsi="Times New Roman" w:cs="Times New Roman"/>
          <w:sz w:val="24"/>
          <w:szCs w:val="24"/>
        </w:rPr>
        <w:t xml:space="preserve">2. </w:t>
      </w:r>
      <w:r w:rsidR="00E96155" w:rsidRPr="00E96155">
        <w:rPr>
          <w:rFonts w:ascii="Times New Roman" w:hAnsi="Times New Roman" w:cs="Times New Roman"/>
          <w:sz w:val="24"/>
          <w:szCs w:val="24"/>
        </w:rPr>
        <w:t>Настоящее постановление вступает в силу на следующий день после дня его официального опубликования.</w:t>
      </w:r>
    </w:p>
    <w:p w:rsidR="002614E8" w:rsidRPr="00D1211A" w:rsidRDefault="002614E8" w:rsidP="00E96155">
      <w:pPr>
        <w:pStyle w:val="ConsPlusDocList"/>
        <w:ind w:firstLine="540"/>
        <w:jc w:val="both"/>
        <w:rPr>
          <w:rFonts w:ascii="Times New Roman" w:hAnsi="Times New Roman" w:cs="Times New Roman"/>
          <w:sz w:val="24"/>
          <w:szCs w:val="24"/>
        </w:rPr>
      </w:pPr>
      <w:r w:rsidRPr="00D1211A">
        <w:rPr>
          <w:rFonts w:ascii="Times New Roman" w:hAnsi="Times New Roman" w:cs="Times New Roman"/>
          <w:sz w:val="24"/>
          <w:szCs w:val="24"/>
        </w:rPr>
        <w:t xml:space="preserve"> 3. Настоящее постановление опубликовать в средстве массовой информации Комитета местного самоуправления Верхнеломовского сельсовета Нижнеломовского района Пензенской</w:t>
      </w:r>
      <w:r w:rsidR="00D1211A">
        <w:rPr>
          <w:rFonts w:ascii="Times New Roman" w:hAnsi="Times New Roman" w:cs="Times New Roman"/>
          <w:sz w:val="24"/>
          <w:szCs w:val="24"/>
        </w:rPr>
        <w:t xml:space="preserve"> области </w:t>
      </w:r>
      <w:r w:rsidRPr="00D1211A">
        <w:rPr>
          <w:rFonts w:ascii="Times New Roman" w:hAnsi="Times New Roman" w:cs="Times New Roman"/>
          <w:sz w:val="24"/>
          <w:szCs w:val="24"/>
        </w:rPr>
        <w:t>«Местные ведомости»».</w:t>
      </w:r>
    </w:p>
    <w:p w:rsidR="002614E8" w:rsidRPr="00D1211A" w:rsidRDefault="002614E8" w:rsidP="00405E80">
      <w:pPr>
        <w:rPr>
          <w:rFonts w:ascii="Times New Roman" w:hAnsi="Times New Roman" w:cs="Times New Roman"/>
          <w:sz w:val="24"/>
          <w:szCs w:val="24"/>
        </w:rPr>
      </w:pPr>
      <w:r w:rsidRPr="00D1211A">
        <w:rPr>
          <w:rFonts w:ascii="Times New Roman" w:hAnsi="Times New Roman" w:cs="Times New Roman"/>
          <w:sz w:val="24"/>
          <w:szCs w:val="24"/>
        </w:rPr>
        <w:t xml:space="preserve"> 4. Контроль за исполнением настоящего постановления возложить на  исполняющего обязанности главы администрации Верхнеломовского сельсовета Нижнеломовского района Пензенской области.</w:t>
      </w:r>
    </w:p>
    <w:p w:rsidR="00405E80" w:rsidRPr="00D1211A" w:rsidRDefault="002614E8" w:rsidP="00405E80">
      <w:pPr>
        <w:tabs>
          <w:tab w:val="decimal" w:pos="180"/>
        </w:tabs>
        <w:ind w:firstLine="284"/>
        <w:rPr>
          <w:rFonts w:ascii="Times New Roman" w:hAnsi="Times New Roman"/>
          <w:sz w:val="24"/>
          <w:szCs w:val="24"/>
        </w:rPr>
      </w:pPr>
      <w:r w:rsidRPr="00D1211A">
        <w:rPr>
          <w:rFonts w:ascii="Times New Roman" w:hAnsi="Times New Roman"/>
          <w:sz w:val="24"/>
          <w:szCs w:val="24"/>
        </w:rPr>
        <w:t>И.о. главы администрации</w:t>
      </w:r>
    </w:p>
    <w:p w:rsidR="002614E8" w:rsidRPr="00D1211A" w:rsidRDefault="002614E8" w:rsidP="00405E80">
      <w:pPr>
        <w:tabs>
          <w:tab w:val="decimal" w:pos="180"/>
        </w:tabs>
        <w:ind w:firstLine="284"/>
        <w:rPr>
          <w:rFonts w:ascii="Times New Roman" w:hAnsi="Times New Roman"/>
          <w:sz w:val="24"/>
          <w:szCs w:val="24"/>
        </w:rPr>
      </w:pPr>
      <w:r w:rsidRPr="00D1211A">
        <w:rPr>
          <w:rFonts w:ascii="Times New Roman" w:hAnsi="Times New Roman"/>
          <w:sz w:val="24"/>
          <w:szCs w:val="24"/>
        </w:rPr>
        <w:t>Верхнеломовского сельсовета                                                 В.А. Толстунов</w:t>
      </w:r>
    </w:p>
    <w:p w:rsidR="002614E8" w:rsidRPr="00D1211A" w:rsidRDefault="002614E8" w:rsidP="00DF0E05">
      <w:pPr>
        <w:widowControl w:val="0"/>
        <w:autoSpaceDE w:val="0"/>
        <w:spacing w:after="0" w:line="240" w:lineRule="auto"/>
        <w:contextualSpacing/>
        <w:rPr>
          <w:rFonts w:ascii="Times New Roman" w:hAnsi="Times New Roman" w:cs="Times New Roman"/>
          <w:sz w:val="24"/>
          <w:szCs w:val="24"/>
        </w:rPr>
      </w:pPr>
    </w:p>
    <w:p w:rsidR="00497B22" w:rsidRPr="00DA764E" w:rsidRDefault="00497B22" w:rsidP="006C0F9B">
      <w:pPr>
        <w:widowControl w:val="0"/>
        <w:autoSpaceDE w:val="0"/>
        <w:jc w:val="center"/>
        <w:rPr>
          <w:sz w:val="28"/>
          <w:szCs w:val="28"/>
        </w:rPr>
        <w:sectPr w:rsidR="00497B22" w:rsidRPr="00DA764E" w:rsidSect="00D1211A">
          <w:pgSz w:w="11906" w:h="16838"/>
          <w:pgMar w:top="1134" w:right="567" w:bottom="993" w:left="1134" w:header="709" w:footer="510" w:gutter="0"/>
          <w:cols w:space="708"/>
          <w:docGrid w:linePitch="360"/>
        </w:sectPr>
      </w:pPr>
    </w:p>
    <w:p w:rsidR="00D6129B" w:rsidRPr="00D6129B" w:rsidRDefault="00D6129B" w:rsidP="00D6129B">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rPr>
      </w:pPr>
    </w:p>
    <w:p w:rsidR="003552F6" w:rsidRPr="00DA764E" w:rsidRDefault="003552F6" w:rsidP="003552F6">
      <w:pPr>
        <w:widowControl w:val="0"/>
        <w:autoSpaceDE w:val="0"/>
        <w:spacing w:after="0" w:line="240" w:lineRule="auto"/>
        <w:ind w:firstLine="10206"/>
        <w:jc w:val="right"/>
        <w:rPr>
          <w:rFonts w:ascii="Times New Roman" w:hAnsi="Times New Roman" w:cs="Times New Roman"/>
          <w:shd w:val="clear" w:color="auto" w:fill="FFFFFF"/>
        </w:rPr>
      </w:pPr>
      <w:r w:rsidRPr="002826D6">
        <w:rPr>
          <w:rFonts w:ascii="Times New Roman" w:hAnsi="Times New Roman" w:cs="Times New Roman"/>
        </w:rPr>
        <w:t xml:space="preserve">Приложение № </w:t>
      </w:r>
      <w:r w:rsidR="00B11BD7">
        <w:rPr>
          <w:rFonts w:ascii="Times New Roman" w:hAnsi="Times New Roman" w:cs="Times New Roman"/>
        </w:rPr>
        <w:t>1</w:t>
      </w:r>
    </w:p>
    <w:p w:rsidR="003552F6" w:rsidRDefault="003552F6" w:rsidP="003552F6">
      <w:pPr>
        <w:widowControl w:val="0"/>
        <w:autoSpaceDE w:val="0"/>
        <w:spacing w:after="0" w:line="240" w:lineRule="auto"/>
        <w:ind w:firstLine="10206"/>
        <w:jc w:val="right"/>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к  </w:t>
      </w:r>
      <w:r>
        <w:rPr>
          <w:rFonts w:ascii="Times New Roman" w:hAnsi="Times New Roman" w:cs="Times New Roman"/>
          <w:shd w:val="clear" w:color="auto" w:fill="FFFFFF"/>
        </w:rPr>
        <w:t xml:space="preserve">постановлению администрации </w:t>
      </w:r>
    </w:p>
    <w:p w:rsidR="003552F6" w:rsidRDefault="003552F6" w:rsidP="003552F6">
      <w:pPr>
        <w:widowControl w:val="0"/>
        <w:autoSpaceDE w:val="0"/>
        <w:spacing w:after="0" w:line="240" w:lineRule="auto"/>
        <w:ind w:firstLine="10206"/>
        <w:jc w:val="right"/>
        <w:rPr>
          <w:rFonts w:ascii="Times New Roman" w:hAnsi="Times New Roman" w:cs="Times New Roman"/>
          <w:shd w:val="clear" w:color="auto" w:fill="FFFFFF"/>
        </w:rPr>
      </w:pPr>
      <w:r>
        <w:rPr>
          <w:rFonts w:ascii="Times New Roman" w:hAnsi="Times New Roman" w:cs="Times New Roman"/>
          <w:shd w:val="clear" w:color="auto" w:fill="FFFFFF"/>
        </w:rPr>
        <w:t xml:space="preserve">Верхнеломовского сельсовета </w:t>
      </w:r>
    </w:p>
    <w:p w:rsidR="003552F6" w:rsidRDefault="003552F6" w:rsidP="003552F6">
      <w:pPr>
        <w:widowControl w:val="0"/>
        <w:autoSpaceDE w:val="0"/>
        <w:spacing w:after="0" w:line="240" w:lineRule="auto"/>
        <w:ind w:firstLine="10206"/>
        <w:jc w:val="right"/>
        <w:rPr>
          <w:rFonts w:ascii="Times New Roman" w:hAnsi="Times New Roman" w:cs="Times New Roman"/>
          <w:shd w:val="clear" w:color="auto" w:fill="FFFFFF"/>
        </w:rPr>
      </w:pPr>
      <w:r>
        <w:rPr>
          <w:rFonts w:ascii="Times New Roman" w:hAnsi="Times New Roman" w:cs="Times New Roman"/>
          <w:shd w:val="clear" w:color="auto" w:fill="FFFFFF"/>
        </w:rPr>
        <w:t xml:space="preserve">Нижнеломовского района </w:t>
      </w:r>
    </w:p>
    <w:p w:rsidR="003552F6" w:rsidRDefault="003552F6" w:rsidP="003552F6">
      <w:pPr>
        <w:widowControl w:val="0"/>
        <w:autoSpaceDE w:val="0"/>
        <w:spacing w:after="0" w:line="240" w:lineRule="auto"/>
        <w:ind w:firstLine="10206"/>
        <w:jc w:val="right"/>
        <w:rPr>
          <w:rFonts w:ascii="Times New Roman" w:hAnsi="Times New Roman" w:cs="Times New Roman"/>
          <w:shd w:val="clear" w:color="auto" w:fill="FFFFFF"/>
        </w:rPr>
      </w:pPr>
      <w:r>
        <w:rPr>
          <w:rFonts w:ascii="Times New Roman" w:hAnsi="Times New Roman" w:cs="Times New Roman"/>
          <w:shd w:val="clear" w:color="auto" w:fill="FFFFFF"/>
        </w:rPr>
        <w:t xml:space="preserve">Пензенской области </w:t>
      </w:r>
    </w:p>
    <w:p w:rsidR="003552F6" w:rsidRDefault="003552F6" w:rsidP="003552F6">
      <w:pPr>
        <w:widowControl w:val="0"/>
        <w:autoSpaceDE w:val="0"/>
        <w:spacing w:after="0" w:line="240" w:lineRule="auto"/>
        <w:jc w:val="right"/>
        <w:rPr>
          <w:rFonts w:ascii="Times New Roman" w:hAnsi="Times New Roman" w:cs="Times New Roman"/>
          <w:sz w:val="24"/>
          <w:szCs w:val="24"/>
        </w:rPr>
      </w:pPr>
      <w:r>
        <w:rPr>
          <w:rFonts w:ascii="Times New Roman" w:hAnsi="Times New Roman" w:cs="Times New Roman"/>
          <w:shd w:val="clear" w:color="auto" w:fill="FFFFFF"/>
        </w:rPr>
        <w:t xml:space="preserve">№  </w:t>
      </w:r>
      <w:r w:rsidR="00073E29">
        <w:rPr>
          <w:rFonts w:ascii="Times New Roman" w:hAnsi="Times New Roman" w:cs="Times New Roman"/>
          <w:shd w:val="clear" w:color="auto" w:fill="FFFFFF"/>
        </w:rPr>
        <w:t>5</w:t>
      </w:r>
      <w:r>
        <w:rPr>
          <w:rFonts w:ascii="Times New Roman" w:hAnsi="Times New Roman" w:cs="Times New Roman"/>
          <w:shd w:val="clear" w:color="auto" w:fill="FFFFFF"/>
        </w:rPr>
        <w:t xml:space="preserve">     от   </w:t>
      </w:r>
      <w:r w:rsidR="00073E29">
        <w:rPr>
          <w:rFonts w:ascii="Times New Roman" w:hAnsi="Times New Roman" w:cs="Times New Roman"/>
          <w:shd w:val="clear" w:color="auto" w:fill="FFFFFF"/>
        </w:rPr>
        <w:t>17.01.2019</w:t>
      </w:r>
      <w:r>
        <w:rPr>
          <w:rFonts w:ascii="Times New Roman" w:hAnsi="Times New Roman" w:cs="Times New Roman"/>
          <w:shd w:val="clear" w:color="auto" w:fill="FFFFFF"/>
        </w:rPr>
        <w:t xml:space="preserve">  г.</w:t>
      </w:r>
    </w:p>
    <w:p w:rsidR="003552F6" w:rsidRPr="00DC7FDB" w:rsidRDefault="003552F6" w:rsidP="003552F6">
      <w:pPr>
        <w:widowControl w:val="0"/>
        <w:autoSpaceDE w:val="0"/>
        <w:spacing w:after="0" w:line="240" w:lineRule="auto"/>
        <w:jc w:val="right"/>
        <w:rPr>
          <w:rFonts w:ascii="Times New Roman" w:hAnsi="Times New Roman" w:cs="Times New Roman"/>
          <w:sz w:val="24"/>
          <w:szCs w:val="24"/>
        </w:rPr>
      </w:pPr>
      <w:r w:rsidRPr="00DC7FDB">
        <w:rPr>
          <w:rFonts w:ascii="Times New Roman" w:hAnsi="Times New Roman" w:cs="Times New Roman"/>
          <w:sz w:val="24"/>
          <w:szCs w:val="24"/>
        </w:rPr>
        <w:t xml:space="preserve">Приложение № </w:t>
      </w:r>
      <w:r w:rsidR="00C35335">
        <w:rPr>
          <w:rFonts w:ascii="Times New Roman" w:hAnsi="Times New Roman" w:cs="Times New Roman"/>
          <w:sz w:val="24"/>
          <w:szCs w:val="24"/>
        </w:rPr>
        <w:t>3</w:t>
      </w:r>
      <w:r w:rsidRPr="00DC7FDB">
        <w:rPr>
          <w:rFonts w:ascii="Times New Roman" w:hAnsi="Times New Roman" w:cs="Times New Roman"/>
          <w:sz w:val="24"/>
          <w:szCs w:val="24"/>
        </w:rPr>
        <w:t>.1</w:t>
      </w:r>
    </w:p>
    <w:p w:rsidR="003552F6" w:rsidRDefault="003552F6" w:rsidP="003552F6">
      <w:pPr>
        <w:widowControl w:val="0"/>
        <w:autoSpaceDE w:val="0"/>
        <w:spacing w:after="0" w:line="240" w:lineRule="auto"/>
        <w:jc w:val="right"/>
        <w:rPr>
          <w:rFonts w:ascii="Times New Roman" w:hAnsi="Times New Roman" w:cs="Times New Roman"/>
          <w:sz w:val="24"/>
          <w:szCs w:val="24"/>
        </w:rPr>
      </w:pPr>
      <w:r w:rsidRPr="00DC7FDB">
        <w:rPr>
          <w:rFonts w:ascii="Times New Roman" w:hAnsi="Times New Roman" w:cs="Times New Roman"/>
          <w:sz w:val="24"/>
          <w:szCs w:val="24"/>
        </w:rPr>
        <w:t>к муниципальной программе</w:t>
      </w:r>
    </w:p>
    <w:p w:rsidR="003552F6" w:rsidRDefault="003552F6" w:rsidP="003552F6">
      <w:pPr>
        <w:widowControl w:val="0"/>
        <w:autoSpaceDE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Pr="00D92FDB">
        <w:rPr>
          <w:rFonts w:ascii="Times New Roman" w:hAnsi="Times New Roman" w:cs="Times New Roman"/>
          <w:sz w:val="24"/>
          <w:szCs w:val="24"/>
        </w:rPr>
        <w:t>«Комплексное развитие  местного</w:t>
      </w:r>
    </w:p>
    <w:p w:rsidR="003552F6" w:rsidRDefault="003552F6" w:rsidP="003552F6">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 самоуправления на территории</w:t>
      </w:r>
    </w:p>
    <w:p w:rsidR="003552F6" w:rsidRDefault="003552F6" w:rsidP="003552F6">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 Верхнеломовского сельсовета </w:t>
      </w:r>
    </w:p>
    <w:p w:rsidR="003552F6" w:rsidRDefault="003552F6" w:rsidP="003552F6">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Нижнеломовского района </w:t>
      </w:r>
    </w:p>
    <w:p w:rsidR="003552F6" w:rsidRDefault="003552F6" w:rsidP="003552F6">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Пензенской области на </w:t>
      </w:r>
    </w:p>
    <w:p w:rsidR="003552F6" w:rsidRPr="00DC7FDB" w:rsidRDefault="003552F6" w:rsidP="003552F6">
      <w:pPr>
        <w:widowControl w:val="0"/>
        <w:autoSpaceDE w:val="0"/>
        <w:spacing w:after="0" w:line="240" w:lineRule="auto"/>
        <w:jc w:val="right"/>
        <w:rPr>
          <w:rFonts w:ascii="Times New Roman" w:hAnsi="Times New Roman" w:cs="Times New Roman"/>
          <w:b/>
          <w:bCs/>
          <w:sz w:val="24"/>
          <w:szCs w:val="24"/>
        </w:rPr>
      </w:pPr>
      <w:r w:rsidRPr="00D92FDB">
        <w:rPr>
          <w:rFonts w:ascii="Times New Roman" w:hAnsi="Times New Roman" w:cs="Times New Roman"/>
          <w:sz w:val="24"/>
          <w:szCs w:val="24"/>
        </w:rPr>
        <w:t>период  2014 - 202</w:t>
      </w:r>
      <w:r>
        <w:rPr>
          <w:rFonts w:ascii="Times New Roman" w:hAnsi="Times New Roman" w:cs="Times New Roman"/>
          <w:sz w:val="24"/>
          <w:szCs w:val="24"/>
        </w:rPr>
        <w:t>2</w:t>
      </w:r>
      <w:r w:rsidRPr="00D92FDB">
        <w:rPr>
          <w:rFonts w:ascii="Times New Roman" w:hAnsi="Times New Roman" w:cs="Times New Roman"/>
          <w:sz w:val="24"/>
          <w:szCs w:val="24"/>
        </w:rPr>
        <w:t xml:space="preserve"> годы»</w:t>
      </w:r>
    </w:p>
    <w:p w:rsidR="002826D6" w:rsidRPr="002826D6" w:rsidRDefault="002826D6" w:rsidP="002826D6">
      <w:pPr>
        <w:widowControl w:val="0"/>
        <w:autoSpaceDE w:val="0"/>
        <w:spacing w:after="0" w:line="240" w:lineRule="auto"/>
        <w:jc w:val="center"/>
        <w:rPr>
          <w:rFonts w:ascii="Times New Roman" w:hAnsi="Times New Roman" w:cs="Times New Roman"/>
          <w:b/>
          <w:bCs/>
          <w:shd w:val="clear" w:color="auto" w:fill="FFFFFF"/>
        </w:rPr>
      </w:pPr>
      <w:r w:rsidRPr="002826D6">
        <w:rPr>
          <w:rFonts w:ascii="Times New Roman" w:hAnsi="Times New Roman" w:cs="Times New Roman"/>
          <w:b/>
          <w:bCs/>
          <w:shd w:val="clear" w:color="auto" w:fill="FFFFFF"/>
        </w:rPr>
        <w:t>РЕСУРСНОЕ ОБЕСПЕЧЕНИЕ</w:t>
      </w:r>
    </w:p>
    <w:p w:rsidR="002826D6" w:rsidRDefault="002826D6" w:rsidP="002826D6">
      <w:pPr>
        <w:widowControl w:val="0"/>
        <w:autoSpaceDE w:val="0"/>
        <w:spacing w:after="0" w:line="240" w:lineRule="auto"/>
        <w:jc w:val="center"/>
        <w:rPr>
          <w:rFonts w:ascii="Times New Roman" w:hAnsi="Times New Roman" w:cs="Times New Roman"/>
          <w:b/>
          <w:bCs/>
          <w:shd w:val="clear" w:color="auto" w:fill="FFFFFF"/>
        </w:rPr>
      </w:pPr>
      <w:r w:rsidRPr="002826D6">
        <w:rPr>
          <w:rFonts w:ascii="Times New Roman" w:hAnsi="Times New Roman" w:cs="Times New Roman"/>
          <w:b/>
          <w:bCs/>
          <w:shd w:val="clear" w:color="auto" w:fill="FFFFFF"/>
        </w:rPr>
        <w:t>реализации  муниципальной программы за счет всех источников финансирования</w:t>
      </w:r>
    </w:p>
    <w:p w:rsidR="002826D6" w:rsidRPr="00D6129B" w:rsidRDefault="002826D6" w:rsidP="002826D6">
      <w:pPr>
        <w:spacing w:after="0" w:line="240" w:lineRule="auto"/>
        <w:jc w:val="center"/>
        <w:rPr>
          <w:rFonts w:ascii="Times New Roman" w:hAnsi="Times New Roman" w:cs="Times New Roman"/>
          <w:b/>
          <w:sz w:val="24"/>
          <w:szCs w:val="24"/>
        </w:rPr>
      </w:pPr>
      <w:r w:rsidRPr="00D6129B">
        <w:rPr>
          <w:rFonts w:ascii="Times New Roman" w:hAnsi="Times New Roman" w:cs="Times New Roman"/>
          <w:b/>
          <w:bCs/>
          <w:sz w:val="24"/>
          <w:szCs w:val="24"/>
        </w:rPr>
        <w:t>«</w:t>
      </w:r>
      <w:r w:rsidRPr="00D6129B">
        <w:rPr>
          <w:rFonts w:ascii="Times New Roman" w:hAnsi="Times New Roman" w:cs="Times New Roman"/>
          <w:b/>
          <w:sz w:val="24"/>
          <w:szCs w:val="24"/>
        </w:rPr>
        <w:t xml:space="preserve"> Комплексное развитие  местного самоуправления на территории Верхнеломовского сельсовета</w:t>
      </w:r>
    </w:p>
    <w:p w:rsidR="002826D6" w:rsidRPr="002826D6" w:rsidRDefault="002826D6" w:rsidP="002826D6">
      <w:pPr>
        <w:spacing w:after="0" w:line="240" w:lineRule="auto"/>
        <w:jc w:val="center"/>
        <w:rPr>
          <w:rFonts w:ascii="Times New Roman" w:hAnsi="Times New Roman" w:cs="Times New Roman"/>
          <w:sz w:val="24"/>
          <w:szCs w:val="24"/>
        </w:rPr>
      </w:pPr>
      <w:r w:rsidRPr="00D6129B">
        <w:rPr>
          <w:rFonts w:ascii="Times New Roman" w:hAnsi="Times New Roman" w:cs="Times New Roman"/>
          <w:b/>
          <w:sz w:val="24"/>
          <w:szCs w:val="24"/>
        </w:rPr>
        <w:t>Нижнеломовского района Пензенской области на 2014-202</w:t>
      </w:r>
      <w:r w:rsidR="003552F6">
        <w:rPr>
          <w:rFonts w:ascii="Times New Roman" w:hAnsi="Times New Roman" w:cs="Times New Roman"/>
          <w:b/>
          <w:sz w:val="24"/>
          <w:szCs w:val="24"/>
        </w:rPr>
        <w:t>2</w:t>
      </w:r>
      <w:r w:rsidRPr="00D6129B">
        <w:rPr>
          <w:rFonts w:ascii="Times New Roman" w:hAnsi="Times New Roman" w:cs="Times New Roman"/>
          <w:b/>
          <w:sz w:val="24"/>
          <w:szCs w:val="24"/>
        </w:rPr>
        <w:t xml:space="preserve"> годы</w:t>
      </w:r>
      <w:r w:rsidRPr="00D6129B">
        <w:rPr>
          <w:rFonts w:ascii="Times New Roman" w:hAnsi="Times New Roman" w:cs="Times New Roman"/>
          <w:b/>
          <w:bCs/>
          <w:sz w:val="24"/>
          <w:szCs w:val="24"/>
        </w:rPr>
        <w:t>»</w:t>
      </w:r>
    </w:p>
    <w:tbl>
      <w:tblPr>
        <w:tblW w:w="15451" w:type="dxa"/>
        <w:tblInd w:w="75" w:type="dxa"/>
        <w:tblLayout w:type="fixed"/>
        <w:tblCellMar>
          <w:left w:w="75" w:type="dxa"/>
          <w:right w:w="75" w:type="dxa"/>
        </w:tblCellMar>
        <w:tblLook w:val="0000"/>
      </w:tblPr>
      <w:tblGrid>
        <w:gridCol w:w="480"/>
        <w:gridCol w:w="1505"/>
        <w:gridCol w:w="3402"/>
        <w:gridCol w:w="3118"/>
        <w:gridCol w:w="1134"/>
        <w:gridCol w:w="993"/>
        <w:gridCol w:w="992"/>
        <w:gridCol w:w="1134"/>
        <w:gridCol w:w="850"/>
        <w:gridCol w:w="993"/>
        <w:gridCol w:w="850"/>
      </w:tblGrid>
      <w:tr w:rsidR="003552F6" w:rsidRPr="002826D6" w:rsidTr="00FB0B73">
        <w:trPr>
          <w:trHeight w:val="320"/>
        </w:trPr>
        <w:tc>
          <w:tcPr>
            <w:tcW w:w="5387" w:type="dxa"/>
            <w:gridSpan w:val="3"/>
            <w:tcBorders>
              <w:top w:val="single" w:sz="1" w:space="0" w:color="000000"/>
              <w:left w:val="single" w:sz="1" w:space="0" w:color="000000"/>
              <w:bottom w:val="single" w:sz="8" w:space="0" w:color="000000"/>
            </w:tcBorders>
            <w:shd w:val="clear" w:color="auto" w:fill="auto"/>
          </w:tcPr>
          <w:p w:rsidR="003552F6" w:rsidRPr="002826D6" w:rsidRDefault="003552F6" w:rsidP="002826D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Ответственный исполнитель      </w:t>
            </w:r>
          </w:p>
          <w:p w:rsidR="003552F6" w:rsidRPr="002826D6" w:rsidRDefault="003552F6" w:rsidP="002826D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муниципальной программы       </w:t>
            </w:r>
          </w:p>
        </w:tc>
        <w:tc>
          <w:tcPr>
            <w:tcW w:w="10064" w:type="dxa"/>
            <w:gridSpan w:val="8"/>
            <w:tcBorders>
              <w:top w:val="single" w:sz="1" w:space="0" w:color="000000"/>
              <w:left w:val="single" w:sz="1" w:space="0" w:color="000000"/>
              <w:bottom w:val="single" w:sz="8" w:space="0" w:color="000000"/>
              <w:right w:val="single" w:sz="1" w:space="0" w:color="000000"/>
            </w:tcBorders>
            <w:shd w:val="clear" w:color="auto" w:fill="auto"/>
          </w:tcPr>
          <w:p w:rsidR="003552F6" w:rsidRPr="002826D6" w:rsidRDefault="003552F6" w:rsidP="002826D6">
            <w:pPr>
              <w:pStyle w:val="a3"/>
              <w:snapToGrid w:val="0"/>
              <w:rPr>
                <w:b w:val="0"/>
                <w:sz w:val="22"/>
                <w:szCs w:val="22"/>
                <w:shd w:val="clear" w:color="auto" w:fill="FFFFFF"/>
              </w:rPr>
            </w:pPr>
            <w:r w:rsidRPr="002826D6">
              <w:rPr>
                <w:b w:val="0"/>
                <w:sz w:val="22"/>
                <w:szCs w:val="22"/>
                <w:shd w:val="clear" w:color="auto" w:fill="FFFFFF"/>
              </w:rPr>
              <w:t>Администрация Верхнеломовского сельсовета  Нижнеломовского района Пензенской области</w:t>
            </w:r>
          </w:p>
        </w:tc>
      </w:tr>
      <w:tr w:rsidR="003552F6" w:rsidRPr="002826D6" w:rsidTr="00FB0B73">
        <w:trPr>
          <w:trHeight w:val="480"/>
        </w:trPr>
        <w:tc>
          <w:tcPr>
            <w:tcW w:w="480"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N </w:t>
            </w:r>
          </w:p>
          <w:p w:rsidR="003552F6" w:rsidRPr="002826D6" w:rsidRDefault="003552F6" w:rsidP="002826D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п/п</w:t>
            </w:r>
          </w:p>
        </w:tc>
        <w:tc>
          <w:tcPr>
            <w:tcW w:w="1505"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pacing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Статус     </w:t>
            </w:r>
          </w:p>
        </w:tc>
        <w:tc>
          <w:tcPr>
            <w:tcW w:w="3402"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pacing w:line="240" w:lineRule="auto"/>
              <w:rPr>
                <w:rFonts w:ascii="Times New Roman" w:hAnsi="Times New Roman" w:cs="Times New Roman"/>
                <w:shd w:val="clear" w:color="auto" w:fill="FFFFFF"/>
              </w:rPr>
            </w:pPr>
            <w:r w:rsidRPr="002826D6">
              <w:rPr>
                <w:rFonts w:ascii="Times New Roman" w:eastAsia="Courier New" w:hAnsi="Times New Roman" w:cs="Times New Roman"/>
                <w:shd w:val="clear" w:color="auto" w:fill="FFFFFF"/>
              </w:rPr>
              <w:t xml:space="preserve">Наименование </w:t>
            </w: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муниципальной  </w:t>
            </w: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программы, подпрограммы, основного мероприятия   </w:t>
            </w:r>
          </w:p>
        </w:tc>
        <w:tc>
          <w:tcPr>
            <w:tcW w:w="3118"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Источник     </w:t>
            </w:r>
          </w:p>
          <w:p w:rsidR="003552F6" w:rsidRPr="002826D6" w:rsidRDefault="003552F6" w:rsidP="002826D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финансирования   </w:t>
            </w:r>
          </w:p>
        </w:tc>
        <w:tc>
          <w:tcPr>
            <w:tcW w:w="6946" w:type="dxa"/>
            <w:gridSpan w:val="7"/>
            <w:tcBorders>
              <w:top w:val="single" w:sz="8" w:space="0" w:color="000000"/>
              <w:left w:val="single" w:sz="1" w:space="0" w:color="000000"/>
              <w:bottom w:val="single" w:sz="8" w:space="0" w:color="000000"/>
              <w:right w:val="single" w:sz="1" w:space="0" w:color="000000"/>
            </w:tcBorders>
            <w:shd w:val="clear" w:color="auto" w:fill="auto"/>
          </w:tcPr>
          <w:p w:rsidR="003552F6" w:rsidRPr="002826D6" w:rsidRDefault="003552F6" w:rsidP="002826D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Оценка расходов, тыс. рублей     </w:t>
            </w:r>
          </w:p>
        </w:tc>
      </w:tr>
      <w:tr w:rsidR="003552F6" w:rsidRPr="002826D6" w:rsidTr="003552F6">
        <w:trPr>
          <w:trHeight w:val="217"/>
        </w:trPr>
        <w:tc>
          <w:tcPr>
            <w:tcW w:w="480"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napToGrid w:val="0"/>
              <w:spacing w:line="240" w:lineRule="auto"/>
              <w:rPr>
                <w:rFonts w:ascii="Times New Roman" w:hAnsi="Times New Roman" w:cs="Times New Roman"/>
                <w:shd w:val="clear" w:color="auto" w:fill="FFFFFF"/>
              </w:rPr>
            </w:pPr>
          </w:p>
        </w:tc>
        <w:tc>
          <w:tcPr>
            <w:tcW w:w="1505"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napToGrid w:val="0"/>
              <w:spacing w:line="240" w:lineRule="auto"/>
              <w:rPr>
                <w:rFonts w:ascii="Times New Roman" w:hAnsi="Times New Roman" w:cs="Times New Roman"/>
                <w:shd w:val="clear" w:color="auto" w:fill="FFFFFF"/>
              </w:rPr>
            </w:pPr>
          </w:p>
        </w:tc>
        <w:tc>
          <w:tcPr>
            <w:tcW w:w="3402"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napToGrid w:val="0"/>
              <w:spacing w:line="240" w:lineRule="auto"/>
              <w:rPr>
                <w:rFonts w:ascii="Times New Roman" w:hAnsi="Times New Roman" w:cs="Times New Roman"/>
                <w:shd w:val="clear" w:color="auto" w:fill="FFFFFF"/>
              </w:rPr>
            </w:pPr>
          </w:p>
        </w:tc>
        <w:tc>
          <w:tcPr>
            <w:tcW w:w="3118"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napToGrid w:val="0"/>
              <w:spacing w:line="240" w:lineRule="auto"/>
              <w:rPr>
                <w:rFonts w:ascii="Times New Roman" w:hAnsi="Times New Roman" w:cs="Times New Roman"/>
                <w:shd w:val="clear" w:color="auto" w:fill="FFFFFF"/>
              </w:rPr>
            </w:pPr>
          </w:p>
        </w:tc>
        <w:tc>
          <w:tcPr>
            <w:tcW w:w="1134"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pacing w:after="0"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t>2016</w:t>
            </w:r>
          </w:p>
        </w:tc>
        <w:tc>
          <w:tcPr>
            <w:tcW w:w="993"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pacing w:after="0" w:line="240" w:lineRule="auto"/>
              <w:rPr>
                <w:rFonts w:ascii="Times New Roman" w:eastAsia="Courier New" w:hAnsi="Times New Roman" w:cs="Times New Roman"/>
                <w:shd w:val="clear" w:color="auto" w:fill="FFFFFF"/>
              </w:rPr>
            </w:pPr>
            <w:r w:rsidRPr="002826D6">
              <w:rPr>
                <w:rFonts w:ascii="Times New Roman" w:eastAsia="Courier New" w:hAnsi="Times New Roman" w:cs="Times New Roman"/>
                <w:shd w:val="clear" w:color="auto" w:fill="FFFFFF"/>
              </w:rPr>
              <w:t>2017</w:t>
            </w:r>
          </w:p>
        </w:tc>
        <w:tc>
          <w:tcPr>
            <w:tcW w:w="992"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pacing w:after="0" w:line="240" w:lineRule="auto"/>
              <w:rPr>
                <w:rFonts w:ascii="Times New Roman" w:hAnsi="Times New Roman" w:cs="Times New Roman"/>
                <w:shd w:val="clear" w:color="auto" w:fill="FFFFFF"/>
              </w:rPr>
            </w:pPr>
            <w:r w:rsidRPr="002826D6">
              <w:rPr>
                <w:rFonts w:ascii="Times New Roman" w:eastAsia="Courier New" w:hAnsi="Times New Roman" w:cs="Times New Roman"/>
                <w:shd w:val="clear" w:color="auto" w:fill="FFFFFF"/>
              </w:rPr>
              <w:t>2018</w:t>
            </w:r>
          </w:p>
        </w:tc>
        <w:tc>
          <w:tcPr>
            <w:tcW w:w="1134"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2019</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3552F6" w:rsidRPr="002826D6" w:rsidRDefault="003552F6" w:rsidP="002826D6">
            <w:pPr>
              <w:spacing w:after="0" w:line="240" w:lineRule="auto"/>
              <w:rPr>
                <w:rFonts w:ascii="Times New Roman" w:hAnsi="Times New Roman" w:cs="Times New Roman"/>
              </w:rPr>
            </w:pPr>
            <w:r w:rsidRPr="002826D6">
              <w:rPr>
                <w:rFonts w:ascii="Times New Roman" w:hAnsi="Times New Roman" w:cs="Times New Roman"/>
                <w:shd w:val="clear" w:color="auto" w:fill="FFFFFF"/>
              </w:rPr>
              <w:t>2020</w:t>
            </w:r>
          </w:p>
        </w:tc>
        <w:tc>
          <w:tcPr>
            <w:tcW w:w="993" w:type="dxa"/>
            <w:tcBorders>
              <w:top w:val="single" w:sz="8" w:space="0" w:color="000000"/>
              <w:left w:val="single" w:sz="1" w:space="0" w:color="000000"/>
              <w:bottom w:val="single" w:sz="8" w:space="0" w:color="000000"/>
              <w:right w:val="single" w:sz="1" w:space="0" w:color="000000"/>
            </w:tcBorders>
          </w:tcPr>
          <w:p w:rsidR="003552F6" w:rsidRPr="002826D6" w:rsidRDefault="003552F6" w:rsidP="003552F6">
            <w:pPr>
              <w:spacing w:after="0" w:line="240" w:lineRule="auto"/>
              <w:rPr>
                <w:rFonts w:ascii="Times New Roman" w:hAnsi="Times New Roman" w:cs="Times New Roman"/>
              </w:rPr>
            </w:pPr>
            <w:r w:rsidRPr="002826D6">
              <w:rPr>
                <w:rFonts w:ascii="Times New Roman" w:hAnsi="Times New Roman" w:cs="Times New Roman"/>
                <w:shd w:val="clear" w:color="auto" w:fill="FFFFFF"/>
              </w:rPr>
              <w:t>202</w:t>
            </w:r>
            <w:r>
              <w:rPr>
                <w:rFonts w:ascii="Times New Roman" w:hAnsi="Times New Roman" w:cs="Times New Roman"/>
                <w:shd w:val="clear" w:color="auto" w:fill="FFFFFF"/>
              </w:rPr>
              <w:t>1</w:t>
            </w:r>
          </w:p>
        </w:tc>
        <w:tc>
          <w:tcPr>
            <w:tcW w:w="850" w:type="dxa"/>
            <w:tcBorders>
              <w:top w:val="single" w:sz="8" w:space="0" w:color="000000"/>
              <w:left w:val="single" w:sz="1" w:space="0" w:color="000000"/>
              <w:bottom w:val="single" w:sz="8" w:space="0" w:color="000000"/>
              <w:right w:val="single" w:sz="1" w:space="0" w:color="000000"/>
            </w:tcBorders>
          </w:tcPr>
          <w:p w:rsidR="003552F6" w:rsidRPr="002826D6" w:rsidRDefault="003552F6" w:rsidP="003552F6">
            <w:pPr>
              <w:spacing w:after="0" w:line="240" w:lineRule="auto"/>
              <w:rPr>
                <w:rFonts w:ascii="Times New Roman" w:hAnsi="Times New Roman" w:cs="Times New Roman"/>
              </w:rPr>
            </w:pPr>
            <w:r w:rsidRPr="002826D6">
              <w:rPr>
                <w:rFonts w:ascii="Times New Roman" w:hAnsi="Times New Roman" w:cs="Times New Roman"/>
                <w:shd w:val="clear" w:color="auto" w:fill="FFFFFF"/>
              </w:rPr>
              <w:t>202</w:t>
            </w:r>
            <w:r>
              <w:rPr>
                <w:rFonts w:ascii="Times New Roman" w:hAnsi="Times New Roman" w:cs="Times New Roman"/>
                <w:shd w:val="clear" w:color="auto" w:fill="FFFFFF"/>
              </w:rPr>
              <w:t>2</w:t>
            </w:r>
          </w:p>
        </w:tc>
      </w:tr>
      <w:tr w:rsidR="003552F6" w:rsidRPr="002826D6" w:rsidTr="003552F6">
        <w:tc>
          <w:tcPr>
            <w:tcW w:w="480"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1 </w:t>
            </w:r>
          </w:p>
        </w:tc>
        <w:tc>
          <w:tcPr>
            <w:tcW w:w="1505"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2       </w:t>
            </w:r>
          </w:p>
        </w:tc>
        <w:tc>
          <w:tcPr>
            <w:tcW w:w="3402"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3         </w:t>
            </w:r>
          </w:p>
        </w:tc>
        <w:tc>
          <w:tcPr>
            <w:tcW w:w="3118"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4         </w:t>
            </w:r>
          </w:p>
        </w:tc>
        <w:tc>
          <w:tcPr>
            <w:tcW w:w="1134" w:type="dxa"/>
            <w:tcBorders>
              <w:top w:val="single" w:sz="8" w:space="0" w:color="000000"/>
              <w:left w:val="single" w:sz="1" w:space="0" w:color="000000"/>
              <w:bottom w:val="single" w:sz="8" w:space="0" w:color="000000"/>
            </w:tcBorders>
            <w:shd w:val="clear" w:color="auto" w:fill="auto"/>
          </w:tcPr>
          <w:p w:rsidR="003552F6" w:rsidRPr="002826D6" w:rsidRDefault="003552F6" w:rsidP="003552F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Pr>
                <w:rFonts w:ascii="Times New Roman" w:eastAsia="Courier New" w:hAnsi="Times New Roman" w:cs="Times New Roman"/>
                <w:shd w:val="clear" w:color="auto" w:fill="FFFFFF"/>
              </w:rPr>
              <w:t>5</w:t>
            </w:r>
            <w:r w:rsidRPr="002826D6">
              <w:rPr>
                <w:rFonts w:ascii="Times New Roman" w:eastAsia="Courier New" w:hAnsi="Times New Roman" w:cs="Times New Roman"/>
                <w:shd w:val="clear" w:color="auto" w:fill="FFFFFF"/>
              </w:rPr>
              <w:t xml:space="preserve">   </w:t>
            </w:r>
          </w:p>
        </w:tc>
        <w:tc>
          <w:tcPr>
            <w:tcW w:w="993" w:type="dxa"/>
            <w:tcBorders>
              <w:top w:val="single" w:sz="8" w:space="0" w:color="000000"/>
              <w:left w:val="single" w:sz="1" w:space="0" w:color="000000"/>
              <w:bottom w:val="single" w:sz="8" w:space="0" w:color="000000"/>
            </w:tcBorders>
            <w:shd w:val="clear" w:color="auto" w:fill="auto"/>
          </w:tcPr>
          <w:p w:rsidR="003552F6" w:rsidRPr="002826D6" w:rsidRDefault="003552F6" w:rsidP="003552F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Pr>
                <w:rFonts w:ascii="Times New Roman" w:eastAsia="Courier New" w:hAnsi="Times New Roman" w:cs="Times New Roman"/>
                <w:shd w:val="clear" w:color="auto" w:fill="FFFFFF"/>
              </w:rPr>
              <w:t>6</w:t>
            </w:r>
            <w:r w:rsidRPr="002826D6">
              <w:rPr>
                <w:rFonts w:ascii="Times New Roman" w:eastAsia="Courier New" w:hAnsi="Times New Roman" w:cs="Times New Roman"/>
                <w:shd w:val="clear" w:color="auto" w:fill="FFFFFF"/>
              </w:rPr>
              <w:t xml:space="preserve">   </w:t>
            </w:r>
          </w:p>
        </w:tc>
        <w:tc>
          <w:tcPr>
            <w:tcW w:w="992" w:type="dxa"/>
            <w:tcBorders>
              <w:top w:val="single" w:sz="8" w:space="0" w:color="000000"/>
              <w:left w:val="single" w:sz="1" w:space="0" w:color="000000"/>
              <w:bottom w:val="single" w:sz="8" w:space="0" w:color="000000"/>
            </w:tcBorders>
            <w:shd w:val="clear" w:color="auto" w:fill="auto"/>
          </w:tcPr>
          <w:p w:rsidR="003552F6" w:rsidRPr="002826D6" w:rsidRDefault="003552F6" w:rsidP="003552F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Pr>
                <w:rFonts w:ascii="Times New Roman" w:eastAsia="Courier New" w:hAnsi="Times New Roman" w:cs="Times New Roman"/>
                <w:shd w:val="clear" w:color="auto" w:fill="FFFFFF"/>
              </w:rPr>
              <w:t>7</w:t>
            </w:r>
            <w:r w:rsidRPr="002826D6">
              <w:rPr>
                <w:rFonts w:ascii="Times New Roman" w:eastAsia="Courier New" w:hAnsi="Times New Roman" w:cs="Times New Roman"/>
                <w:shd w:val="clear" w:color="auto" w:fill="FFFFFF"/>
              </w:rPr>
              <w:t xml:space="preserve">   </w:t>
            </w:r>
          </w:p>
        </w:tc>
        <w:tc>
          <w:tcPr>
            <w:tcW w:w="1134" w:type="dxa"/>
            <w:tcBorders>
              <w:top w:val="single" w:sz="8" w:space="0" w:color="000000"/>
              <w:left w:val="single" w:sz="1" w:space="0" w:color="000000"/>
              <w:bottom w:val="single" w:sz="8" w:space="0" w:color="000000"/>
            </w:tcBorders>
            <w:shd w:val="clear" w:color="auto" w:fill="auto"/>
          </w:tcPr>
          <w:p w:rsidR="003552F6" w:rsidRPr="002826D6" w:rsidRDefault="003552F6" w:rsidP="002826D6">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8</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3552F6" w:rsidRPr="002826D6" w:rsidRDefault="003552F6" w:rsidP="002826D6">
            <w:pPr>
              <w:spacing w:after="0" w:line="240" w:lineRule="auto"/>
              <w:rPr>
                <w:rFonts w:ascii="Times New Roman" w:hAnsi="Times New Roman" w:cs="Times New Roman"/>
              </w:rPr>
            </w:pPr>
            <w:r>
              <w:rPr>
                <w:rFonts w:ascii="Times New Roman" w:hAnsi="Times New Roman" w:cs="Times New Roman"/>
                <w:shd w:val="clear" w:color="auto" w:fill="FFFFFF"/>
              </w:rPr>
              <w:t>9</w:t>
            </w:r>
          </w:p>
        </w:tc>
        <w:tc>
          <w:tcPr>
            <w:tcW w:w="993" w:type="dxa"/>
            <w:tcBorders>
              <w:top w:val="single" w:sz="8" w:space="0" w:color="000000"/>
              <w:left w:val="single" w:sz="1" w:space="0" w:color="000000"/>
              <w:bottom w:val="single" w:sz="8" w:space="0" w:color="000000"/>
              <w:right w:val="single" w:sz="1" w:space="0" w:color="000000"/>
            </w:tcBorders>
          </w:tcPr>
          <w:p w:rsidR="003552F6" w:rsidRPr="002826D6" w:rsidRDefault="003552F6" w:rsidP="002826D6">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10</w:t>
            </w:r>
          </w:p>
        </w:tc>
        <w:tc>
          <w:tcPr>
            <w:tcW w:w="850" w:type="dxa"/>
            <w:tcBorders>
              <w:top w:val="single" w:sz="8" w:space="0" w:color="000000"/>
              <w:left w:val="single" w:sz="1" w:space="0" w:color="000000"/>
              <w:bottom w:val="single" w:sz="8" w:space="0" w:color="000000"/>
              <w:right w:val="single" w:sz="1" w:space="0" w:color="000000"/>
            </w:tcBorders>
          </w:tcPr>
          <w:p w:rsidR="003552F6" w:rsidRPr="002826D6" w:rsidRDefault="003552F6" w:rsidP="003552F6">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11</w:t>
            </w:r>
          </w:p>
        </w:tc>
      </w:tr>
      <w:tr w:rsidR="006251C1" w:rsidRPr="002826D6" w:rsidTr="003552F6">
        <w:trPr>
          <w:trHeight w:val="320"/>
        </w:trPr>
        <w:tc>
          <w:tcPr>
            <w:tcW w:w="480" w:type="dxa"/>
            <w:vMerge w:val="restart"/>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shd w:val="clear" w:color="auto" w:fill="FFFFFF"/>
              </w:rPr>
            </w:pPr>
          </w:p>
        </w:tc>
        <w:tc>
          <w:tcPr>
            <w:tcW w:w="1505" w:type="dxa"/>
            <w:vMerge w:val="restart"/>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after="0" w:line="240" w:lineRule="auto"/>
              <w:rPr>
                <w:rFonts w:ascii="Times New Roman" w:hAnsi="Times New Roman" w:cs="Times New Roman"/>
                <w:shd w:val="clear" w:color="auto" w:fill="FFFFFF"/>
              </w:rPr>
            </w:pPr>
            <w:r w:rsidRPr="002826D6">
              <w:rPr>
                <w:rFonts w:ascii="Times New Roman" w:eastAsia="Courier New" w:hAnsi="Times New Roman" w:cs="Times New Roman"/>
                <w:shd w:val="clear" w:color="auto" w:fill="FFFFFF"/>
              </w:rPr>
              <w:t>Муниципаль</w:t>
            </w:r>
            <w:r>
              <w:rPr>
                <w:rFonts w:ascii="Times New Roman" w:eastAsia="Courier New" w:hAnsi="Times New Roman" w:cs="Times New Roman"/>
                <w:shd w:val="clear" w:color="auto" w:fill="FFFFFF"/>
              </w:rPr>
              <w:t>-</w:t>
            </w:r>
            <w:r w:rsidRPr="002826D6">
              <w:rPr>
                <w:rFonts w:ascii="Times New Roman" w:eastAsia="Courier New" w:hAnsi="Times New Roman" w:cs="Times New Roman"/>
                <w:shd w:val="clear" w:color="auto" w:fill="FFFFFF"/>
              </w:rPr>
              <w:t>ная</w:t>
            </w:r>
          </w:p>
          <w:p w:rsidR="006251C1" w:rsidRPr="002826D6" w:rsidRDefault="006251C1" w:rsidP="002826D6">
            <w:pPr>
              <w:spacing w:after="0"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программа      </w:t>
            </w:r>
          </w:p>
        </w:tc>
        <w:tc>
          <w:tcPr>
            <w:tcW w:w="3402" w:type="dxa"/>
            <w:vMerge w:val="restart"/>
            <w:tcBorders>
              <w:top w:val="single" w:sz="8" w:space="0" w:color="000000"/>
              <w:left w:val="single" w:sz="1" w:space="0" w:color="000000"/>
              <w:bottom w:val="single" w:sz="8" w:space="0" w:color="000000"/>
            </w:tcBorders>
            <w:shd w:val="clear" w:color="auto" w:fill="auto"/>
          </w:tcPr>
          <w:p w:rsidR="006251C1" w:rsidRPr="002826D6" w:rsidRDefault="006251C1" w:rsidP="003552F6">
            <w:pPr>
              <w:snapToGrid w:val="0"/>
              <w:spacing w:line="240" w:lineRule="auto"/>
              <w:jc w:val="center"/>
              <w:rPr>
                <w:rFonts w:ascii="Times New Roman" w:hAnsi="Times New Roman" w:cs="Times New Roman"/>
                <w:shd w:val="clear" w:color="auto" w:fill="FFFFFF"/>
              </w:rPr>
            </w:pPr>
            <w:r w:rsidRPr="007D7817">
              <w:rPr>
                <w:rFonts w:ascii="Times New Roman" w:hAnsi="Times New Roman" w:cs="Times New Roman"/>
              </w:rPr>
              <w:t>«Комплексное</w:t>
            </w:r>
            <w:r>
              <w:rPr>
                <w:rFonts w:ascii="Times New Roman" w:hAnsi="Times New Roman" w:cs="Times New Roman"/>
              </w:rPr>
              <w:t xml:space="preserve"> развитие  местного </w:t>
            </w:r>
            <w:r w:rsidRPr="007D7817">
              <w:rPr>
                <w:rFonts w:ascii="Times New Roman" w:hAnsi="Times New Roman" w:cs="Times New Roman"/>
              </w:rPr>
              <w:t>самоуправления на территории Верхнеломовского сельсовета Нижнеломовского района Пензенской области</w:t>
            </w:r>
            <w:r>
              <w:rPr>
                <w:rFonts w:ascii="Times New Roman" w:hAnsi="Times New Roman" w:cs="Times New Roman"/>
              </w:rPr>
              <w:t xml:space="preserve"> на период 2014-2022 годы</w:t>
            </w:r>
            <w:r w:rsidRPr="007D7817">
              <w:rPr>
                <w:rFonts w:ascii="Times New Roman" w:hAnsi="Times New Roman" w:cs="Times New Roman"/>
              </w:rPr>
              <w:t>»</w:t>
            </w: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8" w:space="0" w:color="000000"/>
              <w:left w:val="single" w:sz="1" w:space="0" w:color="000000"/>
              <w:bottom w:val="single" w:sz="8" w:space="0" w:color="000000"/>
            </w:tcBorders>
            <w:shd w:val="clear" w:color="auto" w:fill="auto"/>
          </w:tcPr>
          <w:p w:rsidR="006251C1" w:rsidRPr="006F4CBC" w:rsidRDefault="006251C1" w:rsidP="00B62208">
            <w:pPr>
              <w:spacing w:line="240" w:lineRule="auto"/>
              <w:jc w:val="center"/>
              <w:rPr>
                <w:rFonts w:ascii="Times New Roman" w:hAnsi="Times New Roman" w:cs="Times New Roman"/>
                <w:b/>
                <w:bCs/>
                <w:shd w:val="clear" w:color="auto" w:fill="FFFFFF"/>
              </w:rPr>
            </w:pPr>
            <w:r>
              <w:rPr>
                <w:rFonts w:ascii="Times New Roman" w:hAnsi="Times New Roman" w:cs="Times New Roman"/>
                <w:b/>
                <w:bCs/>
                <w:shd w:val="clear" w:color="auto" w:fill="FFFFFF"/>
              </w:rPr>
              <w:t>11074,9</w:t>
            </w:r>
          </w:p>
        </w:tc>
        <w:tc>
          <w:tcPr>
            <w:tcW w:w="993" w:type="dxa"/>
            <w:tcBorders>
              <w:top w:val="single" w:sz="8" w:space="0" w:color="000000"/>
              <w:left w:val="single" w:sz="1" w:space="0" w:color="000000"/>
              <w:bottom w:val="single" w:sz="8" w:space="0" w:color="000000"/>
            </w:tcBorders>
            <w:shd w:val="clear" w:color="auto" w:fill="auto"/>
          </w:tcPr>
          <w:p w:rsidR="006251C1" w:rsidRPr="00EC6E8E" w:rsidRDefault="006251C1" w:rsidP="00C073AF">
            <w:pPr>
              <w:spacing w:line="240" w:lineRule="auto"/>
              <w:jc w:val="center"/>
              <w:rPr>
                <w:rFonts w:ascii="Times New Roman" w:hAnsi="Times New Roman" w:cs="Times New Roman"/>
                <w:b/>
                <w:bCs/>
              </w:rPr>
            </w:pPr>
            <w:r>
              <w:rPr>
                <w:rFonts w:ascii="Times New Roman" w:hAnsi="Times New Roman" w:cs="Times New Roman"/>
                <w:b/>
                <w:bCs/>
              </w:rPr>
              <w:t>19728,3</w:t>
            </w: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A7605F" w:rsidP="00D25E44">
            <w:pPr>
              <w:spacing w:line="240" w:lineRule="auto"/>
              <w:jc w:val="center"/>
              <w:rPr>
                <w:rFonts w:ascii="Times New Roman" w:hAnsi="Times New Roman" w:cs="Times New Roman"/>
                <w:b/>
                <w:bCs/>
              </w:rPr>
            </w:pPr>
            <w:r>
              <w:rPr>
                <w:rFonts w:ascii="Times New Roman" w:hAnsi="Times New Roman" w:cs="Times New Roman"/>
                <w:b/>
                <w:bCs/>
              </w:rPr>
              <w:t>1514</w:t>
            </w:r>
            <w:r w:rsidR="00D25E44">
              <w:rPr>
                <w:rFonts w:ascii="Times New Roman" w:hAnsi="Times New Roman" w:cs="Times New Roman"/>
                <w:b/>
                <w:bCs/>
              </w:rPr>
              <w:t>0</w:t>
            </w:r>
            <w:r>
              <w:rPr>
                <w:rFonts w:ascii="Times New Roman" w:hAnsi="Times New Roman" w:cs="Times New Roman"/>
                <w:b/>
                <w:bCs/>
              </w:rPr>
              <w:t>,0</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E9629F" w:rsidP="00073E29">
            <w:pPr>
              <w:spacing w:line="240" w:lineRule="auto"/>
              <w:jc w:val="center"/>
              <w:rPr>
                <w:rFonts w:ascii="Times New Roman" w:hAnsi="Times New Roman" w:cs="Times New Roman"/>
                <w:b/>
                <w:bCs/>
              </w:rPr>
            </w:pPr>
            <w:r>
              <w:rPr>
                <w:rFonts w:ascii="Times New Roman" w:hAnsi="Times New Roman" w:cs="Times New Roman"/>
                <w:b/>
                <w:bCs/>
              </w:rPr>
              <w:t>14</w:t>
            </w:r>
            <w:r w:rsidR="00073E29">
              <w:rPr>
                <w:rFonts w:ascii="Times New Roman" w:hAnsi="Times New Roman" w:cs="Times New Roman"/>
                <w:b/>
                <w:bCs/>
              </w:rPr>
              <w:t>41</w:t>
            </w:r>
            <w:r>
              <w:rPr>
                <w:rFonts w:ascii="Times New Roman" w:hAnsi="Times New Roman" w:cs="Times New Roman"/>
                <w:b/>
                <w:bCs/>
              </w:rPr>
              <w:t>4,5</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E9629F" w:rsidP="00A76484">
            <w:pPr>
              <w:spacing w:line="240" w:lineRule="auto"/>
              <w:jc w:val="center"/>
              <w:rPr>
                <w:rFonts w:ascii="Times New Roman" w:hAnsi="Times New Roman" w:cs="Times New Roman"/>
                <w:b/>
                <w:bCs/>
              </w:rPr>
            </w:pPr>
            <w:r>
              <w:rPr>
                <w:rFonts w:ascii="Times New Roman" w:hAnsi="Times New Roman" w:cs="Times New Roman"/>
                <w:b/>
                <w:bCs/>
              </w:rPr>
              <w:t>9153,5</w:t>
            </w: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E9629F" w:rsidP="00FB0B73">
            <w:pPr>
              <w:spacing w:line="240" w:lineRule="auto"/>
              <w:jc w:val="center"/>
              <w:rPr>
                <w:rFonts w:ascii="Times New Roman" w:hAnsi="Times New Roman" w:cs="Times New Roman"/>
                <w:b/>
                <w:bCs/>
              </w:rPr>
            </w:pPr>
            <w:r>
              <w:rPr>
                <w:rFonts w:ascii="Times New Roman" w:hAnsi="Times New Roman" w:cs="Times New Roman"/>
                <w:b/>
                <w:bCs/>
              </w:rPr>
              <w:t>9327,8</w:t>
            </w: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FB0B73">
            <w:pPr>
              <w:spacing w:line="240" w:lineRule="auto"/>
              <w:jc w:val="center"/>
              <w:rPr>
                <w:rFonts w:ascii="Times New Roman" w:hAnsi="Times New Roman" w:cs="Times New Roman"/>
                <w:b/>
                <w:bCs/>
              </w:rPr>
            </w:pPr>
            <w:r>
              <w:rPr>
                <w:rFonts w:ascii="Times New Roman" w:hAnsi="Times New Roman" w:cs="Times New Roman"/>
                <w:b/>
                <w:bCs/>
              </w:rPr>
              <w:t>8838,7</w:t>
            </w:r>
          </w:p>
        </w:tc>
      </w:tr>
      <w:tr w:rsidR="006251C1" w:rsidRPr="002826D6" w:rsidTr="003552F6">
        <w:trPr>
          <w:trHeight w:val="480"/>
        </w:trPr>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бюджет</w:t>
            </w:r>
            <w:r>
              <w:rPr>
                <w:rFonts w:ascii="Times New Roman" w:hAnsi="Times New Roman" w:cs="Times New Roman"/>
                <w:sz w:val="22"/>
                <w:szCs w:val="22"/>
                <w:shd w:val="clear" w:color="auto" w:fill="FFFFFF"/>
              </w:rPr>
              <w:t xml:space="preserve"> Верхнеомовского сельсовета </w:t>
            </w:r>
            <w:r w:rsidRPr="002826D6">
              <w:rPr>
                <w:rFonts w:ascii="Times New Roman" w:hAnsi="Times New Roman" w:cs="Times New Roman"/>
                <w:sz w:val="22"/>
                <w:szCs w:val="22"/>
                <w:shd w:val="clear" w:color="auto" w:fill="FFFFFF"/>
              </w:rPr>
              <w:t xml:space="preserve"> Нижнеломовского района Пензенской области</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B62208">
            <w:pPr>
              <w:spacing w:line="240" w:lineRule="auto"/>
              <w:jc w:val="center"/>
              <w:rPr>
                <w:rFonts w:ascii="Times New Roman" w:hAnsi="Times New Roman" w:cs="Times New Roman"/>
              </w:rPr>
            </w:pPr>
            <w:r>
              <w:rPr>
                <w:rFonts w:ascii="Times New Roman" w:hAnsi="Times New Roman" w:cs="Times New Roman"/>
              </w:rPr>
              <w:t>9928,7</w:t>
            </w:r>
          </w:p>
        </w:tc>
        <w:tc>
          <w:tcPr>
            <w:tcW w:w="993" w:type="dxa"/>
            <w:tcBorders>
              <w:top w:val="single" w:sz="8" w:space="0" w:color="000000"/>
              <w:left w:val="single" w:sz="1" w:space="0" w:color="000000"/>
              <w:bottom w:val="single" w:sz="8" w:space="0" w:color="000000"/>
            </w:tcBorders>
            <w:shd w:val="clear" w:color="auto" w:fill="auto"/>
          </w:tcPr>
          <w:p w:rsidR="006251C1" w:rsidRPr="00EC6E8E" w:rsidRDefault="006251C1" w:rsidP="00C073AF">
            <w:pPr>
              <w:spacing w:line="240" w:lineRule="auto"/>
              <w:jc w:val="center"/>
              <w:rPr>
                <w:rFonts w:ascii="Times New Roman" w:hAnsi="Times New Roman" w:cs="Times New Roman"/>
              </w:rPr>
            </w:pPr>
            <w:r>
              <w:rPr>
                <w:rFonts w:ascii="Times New Roman" w:hAnsi="Times New Roman" w:cs="Times New Roman"/>
              </w:rPr>
              <w:t>11640,4</w:t>
            </w: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A7605F" w:rsidP="006E0C2E">
            <w:pPr>
              <w:spacing w:line="240" w:lineRule="auto"/>
              <w:jc w:val="center"/>
              <w:rPr>
                <w:rFonts w:ascii="Times New Roman" w:hAnsi="Times New Roman" w:cs="Times New Roman"/>
              </w:rPr>
            </w:pPr>
            <w:r>
              <w:rPr>
                <w:rFonts w:ascii="Times New Roman" w:hAnsi="Times New Roman" w:cs="Times New Roman"/>
              </w:rPr>
              <w:t>12531,3</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E9629F" w:rsidP="00073E29">
            <w:pPr>
              <w:spacing w:line="240" w:lineRule="auto"/>
              <w:jc w:val="center"/>
              <w:rPr>
                <w:rFonts w:ascii="Times New Roman" w:hAnsi="Times New Roman" w:cs="Times New Roman"/>
              </w:rPr>
            </w:pPr>
            <w:r>
              <w:rPr>
                <w:rFonts w:ascii="Times New Roman" w:hAnsi="Times New Roman" w:cs="Times New Roman"/>
              </w:rPr>
              <w:t>12</w:t>
            </w:r>
            <w:r w:rsidR="00073E29">
              <w:rPr>
                <w:rFonts w:ascii="Times New Roman" w:hAnsi="Times New Roman" w:cs="Times New Roman"/>
              </w:rPr>
              <w:t>56</w:t>
            </w:r>
            <w:r>
              <w:rPr>
                <w:rFonts w:ascii="Times New Roman" w:hAnsi="Times New Roman" w:cs="Times New Roman"/>
              </w:rPr>
              <w:t>3,5</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E9629F" w:rsidP="002826D6">
            <w:pPr>
              <w:spacing w:line="240" w:lineRule="auto"/>
              <w:jc w:val="center"/>
              <w:rPr>
                <w:rFonts w:ascii="Times New Roman" w:hAnsi="Times New Roman" w:cs="Times New Roman"/>
              </w:rPr>
            </w:pPr>
            <w:r>
              <w:rPr>
                <w:rFonts w:ascii="Times New Roman" w:hAnsi="Times New Roman" w:cs="Times New Roman"/>
              </w:rPr>
              <w:t>8952,9</w:t>
            </w: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E9629F" w:rsidP="00FB0B73">
            <w:pPr>
              <w:spacing w:line="240" w:lineRule="auto"/>
              <w:jc w:val="center"/>
              <w:rPr>
                <w:rFonts w:ascii="Times New Roman" w:hAnsi="Times New Roman" w:cs="Times New Roman"/>
              </w:rPr>
            </w:pPr>
            <w:r>
              <w:rPr>
                <w:rFonts w:ascii="Times New Roman" w:hAnsi="Times New Roman" w:cs="Times New Roman"/>
              </w:rPr>
              <w:t>9127,2</w:t>
            </w: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FB0B73">
            <w:pPr>
              <w:spacing w:line="240" w:lineRule="auto"/>
              <w:jc w:val="center"/>
              <w:rPr>
                <w:rFonts w:ascii="Times New Roman" w:hAnsi="Times New Roman" w:cs="Times New Roman"/>
              </w:rPr>
            </w:pPr>
            <w:r>
              <w:rPr>
                <w:rFonts w:ascii="Times New Roman" w:hAnsi="Times New Roman" w:cs="Times New Roman"/>
              </w:rPr>
              <w:t>8663,3</w:t>
            </w:r>
          </w:p>
        </w:tc>
      </w:tr>
      <w:tr w:rsidR="006251C1" w:rsidRPr="002826D6" w:rsidTr="003552F6">
        <w:trPr>
          <w:trHeight w:val="799"/>
        </w:trPr>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378,9</w:t>
            </w: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6251C1" w:rsidP="00D25E44">
            <w:pPr>
              <w:spacing w:line="240" w:lineRule="auto"/>
              <w:jc w:val="right"/>
              <w:rPr>
                <w:rFonts w:ascii="Times New Roman" w:hAnsi="Times New Roman" w:cs="Times New Roman"/>
                <w:shd w:val="clear" w:color="auto" w:fill="FFFFFF"/>
              </w:rPr>
            </w:pPr>
            <w:r>
              <w:rPr>
                <w:rFonts w:ascii="Times New Roman" w:hAnsi="Times New Roman" w:cs="Times New Roman"/>
                <w:shd w:val="clear" w:color="auto" w:fill="FFFFFF"/>
              </w:rPr>
              <w:t>1</w:t>
            </w:r>
            <w:r w:rsidR="00A7605F">
              <w:rPr>
                <w:rFonts w:ascii="Times New Roman" w:hAnsi="Times New Roman" w:cs="Times New Roman"/>
                <w:shd w:val="clear" w:color="auto" w:fill="FFFFFF"/>
              </w:rPr>
              <w:t>8</w:t>
            </w:r>
            <w:r w:rsidR="00D25E44">
              <w:rPr>
                <w:rFonts w:ascii="Times New Roman" w:hAnsi="Times New Roman" w:cs="Times New Roman"/>
                <w:shd w:val="clear" w:color="auto" w:fill="FFFFFF"/>
              </w:rPr>
              <w:t>06</w:t>
            </w:r>
            <w:r>
              <w:rPr>
                <w:rFonts w:ascii="Times New Roman" w:hAnsi="Times New Roman" w:cs="Times New Roman"/>
                <w:shd w:val="clear" w:color="auto" w:fill="FFFFFF"/>
              </w:rPr>
              <w:t>,0</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E410B4" w:rsidP="002826D6">
            <w:pPr>
              <w:spacing w:line="240" w:lineRule="auto"/>
              <w:jc w:val="right"/>
              <w:rPr>
                <w:rFonts w:ascii="Times New Roman" w:hAnsi="Times New Roman" w:cs="Times New Roman"/>
                <w:shd w:val="clear" w:color="auto" w:fill="FFFFFF"/>
              </w:rPr>
            </w:pPr>
            <w:r>
              <w:rPr>
                <w:rFonts w:ascii="Times New Roman" w:hAnsi="Times New Roman" w:cs="Times New Roman"/>
                <w:shd w:val="clear" w:color="auto" w:fill="FFFFFF"/>
              </w:rPr>
              <w:t>913,1</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right"/>
              <w:rPr>
                <w:rFonts w:ascii="Times New Roman" w:hAnsi="Times New Roman" w:cs="Times New Roman"/>
              </w:rPr>
            </w:pP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6251C1" w:rsidP="00FB0B73">
            <w:pPr>
              <w:spacing w:line="240" w:lineRule="auto"/>
              <w:jc w:val="right"/>
              <w:rPr>
                <w:rFonts w:ascii="Times New Roman" w:hAnsi="Times New Roman" w:cs="Times New Roman"/>
              </w:rPr>
            </w:pP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FB0B73">
            <w:pPr>
              <w:spacing w:line="240" w:lineRule="auto"/>
              <w:jc w:val="right"/>
              <w:rPr>
                <w:rFonts w:ascii="Times New Roman" w:hAnsi="Times New Roman" w:cs="Times New Roman"/>
              </w:rPr>
            </w:pPr>
          </w:p>
        </w:tc>
      </w:tr>
      <w:tr w:rsidR="006251C1" w:rsidRPr="002826D6" w:rsidTr="003552F6">
        <w:trPr>
          <w:trHeight w:val="799"/>
        </w:trPr>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8" w:space="0" w:color="000000"/>
              <w:left w:val="single" w:sz="1" w:space="0" w:color="000000"/>
              <w:bottom w:val="single" w:sz="8" w:space="0" w:color="000000"/>
            </w:tcBorders>
            <w:shd w:val="clear" w:color="auto" w:fill="auto"/>
          </w:tcPr>
          <w:p w:rsidR="006251C1" w:rsidRPr="00DA51C5" w:rsidRDefault="006251C1" w:rsidP="007B6592">
            <w:pPr>
              <w:spacing w:line="240" w:lineRule="auto"/>
              <w:jc w:val="center"/>
              <w:rPr>
                <w:rFonts w:ascii="Times New Roman" w:hAnsi="Times New Roman" w:cs="Times New Roman"/>
                <w:shd w:val="clear" w:color="auto" w:fill="FFFFFF"/>
                <w:lang w:val="en-US"/>
              </w:rPr>
            </w:pPr>
            <w:r>
              <w:rPr>
                <w:rFonts w:ascii="Times New Roman" w:hAnsi="Times New Roman" w:cs="Times New Roman"/>
                <w:shd w:val="clear" w:color="auto" w:fill="FFFFFF"/>
              </w:rPr>
              <w:t>991,5</w:t>
            </w:r>
          </w:p>
        </w:tc>
        <w:tc>
          <w:tcPr>
            <w:tcW w:w="993" w:type="dxa"/>
            <w:tcBorders>
              <w:top w:val="single" w:sz="8" w:space="0" w:color="000000"/>
              <w:left w:val="single" w:sz="1" w:space="0" w:color="000000"/>
              <w:bottom w:val="single" w:sz="8" w:space="0" w:color="000000"/>
            </w:tcBorders>
            <w:shd w:val="clear" w:color="auto" w:fill="auto"/>
          </w:tcPr>
          <w:p w:rsidR="006251C1" w:rsidRPr="002826D6" w:rsidRDefault="006251C1" w:rsidP="001A2F0A">
            <w:pPr>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7553,5</w:t>
            </w: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558,8</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E410B4" w:rsidP="002826D6">
            <w:pPr>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737,3</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r>
              <w:rPr>
                <w:rFonts w:ascii="Times New Roman" w:hAnsi="Times New Roman" w:cs="Times New Roman"/>
                <w:shd w:val="clear" w:color="auto" w:fill="FFFFFF"/>
              </w:rPr>
              <w:t>-</w:t>
            </w:r>
            <w:r w:rsidRPr="002826D6">
              <w:rPr>
                <w:rFonts w:ascii="Times New Roman" w:hAnsi="Times New Roman" w:cs="Times New Roman"/>
                <w:shd w:val="clear" w:color="auto" w:fill="FFFFFF"/>
              </w:rPr>
              <w:t> </w:t>
            </w: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6251C1" w:rsidP="00FB0B73">
            <w:pPr>
              <w:spacing w:line="240" w:lineRule="auto"/>
              <w:jc w:val="center"/>
              <w:rPr>
                <w:rFonts w:ascii="Times New Roman" w:hAnsi="Times New Roman" w:cs="Times New Roman"/>
              </w:rPr>
            </w:pPr>
            <w:r>
              <w:rPr>
                <w:rFonts w:ascii="Times New Roman" w:hAnsi="Times New Roman" w:cs="Times New Roman"/>
                <w:shd w:val="clear" w:color="auto" w:fill="FFFFFF"/>
              </w:rPr>
              <w:t>-</w:t>
            </w:r>
            <w:r w:rsidRPr="002826D6">
              <w:rPr>
                <w:rFonts w:ascii="Times New Roman" w:hAnsi="Times New Roman" w:cs="Times New Roman"/>
                <w:shd w:val="clear" w:color="auto" w:fill="FFFFFF"/>
              </w:rPr>
              <w:t> </w:t>
            </w: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FB0B73">
            <w:pPr>
              <w:spacing w:line="240" w:lineRule="auto"/>
              <w:jc w:val="center"/>
              <w:rPr>
                <w:rFonts w:ascii="Times New Roman" w:hAnsi="Times New Roman" w:cs="Times New Roman"/>
              </w:rPr>
            </w:pPr>
            <w:r>
              <w:rPr>
                <w:rFonts w:ascii="Times New Roman" w:hAnsi="Times New Roman" w:cs="Times New Roman"/>
                <w:shd w:val="clear" w:color="auto" w:fill="FFFFFF"/>
              </w:rPr>
              <w:t>-</w:t>
            </w:r>
            <w:r w:rsidRPr="002826D6">
              <w:rPr>
                <w:rFonts w:ascii="Times New Roman" w:hAnsi="Times New Roman" w:cs="Times New Roman"/>
                <w:shd w:val="clear" w:color="auto" w:fill="FFFFFF"/>
              </w:rPr>
              <w:t> </w:t>
            </w:r>
          </w:p>
        </w:tc>
      </w:tr>
      <w:tr w:rsidR="00E410B4" w:rsidRPr="002826D6" w:rsidTr="003552F6">
        <w:tc>
          <w:tcPr>
            <w:tcW w:w="480" w:type="dxa"/>
            <w:vMerge/>
            <w:tcBorders>
              <w:top w:val="single" w:sz="8" w:space="0" w:color="000000"/>
              <w:left w:val="single" w:sz="1" w:space="0" w:color="000000"/>
              <w:bottom w:val="single" w:sz="8" w:space="0" w:color="000000"/>
            </w:tcBorders>
            <w:shd w:val="clear" w:color="auto" w:fill="auto"/>
          </w:tcPr>
          <w:p w:rsidR="00E410B4" w:rsidRPr="002826D6" w:rsidRDefault="00E410B4"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E410B4" w:rsidRPr="002826D6" w:rsidRDefault="00E410B4"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E410B4" w:rsidRPr="002826D6" w:rsidRDefault="00E410B4" w:rsidP="002826D6">
            <w:pPr>
              <w:snapToGrid w:val="0"/>
              <w:spacing w:line="240" w:lineRule="auto"/>
              <w:rPr>
                <w:rFonts w:ascii="Times New Roman" w:hAnsi="Times New Roman" w:cs="Times New Roman"/>
              </w:rPr>
            </w:pPr>
          </w:p>
        </w:tc>
        <w:tc>
          <w:tcPr>
            <w:tcW w:w="3118" w:type="dxa"/>
            <w:tcBorders>
              <w:top w:val="single" w:sz="8" w:space="0" w:color="000000"/>
              <w:left w:val="single" w:sz="1" w:space="0" w:color="000000"/>
              <w:bottom w:val="single" w:sz="8" w:space="0" w:color="000000"/>
            </w:tcBorders>
            <w:shd w:val="clear" w:color="auto" w:fill="auto"/>
          </w:tcPr>
          <w:p w:rsidR="00E410B4" w:rsidRPr="002826D6" w:rsidRDefault="00E410B4" w:rsidP="006E0C2E">
            <w:pPr>
              <w:pStyle w:val="ConsPlusCell"/>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Федеральный бюджет</w:t>
            </w:r>
          </w:p>
        </w:tc>
        <w:tc>
          <w:tcPr>
            <w:tcW w:w="1134" w:type="dxa"/>
            <w:tcBorders>
              <w:top w:val="single" w:sz="8" w:space="0" w:color="000000"/>
              <w:left w:val="single" w:sz="1" w:space="0" w:color="000000"/>
              <w:bottom w:val="single" w:sz="8" w:space="0" w:color="000000"/>
            </w:tcBorders>
            <w:shd w:val="clear" w:color="auto" w:fill="auto"/>
          </w:tcPr>
          <w:p w:rsidR="00E410B4" w:rsidRPr="002826D6" w:rsidRDefault="00E410B4" w:rsidP="006E0C2E">
            <w:pPr>
              <w:snapToGrid w:val="0"/>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154,7</w:t>
            </w:r>
          </w:p>
        </w:tc>
        <w:tc>
          <w:tcPr>
            <w:tcW w:w="993" w:type="dxa"/>
            <w:tcBorders>
              <w:top w:val="single" w:sz="8" w:space="0" w:color="000000"/>
              <w:left w:val="single" w:sz="1" w:space="0" w:color="000000"/>
              <w:bottom w:val="single" w:sz="8" w:space="0" w:color="000000"/>
            </w:tcBorders>
            <w:shd w:val="clear" w:color="auto" w:fill="auto"/>
          </w:tcPr>
          <w:p w:rsidR="00E410B4" w:rsidRPr="002826D6" w:rsidRDefault="00E410B4" w:rsidP="006E0C2E">
            <w:pPr>
              <w:snapToGrid w:val="0"/>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155,5</w:t>
            </w:r>
          </w:p>
        </w:tc>
        <w:tc>
          <w:tcPr>
            <w:tcW w:w="992" w:type="dxa"/>
            <w:tcBorders>
              <w:top w:val="single" w:sz="8" w:space="0" w:color="000000"/>
              <w:left w:val="single" w:sz="1" w:space="0" w:color="000000"/>
              <w:bottom w:val="single" w:sz="8" w:space="0" w:color="000000"/>
            </w:tcBorders>
            <w:shd w:val="clear" w:color="auto" w:fill="auto"/>
          </w:tcPr>
          <w:p w:rsidR="00E410B4" w:rsidRPr="002826D6" w:rsidRDefault="00E410B4" w:rsidP="006E0C2E">
            <w:pPr>
              <w:snapToGrid w:val="0"/>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182,9</w:t>
            </w:r>
          </w:p>
        </w:tc>
        <w:tc>
          <w:tcPr>
            <w:tcW w:w="1134" w:type="dxa"/>
            <w:tcBorders>
              <w:top w:val="single" w:sz="8" w:space="0" w:color="000000"/>
              <w:left w:val="single" w:sz="1" w:space="0" w:color="000000"/>
              <w:bottom w:val="single" w:sz="8" w:space="0" w:color="000000"/>
            </w:tcBorders>
            <w:shd w:val="clear" w:color="auto" w:fill="auto"/>
          </w:tcPr>
          <w:p w:rsidR="00E410B4" w:rsidRPr="002826D6" w:rsidRDefault="00E410B4" w:rsidP="006E0C2E">
            <w:pPr>
              <w:snapToGrid w:val="0"/>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200,6</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E410B4" w:rsidRDefault="00E410B4">
            <w:r w:rsidRPr="00CF57EC">
              <w:rPr>
                <w:rFonts w:ascii="Times New Roman" w:hAnsi="Times New Roman" w:cs="Times New Roman"/>
                <w:shd w:val="clear" w:color="auto" w:fill="FFFFFF"/>
              </w:rPr>
              <w:t>200,6</w:t>
            </w:r>
          </w:p>
        </w:tc>
        <w:tc>
          <w:tcPr>
            <w:tcW w:w="993" w:type="dxa"/>
            <w:tcBorders>
              <w:top w:val="single" w:sz="8" w:space="0" w:color="000000"/>
              <w:left w:val="single" w:sz="1" w:space="0" w:color="000000"/>
              <w:bottom w:val="single" w:sz="8" w:space="0" w:color="000000"/>
              <w:right w:val="single" w:sz="1" w:space="0" w:color="000000"/>
            </w:tcBorders>
          </w:tcPr>
          <w:p w:rsidR="00E410B4" w:rsidRDefault="00E410B4">
            <w:r w:rsidRPr="00CF57EC">
              <w:rPr>
                <w:rFonts w:ascii="Times New Roman" w:hAnsi="Times New Roman" w:cs="Times New Roman"/>
                <w:shd w:val="clear" w:color="auto" w:fill="FFFFFF"/>
              </w:rPr>
              <w:t>200,6</w:t>
            </w:r>
          </w:p>
        </w:tc>
        <w:tc>
          <w:tcPr>
            <w:tcW w:w="850" w:type="dxa"/>
            <w:tcBorders>
              <w:top w:val="single" w:sz="8" w:space="0" w:color="000000"/>
              <w:left w:val="single" w:sz="1" w:space="0" w:color="000000"/>
              <w:bottom w:val="single" w:sz="8" w:space="0" w:color="000000"/>
              <w:right w:val="single" w:sz="1" w:space="0" w:color="000000"/>
            </w:tcBorders>
          </w:tcPr>
          <w:p w:rsidR="00E410B4" w:rsidRPr="002826D6" w:rsidRDefault="00E410B4" w:rsidP="006E0C2E">
            <w:pPr>
              <w:snapToGrid w:val="0"/>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175,4</w:t>
            </w:r>
          </w:p>
        </w:tc>
      </w:tr>
      <w:tr w:rsidR="006251C1" w:rsidRPr="002826D6" w:rsidTr="003552F6">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Иные источники</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6251C1" w:rsidP="006E0C2E">
            <w:pPr>
              <w:snapToGrid w:val="0"/>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61,0</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A76484">
            <w:pPr>
              <w:snapToGrid w:val="0"/>
              <w:spacing w:line="240" w:lineRule="auto"/>
              <w:jc w:val="center"/>
              <w:rPr>
                <w:rFonts w:ascii="Times New Roman" w:hAnsi="Times New Roman" w:cs="Times New Roman"/>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6251C1" w:rsidP="00A76484">
            <w:pPr>
              <w:snapToGrid w:val="0"/>
              <w:spacing w:line="240" w:lineRule="auto"/>
              <w:jc w:val="center"/>
              <w:rPr>
                <w:rFonts w:ascii="Times New Roman" w:hAnsi="Times New Roman" w:cs="Times New Roman"/>
                <w:shd w:val="clear" w:color="auto" w:fill="FFFFFF"/>
              </w:rPr>
            </w:pP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6251C1" w:rsidP="00FB0B73">
            <w:pPr>
              <w:snapToGrid w:val="0"/>
              <w:spacing w:line="240" w:lineRule="auto"/>
              <w:jc w:val="center"/>
              <w:rPr>
                <w:rFonts w:ascii="Times New Roman" w:hAnsi="Times New Roman" w:cs="Times New Roman"/>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FB0B73">
            <w:pPr>
              <w:snapToGrid w:val="0"/>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val="restart"/>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1 </w:t>
            </w:r>
          </w:p>
        </w:tc>
        <w:tc>
          <w:tcPr>
            <w:tcW w:w="1505" w:type="dxa"/>
            <w:vMerge w:val="restart"/>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t>Подпрограм</w:t>
            </w:r>
            <w:r>
              <w:rPr>
                <w:rFonts w:ascii="Times New Roman" w:hAnsi="Times New Roman" w:cs="Times New Roman"/>
                <w:shd w:val="clear" w:color="auto" w:fill="FFFFFF"/>
              </w:rPr>
              <w:t>-</w:t>
            </w:r>
            <w:r w:rsidRPr="002826D6">
              <w:rPr>
                <w:rFonts w:ascii="Times New Roman" w:hAnsi="Times New Roman" w:cs="Times New Roman"/>
                <w:shd w:val="clear" w:color="auto" w:fill="FFFFFF"/>
              </w:rPr>
              <w:t xml:space="preserve">ма 1 </w:t>
            </w:r>
          </w:p>
        </w:tc>
        <w:tc>
          <w:tcPr>
            <w:tcW w:w="3402" w:type="dxa"/>
            <w:vMerge w:val="restart"/>
            <w:tcBorders>
              <w:top w:val="single" w:sz="8" w:space="0" w:color="000000"/>
              <w:left w:val="single" w:sz="1" w:space="0" w:color="000000"/>
              <w:bottom w:val="single" w:sz="8" w:space="0" w:color="000000"/>
            </w:tcBorders>
            <w:shd w:val="clear" w:color="auto" w:fill="auto"/>
          </w:tcPr>
          <w:p w:rsidR="006251C1" w:rsidRPr="009D5204" w:rsidRDefault="006251C1" w:rsidP="009D5204">
            <w:pPr>
              <w:snapToGrid w:val="0"/>
              <w:spacing w:line="240" w:lineRule="auto"/>
              <w:jc w:val="center"/>
              <w:rPr>
                <w:rFonts w:ascii="Times New Roman" w:hAnsi="Times New Roman"/>
              </w:rPr>
            </w:pPr>
            <w:r>
              <w:rPr>
                <w:rFonts w:ascii="Times New Roman" w:hAnsi="Times New Roman" w:cs="Times New Roman"/>
              </w:rPr>
              <w:t>«</w:t>
            </w:r>
            <w:r>
              <w:rPr>
                <w:rFonts w:ascii="Times New Roman" w:hAnsi="Times New Roman"/>
              </w:rPr>
              <w:t>Развитие местного самоуправления</w:t>
            </w:r>
            <w:r w:rsidRPr="00D726F3">
              <w:rPr>
                <w:rFonts w:ascii="Times New Roman" w:hAnsi="Times New Roman"/>
              </w:rPr>
              <w:t xml:space="preserve"> в  </w:t>
            </w:r>
            <w:r>
              <w:rPr>
                <w:rFonts w:ascii="Times New Roman" w:hAnsi="Times New Roman"/>
              </w:rPr>
              <w:t>Верхнеломовском</w:t>
            </w:r>
            <w:r w:rsidRPr="00D726F3">
              <w:rPr>
                <w:rFonts w:ascii="Times New Roman" w:hAnsi="Times New Roman"/>
              </w:rPr>
              <w:t xml:space="preserve">   сельсовете Нижнеломовского района Пензенской области и исполнение государственных полномочий органами местного самоуправления </w:t>
            </w:r>
            <w:r>
              <w:rPr>
                <w:rFonts w:ascii="Times New Roman" w:hAnsi="Times New Roman"/>
              </w:rPr>
              <w:t>Верхнеломовского</w:t>
            </w:r>
            <w:r w:rsidRPr="00D726F3">
              <w:rPr>
                <w:rFonts w:ascii="Times New Roman" w:hAnsi="Times New Roman"/>
              </w:rPr>
              <w:t xml:space="preserve"> сельсовета Нижнеломовского района Пензенской области»  </w:t>
            </w: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8" w:space="0" w:color="000000"/>
              <w:left w:val="single" w:sz="1" w:space="0" w:color="000000"/>
              <w:bottom w:val="single" w:sz="8" w:space="0" w:color="000000"/>
            </w:tcBorders>
            <w:shd w:val="clear" w:color="auto" w:fill="auto"/>
          </w:tcPr>
          <w:p w:rsidR="006251C1" w:rsidRPr="009F22D4" w:rsidRDefault="006251C1" w:rsidP="00700B82">
            <w:pPr>
              <w:spacing w:line="240" w:lineRule="auto"/>
              <w:jc w:val="center"/>
              <w:rPr>
                <w:rFonts w:ascii="Times New Roman" w:hAnsi="Times New Roman" w:cs="Times New Roman"/>
                <w:b/>
                <w:bCs/>
                <w:shd w:val="clear" w:color="auto" w:fill="FFFFFF"/>
              </w:rPr>
            </w:pPr>
            <w:r>
              <w:rPr>
                <w:rFonts w:ascii="Times New Roman" w:hAnsi="Times New Roman" w:cs="Times New Roman"/>
                <w:b/>
                <w:bCs/>
                <w:shd w:val="clear" w:color="auto" w:fill="FFFFFF"/>
              </w:rPr>
              <w:t>4123,9</w:t>
            </w:r>
          </w:p>
        </w:tc>
        <w:tc>
          <w:tcPr>
            <w:tcW w:w="993" w:type="dxa"/>
            <w:tcBorders>
              <w:top w:val="single" w:sz="8" w:space="0" w:color="000000"/>
              <w:left w:val="single" w:sz="1" w:space="0" w:color="000000"/>
              <w:bottom w:val="single" w:sz="8" w:space="0" w:color="000000"/>
            </w:tcBorders>
            <w:shd w:val="clear" w:color="auto" w:fill="auto"/>
          </w:tcPr>
          <w:p w:rsidR="006251C1" w:rsidRPr="002826D6" w:rsidRDefault="006251C1" w:rsidP="00EC6E8E">
            <w:pPr>
              <w:spacing w:line="240" w:lineRule="auto"/>
              <w:jc w:val="center"/>
              <w:rPr>
                <w:rFonts w:ascii="Times New Roman" w:hAnsi="Times New Roman" w:cs="Times New Roman"/>
                <w:b/>
                <w:bCs/>
                <w:shd w:val="clear" w:color="auto" w:fill="FFFFFF"/>
              </w:rPr>
            </w:pPr>
            <w:r>
              <w:rPr>
                <w:rFonts w:ascii="Times New Roman" w:hAnsi="Times New Roman" w:cs="Times New Roman"/>
                <w:b/>
                <w:bCs/>
                <w:shd w:val="clear" w:color="auto" w:fill="FFFFFF"/>
              </w:rPr>
              <w:t>4134,9</w:t>
            </w: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B11BD7" w:rsidP="006E0C2E">
            <w:pPr>
              <w:spacing w:line="240" w:lineRule="auto"/>
              <w:rPr>
                <w:rFonts w:ascii="Times New Roman" w:hAnsi="Times New Roman" w:cs="Times New Roman"/>
                <w:b/>
                <w:bCs/>
                <w:shd w:val="clear" w:color="auto" w:fill="FFFFFF"/>
              </w:rPr>
            </w:pPr>
            <w:r>
              <w:rPr>
                <w:rFonts w:ascii="Times New Roman" w:hAnsi="Times New Roman" w:cs="Times New Roman"/>
                <w:b/>
                <w:bCs/>
                <w:shd w:val="clear" w:color="auto" w:fill="FFFFFF"/>
              </w:rPr>
              <w:t>4688,1</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E410B4" w:rsidP="00A76484">
            <w:pPr>
              <w:spacing w:line="240" w:lineRule="auto"/>
              <w:rPr>
                <w:rFonts w:ascii="Times New Roman" w:hAnsi="Times New Roman" w:cs="Times New Roman"/>
                <w:b/>
                <w:bCs/>
                <w:shd w:val="clear" w:color="auto" w:fill="FFFFFF"/>
              </w:rPr>
            </w:pPr>
            <w:r>
              <w:rPr>
                <w:rFonts w:ascii="Times New Roman" w:hAnsi="Times New Roman" w:cs="Times New Roman"/>
                <w:b/>
                <w:bCs/>
                <w:shd w:val="clear" w:color="auto" w:fill="FFFFFF"/>
              </w:rPr>
              <w:t>4471,0</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E410B4" w:rsidP="00A76484">
            <w:pPr>
              <w:spacing w:line="240" w:lineRule="auto"/>
              <w:rPr>
                <w:rFonts w:ascii="Times New Roman" w:hAnsi="Times New Roman" w:cs="Times New Roman"/>
                <w:b/>
                <w:bCs/>
                <w:shd w:val="clear" w:color="auto" w:fill="FFFFFF"/>
              </w:rPr>
            </w:pPr>
            <w:r>
              <w:rPr>
                <w:rFonts w:ascii="Times New Roman" w:hAnsi="Times New Roman" w:cs="Times New Roman"/>
                <w:b/>
                <w:bCs/>
                <w:shd w:val="clear" w:color="auto" w:fill="FFFFFF"/>
              </w:rPr>
              <w:t>3574,8</w:t>
            </w: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E410B4" w:rsidP="00FB0B73">
            <w:pPr>
              <w:spacing w:line="240" w:lineRule="auto"/>
              <w:rPr>
                <w:rFonts w:ascii="Times New Roman" w:hAnsi="Times New Roman" w:cs="Times New Roman"/>
                <w:b/>
                <w:bCs/>
                <w:shd w:val="clear" w:color="auto" w:fill="FFFFFF"/>
              </w:rPr>
            </w:pPr>
            <w:r>
              <w:rPr>
                <w:rFonts w:ascii="Times New Roman" w:hAnsi="Times New Roman" w:cs="Times New Roman"/>
                <w:b/>
                <w:bCs/>
                <w:shd w:val="clear" w:color="auto" w:fill="FFFFFF"/>
              </w:rPr>
              <w:t>3703,2</w:t>
            </w: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FB0B73">
            <w:pPr>
              <w:spacing w:line="240" w:lineRule="auto"/>
              <w:rPr>
                <w:rFonts w:ascii="Times New Roman" w:hAnsi="Times New Roman" w:cs="Times New Roman"/>
                <w:b/>
                <w:bCs/>
                <w:shd w:val="clear" w:color="auto" w:fill="FFFFFF"/>
              </w:rPr>
            </w:pPr>
            <w:r>
              <w:rPr>
                <w:rFonts w:ascii="Times New Roman" w:hAnsi="Times New Roman" w:cs="Times New Roman"/>
                <w:b/>
                <w:bCs/>
                <w:shd w:val="clear" w:color="auto" w:fill="FFFFFF"/>
              </w:rPr>
              <w:t>3742,8</w:t>
            </w:r>
          </w:p>
        </w:tc>
      </w:tr>
      <w:tr w:rsidR="006251C1" w:rsidRPr="002826D6" w:rsidTr="003552F6">
        <w:trPr>
          <w:trHeight w:val="480"/>
        </w:trPr>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806208">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бюджет</w:t>
            </w:r>
            <w:r>
              <w:rPr>
                <w:rFonts w:ascii="Times New Roman" w:hAnsi="Times New Roman" w:cs="Times New Roman"/>
                <w:sz w:val="22"/>
                <w:szCs w:val="22"/>
                <w:shd w:val="clear" w:color="auto" w:fill="FFFFFF"/>
              </w:rPr>
              <w:t xml:space="preserve"> 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8" w:space="0" w:color="000000"/>
              <w:left w:val="single" w:sz="1" w:space="0" w:color="000000"/>
              <w:bottom w:val="single" w:sz="8" w:space="0" w:color="000000"/>
            </w:tcBorders>
            <w:shd w:val="clear" w:color="auto" w:fill="auto"/>
          </w:tcPr>
          <w:p w:rsidR="006251C1" w:rsidRPr="007B6592" w:rsidRDefault="006251C1" w:rsidP="00700B82">
            <w:pPr>
              <w:pStyle w:val="ConsPlusCell1"/>
              <w:widowControl/>
              <w:rPr>
                <w:rFonts w:ascii="Times New Roman" w:hAnsi="Times New Roman" w:cs="Times New Roman"/>
                <w:sz w:val="22"/>
                <w:szCs w:val="22"/>
              </w:rPr>
            </w:pPr>
            <w:r>
              <w:rPr>
                <w:rFonts w:ascii="Times New Roman" w:hAnsi="Times New Roman" w:cs="Times New Roman"/>
                <w:sz w:val="22"/>
                <w:szCs w:val="22"/>
              </w:rPr>
              <w:t>3969,2</w:t>
            </w:r>
          </w:p>
        </w:tc>
        <w:tc>
          <w:tcPr>
            <w:tcW w:w="993" w:type="dxa"/>
            <w:tcBorders>
              <w:top w:val="single" w:sz="8" w:space="0" w:color="000000"/>
              <w:left w:val="single" w:sz="1" w:space="0" w:color="000000"/>
              <w:bottom w:val="single" w:sz="8" w:space="0" w:color="000000"/>
            </w:tcBorders>
            <w:shd w:val="clear" w:color="auto" w:fill="auto"/>
          </w:tcPr>
          <w:p w:rsidR="006251C1" w:rsidRPr="00E10B53" w:rsidRDefault="006251C1" w:rsidP="00EC6E8E">
            <w:pPr>
              <w:pStyle w:val="ConsPlusCell1"/>
              <w:widowControl/>
              <w:rPr>
                <w:rFonts w:ascii="Times New Roman" w:hAnsi="Times New Roman" w:cs="Times New Roman"/>
                <w:sz w:val="22"/>
                <w:szCs w:val="22"/>
              </w:rPr>
            </w:pPr>
            <w:r>
              <w:rPr>
                <w:rFonts w:ascii="Times New Roman" w:hAnsi="Times New Roman" w:cs="Times New Roman"/>
                <w:sz w:val="22"/>
                <w:szCs w:val="22"/>
              </w:rPr>
              <w:t>3806,9</w:t>
            </w:r>
          </w:p>
        </w:tc>
        <w:tc>
          <w:tcPr>
            <w:tcW w:w="992" w:type="dxa"/>
            <w:tcBorders>
              <w:top w:val="single" w:sz="8" w:space="0" w:color="000000"/>
              <w:left w:val="single" w:sz="1" w:space="0" w:color="000000"/>
              <w:bottom w:val="single" w:sz="8" w:space="0" w:color="000000"/>
            </w:tcBorders>
            <w:shd w:val="clear" w:color="auto" w:fill="auto"/>
          </w:tcPr>
          <w:p w:rsidR="006251C1" w:rsidRPr="00E10B53" w:rsidRDefault="00B11BD7"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4505,2</w:t>
            </w:r>
          </w:p>
        </w:tc>
        <w:tc>
          <w:tcPr>
            <w:tcW w:w="1134" w:type="dxa"/>
            <w:tcBorders>
              <w:top w:val="single" w:sz="8" w:space="0" w:color="000000"/>
              <w:left w:val="single" w:sz="1" w:space="0" w:color="000000"/>
              <w:bottom w:val="single" w:sz="8" w:space="0" w:color="000000"/>
            </w:tcBorders>
            <w:shd w:val="clear" w:color="auto" w:fill="auto"/>
          </w:tcPr>
          <w:p w:rsidR="006251C1" w:rsidRPr="00E10B53" w:rsidRDefault="00E410B4" w:rsidP="00A76484">
            <w:pPr>
              <w:pStyle w:val="ConsPlusCell1"/>
              <w:widowControl/>
              <w:rPr>
                <w:rFonts w:ascii="Times New Roman" w:hAnsi="Times New Roman" w:cs="Times New Roman"/>
                <w:sz w:val="22"/>
                <w:szCs w:val="22"/>
              </w:rPr>
            </w:pPr>
            <w:r>
              <w:rPr>
                <w:rFonts w:ascii="Times New Roman" w:hAnsi="Times New Roman" w:cs="Times New Roman"/>
                <w:sz w:val="22"/>
                <w:szCs w:val="22"/>
              </w:rPr>
              <w:t>4270,5</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E10B53" w:rsidRDefault="00E410B4" w:rsidP="00A76484">
            <w:pPr>
              <w:pStyle w:val="ConsPlusCell1"/>
              <w:widowControl/>
              <w:rPr>
                <w:rFonts w:ascii="Times New Roman" w:hAnsi="Times New Roman" w:cs="Times New Roman"/>
                <w:sz w:val="22"/>
                <w:szCs w:val="22"/>
              </w:rPr>
            </w:pPr>
            <w:r>
              <w:rPr>
                <w:rFonts w:ascii="Times New Roman" w:hAnsi="Times New Roman" w:cs="Times New Roman"/>
                <w:sz w:val="22"/>
                <w:szCs w:val="22"/>
              </w:rPr>
              <w:t>3374,2</w:t>
            </w:r>
          </w:p>
        </w:tc>
        <w:tc>
          <w:tcPr>
            <w:tcW w:w="993" w:type="dxa"/>
            <w:tcBorders>
              <w:top w:val="single" w:sz="8" w:space="0" w:color="000000"/>
              <w:left w:val="single" w:sz="1" w:space="0" w:color="000000"/>
              <w:bottom w:val="single" w:sz="8" w:space="0" w:color="000000"/>
              <w:right w:val="single" w:sz="1" w:space="0" w:color="000000"/>
            </w:tcBorders>
          </w:tcPr>
          <w:p w:rsidR="006251C1" w:rsidRPr="00E10B53" w:rsidRDefault="00E410B4"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3502,6</w:t>
            </w:r>
          </w:p>
        </w:tc>
        <w:tc>
          <w:tcPr>
            <w:tcW w:w="850" w:type="dxa"/>
            <w:tcBorders>
              <w:top w:val="single" w:sz="8" w:space="0" w:color="000000"/>
              <w:left w:val="single" w:sz="1" w:space="0" w:color="000000"/>
              <w:bottom w:val="single" w:sz="8" w:space="0" w:color="000000"/>
              <w:right w:val="single" w:sz="1" w:space="0" w:color="000000"/>
            </w:tcBorders>
          </w:tcPr>
          <w:p w:rsidR="006251C1" w:rsidRPr="00E10B53"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3567,4</w:t>
            </w:r>
          </w:p>
        </w:tc>
      </w:tr>
      <w:tr w:rsidR="006251C1" w:rsidRPr="002826D6" w:rsidTr="003552F6">
        <w:trPr>
          <w:trHeight w:val="697"/>
        </w:trPr>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3"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r>
      <w:tr w:rsidR="006251C1" w:rsidRPr="002826D6" w:rsidTr="003552F6">
        <w:trPr>
          <w:trHeight w:val="803"/>
        </w:trPr>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3"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r>
      <w:tr w:rsidR="00E410B4" w:rsidRPr="002826D6" w:rsidTr="00E410B4">
        <w:trPr>
          <w:trHeight w:val="336"/>
        </w:trPr>
        <w:tc>
          <w:tcPr>
            <w:tcW w:w="480" w:type="dxa"/>
            <w:vMerge/>
            <w:tcBorders>
              <w:top w:val="single" w:sz="8" w:space="0" w:color="000000"/>
              <w:left w:val="single" w:sz="1" w:space="0" w:color="000000"/>
              <w:bottom w:val="single" w:sz="8" w:space="0" w:color="000000"/>
            </w:tcBorders>
            <w:shd w:val="clear" w:color="auto" w:fill="auto"/>
          </w:tcPr>
          <w:p w:rsidR="00E410B4" w:rsidRPr="002826D6" w:rsidRDefault="00E410B4"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E410B4" w:rsidRPr="002826D6" w:rsidRDefault="00E410B4"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E410B4" w:rsidRPr="002826D6" w:rsidRDefault="00E410B4" w:rsidP="002826D6">
            <w:pPr>
              <w:snapToGrid w:val="0"/>
              <w:spacing w:line="240" w:lineRule="auto"/>
              <w:rPr>
                <w:rFonts w:ascii="Times New Roman" w:hAnsi="Times New Roman" w:cs="Times New Roman"/>
              </w:rPr>
            </w:pPr>
          </w:p>
        </w:tc>
        <w:tc>
          <w:tcPr>
            <w:tcW w:w="3118" w:type="dxa"/>
            <w:tcBorders>
              <w:top w:val="single" w:sz="8" w:space="0" w:color="000000"/>
              <w:left w:val="single" w:sz="1" w:space="0" w:color="000000"/>
              <w:bottom w:val="single" w:sz="8" w:space="0" w:color="000000"/>
            </w:tcBorders>
            <w:shd w:val="clear" w:color="auto" w:fill="auto"/>
          </w:tcPr>
          <w:p w:rsidR="00E410B4" w:rsidRPr="002826D6" w:rsidRDefault="00E410B4" w:rsidP="007C37ED">
            <w:pPr>
              <w:pStyle w:val="ConsPlusCell"/>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Федеральный бюджет</w:t>
            </w:r>
          </w:p>
        </w:tc>
        <w:tc>
          <w:tcPr>
            <w:tcW w:w="1134" w:type="dxa"/>
            <w:tcBorders>
              <w:top w:val="single" w:sz="8" w:space="0" w:color="000000"/>
              <w:left w:val="single" w:sz="1" w:space="0" w:color="000000"/>
              <w:bottom w:val="single" w:sz="8" w:space="0" w:color="000000"/>
            </w:tcBorders>
            <w:shd w:val="clear" w:color="auto" w:fill="auto"/>
          </w:tcPr>
          <w:p w:rsidR="00E410B4" w:rsidRPr="00E10B53" w:rsidRDefault="00E410B4" w:rsidP="00A76484">
            <w:pPr>
              <w:pStyle w:val="ConsPlusCell1"/>
              <w:widowControl/>
              <w:rPr>
                <w:rFonts w:ascii="Times New Roman" w:hAnsi="Times New Roman" w:cs="Times New Roman"/>
                <w:sz w:val="22"/>
                <w:szCs w:val="22"/>
              </w:rPr>
            </w:pPr>
            <w:r w:rsidRPr="00E10B53">
              <w:rPr>
                <w:rFonts w:ascii="Times New Roman" w:hAnsi="Times New Roman" w:cs="Times New Roman"/>
                <w:sz w:val="22"/>
                <w:szCs w:val="22"/>
              </w:rPr>
              <w:t>154,7</w:t>
            </w:r>
          </w:p>
        </w:tc>
        <w:tc>
          <w:tcPr>
            <w:tcW w:w="993" w:type="dxa"/>
            <w:tcBorders>
              <w:top w:val="single" w:sz="8" w:space="0" w:color="000000"/>
              <w:left w:val="single" w:sz="1" w:space="0" w:color="000000"/>
              <w:bottom w:val="single" w:sz="8" w:space="0" w:color="000000"/>
            </w:tcBorders>
            <w:shd w:val="clear" w:color="auto" w:fill="auto"/>
          </w:tcPr>
          <w:p w:rsidR="00E410B4" w:rsidRPr="00E10B53" w:rsidRDefault="00E410B4" w:rsidP="00E51E70">
            <w:pPr>
              <w:pStyle w:val="ConsPlusCell1"/>
              <w:widowControl/>
              <w:rPr>
                <w:rFonts w:ascii="Times New Roman" w:hAnsi="Times New Roman" w:cs="Times New Roman"/>
                <w:sz w:val="22"/>
                <w:szCs w:val="22"/>
              </w:rPr>
            </w:pPr>
            <w:r>
              <w:rPr>
                <w:rFonts w:ascii="Times New Roman" w:hAnsi="Times New Roman" w:cs="Times New Roman"/>
                <w:sz w:val="22"/>
                <w:szCs w:val="22"/>
              </w:rPr>
              <w:t>155,5</w:t>
            </w:r>
          </w:p>
        </w:tc>
        <w:tc>
          <w:tcPr>
            <w:tcW w:w="992" w:type="dxa"/>
            <w:tcBorders>
              <w:top w:val="single" w:sz="8" w:space="0" w:color="000000"/>
              <w:left w:val="single" w:sz="1" w:space="0" w:color="000000"/>
              <w:bottom w:val="single" w:sz="8" w:space="0" w:color="000000"/>
            </w:tcBorders>
            <w:shd w:val="clear" w:color="auto" w:fill="auto"/>
          </w:tcPr>
          <w:p w:rsidR="00E410B4" w:rsidRPr="00E10B53" w:rsidRDefault="00E410B4"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182,9</w:t>
            </w:r>
          </w:p>
        </w:tc>
        <w:tc>
          <w:tcPr>
            <w:tcW w:w="1134" w:type="dxa"/>
            <w:tcBorders>
              <w:top w:val="single" w:sz="8" w:space="0" w:color="000000"/>
              <w:left w:val="single" w:sz="1" w:space="0" w:color="000000"/>
              <w:bottom w:val="single" w:sz="8" w:space="0" w:color="000000"/>
            </w:tcBorders>
            <w:shd w:val="clear" w:color="auto" w:fill="auto"/>
          </w:tcPr>
          <w:p w:rsidR="00E410B4" w:rsidRDefault="00E410B4">
            <w:r w:rsidRPr="0012135C">
              <w:rPr>
                <w:rFonts w:ascii="Times New Roman" w:hAnsi="Times New Roman" w:cs="Times New Roman"/>
                <w:shd w:val="clear" w:color="auto" w:fill="FFFFFF"/>
              </w:rPr>
              <w:t>200,6</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E410B4" w:rsidRDefault="00E410B4">
            <w:r w:rsidRPr="0012135C">
              <w:rPr>
                <w:rFonts w:ascii="Times New Roman" w:hAnsi="Times New Roman" w:cs="Times New Roman"/>
                <w:shd w:val="clear" w:color="auto" w:fill="FFFFFF"/>
              </w:rPr>
              <w:t>200,6</w:t>
            </w:r>
          </w:p>
        </w:tc>
        <w:tc>
          <w:tcPr>
            <w:tcW w:w="993" w:type="dxa"/>
            <w:tcBorders>
              <w:top w:val="single" w:sz="8" w:space="0" w:color="000000"/>
              <w:left w:val="single" w:sz="1" w:space="0" w:color="000000"/>
              <w:bottom w:val="single" w:sz="8" w:space="0" w:color="000000"/>
              <w:right w:val="single" w:sz="1" w:space="0" w:color="000000"/>
            </w:tcBorders>
          </w:tcPr>
          <w:p w:rsidR="00E410B4" w:rsidRDefault="00E410B4">
            <w:r w:rsidRPr="0012135C">
              <w:rPr>
                <w:rFonts w:ascii="Times New Roman" w:hAnsi="Times New Roman" w:cs="Times New Roman"/>
                <w:shd w:val="clear" w:color="auto" w:fill="FFFFFF"/>
              </w:rPr>
              <w:t>200,6</w:t>
            </w:r>
          </w:p>
        </w:tc>
        <w:tc>
          <w:tcPr>
            <w:tcW w:w="850" w:type="dxa"/>
            <w:tcBorders>
              <w:top w:val="single" w:sz="8" w:space="0" w:color="000000"/>
              <w:left w:val="single" w:sz="1" w:space="0" w:color="000000"/>
              <w:bottom w:val="single" w:sz="8" w:space="0" w:color="000000"/>
              <w:right w:val="single" w:sz="1" w:space="0" w:color="000000"/>
            </w:tcBorders>
          </w:tcPr>
          <w:p w:rsidR="00E410B4" w:rsidRPr="00E10B53" w:rsidRDefault="00E410B4"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175,4</w:t>
            </w:r>
          </w:p>
        </w:tc>
      </w:tr>
      <w:tr w:rsidR="006251C1" w:rsidRPr="002826D6" w:rsidTr="003552F6">
        <w:trPr>
          <w:trHeight w:val="320"/>
        </w:trPr>
        <w:tc>
          <w:tcPr>
            <w:tcW w:w="480" w:type="dxa"/>
            <w:vMerge w:val="restart"/>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1.1 </w:t>
            </w:r>
          </w:p>
        </w:tc>
        <w:tc>
          <w:tcPr>
            <w:tcW w:w="1505" w:type="dxa"/>
            <w:vMerge w:val="restart"/>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r w:rsidRPr="002826D6">
              <w:rPr>
                <w:rFonts w:ascii="Times New Roman" w:eastAsia="Courier New" w:hAnsi="Times New Roman" w:cs="Times New Roman"/>
                <w:shd w:val="clear" w:color="auto" w:fill="FFFFFF"/>
              </w:rPr>
              <w:t>Основное мероприятие</w:t>
            </w:r>
          </w:p>
        </w:tc>
        <w:tc>
          <w:tcPr>
            <w:tcW w:w="3402" w:type="dxa"/>
            <w:vMerge w:val="restart"/>
            <w:tcBorders>
              <w:top w:val="single" w:sz="8" w:space="0" w:color="000000"/>
              <w:left w:val="single" w:sz="1" w:space="0" w:color="000000"/>
              <w:bottom w:val="single" w:sz="8" w:space="0" w:color="000000"/>
            </w:tcBorders>
            <w:shd w:val="clear" w:color="auto" w:fill="auto"/>
          </w:tcPr>
          <w:p w:rsidR="006251C1" w:rsidRPr="00FF0FAA" w:rsidRDefault="006251C1" w:rsidP="002826D6">
            <w:pPr>
              <w:snapToGrid w:val="0"/>
              <w:spacing w:line="240" w:lineRule="auto"/>
              <w:rPr>
                <w:rFonts w:ascii="Times New Roman" w:hAnsi="Times New Roman" w:cs="Times New Roman"/>
                <w:shd w:val="clear" w:color="auto" w:fill="FFFFFF"/>
              </w:rPr>
            </w:pPr>
            <w:r w:rsidRPr="00FF0FAA">
              <w:rPr>
                <w:rFonts w:ascii="Times New Roman" w:hAnsi="Times New Roman" w:cs="Times New Roman"/>
              </w:rPr>
              <w:t>«Обеспечение деятельности органов местного самоуправления  и повышение квалификации муниципальных служащих»</w:t>
            </w: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8" w:space="0" w:color="000000"/>
              <w:left w:val="single" w:sz="1" w:space="0" w:color="000000"/>
              <w:bottom w:val="single" w:sz="8" w:space="0" w:color="000000"/>
            </w:tcBorders>
            <w:shd w:val="clear" w:color="auto" w:fill="auto"/>
          </w:tcPr>
          <w:p w:rsidR="006251C1" w:rsidRPr="007B6592" w:rsidRDefault="006251C1" w:rsidP="006D52A3">
            <w:pPr>
              <w:pStyle w:val="ConsPlusCell1"/>
              <w:widowControl/>
              <w:rPr>
                <w:rFonts w:ascii="Times New Roman" w:hAnsi="Times New Roman" w:cs="Times New Roman"/>
                <w:sz w:val="22"/>
                <w:szCs w:val="22"/>
              </w:rPr>
            </w:pPr>
            <w:r>
              <w:rPr>
                <w:rFonts w:ascii="Times New Roman" w:hAnsi="Times New Roman" w:cs="Times New Roman"/>
                <w:sz w:val="22"/>
                <w:szCs w:val="22"/>
              </w:rPr>
              <w:t>3966,2</w:t>
            </w:r>
          </w:p>
        </w:tc>
        <w:tc>
          <w:tcPr>
            <w:tcW w:w="993" w:type="dxa"/>
            <w:tcBorders>
              <w:top w:val="single" w:sz="8" w:space="0" w:color="000000"/>
              <w:left w:val="single" w:sz="1" w:space="0" w:color="000000"/>
              <w:bottom w:val="single" w:sz="8" w:space="0" w:color="000000"/>
            </w:tcBorders>
            <w:shd w:val="clear" w:color="auto" w:fill="auto"/>
          </w:tcPr>
          <w:p w:rsidR="006251C1" w:rsidRPr="00E10B53" w:rsidRDefault="006251C1" w:rsidP="00EC6E8E">
            <w:pPr>
              <w:pStyle w:val="ConsPlusCell1"/>
              <w:widowControl/>
              <w:rPr>
                <w:rFonts w:ascii="Times New Roman" w:hAnsi="Times New Roman" w:cs="Times New Roman"/>
                <w:sz w:val="22"/>
                <w:szCs w:val="22"/>
              </w:rPr>
            </w:pPr>
            <w:r>
              <w:rPr>
                <w:rFonts w:ascii="Times New Roman" w:hAnsi="Times New Roman" w:cs="Times New Roman"/>
                <w:sz w:val="22"/>
                <w:szCs w:val="22"/>
              </w:rPr>
              <w:t>3803,9</w:t>
            </w:r>
          </w:p>
        </w:tc>
        <w:tc>
          <w:tcPr>
            <w:tcW w:w="992" w:type="dxa"/>
            <w:tcBorders>
              <w:top w:val="single" w:sz="8" w:space="0" w:color="000000"/>
              <w:left w:val="single" w:sz="1" w:space="0" w:color="000000"/>
              <w:bottom w:val="single" w:sz="8" w:space="0" w:color="000000"/>
            </w:tcBorders>
            <w:shd w:val="clear" w:color="auto" w:fill="auto"/>
          </w:tcPr>
          <w:p w:rsidR="006251C1" w:rsidRPr="00E10B53" w:rsidRDefault="006251C1"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4453,5</w:t>
            </w:r>
          </w:p>
        </w:tc>
        <w:tc>
          <w:tcPr>
            <w:tcW w:w="1134" w:type="dxa"/>
            <w:tcBorders>
              <w:top w:val="single" w:sz="8" w:space="0" w:color="000000"/>
              <w:left w:val="single" w:sz="1" w:space="0" w:color="000000"/>
              <w:bottom w:val="single" w:sz="8" w:space="0" w:color="000000"/>
            </w:tcBorders>
            <w:shd w:val="clear" w:color="auto" w:fill="auto"/>
          </w:tcPr>
          <w:p w:rsidR="006251C1" w:rsidRPr="00E10B53" w:rsidRDefault="00440042" w:rsidP="00FF0FAA">
            <w:pPr>
              <w:pStyle w:val="ConsPlusCell1"/>
              <w:widowControl/>
              <w:rPr>
                <w:rFonts w:ascii="Times New Roman" w:hAnsi="Times New Roman" w:cs="Times New Roman"/>
                <w:sz w:val="22"/>
                <w:szCs w:val="22"/>
              </w:rPr>
            </w:pPr>
            <w:r>
              <w:rPr>
                <w:rFonts w:ascii="Times New Roman" w:hAnsi="Times New Roman" w:cs="Times New Roman"/>
                <w:sz w:val="22"/>
                <w:szCs w:val="22"/>
              </w:rPr>
              <w:t>4197,4</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E10B53" w:rsidRDefault="00440042" w:rsidP="00FF0FAA">
            <w:pPr>
              <w:pStyle w:val="ConsPlusCell1"/>
              <w:widowControl/>
              <w:rPr>
                <w:rFonts w:ascii="Times New Roman" w:hAnsi="Times New Roman" w:cs="Times New Roman"/>
                <w:sz w:val="22"/>
                <w:szCs w:val="22"/>
              </w:rPr>
            </w:pPr>
            <w:r>
              <w:rPr>
                <w:rFonts w:ascii="Times New Roman" w:hAnsi="Times New Roman" w:cs="Times New Roman"/>
                <w:sz w:val="22"/>
                <w:szCs w:val="22"/>
              </w:rPr>
              <w:t>3371,2</w:t>
            </w:r>
          </w:p>
        </w:tc>
        <w:tc>
          <w:tcPr>
            <w:tcW w:w="993" w:type="dxa"/>
            <w:tcBorders>
              <w:top w:val="single" w:sz="8" w:space="0" w:color="000000"/>
              <w:left w:val="single" w:sz="1" w:space="0" w:color="000000"/>
              <w:bottom w:val="single" w:sz="8" w:space="0" w:color="000000"/>
              <w:right w:val="single" w:sz="1" w:space="0" w:color="000000"/>
            </w:tcBorders>
          </w:tcPr>
          <w:p w:rsidR="006251C1" w:rsidRPr="00E10B53" w:rsidRDefault="00440042"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3499,6</w:t>
            </w:r>
          </w:p>
        </w:tc>
        <w:tc>
          <w:tcPr>
            <w:tcW w:w="850" w:type="dxa"/>
            <w:tcBorders>
              <w:top w:val="single" w:sz="8" w:space="0" w:color="000000"/>
              <w:left w:val="single" w:sz="1" w:space="0" w:color="000000"/>
              <w:bottom w:val="single" w:sz="8" w:space="0" w:color="000000"/>
              <w:right w:val="single" w:sz="1" w:space="0" w:color="000000"/>
            </w:tcBorders>
          </w:tcPr>
          <w:p w:rsidR="006251C1" w:rsidRPr="00E10B53"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3564,4</w:t>
            </w:r>
          </w:p>
        </w:tc>
      </w:tr>
      <w:tr w:rsidR="00440042" w:rsidRPr="002826D6" w:rsidTr="003552F6">
        <w:trPr>
          <w:trHeight w:val="480"/>
        </w:trPr>
        <w:tc>
          <w:tcPr>
            <w:tcW w:w="480" w:type="dxa"/>
            <w:vMerge/>
            <w:tcBorders>
              <w:top w:val="single" w:sz="8" w:space="0" w:color="000000"/>
              <w:left w:val="single" w:sz="1" w:space="0" w:color="000000"/>
              <w:bottom w:val="single" w:sz="8" w:space="0" w:color="000000"/>
            </w:tcBorders>
            <w:shd w:val="clear" w:color="auto" w:fill="auto"/>
          </w:tcPr>
          <w:p w:rsidR="00440042" w:rsidRPr="002826D6" w:rsidRDefault="00440042"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440042" w:rsidRPr="002826D6" w:rsidRDefault="00440042"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440042" w:rsidRPr="002826D6" w:rsidRDefault="00440042" w:rsidP="002826D6">
            <w:pPr>
              <w:snapToGrid w:val="0"/>
              <w:spacing w:line="240" w:lineRule="auto"/>
              <w:rPr>
                <w:rFonts w:ascii="Times New Roman" w:hAnsi="Times New Roman" w:cs="Times New Roman"/>
              </w:rPr>
            </w:pPr>
          </w:p>
        </w:tc>
        <w:tc>
          <w:tcPr>
            <w:tcW w:w="3118" w:type="dxa"/>
            <w:tcBorders>
              <w:top w:val="single" w:sz="8" w:space="0" w:color="000000"/>
              <w:left w:val="single" w:sz="1" w:space="0" w:color="000000"/>
              <w:bottom w:val="single" w:sz="8" w:space="0" w:color="000000"/>
            </w:tcBorders>
            <w:shd w:val="clear" w:color="auto" w:fill="auto"/>
          </w:tcPr>
          <w:p w:rsidR="00440042" w:rsidRPr="002826D6" w:rsidRDefault="00440042"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8" w:space="0" w:color="000000"/>
              <w:left w:val="single" w:sz="1" w:space="0" w:color="000000"/>
              <w:bottom w:val="single" w:sz="8" w:space="0" w:color="000000"/>
            </w:tcBorders>
            <w:shd w:val="clear" w:color="auto" w:fill="auto"/>
          </w:tcPr>
          <w:p w:rsidR="00440042" w:rsidRPr="007B6592" w:rsidRDefault="00440042" w:rsidP="009F22D4">
            <w:pPr>
              <w:pStyle w:val="ConsPlusCell1"/>
              <w:widowControl/>
              <w:rPr>
                <w:rFonts w:ascii="Times New Roman" w:hAnsi="Times New Roman" w:cs="Times New Roman"/>
                <w:sz w:val="22"/>
                <w:szCs w:val="22"/>
              </w:rPr>
            </w:pPr>
            <w:r>
              <w:rPr>
                <w:rFonts w:ascii="Times New Roman" w:hAnsi="Times New Roman" w:cs="Times New Roman"/>
                <w:sz w:val="22"/>
                <w:szCs w:val="22"/>
              </w:rPr>
              <w:t>3966,2</w:t>
            </w:r>
          </w:p>
        </w:tc>
        <w:tc>
          <w:tcPr>
            <w:tcW w:w="993" w:type="dxa"/>
            <w:tcBorders>
              <w:top w:val="single" w:sz="8" w:space="0" w:color="000000"/>
              <w:left w:val="single" w:sz="1" w:space="0" w:color="000000"/>
              <w:bottom w:val="single" w:sz="8" w:space="0" w:color="000000"/>
            </w:tcBorders>
            <w:shd w:val="clear" w:color="auto" w:fill="auto"/>
          </w:tcPr>
          <w:p w:rsidR="00440042" w:rsidRPr="00E10B53" w:rsidRDefault="00440042" w:rsidP="00EC6E8E">
            <w:pPr>
              <w:pStyle w:val="ConsPlusCell1"/>
              <w:widowControl/>
              <w:rPr>
                <w:rFonts w:ascii="Times New Roman" w:hAnsi="Times New Roman" w:cs="Times New Roman"/>
                <w:sz w:val="22"/>
                <w:szCs w:val="22"/>
              </w:rPr>
            </w:pPr>
            <w:r>
              <w:rPr>
                <w:rFonts w:ascii="Times New Roman" w:hAnsi="Times New Roman" w:cs="Times New Roman"/>
                <w:sz w:val="22"/>
                <w:szCs w:val="22"/>
              </w:rPr>
              <w:t>3803,9</w:t>
            </w:r>
          </w:p>
        </w:tc>
        <w:tc>
          <w:tcPr>
            <w:tcW w:w="992" w:type="dxa"/>
            <w:tcBorders>
              <w:top w:val="single" w:sz="8" w:space="0" w:color="000000"/>
              <w:left w:val="single" w:sz="1" w:space="0" w:color="000000"/>
              <w:bottom w:val="single" w:sz="8" w:space="0" w:color="000000"/>
            </w:tcBorders>
            <w:shd w:val="clear" w:color="auto" w:fill="auto"/>
          </w:tcPr>
          <w:p w:rsidR="00440042" w:rsidRPr="00E10B53" w:rsidRDefault="00440042"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4453,5</w:t>
            </w:r>
          </w:p>
        </w:tc>
        <w:tc>
          <w:tcPr>
            <w:tcW w:w="1134" w:type="dxa"/>
            <w:tcBorders>
              <w:top w:val="single" w:sz="8" w:space="0" w:color="000000"/>
              <w:left w:val="single" w:sz="1" w:space="0" w:color="000000"/>
              <w:bottom w:val="single" w:sz="8" w:space="0" w:color="000000"/>
            </w:tcBorders>
            <w:shd w:val="clear" w:color="auto" w:fill="auto"/>
          </w:tcPr>
          <w:p w:rsidR="00440042" w:rsidRPr="00E10B53" w:rsidRDefault="00440042"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4197,4</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440042" w:rsidRPr="00E10B53" w:rsidRDefault="00440042"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3371,2</w:t>
            </w:r>
          </w:p>
        </w:tc>
        <w:tc>
          <w:tcPr>
            <w:tcW w:w="993" w:type="dxa"/>
            <w:tcBorders>
              <w:top w:val="single" w:sz="8" w:space="0" w:color="000000"/>
              <w:left w:val="single" w:sz="1" w:space="0" w:color="000000"/>
              <w:bottom w:val="single" w:sz="8" w:space="0" w:color="000000"/>
              <w:right w:val="single" w:sz="1" w:space="0" w:color="000000"/>
            </w:tcBorders>
          </w:tcPr>
          <w:p w:rsidR="00440042" w:rsidRPr="00E10B53" w:rsidRDefault="00440042"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3499,6</w:t>
            </w:r>
          </w:p>
        </w:tc>
        <w:tc>
          <w:tcPr>
            <w:tcW w:w="850" w:type="dxa"/>
            <w:tcBorders>
              <w:top w:val="single" w:sz="8" w:space="0" w:color="000000"/>
              <w:left w:val="single" w:sz="1" w:space="0" w:color="000000"/>
              <w:bottom w:val="single" w:sz="8" w:space="0" w:color="000000"/>
              <w:right w:val="single" w:sz="1" w:space="0" w:color="000000"/>
            </w:tcBorders>
          </w:tcPr>
          <w:p w:rsidR="00440042" w:rsidRPr="00E10B53" w:rsidRDefault="00440042"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3564,4</w:t>
            </w:r>
          </w:p>
        </w:tc>
      </w:tr>
      <w:tr w:rsidR="006251C1" w:rsidRPr="002826D6" w:rsidTr="003552F6">
        <w:trPr>
          <w:trHeight w:val="723"/>
        </w:trPr>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3"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r>
      <w:tr w:rsidR="006251C1" w:rsidRPr="002826D6" w:rsidTr="003552F6">
        <w:trPr>
          <w:trHeight w:val="791"/>
        </w:trPr>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3"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r>
      <w:tr w:rsidR="006251C1" w:rsidRPr="002826D6" w:rsidTr="003552F6">
        <w:trPr>
          <w:trHeight w:val="263"/>
        </w:trPr>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6251C1" w:rsidP="006E0C2E">
            <w:pPr>
              <w:snapToGrid w:val="0"/>
              <w:spacing w:line="240" w:lineRule="auto"/>
              <w:jc w:val="center"/>
              <w:rPr>
                <w:rFonts w:ascii="Times New Roman" w:hAnsi="Times New Roman" w:cs="Times New Roman"/>
                <w:shd w:val="clear" w:color="auto" w:fill="FFFFFF"/>
              </w:rPr>
            </w:pP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r>
      <w:tr w:rsidR="00440042" w:rsidRPr="002826D6" w:rsidTr="003552F6">
        <w:trPr>
          <w:trHeight w:val="320"/>
        </w:trPr>
        <w:tc>
          <w:tcPr>
            <w:tcW w:w="480" w:type="dxa"/>
            <w:vMerge w:val="restart"/>
            <w:tcBorders>
              <w:top w:val="single" w:sz="8" w:space="0" w:color="000000"/>
              <w:left w:val="single" w:sz="1" w:space="0" w:color="000000"/>
            </w:tcBorders>
            <w:shd w:val="clear" w:color="auto" w:fill="auto"/>
          </w:tcPr>
          <w:p w:rsidR="00440042" w:rsidRPr="002826D6" w:rsidRDefault="00440042" w:rsidP="00FF0FAA">
            <w:pPr>
              <w:spacing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1.</w:t>
            </w:r>
            <w:r>
              <w:rPr>
                <w:rFonts w:ascii="Times New Roman" w:eastAsia="Courier New" w:hAnsi="Times New Roman" w:cs="Times New Roman"/>
                <w:shd w:val="clear" w:color="auto" w:fill="FFFFFF"/>
              </w:rPr>
              <w:t>2</w:t>
            </w:r>
            <w:r w:rsidRPr="002826D6">
              <w:rPr>
                <w:rFonts w:ascii="Times New Roman" w:eastAsia="Courier New" w:hAnsi="Times New Roman" w:cs="Times New Roman"/>
                <w:shd w:val="clear" w:color="auto" w:fill="FFFFFF"/>
              </w:rPr>
              <w:t xml:space="preserve"> </w:t>
            </w:r>
          </w:p>
        </w:tc>
        <w:tc>
          <w:tcPr>
            <w:tcW w:w="1505" w:type="dxa"/>
            <w:vMerge w:val="restart"/>
            <w:tcBorders>
              <w:top w:val="single" w:sz="8" w:space="0" w:color="000000"/>
              <w:left w:val="single" w:sz="1" w:space="0" w:color="000000"/>
            </w:tcBorders>
            <w:shd w:val="clear" w:color="auto" w:fill="auto"/>
          </w:tcPr>
          <w:p w:rsidR="00440042" w:rsidRPr="002826D6" w:rsidRDefault="00440042" w:rsidP="00A76484">
            <w:pPr>
              <w:spacing w:line="240" w:lineRule="auto"/>
              <w:rPr>
                <w:rFonts w:ascii="Times New Roman" w:hAnsi="Times New Roman" w:cs="Times New Roman"/>
                <w:shd w:val="clear" w:color="auto" w:fill="FFFFFF"/>
              </w:rPr>
            </w:pPr>
            <w:r w:rsidRPr="002826D6">
              <w:rPr>
                <w:rFonts w:ascii="Times New Roman" w:eastAsia="Courier New" w:hAnsi="Times New Roman" w:cs="Times New Roman"/>
                <w:shd w:val="clear" w:color="auto" w:fill="FFFFFF"/>
              </w:rPr>
              <w:t xml:space="preserve">Основное </w:t>
            </w:r>
            <w:r w:rsidRPr="002826D6">
              <w:rPr>
                <w:rFonts w:ascii="Times New Roman" w:eastAsia="Courier New" w:hAnsi="Times New Roman" w:cs="Times New Roman"/>
                <w:shd w:val="clear" w:color="auto" w:fill="FFFFFF"/>
              </w:rPr>
              <w:lastRenderedPageBreak/>
              <w:t>мероприятие</w:t>
            </w:r>
          </w:p>
        </w:tc>
        <w:tc>
          <w:tcPr>
            <w:tcW w:w="3402" w:type="dxa"/>
            <w:vMerge w:val="restart"/>
            <w:tcBorders>
              <w:top w:val="single" w:sz="8" w:space="0" w:color="000000"/>
              <w:left w:val="single" w:sz="1" w:space="0" w:color="000000"/>
            </w:tcBorders>
            <w:shd w:val="clear" w:color="auto" w:fill="auto"/>
          </w:tcPr>
          <w:p w:rsidR="00440042" w:rsidRPr="00FF0FAA" w:rsidRDefault="00440042" w:rsidP="00A76484">
            <w:pPr>
              <w:snapToGrid w:val="0"/>
              <w:spacing w:line="240" w:lineRule="auto"/>
              <w:rPr>
                <w:rFonts w:ascii="Times New Roman" w:hAnsi="Times New Roman" w:cs="Times New Roman"/>
                <w:shd w:val="clear" w:color="auto" w:fill="FFFFFF"/>
              </w:rPr>
            </w:pPr>
            <w:r w:rsidRPr="00FF0FAA">
              <w:rPr>
                <w:rFonts w:ascii="Times New Roman" w:hAnsi="Times New Roman" w:cs="Times New Roman"/>
                <w:bCs/>
              </w:rPr>
              <w:lastRenderedPageBreak/>
              <w:t xml:space="preserve">«Выполнение переданных </w:t>
            </w:r>
            <w:r w:rsidRPr="00FF0FAA">
              <w:rPr>
                <w:rFonts w:ascii="Times New Roman" w:hAnsi="Times New Roman" w:cs="Times New Roman"/>
                <w:bCs/>
              </w:rPr>
              <w:lastRenderedPageBreak/>
              <w:t>государственных полномочий»</w:t>
            </w:r>
          </w:p>
        </w:tc>
        <w:tc>
          <w:tcPr>
            <w:tcW w:w="3118" w:type="dxa"/>
            <w:tcBorders>
              <w:top w:val="single" w:sz="8" w:space="0" w:color="000000"/>
              <w:left w:val="single" w:sz="1" w:space="0" w:color="000000"/>
              <w:bottom w:val="single" w:sz="8" w:space="0" w:color="000000"/>
            </w:tcBorders>
            <w:shd w:val="clear" w:color="auto" w:fill="auto"/>
          </w:tcPr>
          <w:p w:rsidR="00440042" w:rsidRPr="002826D6" w:rsidRDefault="00440042" w:rsidP="00A76484">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lastRenderedPageBreak/>
              <w:t xml:space="preserve">всего </w:t>
            </w:r>
          </w:p>
        </w:tc>
        <w:tc>
          <w:tcPr>
            <w:tcW w:w="1134" w:type="dxa"/>
            <w:tcBorders>
              <w:top w:val="single" w:sz="8" w:space="0" w:color="000000"/>
              <w:left w:val="single" w:sz="1" w:space="0" w:color="000000"/>
              <w:bottom w:val="single" w:sz="8" w:space="0" w:color="000000"/>
            </w:tcBorders>
            <w:shd w:val="clear" w:color="auto" w:fill="auto"/>
          </w:tcPr>
          <w:p w:rsidR="00440042" w:rsidRPr="00E10B53" w:rsidRDefault="00440042" w:rsidP="00A76484">
            <w:pPr>
              <w:pStyle w:val="ConsPlusCell1"/>
              <w:widowControl/>
              <w:rPr>
                <w:rFonts w:ascii="Times New Roman" w:hAnsi="Times New Roman" w:cs="Times New Roman"/>
                <w:sz w:val="22"/>
                <w:szCs w:val="22"/>
              </w:rPr>
            </w:pPr>
            <w:r w:rsidRPr="00E10B53">
              <w:rPr>
                <w:rFonts w:ascii="Times New Roman" w:hAnsi="Times New Roman" w:cs="Times New Roman"/>
                <w:sz w:val="22"/>
                <w:szCs w:val="22"/>
              </w:rPr>
              <w:t>154,7</w:t>
            </w:r>
          </w:p>
        </w:tc>
        <w:tc>
          <w:tcPr>
            <w:tcW w:w="993" w:type="dxa"/>
            <w:tcBorders>
              <w:top w:val="single" w:sz="8" w:space="0" w:color="000000"/>
              <w:left w:val="single" w:sz="1" w:space="0" w:color="000000"/>
              <w:bottom w:val="single" w:sz="8" w:space="0" w:color="000000"/>
            </w:tcBorders>
            <w:shd w:val="clear" w:color="auto" w:fill="auto"/>
          </w:tcPr>
          <w:p w:rsidR="00440042" w:rsidRPr="00E10B53" w:rsidRDefault="00440042" w:rsidP="00E51E70">
            <w:pPr>
              <w:pStyle w:val="ConsPlusCell1"/>
              <w:widowControl/>
              <w:rPr>
                <w:rFonts w:ascii="Times New Roman" w:hAnsi="Times New Roman" w:cs="Times New Roman"/>
                <w:sz w:val="22"/>
                <w:szCs w:val="22"/>
              </w:rPr>
            </w:pPr>
            <w:r>
              <w:rPr>
                <w:rFonts w:ascii="Times New Roman" w:hAnsi="Times New Roman" w:cs="Times New Roman"/>
                <w:sz w:val="22"/>
                <w:szCs w:val="22"/>
              </w:rPr>
              <w:t>155,5</w:t>
            </w:r>
          </w:p>
        </w:tc>
        <w:tc>
          <w:tcPr>
            <w:tcW w:w="992" w:type="dxa"/>
            <w:tcBorders>
              <w:top w:val="single" w:sz="8" w:space="0" w:color="000000"/>
              <w:left w:val="single" w:sz="1" w:space="0" w:color="000000"/>
              <w:bottom w:val="single" w:sz="8" w:space="0" w:color="000000"/>
            </w:tcBorders>
            <w:shd w:val="clear" w:color="auto" w:fill="auto"/>
          </w:tcPr>
          <w:p w:rsidR="00440042" w:rsidRPr="00E10B53" w:rsidRDefault="00440042"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182,9</w:t>
            </w:r>
          </w:p>
        </w:tc>
        <w:tc>
          <w:tcPr>
            <w:tcW w:w="1134" w:type="dxa"/>
            <w:tcBorders>
              <w:top w:val="single" w:sz="8" w:space="0" w:color="000000"/>
              <w:left w:val="single" w:sz="1" w:space="0" w:color="000000"/>
              <w:bottom w:val="single" w:sz="8" w:space="0" w:color="000000"/>
            </w:tcBorders>
            <w:shd w:val="clear" w:color="auto" w:fill="auto"/>
          </w:tcPr>
          <w:p w:rsidR="00440042" w:rsidRDefault="00440042">
            <w:r w:rsidRPr="003B407D">
              <w:rPr>
                <w:rFonts w:ascii="Times New Roman" w:hAnsi="Times New Roman" w:cs="Times New Roman"/>
                <w:shd w:val="clear" w:color="auto" w:fill="FFFFFF"/>
              </w:rPr>
              <w:t>200,6</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440042" w:rsidRDefault="00440042">
            <w:r w:rsidRPr="003B407D">
              <w:rPr>
                <w:rFonts w:ascii="Times New Roman" w:hAnsi="Times New Roman" w:cs="Times New Roman"/>
                <w:shd w:val="clear" w:color="auto" w:fill="FFFFFF"/>
              </w:rPr>
              <w:t>200,6</w:t>
            </w:r>
          </w:p>
        </w:tc>
        <w:tc>
          <w:tcPr>
            <w:tcW w:w="993" w:type="dxa"/>
            <w:tcBorders>
              <w:top w:val="single" w:sz="8" w:space="0" w:color="000000"/>
              <w:left w:val="single" w:sz="1" w:space="0" w:color="000000"/>
              <w:bottom w:val="single" w:sz="8" w:space="0" w:color="000000"/>
              <w:right w:val="single" w:sz="1" w:space="0" w:color="000000"/>
            </w:tcBorders>
          </w:tcPr>
          <w:p w:rsidR="00440042" w:rsidRDefault="00440042">
            <w:r w:rsidRPr="003B407D">
              <w:rPr>
                <w:rFonts w:ascii="Times New Roman" w:hAnsi="Times New Roman" w:cs="Times New Roman"/>
                <w:shd w:val="clear" w:color="auto" w:fill="FFFFFF"/>
              </w:rPr>
              <w:t>200,6</w:t>
            </w:r>
          </w:p>
        </w:tc>
        <w:tc>
          <w:tcPr>
            <w:tcW w:w="850" w:type="dxa"/>
            <w:tcBorders>
              <w:top w:val="single" w:sz="8" w:space="0" w:color="000000"/>
              <w:left w:val="single" w:sz="1" w:space="0" w:color="000000"/>
              <w:bottom w:val="single" w:sz="8" w:space="0" w:color="000000"/>
              <w:right w:val="single" w:sz="1" w:space="0" w:color="000000"/>
            </w:tcBorders>
          </w:tcPr>
          <w:p w:rsidR="00440042" w:rsidRPr="00E10B53" w:rsidRDefault="00440042"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175,4</w:t>
            </w:r>
          </w:p>
        </w:tc>
      </w:tr>
      <w:tr w:rsidR="006251C1" w:rsidRPr="002826D6" w:rsidTr="003552F6">
        <w:trPr>
          <w:trHeight w:val="320"/>
        </w:trPr>
        <w:tc>
          <w:tcPr>
            <w:tcW w:w="480"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1505"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3402" w:type="dxa"/>
            <w:vMerge/>
            <w:tcBorders>
              <w:left w:val="single" w:sz="1" w:space="0" w:color="000000"/>
            </w:tcBorders>
            <w:shd w:val="clear" w:color="auto" w:fill="auto"/>
          </w:tcPr>
          <w:p w:rsidR="006251C1" w:rsidRDefault="006251C1" w:rsidP="002826D6">
            <w:pPr>
              <w:snapToGrid w:val="0"/>
              <w:spacing w:line="240" w:lineRule="auto"/>
              <w:jc w:val="center"/>
              <w:rPr>
                <w:rFonts w:ascii="Times New Roman" w:hAnsi="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A76484">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3"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b/>
                <w:bCs/>
                <w:shd w:val="clear" w:color="auto" w:fill="FFFFFF"/>
              </w:rPr>
            </w:pP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rPr>
            </w:pP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rPr>
            </w:pPr>
          </w:p>
        </w:tc>
      </w:tr>
      <w:tr w:rsidR="006251C1" w:rsidRPr="002826D6" w:rsidTr="003552F6">
        <w:trPr>
          <w:trHeight w:val="320"/>
        </w:trPr>
        <w:tc>
          <w:tcPr>
            <w:tcW w:w="480"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1505"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3402" w:type="dxa"/>
            <w:vMerge/>
            <w:tcBorders>
              <w:left w:val="single" w:sz="1" w:space="0" w:color="000000"/>
            </w:tcBorders>
            <w:shd w:val="clear" w:color="auto" w:fill="auto"/>
          </w:tcPr>
          <w:p w:rsidR="006251C1" w:rsidRDefault="006251C1" w:rsidP="002826D6">
            <w:pPr>
              <w:snapToGrid w:val="0"/>
              <w:spacing w:line="240" w:lineRule="auto"/>
              <w:jc w:val="center"/>
              <w:rPr>
                <w:rFonts w:ascii="Times New Roman" w:hAnsi="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A76484">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3"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b/>
                <w:bCs/>
                <w:shd w:val="clear" w:color="auto" w:fill="FFFFFF"/>
              </w:rPr>
            </w:pP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rPr>
            </w:pP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rPr>
            </w:pPr>
          </w:p>
        </w:tc>
      </w:tr>
      <w:tr w:rsidR="006251C1" w:rsidRPr="002826D6" w:rsidTr="003552F6">
        <w:trPr>
          <w:trHeight w:val="320"/>
        </w:trPr>
        <w:tc>
          <w:tcPr>
            <w:tcW w:w="480"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1505"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3402" w:type="dxa"/>
            <w:vMerge/>
            <w:tcBorders>
              <w:left w:val="single" w:sz="1" w:space="0" w:color="000000"/>
            </w:tcBorders>
            <w:shd w:val="clear" w:color="auto" w:fill="auto"/>
          </w:tcPr>
          <w:p w:rsidR="006251C1" w:rsidRDefault="006251C1" w:rsidP="002826D6">
            <w:pPr>
              <w:snapToGrid w:val="0"/>
              <w:spacing w:line="240" w:lineRule="auto"/>
              <w:jc w:val="center"/>
              <w:rPr>
                <w:rFonts w:ascii="Times New Roman" w:hAnsi="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A76484">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3"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b/>
                <w:bCs/>
                <w:shd w:val="clear" w:color="auto" w:fill="FFFFFF"/>
              </w:rPr>
            </w:pP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rPr>
            </w:pP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rPr>
            </w:pPr>
          </w:p>
        </w:tc>
      </w:tr>
      <w:tr w:rsidR="00440042" w:rsidRPr="002826D6" w:rsidTr="003552F6">
        <w:trPr>
          <w:trHeight w:val="320"/>
        </w:trPr>
        <w:tc>
          <w:tcPr>
            <w:tcW w:w="480" w:type="dxa"/>
            <w:vMerge/>
            <w:tcBorders>
              <w:left w:val="single" w:sz="1" w:space="0" w:color="000000"/>
              <w:bottom w:val="single" w:sz="8" w:space="0" w:color="000000"/>
            </w:tcBorders>
            <w:shd w:val="clear" w:color="auto" w:fill="auto"/>
          </w:tcPr>
          <w:p w:rsidR="00440042" w:rsidRPr="002826D6" w:rsidRDefault="00440042" w:rsidP="002826D6">
            <w:pPr>
              <w:spacing w:line="240" w:lineRule="auto"/>
              <w:rPr>
                <w:rFonts w:ascii="Times New Roman" w:hAnsi="Times New Roman" w:cs="Times New Roman"/>
                <w:shd w:val="clear" w:color="auto" w:fill="FFFFFF"/>
              </w:rPr>
            </w:pPr>
          </w:p>
        </w:tc>
        <w:tc>
          <w:tcPr>
            <w:tcW w:w="1505" w:type="dxa"/>
            <w:vMerge/>
            <w:tcBorders>
              <w:left w:val="single" w:sz="1" w:space="0" w:color="000000"/>
              <w:bottom w:val="single" w:sz="8" w:space="0" w:color="000000"/>
            </w:tcBorders>
            <w:shd w:val="clear" w:color="auto" w:fill="auto"/>
          </w:tcPr>
          <w:p w:rsidR="00440042" w:rsidRPr="002826D6" w:rsidRDefault="00440042" w:rsidP="002826D6">
            <w:pPr>
              <w:spacing w:line="240" w:lineRule="auto"/>
              <w:rPr>
                <w:rFonts w:ascii="Times New Roman" w:hAnsi="Times New Roman" w:cs="Times New Roman"/>
                <w:shd w:val="clear" w:color="auto" w:fill="FFFFFF"/>
              </w:rPr>
            </w:pPr>
          </w:p>
        </w:tc>
        <w:tc>
          <w:tcPr>
            <w:tcW w:w="3402" w:type="dxa"/>
            <w:vMerge/>
            <w:tcBorders>
              <w:left w:val="single" w:sz="1" w:space="0" w:color="000000"/>
              <w:bottom w:val="single" w:sz="8" w:space="0" w:color="000000"/>
            </w:tcBorders>
            <w:shd w:val="clear" w:color="auto" w:fill="auto"/>
          </w:tcPr>
          <w:p w:rsidR="00440042" w:rsidRDefault="00440042" w:rsidP="002826D6">
            <w:pPr>
              <w:snapToGrid w:val="0"/>
              <w:spacing w:line="240" w:lineRule="auto"/>
              <w:jc w:val="center"/>
              <w:rPr>
                <w:rFonts w:ascii="Times New Roman" w:hAnsi="Times New Roman"/>
              </w:rPr>
            </w:pPr>
          </w:p>
        </w:tc>
        <w:tc>
          <w:tcPr>
            <w:tcW w:w="3118" w:type="dxa"/>
            <w:tcBorders>
              <w:top w:val="single" w:sz="8" w:space="0" w:color="000000"/>
              <w:left w:val="single" w:sz="1" w:space="0" w:color="000000"/>
              <w:bottom w:val="single" w:sz="8" w:space="0" w:color="000000"/>
            </w:tcBorders>
            <w:shd w:val="clear" w:color="auto" w:fill="auto"/>
          </w:tcPr>
          <w:p w:rsidR="00440042" w:rsidRPr="002826D6" w:rsidRDefault="00440042" w:rsidP="007C37ED">
            <w:pPr>
              <w:pStyle w:val="ConsPlusCell"/>
              <w:rPr>
                <w:rFonts w:ascii="Times New Roman" w:hAnsi="Times New Roman" w:cs="Times New Roman"/>
                <w:sz w:val="22"/>
                <w:szCs w:val="22"/>
                <w:shd w:val="clear" w:color="auto" w:fill="FFFFFF"/>
              </w:rPr>
            </w:pPr>
            <w:r>
              <w:rPr>
                <w:rFonts w:ascii="Times New Roman" w:hAnsi="Times New Roman" w:cs="Times New Roman"/>
                <w:sz w:val="22"/>
                <w:szCs w:val="22"/>
                <w:shd w:val="clear" w:color="auto" w:fill="FFFFFF"/>
              </w:rPr>
              <w:t>Федеральный бюджет</w:t>
            </w:r>
          </w:p>
        </w:tc>
        <w:tc>
          <w:tcPr>
            <w:tcW w:w="1134" w:type="dxa"/>
            <w:tcBorders>
              <w:top w:val="single" w:sz="8" w:space="0" w:color="000000"/>
              <w:left w:val="single" w:sz="1" w:space="0" w:color="000000"/>
              <w:bottom w:val="single" w:sz="8" w:space="0" w:color="000000"/>
            </w:tcBorders>
            <w:shd w:val="clear" w:color="auto" w:fill="auto"/>
          </w:tcPr>
          <w:p w:rsidR="00440042" w:rsidRPr="00E10B53" w:rsidRDefault="00440042" w:rsidP="00A76484">
            <w:pPr>
              <w:pStyle w:val="ConsPlusCell1"/>
              <w:widowControl/>
              <w:rPr>
                <w:rFonts w:ascii="Times New Roman" w:hAnsi="Times New Roman" w:cs="Times New Roman"/>
                <w:sz w:val="22"/>
                <w:szCs w:val="22"/>
              </w:rPr>
            </w:pPr>
            <w:r w:rsidRPr="00E10B53">
              <w:rPr>
                <w:rFonts w:ascii="Times New Roman" w:hAnsi="Times New Roman" w:cs="Times New Roman"/>
                <w:sz w:val="22"/>
                <w:szCs w:val="22"/>
              </w:rPr>
              <w:t>154,7</w:t>
            </w:r>
          </w:p>
        </w:tc>
        <w:tc>
          <w:tcPr>
            <w:tcW w:w="993" w:type="dxa"/>
            <w:tcBorders>
              <w:top w:val="single" w:sz="8" w:space="0" w:color="000000"/>
              <w:left w:val="single" w:sz="1" w:space="0" w:color="000000"/>
              <w:bottom w:val="single" w:sz="8" w:space="0" w:color="000000"/>
            </w:tcBorders>
            <w:shd w:val="clear" w:color="auto" w:fill="auto"/>
          </w:tcPr>
          <w:p w:rsidR="00440042" w:rsidRPr="00E10B53" w:rsidRDefault="00440042" w:rsidP="00A76484">
            <w:pPr>
              <w:pStyle w:val="ConsPlusCell1"/>
              <w:widowControl/>
              <w:rPr>
                <w:rFonts w:ascii="Times New Roman" w:hAnsi="Times New Roman" w:cs="Times New Roman"/>
                <w:sz w:val="22"/>
                <w:szCs w:val="22"/>
              </w:rPr>
            </w:pPr>
            <w:r>
              <w:rPr>
                <w:rFonts w:ascii="Times New Roman" w:hAnsi="Times New Roman" w:cs="Times New Roman"/>
                <w:sz w:val="22"/>
                <w:szCs w:val="22"/>
              </w:rPr>
              <w:t>155,5</w:t>
            </w:r>
          </w:p>
        </w:tc>
        <w:tc>
          <w:tcPr>
            <w:tcW w:w="992" w:type="dxa"/>
            <w:tcBorders>
              <w:top w:val="single" w:sz="8" w:space="0" w:color="000000"/>
              <w:left w:val="single" w:sz="1" w:space="0" w:color="000000"/>
              <w:bottom w:val="single" w:sz="8" w:space="0" w:color="000000"/>
            </w:tcBorders>
            <w:shd w:val="clear" w:color="auto" w:fill="auto"/>
          </w:tcPr>
          <w:p w:rsidR="00440042" w:rsidRPr="00E10B53" w:rsidRDefault="00440042"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182,9</w:t>
            </w:r>
          </w:p>
        </w:tc>
        <w:tc>
          <w:tcPr>
            <w:tcW w:w="1134" w:type="dxa"/>
            <w:tcBorders>
              <w:top w:val="single" w:sz="8" w:space="0" w:color="000000"/>
              <w:left w:val="single" w:sz="1" w:space="0" w:color="000000"/>
              <w:bottom w:val="single" w:sz="8" w:space="0" w:color="000000"/>
            </w:tcBorders>
            <w:shd w:val="clear" w:color="auto" w:fill="auto"/>
          </w:tcPr>
          <w:p w:rsidR="00440042" w:rsidRDefault="00440042">
            <w:r w:rsidRPr="00BD30B2">
              <w:rPr>
                <w:rFonts w:ascii="Times New Roman" w:hAnsi="Times New Roman" w:cs="Times New Roman"/>
                <w:shd w:val="clear" w:color="auto" w:fill="FFFFFF"/>
              </w:rPr>
              <w:t>200,6</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440042" w:rsidRDefault="00440042">
            <w:r w:rsidRPr="00BD30B2">
              <w:rPr>
                <w:rFonts w:ascii="Times New Roman" w:hAnsi="Times New Roman" w:cs="Times New Roman"/>
                <w:shd w:val="clear" w:color="auto" w:fill="FFFFFF"/>
              </w:rPr>
              <w:t>200,6</w:t>
            </w:r>
          </w:p>
        </w:tc>
        <w:tc>
          <w:tcPr>
            <w:tcW w:w="993" w:type="dxa"/>
            <w:tcBorders>
              <w:top w:val="single" w:sz="8" w:space="0" w:color="000000"/>
              <w:left w:val="single" w:sz="1" w:space="0" w:color="000000"/>
              <w:bottom w:val="single" w:sz="8" w:space="0" w:color="000000"/>
              <w:right w:val="single" w:sz="1" w:space="0" w:color="000000"/>
            </w:tcBorders>
          </w:tcPr>
          <w:p w:rsidR="00440042" w:rsidRDefault="00440042">
            <w:r w:rsidRPr="00BD30B2">
              <w:rPr>
                <w:rFonts w:ascii="Times New Roman" w:hAnsi="Times New Roman" w:cs="Times New Roman"/>
                <w:shd w:val="clear" w:color="auto" w:fill="FFFFFF"/>
              </w:rPr>
              <w:t>200,6</w:t>
            </w:r>
          </w:p>
        </w:tc>
        <w:tc>
          <w:tcPr>
            <w:tcW w:w="850" w:type="dxa"/>
            <w:tcBorders>
              <w:top w:val="single" w:sz="8" w:space="0" w:color="000000"/>
              <w:left w:val="single" w:sz="1" w:space="0" w:color="000000"/>
              <w:bottom w:val="single" w:sz="8" w:space="0" w:color="000000"/>
              <w:right w:val="single" w:sz="1" w:space="0" w:color="000000"/>
            </w:tcBorders>
          </w:tcPr>
          <w:p w:rsidR="00440042" w:rsidRPr="00E10B53" w:rsidRDefault="00440042"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175,4</w:t>
            </w:r>
          </w:p>
        </w:tc>
      </w:tr>
      <w:tr w:rsidR="006251C1" w:rsidRPr="002826D6" w:rsidTr="003552F6">
        <w:trPr>
          <w:trHeight w:val="320"/>
        </w:trPr>
        <w:tc>
          <w:tcPr>
            <w:tcW w:w="480" w:type="dxa"/>
            <w:vMerge w:val="restart"/>
            <w:tcBorders>
              <w:top w:val="single" w:sz="8" w:space="0" w:color="000000"/>
              <w:left w:val="single" w:sz="1" w:space="0" w:color="000000"/>
            </w:tcBorders>
            <w:shd w:val="clear" w:color="auto" w:fill="auto"/>
          </w:tcPr>
          <w:p w:rsidR="006251C1" w:rsidRPr="002826D6" w:rsidRDefault="006251C1" w:rsidP="00FF0FAA">
            <w:pPr>
              <w:spacing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1.</w:t>
            </w:r>
            <w:r>
              <w:rPr>
                <w:rFonts w:ascii="Times New Roman" w:eastAsia="Courier New" w:hAnsi="Times New Roman" w:cs="Times New Roman"/>
                <w:shd w:val="clear" w:color="auto" w:fill="FFFFFF"/>
              </w:rPr>
              <w:t>3</w:t>
            </w:r>
            <w:r w:rsidRPr="002826D6">
              <w:rPr>
                <w:rFonts w:ascii="Times New Roman" w:eastAsia="Courier New" w:hAnsi="Times New Roman" w:cs="Times New Roman"/>
                <w:shd w:val="clear" w:color="auto" w:fill="FFFFFF"/>
              </w:rPr>
              <w:t xml:space="preserve"> </w:t>
            </w:r>
          </w:p>
        </w:tc>
        <w:tc>
          <w:tcPr>
            <w:tcW w:w="1505" w:type="dxa"/>
            <w:vMerge w:val="restart"/>
            <w:tcBorders>
              <w:top w:val="single" w:sz="8" w:space="0" w:color="000000"/>
              <w:left w:val="single" w:sz="1" w:space="0" w:color="000000"/>
            </w:tcBorders>
            <w:shd w:val="clear" w:color="auto" w:fill="auto"/>
          </w:tcPr>
          <w:p w:rsidR="006251C1" w:rsidRPr="002826D6" w:rsidRDefault="006251C1" w:rsidP="00A76484">
            <w:pPr>
              <w:spacing w:line="240" w:lineRule="auto"/>
              <w:rPr>
                <w:rFonts w:ascii="Times New Roman" w:hAnsi="Times New Roman" w:cs="Times New Roman"/>
                <w:shd w:val="clear" w:color="auto" w:fill="FFFFFF"/>
              </w:rPr>
            </w:pPr>
            <w:r w:rsidRPr="002826D6">
              <w:rPr>
                <w:rFonts w:ascii="Times New Roman" w:eastAsia="Courier New" w:hAnsi="Times New Roman" w:cs="Times New Roman"/>
                <w:shd w:val="clear" w:color="auto" w:fill="FFFFFF"/>
              </w:rPr>
              <w:t>Основное мероприятие</w:t>
            </w:r>
          </w:p>
        </w:tc>
        <w:tc>
          <w:tcPr>
            <w:tcW w:w="3402" w:type="dxa"/>
            <w:vMerge w:val="restart"/>
            <w:tcBorders>
              <w:top w:val="single" w:sz="8" w:space="0" w:color="000000"/>
              <w:left w:val="single" w:sz="1" w:space="0" w:color="000000"/>
            </w:tcBorders>
            <w:shd w:val="clear" w:color="auto" w:fill="auto"/>
          </w:tcPr>
          <w:p w:rsidR="006251C1" w:rsidRPr="00FF0FAA" w:rsidRDefault="006251C1" w:rsidP="00A76484">
            <w:pPr>
              <w:snapToGrid w:val="0"/>
              <w:spacing w:line="240" w:lineRule="auto"/>
              <w:rPr>
                <w:rFonts w:ascii="Times New Roman" w:hAnsi="Times New Roman" w:cs="Times New Roman"/>
                <w:shd w:val="clear" w:color="auto" w:fill="FFFFFF"/>
              </w:rPr>
            </w:pPr>
            <w:r>
              <w:rPr>
                <w:rFonts w:ascii="Times New Roman" w:hAnsi="Times New Roman" w:cs="Times New Roman"/>
              </w:rPr>
              <w:t>«</w:t>
            </w:r>
            <w:r w:rsidRPr="00FF0FAA">
              <w:rPr>
                <w:rFonts w:ascii="Times New Roman" w:hAnsi="Times New Roman" w:cs="Times New Roman"/>
              </w:rPr>
              <w:t>Передача полномочий муниципальному району по исполнению бюджета»</w:t>
            </w: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A76484">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r>
              <w:rPr>
                <w:rFonts w:ascii="Times New Roman" w:hAnsi="Times New Roman" w:cs="Times New Roman"/>
                <w:b/>
                <w:bCs/>
                <w:shd w:val="clear" w:color="auto" w:fill="FFFFFF"/>
              </w:rPr>
              <w:t>3,0</w:t>
            </w:r>
          </w:p>
        </w:tc>
        <w:tc>
          <w:tcPr>
            <w:tcW w:w="993" w:type="dxa"/>
            <w:tcBorders>
              <w:top w:val="single" w:sz="8" w:space="0" w:color="000000"/>
              <w:left w:val="single" w:sz="1" w:space="0" w:color="000000"/>
              <w:bottom w:val="single" w:sz="8" w:space="0" w:color="000000"/>
            </w:tcBorders>
            <w:shd w:val="clear" w:color="auto" w:fill="auto"/>
          </w:tcPr>
          <w:p w:rsidR="006251C1" w:rsidRDefault="006251C1">
            <w:r w:rsidRPr="003071F1">
              <w:rPr>
                <w:rFonts w:ascii="Times New Roman" w:hAnsi="Times New Roman" w:cs="Times New Roman"/>
                <w:b/>
                <w:bCs/>
                <w:shd w:val="clear" w:color="auto" w:fill="FFFFFF"/>
              </w:rPr>
              <w:t>3,0</w:t>
            </w:r>
          </w:p>
        </w:tc>
        <w:tc>
          <w:tcPr>
            <w:tcW w:w="992" w:type="dxa"/>
            <w:tcBorders>
              <w:top w:val="single" w:sz="8" w:space="0" w:color="000000"/>
              <w:left w:val="single" w:sz="1" w:space="0" w:color="000000"/>
              <w:bottom w:val="single" w:sz="8" w:space="0" w:color="000000"/>
            </w:tcBorders>
            <w:shd w:val="clear" w:color="auto" w:fill="auto"/>
          </w:tcPr>
          <w:p w:rsidR="006251C1" w:rsidRDefault="006251C1" w:rsidP="006E0C2E">
            <w:r w:rsidRPr="003071F1">
              <w:rPr>
                <w:rFonts w:ascii="Times New Roman" w:hAnsi="Times New Roman" w:cs="Times New Roman"/>
                <w:b/>
                <w:bCs/>
                <w:shd w:val="clear" w:color="auto" w:fill="FFFFFF"/>
              </w:rPr>
              <w:t>3,0</w:t>
            </w:r>
          </w:p>
        </w:tc>
        <w:tc>
          <w:tcPr>
            <w:tcW w:w="1134" w:type="dxa"/>
            <w:tcBorders>
              <w:top w:val="single" w:sz="8" w:space="0" w:color="000000"/>
              <w:left w:val="single" w:sz="1" w:space="0" w:color="000000"/>
              <w:bottom w:val="single" w:sz="8" w:space="0" w:color="000000"/>
            </w:tcBorders>
            <w:shd w:val="clear" w:color="auto" w:fill="auto"/>
          </w:tcPr>
          <w:p w:rsidR="006251C1" w:rsidRDefault="006251C1">
            <w:r w:rsidRPr="003071F1">
              <w:rPr>
                <w:rFonts w:ascii="Times New Roman" w:hAnsi="Times New Roman" w:cs="Times New Roman"/>
                <w:b/>
                <w:bCs/>
                <w:shd w:val="clear" w:color="auto" w:fill="FFFFFF"/>
              </w:rPr>
              <w:t>3,0</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Default="006251C1">
            <w:r w:rsidRPr="003071F1">
              <w:rPr>
                <w:rFonts w:ascii="Times New Roman" w:hAnsi="Times New Roman" w:cs="Times New Roman"/>
                <w:b/>
                <w:bCs/>
                <w:shd w:val="clear" w:color="auto" w:fill="FFFFFF"/>
              </w:rPr>
              <w:t>3,0</w:t>
            </w:r>
          </w:p>
        </w:tc>
        <w:tc>
          <w:tcPr>
            <w:tcW w:w="993" w:type="dxa"/>
            <w:tcBorders>
              <w:top w:val="single" w:sz="8" w:space="0" w:color="000000"/>
              <w:left w:val="single" w:sz="1" w:space="0" w:color="000000"/>
              <w:bottom w:val="single" w:sz="8" w:space="0" w:color="000000"/>
              <w:right w:val="single" w:sz="1" w:space="0" w:color="000000"/>
            </w:tcBorders>
          </w:tcPr>
          <w:p w:rsidR="006251C1" w:rsidRDefault="006251C1" w:rsidP="00FB0B73">
            <w:r w:rsidRPr="003071F1">
              <w:rPr>
                <w:rFonts w:ascii="Times New Roman" w:hAnsi="Times New Roman" w:cs="Times New Roman"/>
                <w:b/>
                <w:bCs/>
                <w:shd w:val="clear" w:color="auto" w:fill="FFFFFF"/>
              </w:rPr>
              <w:t>3,0</w:t>
            </w:r>
          </w:p>
        </w:tc>
        <w:tc>
          <w:tcPr>
            <w:tcW w:w="850" w:type="dxa"/>
            <w:tcBorders>
              <w:top w:val="single" w:sz="8" w:space="0" w:color="000000"/>
              <w:left w:val="single" w:sz="1" w:space="0" w:color="000000"/>
              <w:bottom w:val="single" w:sz="8" w:space="0" w:color="000000"/>
              <w:right w:val="single" w:sz="1" w:space="0" w:color="000000"/>
            </w:tcBorders>
          </w:tcPr>
          <w:p w:rsidR="006251C1" w:rsidRDefault="006251C1" w:rsidP="00FB0B73">
            <w:r w:rsidRPr="003071F1">
              <w:rPr>
                <w:rFonts w:ascii="Times New Roman" w:hAnsi="Times New Roman" w:cs="Times New Roman"/>
                <w:b/>
                <w:bCs/>
                <w:shd w:val="clear" w:color="auto" w:fill="FFFFFF"/>
              </w:rPr>
              <w:t>3,0</w:t>
            </w:r>
          </w:p>
        </w:tc>
      </w:tr>
      <w:tr w:rsidR="006251C1" w:rsidRPr="002826D6" w:rsidTr="003552F6">
        <w:trPr>
          <w:trHeight w:val="320"/>
        </w:trPr>
        <w:tc>
          <w:tcPr>
            <w:tcW w:w="480"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1505"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3402" w:type="dxa"/>
            <w:vMerge/>
            <w:tcBorders>
              <w:left w:val="single" w:sz="1" w:space="0" w:color="000000"/>
            </w:tcBorders>
            <w:shd w:val="clear" w:color="auto" w:fill="auto"/>
          </w:tcPr>
          <w:p w:rsidR="006251C1" w:rsidRDefault="006251C1" w:rsidP="002826D6">
            <w:pPr>
              <w:snapToGrid w:val="0"/>
              <w:spacing w:line="240" w:lineRule="auto"/>
              <w:jc w:val="center"/>
              <w:rPr>
                <w:rFonts w:ascii="Times New Roman" w:hAnsi="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8" w:space="0" w:color="000000"/>
              <w:left w:val="single" w:sz="1" w:space="0" w:color="000000"/>
              <w:bottom w:val="single" w:sz="8" w:space="0" w:color="000000"/>
            </w:tcBorders>
            <w:shd w:val="clear" w:color="auto" w:fill="auto"/>
          </w:tcPr>
          <w:p w:rsidR="006251C1" w:rsidRDefault="006251C1" w:rsidP="00A76484">
            <w:r w:rsidRPr="003071F1">
              <w:rPr>
                <w:rFonts w:ascii="Times New Roman" w:hAnsi="Times New Roman" w:cs="Times New Roman"/>
                <w:b/>
                <w:bCs/>
                <w:shd w:val="clear" w:color="auto" w:fill="FFFFFF"/>
              </w:rPr>
              <w:t>3,0</w:t>
            </w:r>
          </w:p>
        </w:tc>
        <w:tc>
          <w:tcPr>
            <w:tcW w:w="993" w:type="dxa"/>
            <w:tcBorders>
              <w:top w:val="single" w:sz="8" w:space="0" w:color="000000"/>
              <w:left w:val="single" w:sz="1" w:space="0" w:color="000000"/>
              <w:bottom w:val="single" w:sz="8" w:space="0" w:color="000000"/>
            </w:tcBorders>
            <w:shd w:val="clear" w:color="auto" w:fill="auto"/>
          </w:tcPr>
          <w:p w:rsidR="006251C1" w:rsidRDefault="006251C1" w:rsidP="00A76484">
            <w:r w:rsidRPr="003071F1">
              <w:rPr>
                <w:rFonts w:ascii="Times New Roman" w:hAnsi="Times New Roman" w:cs="Times New Roman"/>
                <w:b/>
                <w:bCs/>
                <w:shd w:val="clear" w:color="auto" w:fill="FFFFFF"/>
              </w:rPr>
              <w:t>3,0</w:t>
            </w:r>
          </w:p>
        </w:tc>
        <w:tc>
          <w:tcPr>
            <w:tcW w:w="992" w:type="dxa"/>
            <w:tcBorders>
              <w:top w:val="single" w:sz="8" w:space="0" w:color="000000"/>
              <w:left w:val="single" w:sz="1" w:space="0" w:color="000000"/>
              <w:bottom w:val="single" w:sz="8" w:space="0" w:color="000000"/>
            </w:tcBorders>
            <w:shd w:val="clear" w:color="auto" w:fill="auto"/>
          </w:tcPr>
          <w:p w:rsidR="006251C1" w:rsidRDefault="006251C1" w:rsidP="006E0C2E">
            <w:r w:rsidRPr="003071F1">
              <w:rPr>
                <w:rFonts w:ascii="Times New Roman" w:hAnsi="Times New Roman" w:cs="Times New Roman"/>
                <w:b/>
                <w:bCs/>
                <w:shd w:val="clear" w:color="auto" w:fill="FFFFFF"/>
              </w:rPr>
              <w:t>3,0</w:t>
            </w:r>
          </w:p>
        </w:tc>
        <w:tc>
          <w:tcPr>
            <w:tcW w:w="1134" w:type="dxa"/>
            <w:tcBorders>
              <w:top w:val="single" w:sz="8" w:space="0" w:color="000000"/>
              <w:left w:val="single" w:sz="1" w:space="0" w:color="000000"/>
              <w:bottom w:val="single" w:sz="8" w:space="0" w:color="000000"/>
            </w:tcBorders>
            <w:shd w:val="clear" w:color="auto" w:fill="auto"/>
          </w:tcPr>
          <w:p w:rsidR="006251C1" w:rsidRDefault="006251C1" w:rsidP="00A76484">
            <w:r w:rsidRPr="003071F1">
              <w:rPr>
                <w:rFonts w:ascii="Times New Roman" w:hAnsi="Times New Roman" w:cs="Times New Roman"/>
                <w:b/>
                <w:bCs/>
                <w:shd w:val="clear" w:color="auto" w:fill="FFFFFF"/>
              </w:rPr>
              <w:t>3,0</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Default="006251C1" w:rsidP="00A76484">
            <w:r w:rsidRPr="003071F1">
              <w:rPr>
                <w:rFonts w:ascii="Times New Roman" w:hAnsi="Times New Roman" w:cs="Times New Roman"/>
                <w:b/>
                <w:bCs/>
                <w:shd w:val="clear" w:color="auto" w:fill="FFFFFF"/>
              </w:rPr>
              <w:t>3,0</w:t>
            </w:r>
          </w:p>
        </w:tc>
        <w:tc>
          <w:tcPr>
            <w:tcW w:w="993" w:type="dxa"/>
            <w:tcBorders>
              <w:top w:val="single" w:sz="8" w:space="0" w:color="000000"/>
              <w:left w:val="single" w:sz="1" w:space="0" w:color="000000"/>
              <w:bottom w:val="single" w:sz="8" w:space="0" w:color="000000"/>
              <w:right w:val="single" w:sz="1" w:space="0" w:color="000000"/>
            </w:tcBorders>
          </w:tcPr>
          <w:p w:rsidR="006251C1" w:rsidRDefault="006251C1" w:rsidP="00FB0B73">
            <w:r w:rsidRPr="003071F1">
              <w:rPr>
                <w:rFonts w:ascii="Times New Roman" w:hAnsi="Times New Roman" w:cs="Times New Roman"/>
                <w:b/>
                <w:bCs/>
                <w:shd w:val="clear" w:color="auto" w:fill="FFFFFF"/>
              </w:rPr>
              <w:t>3,0</w:t>
            </w:r>
          </w:p>
        </w:tc>
        <w:tc>
          <w:tcPr>
            <w:tcW w:w="850" w:type="dxa"/>
            <w:tcBorders>
              <w:top w:val="single" w:sz="8" w:space="0" w:color="000000"/>
              <w:left w:val="single" w:sz="1" w:space="0" w:color="000000"/>
              <w:bottom w:val="single" w:sz="8" w:space="0" w:color="000000"/>
              <w:right w:val="single" w:sz="1" w:space="0" w:color="000000"/>
            </w:tcBorders>
          </w:tcPr>
          <w:p w:rsidR="006251C1" w:rsidRDefault="006251C1" w:rsidP="00FB0B73">
            <w:r w:rsidRPr="003071F1">
              <w:rPr>
                <w:rFonts w:ascii="Times New Roman" w:hAnsi="Times New Roman" w:cs="Times New Roman"/>
                <w:b/>
                <w:bCs/>
                <w:shd w:val="clear" w:color="auto" w:fill="FFFFFF"/>
              </w:rPr>
              <w:t>3,0</w:t>
            </w:r>
          </w:p>
        </w:tc>
      </w:tr>
      <w:tr w:rsidR="006251C1" w:rsidRPr="002826D6" w:rsidTr="003552F6">
        <w:trPr>
          <w:trHeight w:val="320"/>
        </w:trPr>
        <w:tc>
          <w:tcPr>
            <w:tcW w:w="480"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1505"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3402" w:type="dxa"/>
            <w:vMerge/>
            <w:tcBorders>
              <w:left w:val="single" w:sz="1" w:space="0" w:color="000000"/>
            </w:tcBorders>
            <w:shd w:val="clear" w:color="auto" w:fill="auto"/>
          </w:tcPr>
          <w:p w:rsidR="006251C1" w:rsidRDefault="006251C1" w:rsidP="002826D6">
            <w:pPr>
              <w:snapToGrid w:val="0"/>
              <w:spacing w:line="240" w:lineRule="auto"/>
              <w:jc w:val="center"/>
              <w:rPr>
                <w:rFonts w:ascii="Times New Roman" w:hAnsi="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3"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b/>
                <w:bCs/>
                <w:shd w:val="clear" w:color="auto" w:fill="FFFFFF"/>
              </w:rPr>
            </w:pP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6251C1" w:rsidP="00FB0B73">
            <w:pPr>
              <w:spacing w:line="240" w:lineRule="auto"/>
              <w:jc w:val="center"/>
              <w:rPr>
                <w:rFonts w:ascii="Times New Roman" w:hAnsi="Times New Roman" w:cs="Times New Roman"/>
              </w:rPr>
            </w:pP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FB0B73">
            <w:pPr>
              <w:spacing w:line="240" w:lineRule="auto"/>
              <w:jc w:val="center"/>
              <w:rPr>
                <w:rFonts w:ascii="Times New Roman" w:hAnsi="Times New Roman" w:cs="Times New Roman"/>
              </w:rPr>
            </w:pPr>
          </w:p>
        </w:tc>
      </w:tr>
      <w:tr w:rsidR="006251C1" w:rsidRPr="002826D6" w:rsidTr="003552F6">
        <w:trPr>
          <w:trHeight w:val="320"/>
        </w:trPr>
        <w:tc>
          <w:tcPr>
            <w:tcW w:w="480"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1505"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3402" w:type="dxa"/>
            <w:vMerge/>
            <w:tcBorders>
              <w:left w:val="single" w:sz="1" w:space="0" w:color="000000"/>
            </w:tcBorders>
            <w:shd w:val="clear" w:color="auto" w:fill="auto"/>
          </w:tcPr>
          <w:p w:rsidR="006251C1" w:rsidRDefault="006251C1" w:rsidP="002826D6">
            <w:pPr>
              <w:snapToGrid w:val="0"/>
              <w:spacing w:line="240" w:lineRule="auto"/>
              <w:jc w:val="center"/>
              <w:rPr>
                <w:rFonts w:ascii="Times New Roman" w:hAnsi="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3"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b/>
                <w:bCs/>
                <w:shd w:val="clear" w:color="auto" w:fill="FFFFFF"/>
              </w:rPr>
            </w:pP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6251C1" w:rsidP="00FB0B73">
            <w:pPr>
              <w:spacing w:line="240" w:lineRule="auto"/>
              <w:jc w:val="center"/>
              <w:rPr>
                <w:rFonts w:ascii="Times New Roman" w:hAnsi="Times New Roman" w:cs="Times New Roman"/>
              </w:rPr>
            </w:pP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FB0B73">
            <w:pPr>
              <w:spacing w:line="240" w:lineRule="auto"/>
              <w:jc w:val="center"/>
              <w:rPr>
                <w:rFonts w:ascii="Times New Roman" w:hAnsi="Times New Roman" w:cs="Times New Roman"/>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3402" w:type="dxa"/>
            <w:vMerge/>
            <w:tcBorders>
              <w:left w:val="single" w:sz="1" w:space="0" w:color="000000"/>
              <w:bottom w:val="single" w:sz="8" w:space="0" w:color="000000"/>
            </w:tcBorders>
            <w:shd w:val="clear" w:color="auto" w:fill="auto"/>
          </w:tcPr>
          <w:p w:rsidR="006251C1" w:rsidRDefault="006251C1" w:rsidP="002826D6">
            <w:pPr>
              <w:snapToGrid w:val="0"/>
              <w:spacing w:line="240" w:lineRule="auto"/>
              <w:jc w:val="center"/>
              <w:rPr>
                <w:rFonts w:ascii="Times New Roman" w:hAnsi="Times New Roman"/>
              </w:rPr>
            </w:pP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3"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2" w:type="dxa"/>
            <w:tcBorders>
              <w:top w:val="single" w:sz="8" w:space="0" w:color="000000"/>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b/>
                <w:bCs/>
                <w:shd w:val="clear" w:color="auto" w:fill="FFFFFF"/>
              </w:rPr>
            </w:pPr>
          </w:p>
        </w:tc>
        <w:tc>
          <w:tcPr>
            <w:tcW w:w="1134"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p>
        </w:tc>
        <w:tc>
          <w:tcPr>
            <w:tcW w:w="993" w:type="dxa"/>
            <w:tcBorders>
              <w:top w:val="single" w:sz="8" w:space="0" w:color="000000"/>
              <w:left w:val="single" w:sz="1" w:space="0" w:color="000000"/>
              <w:bottom w:val="single" w:sz="8" w:space="0" w:color="000000"/>
              <w:right w:val="single" w:sz="1" w:space="0" w:color="000000"/>
            </w:tcBorders>
          </w:tcPr>
          <w:p w:rsidR="006251C1" w:rsidRPr="002826D6" w:rsidRDefault="006251C1" w:rsidP="00FB0B73">
            <w:pPr>
              <w:spacing w:line="240" w:lineRule="auto"/>
              <w:jc w:val="center"/>
              <w:rPr>
                <w:rFonts w:ascii="Times New Roman" w:hAnsi="Times New Roman" w:cs="Times New Roman"/>
              </w:rPr>
            </w:pPr>
          </w:p>
        </w:tc>
        <w:tc>
          <w:tcPr>
            <w:tcW w:w="850" w:type="dxa"/>
            <w:tcBorders>
              <w:top w:val="single" w:sz="8" w:space="0" w:color="000000"/>
              <w:left w:val="single" w:sz="1" w:space="0" w:color="000000"/>
              <w:bottom w:val="single" w:sz="8" w:space="0" w:color="000000"/>
              <w:right w:val="single" w:sz="1" w:space="0" w:color="000000"/>
            </w:tcBorders>
          </w:tcPr>
          <w:p w:rsidR="006251C1" w:rsidRPr="002826D6" w:rsidRDefault="006251C1" w:rsidP="00FB0B73">
            <w:pPr>
              <w:spacing w:line="240" w:lineRule="auto"/>
              <w:jc w:val="center"/>
              <w:rPr>
                <w:rFonts w:ascii="Times New Roman" w:hAnsi="Times New Roman" w:cs="Times New Roman"/>
              </w:rPr>
            </w:pPr>
          </w:p>
        </w:tc>
      </w:tr>
      <w:tr w:rsidR="006251C1" w:rsidRPr="002826D6" w:rsidTr="003552F6">
        <w:trPr>
          <w:trHeight w:val="320"/>
        </w:trPr>
        <w:tc>
          <w:tcPr>
            <w:tcW w:w="480" w:type="dxa"/>
            <w:vMerge w:val="restart"/>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 xml:space="preserve">2 </w:t>
            </w:r>
          </w:p>
        </w:tc>
        <w:tc>
          <w:tcPr>
            <w:tcW w:w="1505" w:type="dxa"/>
            <w:vMerge w:val="restart"/>
            <w:tcBorders>
              <w:top w:val="single" w:sz="8" w:space="0" w:color="000000"/>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t>Подпрограм</w:t>
            </w:r>
            <w:r>
              <w:rPr>
                <w:rFonts w:ascii="Times New Roman" w:hAnsi="Times New Roman" w:cs="Times New Roman"/>
                <w:shd w:val="clear" w:color="auto" w:fill="FFFFFF"/>
              </w:rPr>
              <w:t>-</w:t>
            </w:r>
            <w:r w:rsidRPr="002826D6">
              <w:rPr>
                <w:rFonts w:ascii="Times New Roman" w:hAnsi="Times New Roman" w:cs="Times New Roman"/>
                <w:shd w:val="clear" w:color="auto" w:fill="FFFFFF"/>
              </w:rPr>
              <w:t xml:space="preserve">ма 2 </w:t>
            </w:r>
          </w:p>
        </w:tc>
        <w:tc>
          <w:tcPr>
            <w:tcW w:w="3402" w:type="dxa"/>
            <w:vMerge w:val="restart"/>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r>
              <w:rPr>
                <w:rFonts w:ascii="Times New Roman" w:hAnsi="Times New Roman"/>
              </w:rPr>
              <w:t>«</w:t>
            </w:r>
            <w:r w:rsidRPr="00D726F3">
              <w:rPr>
                <w:rFonts w:ascii="Times New Roman" w:hAnsi="Times New Roman"/>
              </w:rPr>
              <w:t xml:space="preserve">Социальная поддержка населения </w:t>
            </w:r>
            <w:r>
              <w:rPr>
                <w:rFonts w:ascii="Times New Roman" w:hAnsi="Times New Roman"/>
              </w:rPr>
              <w:t>Верхнеломовского</w:t>
            </w:r>
            <w:r w:rsidRPr="00D726F3">
              <w:rPr>
                <w:rFonts w:ascii="Times New Roman" w:hAnsi="Times New Roman"/>
              </w:rPr>
              <w:t xml:space="preserve"> сельсовета Нижнеломовского района Пензенской области»</w:t>
            </w:r>
          </w:p>
        </w:tc>
        <w:tc>
          <w:tcPr>
            <w:tcW w:w="3118" w:type="dxa"/>
            <w:tcBorders>
              <w:top w:val="single" w:sz="8" w:space="0" w:color="000000"/>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8" w:space="0" w:color="000000"/>
              <w:left w:val="single" w:sz="1" w:space="0" w:color="000000"/>
              <w:bottom w:val="single" w:sz="8" w:space="0" w:color="000000"/>
            </w:tcBorders>
            <w:shd w:val="clear" w:color="auto" w:fill="auto"/>
          </w:tcPr>
          <w:p w:rsidR="006251C1" w:rsidRPr="00565989" w:rsidRDefault="006251C1" w:rsidP="00A76484">
            <w:pPr>
              <w:pStyle w:val="ConsPlusCell1"/>
              <w:widowControl/>
              <w:rPr>
                <w:rFonts w:ascii="Times New Roman" w:hAnsi="Times New Roman" w:cs="Times New Roman"/>
                <w:sz w:val="22"/>
                <w:szCs w:val="22"/>
              </w:rPr>
            </w:pPr>
            <w:r>
              <w:rPr>
                <w:rFonts w:ascii="Times New Roman" w:hAnsi="Times New Roman" w:cs="Times New Roman"/>
                <w:sz w:val="22"/>
                <w:szCs w:val="22"/>
              </w:rPr>
              <w:t>36,8</w:t>
            </w:r>
          </w:p>
        </w:tc>
        <w:tc>
          <w:tcPr>
            <w:tcW w:w="993" w:type="dxa"/>
            <w:tcBorders>
              <w:top w:val="single" w:sz="8" w:space="0" w:color="000000"/>
              <w:left w:val="single" w:sz="1" w:space="0" w:color="000000"/>
              <w:bottom w:val="single" w:sz="8" w:space="0" w:color="000000"/>
            </w:tcBorders>
            <w:shd w:val="clear" w:color="auto" w:fill="auto"/>
          </w:tcPr>
          <w:p w:rsidR="006251C1" w:rsidRPr="00565989" w:rsidRDefault="006251C1" w:rsidP="00E51E70">
            <w:pPr>
              <w:pStyle w:val="ConsPlusCell1"/>
              <w:widowControl/>
              <w:rPr>
                <w:rFonts w:ascii="Times New Roman" w:hAnsi="Times New Roman" w:cs="Times New Roman"/>
                <w:sz w:val="22"/>
                <w:szCs w:val="22"/>
              </w:rPr>
            </w:pPr>
            <w:r>
              <w:rPr>
                <w:rFonts w:ascii="Times New Roman" w:hAnsi="Times New Roman" w:cs="Times New Roman"/>
                <w:sz w:val="22"/>
                <w:szCs w:val="22"/>
              </w:rPr>
              <w:t>36,8</w:t>
            </w:r>
          </w:p>
        </w:tc>
        <w:tc>
          <w:tcPr>
            <w:tcW w:w="992" w:type="dxa"/>
            <w:tcBorders>
              <w:top w:val="single" w:sz="8" w:space="0" w:color="000000"/>
              <w:left w:val="single" w:sz="1" w:space="0" w:color="000000"/>
              <w:bottom w:val="single" w:sz="8" w:space="0" w:color="000000"/>
            </w:tcBorders>
            <w:shd w:val="clear" w:color="auto" w:fill="auto"/>
          </w:tcPr>
          <w:p w:rsidR="006251C1" w:rsidRPr="00565989" w:rsidRDefault="006251C1"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47,5</w:t>
            </w:r>
          </w:p>
        </w:tc>
        <w:tc>
          <w:tcPr>
            <w:tcW w:w="1134" w:type="dxa"/>
            <w:tcBorders>
              <w:top w:val="single" w:sz="8" w:space="0" w:color="000000"/>
              <w:left w:val="single" w:sz="1" w:space="0" w:color="000000"/>
              <w:bottom w:val="single" w:sz="8" w:space="0" w:color="000000"/>
            </w:tcBorders>
            <w:shd w:val="clear" w:color="auto" w:fill="auto"/>
          </w:tcPr>
          <w:p w:rsidR="006251C1" w:rsidRPr="00565989" w:rsidRDefault="00CB1A6C" w:rsidP="00E51E70">
            <w:pPr>
              <w:pStyle w:val="ConsPlusCell1"/>
              <w:widowControl/>
              <w:rPr>
                <w:rFonts w:ascii="Times New Roman" w:hAnsi="Times New Roman" w:cs="Times New Roman"/>
                <w:sz w:val="22"/>
                <w:szCs w:val="22"/>
              </w:rPr>
            </w:pPr>
            <w:r>
              <w:rPr>
                <w:rFonts w:ascii="Times New Roman" w:hAnsi="Times New Roman" w:cs="Times New Roman"/>
                <w:sz w:val="22"/>
                <w:szCs w:val="22"/>
              </w:rPr>
              <w:t>45,8</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6251C1" w:rsidRPr="00565989" w:rsidRDefault="00CB1A6C" w:rsidP="00A76484">
            <w:pPr>
              <w:pStyle w:val="ConsPlusCell1"/>
              <w:widowControl/>
              <w:rPr>
                <w:rFonts w:ascii="Times New Roman" w:hAnsi="Times New Roman" w:cs="Times New Roman"/>
                <w:sz w:val="22"/>
                <w:szCs w:val="22"/>
              </w:rPr>
            </w:pPr>
            <w:r>
              <w:rPr>
                <w:rFonts w:ascii="Times New Roman" w:hAnsi="Times New Roman" w:cs="Times New Roman"/>
                <w:sz w:val="22"/>
                <w:szCs w:val="22"/>
              </w:rPr>
              <w:t>45,8</w:t>
            </w:r>
          </w:p>
        </w:tc>
        <w:tc>
          <w:tcPr>
            <w:tcW w:w="993" w:type="dxa"/>
            <w:tcBorders>
              <w:top w:val="single" w:sz="8" w:space="0" w:color="000000"/>
              <w:left w:val="single" w:sz="1" w:space="0" w:color="000000"/>
              <w:bottom w:val="single" w:sz="8" w:space="0" w:color="000000"/>
              <w:right w:val="single" w:sz="1" w:space="0" w:color="000000"/>
            </w:tcBorders>
          </w:tcPr>
          <w:p w:rsidR="006251C1" w:rsidRPr="00565989" w:rsidRDefault="00CB1A6C"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45,8</w:t>
            </w:r>
          </w:p>
        </w:tc>
        <w:tc>
          <w:tcPr>
            <w:tcW w:w="850" w:type="dxa"/>
            <w:tcBorders>
              <w:top w:val="single" w:sz="8" w:space="0" w:color="000000"/>
              <w:left w:val="single" w:sz="1" w:space="0" w:color="000000"/>
              <w:bottom w:val="single" w:sz="8" w:space="0" w:color="000000"/>
              <w:right w:val="single" w:sz="1" w:space="0" w:color="000000"/>
            </w:tcBorders>
          </w:tcPr>
          <w:p w:rsidR="006251C1" w:rsidRPr="00565989"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36,8</w:t>
            </w:r>
          </w:p>
        </w:tc>
      </w:tr>
      <w:tr w:rsidR="00CB1A6C" w:rsidRPr="002826D6" w:rsidTr="003552F6">
        <w:trPr>
          <w:trHeight w:val="320"/>
        </w:trPr>
        <w:tc>
          <w:tcPr>
            <w:tcW w:w="480" w:type="dxa"/>
            <w:vMerge/>
            <w:tcBorders>
              <w:top w:val="single" w:sz="8" w:space="0" w:color="000000"/>
              <w:left w:val="single" w:sz="1" w:space="0" w:color="000000"/>
              <w:bottom w:val="single" w:sz="8" w:space="0" w:color="000000"/>
            </w:tcBorders>
            <w:shd w:val="clear" w:color="auto" w:fill="auto"/>
          </w:tcPr>
          <w:p w:rsidR="00CB1A6C" w:rsidRPr="002826D6" w:rsidRDefault="00CB1A6C"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CB1A6C" w:rsidRPr="002826D6" w:rsidRDefault="00CB1A6C"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CB1A6C" w:rsidRPr="002826D6" w:rsidRDefault="00CB1A6C"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CB1A6C" w:rsidRPr="002826D6" w:rsidRDefault="00CB1A6C"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left w:val="single" w:sz="1" w:space="0" w:color="000000"/>
              <w:bottom w:val="single" w:sz="8" w:space="0" w:color="000000"/>
            </w:tcBorders>
            <w:shd w:val="clear" w:color="auto" w:fill="auto"/>
          </w:tcPr>
          <w:p w:rsidR="00CB1A6C" w:rsidRPr="00565989" w:rsidRDefault="00CB1A6C" w:rsidP="00A76484">
            <w:pPr>
              <w:pStyle w:val="ConsPlusCell1"/>
              <w:widowControl/>
              <w:rPr>
                <w:rFonts w:ascii="Times New Roman" w:hAnsi="Times New Roman" w:cs="Times New Roman"/>
                <w:sz w:val="22"/>
                <w:szCs w:val="22"/>
              </w:rPr>
            </w:pPr>
            <w:r>
              <w:rPr>
                <w:rFonts w:ascii="Times New Roman" w:hAnsi="Times New Roman" w:cs="Times New Roman"/>
                <w:sz w:val="22"/>
                <w:szCs w:val="22"/>
              </w:rPr>
              <w:t>36,8</w:t>
            </w:r>
          </w:p>
        </w:tc>
        <w:tc>
          <w:tcPr>
            <w:tcW w:w="993" w:type="dxa"/>
            <w:tcBorders>
              <w:left w:val="single" w:sz="1" w:space="0" w:color="000000"/>
              <w:bottom w:val="single" w:sz="8" w:space="0" w:color="000000"/>
            </w:tcBorders>
            <w:shd w:val="clear" w:color="auto" w:fill="auto"/>
          </w:tcPr>
          <w:p w:rsidR="00CB1A6C" w:rsidRPr="00565989" w:rsidRDefault="00CB1A6C" w:rsidP="00E51E70">
            <w:pPr>
              <w:pStyle w:val="ConsPlusCell1"/>
              <w:widowControl/>
              <w:rPr>
                <w:rFonts w:ascii="Times New Roman" w:hAnsi="Times New Roman" w:cs="Times New Roman"/>
                <w:sz w:val="22"/>
                <w:szCs w:val="22"/>
              </w:rPr>
            </w:pPr>
            <w:r>
              <w:rPr>
                <w:rFonts w:ascii="Times New Roman" w:hAnsi="Times New Roman" w:cs="Times New Roman"/>
                <w:sz w:val="22"/>
                <w:szCs w:val="22"/>
              </w:rPr>
              <w:t>36,8</w:t>
            </w:r>
          </w:p>
        </w:tc>
        <w:tc>
          <w:tcPr>
            <w:tcW w:w="992" w:type="dxa"/>
            <w:tcBorders>
              <w:left w:val="single" w:sz="1" w:space="0" w:color="000000"/>
              <w:bottom w:val="single" w:sz="8" w:space="0" w:color="000000"/>
            </w:tcBorders>
            <w:shd w:val="clear" w:color="auto" w:fill="auto"/>
          </w:tcPr>
          <w:p w:rsidR="00CB1A6C" w:rsidRPr="00565989" w:rsidRDefault="00CB1A6C"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47,5</w:t>
            </w:r>
          </w:p>
        </w:tc>
        <w:tc>
          <w:tcPr>
            <w:tcW w:w="1134" w:type="dxa"/>
            <w:tcBorders>
              <w:left w:val="single" w:sz="1" w:space="0" w:color="000000"/>
              <w:bottom w:val="single" w:sz="8" w:space="0" w:color="000000"/>
            </w:tcBorders>
            <w:shd w:val="clear" w:color="auto" w:fill="auto"/>
          </w:tcPr>
          <w:p w:rsidR="00CB1A6C" w:rsidRPr="00565989" w:rsidRDefault="00CB1A6C"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45,8</w:t>
            </w:r>
          </w:p>
        </w:tc>
        <w:tc>
          <w:tcPr>
            <w:tcW w:w="850" w:type="dxa"/>
            <w:tcBorders>
              <w:left w:val="single" w:sz="1" w:space="0" w:color="000000"/>
              <w:bottom w:val="single" w:sz="8" w:space="0" w:color="000000"/>
              <w:right w:val="single" w:sz="1" w:space="0" w:color="000000"/>
            </w:tcBorders>
            <w:shd w:val="clear" w:color="auto" w:fill="auto"/>
          </w:tcPr>
          <w:p w:rsidR="00CB1A6C" w:rsidRPr="00565989" w:rsidRDefault="00CB1A6C"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45,8</w:t>
            </w:r>
          </w:p>
        </w:tc>
        <w:tc>
          <w:tcPr>
            <w:tcW w:w="993" w:type="dxa"/>
            <w:tcBorders>
              <w:left w:val="single" w:sz="1" w:space="0" w:color="000000"/>
              <w:bottom w:val="single" w:sz="8" w:space="0" w:color="000000"/>
              <w:right w:val="single" w:sz="1" w:space="0" w:color="000000"/>
            </w:tcBorders>
          </w:tcPr>
          <w:p w:rsidR="00CB1A6C" w:rsidRPr="00565989" w:rsidRDefault="00CB1A6C"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45,8</w:t>
            </w:r>
          </w:p>
        </w:tc>
        <w:tc>
          <w:tcPr>
            <w:tcW w:w="850" w:type="dxa"/>
            <w:tcBorders>
              <w:left w:val="single" w:sz="1" w:space="0" w:color="000000"/>
              <w:bottom w:val="single" w:sz="8" w:space="0" w:color="000000"/>
              <w:right w:val="single" w:sz="1" w:space="0" w:color="000000"/>
            </w:tcBorders>
          </w:tcPr>
          <w:p w:rsidR="00CB1A6C" w:rsidRPr="00565989" w:rsidRDefault="00CB1A6C"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36,8</w:t>
            </w:r>
          </w:p>
        </w:tc>
      </w:tr>
      <w:tr w:rsidR="006251C1" w:rsidRPr="002826D6" w:rsidTr="003552F6">
        <w:trPr>
          <w:trHeight w:val="320"/>
        </w:trPr>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w:t>
            </w:r>
            <w:r w:rsidRPr="002826D6">
              <w:rPr>
                <w:rFonts w:ascii="Times New Roman" w:hAnsi="Times New Roman" w:cs="Times New Roman"/>
                <w:sz w:val="22"/>
                <w:szCs w:val="22"/>
                <w:shd w:val="clear" w:color="auto" w:fill="FFFFFF"/>
              </w:rPr>
              <w:lastRenderedPageBreak/>
              <w:t xml:space="preserve">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lastRenderedPageBreak/>
              <w:t> </w:t>
            </w: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2" w:type="dxa"/>
            <w:tcBorders>
              <w:left w:val="single" w:sz="1" w:space="0" w:color="000000"/>
              <w:bottom w:val="single" w:sz="8" w:space="0" w:color="000000"/>
            </w:tcBorders>
            <w:shd w:val="clear" w:color="auto" w:fill="auto"/>
          </w:tcPr>
          <w:p w:rsidR="006251C1" w:rsidRPr="002826D6" w:rsidRDefault="006251C1" w:rsidP="006E0C2E">
            <w:pPr>
              <w:snapToGrid w:val="0"/>
              <w:spacing w:line="240" w:lineRule="auto"/>
              <w:jc w:val="center"/>
              <w:rPr>
                <w:rFonts w:ascii="Times New Roman" w:hAnsi="Times New Roman" w:cs="Times New Roman"/>
                <w:shd w:val="clear" w:color="auto" w:fill="FFFFFF"/>
              </w:rPr>
            </w:pPr>
          </w:p>
        </w:tc>
        <w:tc>
          <w:tcPr>
            <w:tcW w:w="1134"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r>
      <w:tr w:rsidR="00CB1A6C" w:rsidRPr="002826D6" w:rsidTr="003552F6">
        <w:trPr>
          <w:trHeight w:val="320"/>
        </w:trPr>
        <w:tc>
          <w:tcPr>
            <w:tcW w:w="480" w:type="dxa"/>
            <w:vMerge w:val="restart"/>
            <w:tcBorders>
              <w:top w:val="single" w:sz="8" w:space="0" w:color="000000"/>
              <w:left w:val="single" w:sz="1" w:space="0" w:color="000000"/>
              <w:bottom w:val="single" w:sz="8" w:space="0" w:color="000000"/>
            </w:tcBorders>
            <w:shd w:val="clear" w:color="auto" w:fill="auto"/>
          </w:tcPr>
          <w:p w:rsidR="00CB1A6C" w:rsidRPr="002826D6" w:rsidRDefault="00CB1A6C" w:rsidP="002826D6">
            <w:pPr>
              <w:spacing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t>2.1</w:t>
            </w:r>
            <w:r w:rsidRPr="002826D6">
              <w:rPr>
                <w:rFonts w:ascii="Times New Roman" w:eastAsia="Courier New" w:hAnsi="Times New Roman" w:cs="Times New Roman"/>
                <w:shd w:val="clear" w:color="auto" w:fill="FFFFFF"/>
              </w:rPr>
              <w:t xml:space="preserve"> </w:t>
            </w:r>
          </w:p>
        </w:tc>
        <w:tc>
          <w:tcPr>
            <w:tcW w:w="1505" w:type="dxa"/>
            <w:vMerge w:val="restart"/>
            <w:tcBorders>
              <w:top w:val="single" w:sz="8" w:space="0" w:color="000000"/>
              <w:left w:val="single" w:sz="1" w:space="0" w:color="000000"/>
              <w:bottom w:val="single" w:sz="8" w:space="0" w:color="000000"/>
            </w:tcBorders>
            <w:shd w:val="clear" w:color="auto" w:fill="auto"/>
          </w:tcPr>
          <w:p w:rsidR="00CB1A6C" w:rsidRPr="002826D6" w:rsidRDefault="00CB1A6C" w:rsidP="002826D6">
            <w:pPr>
              <w:spacing w:line="240" w:lineRule="auto"/>
              <w:rPr>
                <w:rFonts w:ascii="Times New Roman" w:hAnsi="Times New Roman" w:cs="Times New Roman"/>
                <w:shd w:val="clear" w:color="auto" w:fill="FFFFFF"/>
              </w:rPr>
            </w:pPr>
            <w:r w:rsidRPr="002826D6">
              <w:rPr>
                <w:rFonts w:ascii="Times New Roman" w:eastAsia="Courier New" w:hAnsi="Times New Roman" w:cs="Times New Roman"/>
                <w:shd w:val="clear" w:color="auto" w:fill="FFFFFF"/>
              </w:rPr>
              <w:t>Основное мероприятие</w:t>
            </w:r>
          </w:p>
        </w:tc>
        <w:tc>
          <w:tcPr>
            <w:tcW w:w="3402" w:type="dxa"/>
            <w:vMerge w:val="restart"/>
            <w:tcBorders>
              <w:top w:val="single" w:sz="8" w:space="0" w:color="000000"/>
              <w:left w:val="single" w:sz="1" w:space="0" w:color="000000"/>
              <w:bottom w:val="single" w:sz="8" w:space="0" w:color="000000"/>
            </w:tcBorders>
            <w:shd w:val="clear" w:color="auto" w:fill="auto"/>
          </w:tcPr>
          <w:p w:rsidR="00CB1A6C" w:rsidRPr="00565989" w:rsidRDefault="00CB1A6C" w:rsidP="002826D6">
            <w:pPr>
              <w:snapToGrid w:val="0"/>
              <w:spacing w:line="240" w:lineRule="auto"/>
              <w:jc w:val="center"/>
              <w:rPr>
                <w:rFonts w:ascii="Times New Roman" w:hAnsi="Times New Roman" w:cs="Times New Roman"/>
                <w:shd w:val="clear" w:color="auto" w:fill="FFFFFF"/>
              </w:rPr>
            </w:pPr>
            <w:r w:rsidRPr="00565989">
              <w:rPr>
                <w:rFonts w:ascii="Times New Roman" w:hAnsi="Times New Roman" w:cs="Times New Roman"/>
                <w:bCs/>
              </w:rPr>
              <w:t xml:space="preserve"> «Меры социальной поддержки гражданам»</w:t>
            </w:r>
          </w:p>
        </w:tc>
        <w:tc>
          <w:tcPr>
            <w:tcW w:w="3118" w:type="dxa"/>
            <w:tcBorders>
              <w:top w:val="single" w:sz="8" w:space="0" w:color="000000"/>
              <w:left w:val="single" w:sz="1" w:space="0" w:color="000000"/>
              <w:bottom w:val="single" w:sz="8" w:space="0" w:color="000000"/>
            </w:tcBorders>
            <w:shd w:val="clear" w:color="auto" w:fill="auto"/>
          </w:tcPr>
          <w:p w:rsidR="00CB1A6C" w:rsidRPr="002826D6" w:rsidRDefault="00CB1A6C" w:rsidP="002826D6">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8" w:space="0" w:color="000000"/>
              <w:left w:val="single" w:sz="1" w:space="0" w:color="000000"/>
              <w:bottom w:val="single" w:sz="8" w:space="0" w:color="000000"/>
            </w:tcBorders>
            <w:shd w:val="clear" w:color="auto" w:fill="auto"/>
          </w:tcPr>
          <w:p w:rsidR="00CB1A6C" w:rsidRPr="002826D6" w:rsidRDefault="00CB1A6C" w:rsidP="002826D6">
            <w:pPr>
              <w:spacing w:line="240" w:lineRule="auto"/>
              <w:jc w:val="center"/>
              <w:rPr>
                <w:rFonts w:ascii="Times New Roman" w:hAnsi="Times New Roman" w:cs="Times New Roman"/>
                <w:b/>
                <w:bCs/>
                <w:shd w:val="clear" w:color="auto" w:fill="FFFFFF"/>
              </w:rPr>
            </w:pPr>
            <w:r>
              <w:rPr>
                <w:rFonts w:ascii="Times New Roman" w:hAnsi="Times New Roman" w:cs="Times New Roman"/>
                <w:b/>
                <w:bCs/>
                <w:shd w:val="clear" w:color="auto" w:fill="FFFFFF"/>
              </w:rPr>
              <w:t>36,3</w:t>
            </w:r>
          </w:p>
        </w:tc>
        <w:tc>
          <w:tcPr>
            <w:tcW w:w="993" w:type="dxa"/>
            <w:tcBorders>
              <w:top w:val="single" w:sz="8" w:space="0" w:color="000000"/>
              <w:left w:val="single" w:sz="1" w:space="0" w:color="000000"/>
              <w:bottom w:val="single" w:sz="8" w:space="0" w:color="000000"/>
            </w:tcBorders>
            <w:shd w:val="clear" w:color="auto" w:fill="auto"/>
          </w:tcPr>
          <w:p w:rsidR="00CB1A6C" w:rsidRPr="002826D6" w:rsidRDefault="00CB1A6C" w:rsidP="00E51E70">
            <w:pPr>
              <w:spacing w:line="240" w:lineRule="auto"/>
              <w:jc w:val="center"/>
              <w:rPr>
                <w:rFonts w:ascii="Times New Roman" w:hAnsi="Times New Roman" w:cs="Times New Roman"/>
                <w:b/>
                <w:bCs/>
                <w:shd w:val="clear" w:color="auto" w:fill="FFFFFF"/>
              </w:rPr>
            </w:pPr>
            <w:r>
              <w:rPr>
                <w:rFonts w:ascii="Times New Roman" w:hAnsi="Times New Roman" w:cs="Times New Roman"/>
                <w:b/>
                <w:bCs/>
                <w:shd w:val="clear" w:color="auto" w:fill="FFFFFF"/>
              </w:rPr>
              <w:t>36,3</w:t>
            </w:r>
          </w:p>
        </w:tc>
        <w:tc>
          <w:tcPr>
            <w:tcW w:w="992" w:type="dxa"/>
            <w:tcBorders>
              <w:top w:val="single" w:sz="8" w:space="0" w:color="000000"/>
              <w:left w:val="single" w:sz="1" w:space="0" w:color="000000"/>
              <w:bottom w:val="single" w:sz="8" w:space="0" w:color="000000"/>
            </w:tcBorders>
            <w:shd w:val="clear" w:color="auto" w:fill="auto"/>
          </w:tcPr>
          <w:p w:rsidR="00CB1A6C" w:rsidRPr="002826D6" w:rsidRDefault="00CB1A6C" w:rsidP="006E0C2E">
            <w:pPr>
              <w:spacing w:line="240" w:lineRule="auto"/>
              <w:jc w:val="center"/>
              <w:rPr>
                <w:rFonts w:ascii="Times New Roman" w:hAnsi="Times New Roman" w:cs="Times New Roman"/>
                <w:b/>
                <w:bCs/>
                <w:shd w:val="clear" w:color="auto" w:fill="FFFFFF"/>
              </w:rPr>
            </w:pPr>
            <w:r>
              <w:rPr>
                <w:rFonts w:ascii="Times New Roman" w:hAnsi="Times New Roman" w:cs="Times New Roman"/>
                <w:b/>
                <w:bCs/>
                <w:shd w:val="clear" w:color="auto" w:fill="FFFFFF"/>
              </w:rPr>
              <w:t>47,0</w:t>
            </w:r>
          </w:p>
        </w:tc>
        <w:tc>
          <w:tcPr>
            <w:tcW w:w="1134" w:type="dxa"/>
            <w:tcBorders>
              <w:top w:val="single" w:sz="8" w:space="0" w:color="000000"/>
              <w:left w:val="single" w:sz="1" w:space="0" w:color="000000"/>
              <w:bottom w:val="single" w:sz="8" w:space="0" w:color="000000"/>
            </w:tcBorders>
            <w:shd w:val="clear" w:color="auto" w:fill="auto"/>
          </w:tcPr>
          <w:p w:rsidR="00CB1A6C" w:rsidRPr="00565989" w:rsidRDefault="00CB1A6C" w:rsidP="00CB1A6C">
            <w:pPr>
              <w:pStyle w:val="ConsPlusCell1"/>
              <w:widowControl/>
              <w:rPr>
                <w:rFonts w:ascii="Times New Roman" w:hAnsi="Times New Roman" w:cs="Times New Roman"/>
                <w:sz w:val="22"/>
                <w:szCs w:val="22"/>
              </w:rPr>
            </w:pPr>
            <w:r>
              <w:rPr>
                <w:rFonts w:ascii="Times New Roman" w:hAnsi="Times New Roman" w:cs="Times New Roman"/>
                <w:sz w:val="22"/>
                <w:szCs w:val="22"/>
              </w:rPr>
              <w:t>45,3</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CB1A6C" w:rsidRPr="00565989" w:rsidRDefault="00CB1A6C"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45,3</w:t>
            </w:r>
          </w:p>
        </w:tc>
        <w:tc>
          <w:tcPr>
            <w:tcW w:w="993" w:type="dxa"/>
            <w:tcBorders>
              <w:top w:val="single" w:sz="8" w:space="0" w:color="000000"/>
              <w:left w:val="single" w:sz="1" w:space="0" w:color="000000"/>
              <w:bottom w:val="single" w:sz="8" w:space="0" w:color="000000"/>
              <w:right w:val="single" w:sz="1" w:space="0" w:color="000000"/>
            </w:tcBorders>
          </w:tcPr>
          <w:p w:rsidR="00CB1A6C" w:rsidRPr="00565989" w:rsidRDefault="00CB1A6C"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45,3</w:t>
            </w:r>
          </w:p>
        </w:tc>
        <w:tc>
          <w:tcPr>
            <w:tcW w:w="850" w:type="dxa"/>
            <w:tcBorders>
              <w:top w:val="single" w:sz="8" w:space="0" w:color="000000"/>
              <w:left w:val="single" w:sz="1" w:space="0" w:color="000000"/>
              <w:bottom w:val="single" w:sz="8" w:space="0" w:color="000000"/>
              <w:right w:val="single" w:sz="1" w:space="0" w:color="000000"/>
            </w:tcBorders>
          </w:tcPr>
          <w:p w:rsidR="00CB1A6C" w:rsidRDefault="00CB1A6C" w:rsidP="00FB0B73">
            <w:r>
              <w:rPr>
                <w:rFonts w:ascii="Times New Roman" w:hAnsi="Times New Roman" w:cs="Times New Roman"/>
                <w:b/>
                <w:bCs/>
                <w:shd w:val="clear" w:color="auto" w:fill="FFFFFF"/>
              </w:rPr>
              <w:t>36,3</w:t>
            </w:r>
          </w:p>
        </w:tc>
      </w:tr>
      <w:tr w:rsidR="00CB1A6C" w:rsidRPr="002826D6" w:rsidTr="003552F6">
        <w:trPr>
          <w:trHeight w:val="320"/>
        </w:trPr>
        <w:tc>
          <w:tcPr>
            <w:tcW w:w="480" w:type="dxa"/>
            <w:vMerge/>
            <w:tcBorders>
              <w:top w:val="single" w:sz="8" w:space="0" w:color="000000"/>
              <w:left w:val="single" w:sz="1" w:space="0" w:color="000000"/>
              <w:bottom w:val="single" w:sz="8" w:space="0" w:color="000000"/>
            </w:tcBorders>
            <w:shd w:val="clear" w:color="auto" w:fill="auto"/>
          </w:tcPr>
          <w:p w:rsidR="00CB1A6C" w:rsidRPr="002826D6" w:rsidRDefault="00CB1A6C"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CB1A6C" w:rsidRPr="002826D6" w:rsidRDefault="00CB1A6C"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CB1A6C" w:rsidRPr="002826D6" w:rsidRDefault="00CB1A6C"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CB1A6C" w:rsidRPr="002826D6" w:rsidRDefault="00CB1A6C"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left w:val="single" w:sz="1" w:space="0" w:color="000000"/>
              <w:bottom w:val="single" w:sz="8" w:space="0" w:color="000000"/>
            </w:tcBorders>
            <w:shd w:val="clear" w:color="auto" w:fill="auto"/>
          </w:tcPr>
          <w:p w:rsidR="00CB1A6C" w:rsidRPr="002826D6" w:rsidRDefault="00CB1A6C" w:rsidP="00A76484">
            <w:pPr>
              <w:spacing w:line="240" w:lineRule="auto"/>
              <w:jc w:val="center"/>
              <w:rPr>
                <w:rFonts w:ascii="Times New Roman" w:hAnsi="Times New Roman" w:cs="Times New Roman"/>
                <w:b/>
                <w:bCs/>
                <w:shd w:val="clear" w:color="auto" w:fill="FFFFFF"/>
              </w:rPr>
            </w:pPr>
            <w:r>
              <w:rPr>
                <w:rFonts w:ascii="Times New Roman" w:hAnsi="Times New Roman" w:cs="Times New Roman"/>
                <w:b/>
                <w:bCs/>
                <w:shd w:val="clear" w:color="auto" w:fill="FFFFFF"/>
              </w:rPr>
              <w:t>36,3</w:t>
            </w:r>
          </w:p>
        </w:tc>
        <w:tc>
          <w:tcPr>
            <w:tcW w:w="993" w:type="dxa"/>
            <w:tcBorders>
              <w:left w:val="single" w:sz="1" w:space="0" w:color="000000"/>
              <w:bottom w:val="single" w:sz="8" w:space="0" w:color="000000"/>
            </w:tcBorders>
            <w:shd w:val="clear" w:color="auto" w:fill="auto"/>
          </w:tcPr>
          <w:p w:rsidR="00CB1A6C" w:rsidRPr="002826D6" w:rsidRDefault="00CB1A6C" w:rsidP="00E51E70">
            <w:pPr>
              <w:spacing w:line="240" w:lineRule="auto"/>
              <w:jc w:val="center"/>
              <w:rPr>
                <w:rFonts w:ascii="Times New Roman" w:hAnsi="Times New Roman" w:cs="Times New Roman"/>
                <w:b/>
                <w:bCs/>
                <w:shd w:val="clear" w:color="auto" w:fill="FFFFFF"/>
              </w:rPr>
            </w:pPr>
            <w:r>
              <w:rPr>
                <w:rFonts w:ascii="Times New Roman" w:hAnsi="Times New Roman" w:cs="Times New Roman"/>
                <w:b/>
                <w:bCs/>
                <w:shd w:val="clear" w:color="auto" w:fill="FFFFFF"/>
              </w:rPr>
              <w:t>36,3</w:t>
            </w:r>
          </w:p>
        </w:tc>
        <w:tc>
          <w:tcPr>
            <w:tcW w:w="992" w:type="dxa"/>
            <w:tcBorders>
              <w:left w:val="single" w:sz="1" w:space="0" w:color="000000"/>
              <w:bottom w:val="single" w:sz="8" w:space="0" w:color="000000"/>
            </w:tcBorders>
            <w:shd w:val="clear" w:color="auto" w:fill="auto"/>
          </w:tcPr>
          <w:p w:rsidR="00CB1A6C" w:rsidRPr="00292A16" w:rsidRDefault="00CB1A6C" w:rsidP="006E0C2E">
            <w:pPr>
              <w:spacing w:line="240" w:lineRule="auto"/>
              <w:jc w:val="center"/>
              <w:rPr>
                <w:rFonts w:ascii="Times New Roman" w:hAnsi="Times New Roman" w:cs="Times New Roman"/>
                <w:b/>
                <w:bCs/>
                <w:shd w:val="clear" w:color="auto" w:fill="FFFFFF"/>
              </w:rPr>
            </w:pPr>
            <w:r>
              <w:rPr>
                <w:rFonts w:ascii="Times New Roman" w:hAnsi="Times New Roman" w:cs="Times New Roman"/>
                <w:b/>
                <w:bCs/>
                <w:shd w:val="clear" w:color="auto" w:fill="FFFFFF"/>
              </w:rPr>
              <w:t>47,0</w:t>
            </w:r>
          </w:p>
        </w:tc>
        <w:tc>
          <w:tcPr>
            <w:tcW w:w="1134" w:type="dxa"/>
            <w:tcBorders>
              <w:left w:val="single" w:sz="1" w:space="0" w:color="000000"/>
              <w:bottom w:val="single" w:sz="8" w:space="0" w:color="000000"/>
            </w:tcBorders>
            <w:shd w:val="clear" w:color="auto" w:fill="auto"/>
          </w:tcPr>
          <w:p w:rsidR="00CB1A6C" w:rsidRPr="00565989" w:rsidRDefault="00CB1A6C" w:rsidP="00CB1A6C">
            <w:pPr>
              <w:pStyle w:val="ConsPlusCell1"/>
              <w:widowControl/>
              <w:rPr>
                <w:rFonts w:ascii="Times New Roman" w:hAnsi="Times New Roman" w:cs="Times New Roman"/>
                <w:sz w:val="22"/>
                <w:szCs w:val="22"/>
              </w:rPr>
            </w:pPr>
            <w:r>
              <w:rPr>
                <w:rFonts w:ascii="Times New Roman" w:hAnsi="Times New Roman" w:cs="Times New Roman"/>
                <w:sz w:val="22"/>
                <w:szCs w:val="22"/>
              </w:rPr>
              <w:t>45,3</w:t>
            </w:r>
          </w:p>
        </w:tc>
        <w:tc>
          <w:tcPr>
            <w:tcW w:w="850" w:type="dxa"/>
            <w:tcBorders>
              <w:left w:val="single" w:sz="1" w:space="0" w:color="000000"/>
              <w:bottom w:val="single" w:sz="8" w:space="0" w:color="000000"/>
              <w:right w:val="single" w:sz="1" w:space="0" w:color="000000"/>
            </w:tcBorders>
            <w:shd w:val="clear" w:color="auto" w:fill="auto"/>
          </w:tcPr>
          <w:p w:rsidR="00CB1A6C" w:rsidRPr="00565989" w:rsidRDefault="00CB1A6C"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45,3</w:t>
            </w:r>
          </w:p>
        </w:tc>
        <w:tc>
          <w:tcPr>
            <w:tcW w:w="993" w:type="dxa"/>
            <w:tcBorders>
              <w:left w:val="single" w:sz="1" w:space="0" w:color="000000"/>
              <w:bottom w:val="single" w:sz="8" w:space="0" w:color="000000"/>
              <w:right w:val="single" w:sz="1" w:space="0" w:color="000000"/>
            </w:tcBorders>
          </w:tcPr>
          <w:p w:rsidR="00CB1A6C" w:rsidRPr="00565989" w:rsidRDefault="00CB1A6C"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45,3</w:t>
            </w:r>
          </w:p>
        </w:tc>
        <w:tc>
          <w:tcPr>
            <w:tcW w:w="850" w:type="dxa"/>
            <w:tcBorders>
              <w:left w:val="single" w:sz="1" w:space="0" w:color="000000"/>
              <w:bottom w:val="single" w:sz="8" w:space="0" w:color="000000"/>
              <w:right w:val="single" w:sz="1" w:space="0" w:color="000000"/>
            </w:tcBorders>
          </w:tcPr>
          <w:p w:rsidR="00CB1A6C" w:rsidRDefault="00CB1A6C" w:rsidP="00FB0B73">
            <w:r>
              <w:rPr>
                <w:rFonts w:ascii="Times New Roman" w:hAnsi="Times New Roman" w:cs="Times New Roman"/>
                <w:b/>
                <w:bCs/>
                <w:shd w:val="clear" w:color="auto" w:fill="FFFFFF"/>
              </w:rPr>
              <w:t>36,3</w:t>
            </w:r>
          </w:p>
        </w:tc>
      </w:tr>
      <w:tr w:rsidR="006251C1" w:rsidRPr="002826D6" w:rsidTr="003552F6">
        <w:trPr>
          <w:trHeight w:val="320"/>
        </w:trPr>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top w:val="single" w:sz="8" w:space="0" w:color="000000"/>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2" w:type="dxa"/>
            <w:tcBorders>
              <w:left w:val="single" w:sz="1" w:space="0" w:color="000000"/>
              <w:bottom w:val="single" w:sz="8" w:space="0" w:color="000000"/>
            </w:tcBorders>
            <w:shd w:val="clear" w:color="auto" w:fill="auto"/>
          </w:tcPr>
          <w:p w:rsidR="006251C1" w:rsidRPr="002826D6" w:rsidRDefault="006251C1" w:rsidP="006E0C2E">
            <w:pPr>
              <w:snapToGrid w:val="0"/>
              <w:spacing w:line="240" w:lineRule="auto"/>
              <w:jc w:val="center"/>
              <w:rPr>
                <w:rFonts w:ascii="Times New Roman" w:hAnsi="Times New Roman" w:cs="Times New Roman"/>
                <w:shd w:val="clear" w:color="auto" w:fill="FFFFFF"/>
              </w:rPr>
            </w:pPr>
          </w:p>
        </w:tc>
        <w:tc>
          <w:tcPr>
            <w:tcW w:w="1134"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val="restart"/>
            <w:tcBorders>
              <w:left w:val="single" w:sz="1" w:space="0" w:color="000000"/>
            </w:tcBorders>
            <w:shd w:val="clear" w:color="auto" w:fill="auto"/>
          </w:tcPr>
          <w:p w:rsidR="006251C1" w:rsidRPr="002826D6" w:rsidRDefault="006251C1" w:rsidP="00565989">
            <w:pPr>
              <w:spacing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t>2.</w:t>
            </w:r>
            <w:r>
              <w:rPr>
                <w:rFonts w:ascii="Times New Roman" w:hAnsi="Times New Roman" w:cs="Times New Roman"/>
                <w:shd w:val="clear" w:color="auto" w:fill="FFFFFF"/>
              </w:rPr>
              <w:t>2</w:t>
            </w:r>
            <w:r w:rsidRPr="002826D6">
              <w:rPr>
                <w:rFonts w:ascii="Times New Roman" w:eastAsia="Courier New" w:hAnsi="Times New Roman" w:cs="Times New Roman"/>
                <w:shd w:val="clear" w:color="auto" w:fill="FFFFFF"/>
              </w:rPr>
              <w:t xml:space="preserve"> </w:t>
            </w:r>
          </w:p>
        </w:tc>
        <w:tc>
          <w:tcPr>
            <w:tcW w:w="1505" w:type="dxa"/>
            <w:vMerge w:val="restart"/>
            <w:tcBorders>
              <w:left w:val="single" w:sz="1" w:space="0" w:color="000000"/>
            </w:tcBorders>
            <w:shd w:val="clear" w:color="auto" w:fill="auto"/>
          </w:tcPr>
          <w:p w:rsidR="006251C1" w:rsidRPr="002826D6" w:rsidRDefault="006251C1" w:rsidP="00A76484">
            <w:pPr>
              <w:spacing w:line="240" w:lineRule="auto"/>
              <w:rPr>
                <w:rFonts w:ascii="Times New Roman" w:hAnsi="Times New Roman" w:cs="Times New Roman"/>
                <w:shd w:val="clear" w:color="auto" w:fill="FFFFFF"/>
              </w:rPr>
            </w:pPr>
            <w:r w:rsidRPr="002826D6">
              <w:rPr>
                <w:rFonts w:ascii="Times New Roman" w:eastAsia="Courier New" w:hAnsi="Times New Roman" w:cs="Times New Roman"/>
                <w:shd w:val="clear" w:color="auto" w:fill="FFFFFF"/>
              </w:rPr>
              <w:t>Основное мероприятие</w:t>
            </w:r>
          </w:p>
        </w:tc>
        <w:tc>
          <w:tcPr>
            <w:tcW w:w="3402" w:type="dxa"/>
            <w:vMerge w:val="restart"/>
            <w:tcBorders>
              <w:left w:val="single" w:sz="1" w:space="0" w:color="000000"/>
            </w:tcBorders>
            <w:shd w:val="clear" w:color="auto" w:fill="auto"/>
          </w:tcPr>
          <w:p w:rsidR="006251C1" w:rsidRPr="00565989" w:rsidRDefault="006251C1" w:rsidP="00A76484">
            <w:pPr>
              <w:snapToGrid w:val="0"/>
              <w:spacing w:line="240" w:lineRule="auto"/>
              <w:jc w:val="center"/>
              <w:rPr>
                <w:rFonts w:ascii="Times New Roman" w:hAnsi="Times New Roman" w:cs="Times New Roman"/>
                <w:shd w:val="clear" w:color="auto" w:fill="FFFFFF"/>
              </w:rPr>
            </w:pPr>
            <w:r w:rsidRPr="00565989">
              <w:rPr>
                <w:rFonts w:ascii="Times New Roman" w:hAnsi="Times New Roman" w:cs="Times New Roman"/>
                <w:bCs/>
              </w:rPr>
              <w:t>«Передача полномочи</w:t>
            </w:r>
            <w:r>
              <w:rPr>
                <w:rFonts w:ascii="Times New Roman" w:hAnsi="Times New Roman" w:cs="Times New Roman"/>
                <w:bCs/>
              </w:rPr>
              <w:t>й</w:t>
            </w:r>
            <w:r w:rsidRPr="00565989">
              <w:rPr>
                <w:rFonts w:ascii="Times New Roman" w:hAnsi="Times New Roman" w:cs="Times New Roman"/>
                <w:bCs/>
              </w:rPr>
              <w:t xml:space="preserve"> по обследованию жилых помещений»</w:t>
            </w:r>
          </w:p>
        </w:tc>
        <w:tc>
          <w:tcPr>
            <w:tcW w:w="3118" w:type="dxa"/>
            <w:tcBorders>
              <w:left w:val="single" w:sz="1" w:space="0" w:color="000000"/>
              <w:bottom w:val="single" w:sz="8" w:space="0" w:color="000000"/>
            </w:tcBorders>
            <w:shd w:val="clear" w:color="auto" w:fill="auto"/>
          </w:tcPr>
          <w:p w:rsidR="006251C1" w:rsidRPr="002826D6" w:rsidRDefault="006251C1" w:rsidP="00A76484">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left w:val="single" w:sz="1" w:space="0" w:color="000000"/>
              <w:bottom w:val="single" w:sz="8" w:space="0" w:color="000000"/>
            </w:tcBorders>
            <w:shd w:val="clear" w:color="auto" w:fill="auto"/>
          </w:tcPr>
          <w:p w:rsidR="006251C1" w:rsidRDefault="006251C1">
            <w:r w:rsidRPr="00B40C8E">
              <w:rPr>
                <w:rFonts w:ascii="Times New Roman" w:hAnsi="Times New Roman" w:cs="Times New Roman"/>
                <w:b/>
                <w:bCs/>
                <w:shd w:val="clear" w:color="auto" w:fill="FFFFFF"/>
              </w:rPr>
              <w:t>0,5</w:t>
            </w:r>
          </w:p>
        </w:tc>
        <w:tc>
          <w:tcPr>
            <w:tcW w:w="993" w:type="dxa"/>
            <w:tcBorders>
              <w:left w:val="single" w:sz="1" w:space="0" w:color="000000"/>
              <w:bottom w:val="single" w:sz="8" w:space="0" w:color="000000"/>
            </w:tcBorders>
            <w:shd w:val="clear" w:color="auto" w:fill="auto"/>
          </w:tcPr>
          <w:p w:rsidR="006251C1" w:rsidRDefault="006251C1">
            <w:r w:rsidRPr="00B40C8E">
              <w:rPr>
                <w:rFonts w:ascii="Times New Roman" w:hAnsi="Times New Roman" w:cs="Times New Roman"/>
                <w:b/>
                <w:bCs/>
                <w:shd w:val="clear" w:color="auto" w:fill="FFFFFF"/>
              </w:rPr>
              <w:t>0,5</w:t>
            </w:r>
          </w:p>
        </w:tc>
        <w:tc>
          <w:tcPr>
            <w:tcW w:w="992" w:type="dxa"/>
            <w:tcBorders>
              <w:left w:val="single" w:sz="1" w:space="0" w:color="000000"/>
              <w:bottom w:val="single" w:sz="8" w:space="0" w:color="000000"/>
            </w:tcBorders>
            <w:shd w:val="clear" w:color="auto" w:fill="auto"/>
          </w:tcPr>
          <w:p w:rsidR="006251C1" w:rsidRDefault="006251C1" w:rsidP="006E0C2E">
            <w:r w:rsidRPr="00B40C8E">
              <w:rPr>
                <w:rFonts w:ascii="Times New Roman" w:hAnsi="Times New Roman" w:cs="Times New Roman"/>
                <w:b/>
                <w:bCs/>
                <w:shd w:val="clear" w:color="auto" w:fill="FFFFFF"/>
              </w:rPr>
              <w:t>0,5</w:t>
            </w:r>
          </w:p>
        </w:tc>
        <w:tc>
          <w:tcPr>
            <w:tcW w:w="1134" w:type="dxa"/>
            <w:tcBorders>
              <w:left w:val="single" w:sz="1" w:space="0" w:color="000000"/>
              <w:bottom w:val="single" w:sz="8" w:space="0" w:color="000000"/>
            </w:tcBorders>
            <w:shd w:val="clear" w:color="auto" w:fill="auto"/>
          </w:tcPr>
          <w:p w:rsidR="006251C1" w:rsidRDefault="006251C1">
            <w:r w:rsidRPr="00B40C8E">
              <w:rPr>
                <w:rFonts w:ascii="Times New Roman" w:hAnsi="Times New Roman" w:cs="Times New Roman"/>
                <w:b/>
                <w:bCs/>
                <w:shd w:val="clear" w:color="auto" w:fill="FFFFFF"/>
              </w:rPr>
              <w:t>0,5</w:t>
            </w:r>
          </w:p>
        </w:tc>
        <w:tc>
          <w:tcPr>
            <w:tcW w:w="850" w:type="dxa"/>
            <w:tcBorders>
              <w:left w:val="single" w:sz="1" w:space="0" w:color="000000"/>
              <w:bottom w:val="single" w:sz="8" w:space="0" w:color="000000"/>
              <w:right w:val="single" w:sz="1" w:space="0" w:color="000000"/>
            </w:tcBorders>
            <w:shd w:val="clear" w:color="auto" w:fill="auto"/>
          </w:tcPr>
          <w:p w:rsidR="006251C1" w:rsidRDefault="006251C1">
            <w:r w:rsidRPr="00B40C8E">
              <w:rPr>
                <w:rFonts w:ascii="Times New Roman" w:hAnsi="Times New Roman" w:cs="Times New Roman"/>
                <w:b/>
                <w:bCs/>
                <w:shd w:val="clear" w:color="auto" w:fill="FFFFFF"/>
              </w:rPr>
              <w:t>0,5</w:t>
            </w:r>
          </w:p>
        </w:tc>
        <w:tc>
          <w:tcPr>
            <w:tcW w:w="993" w:type="dxa"/>
            <w:tcBorders>
              <w:left w:val="single" w:sz="1" w:space="0" w:color="000000"/>
              <w:bottom w:val="single" w:sz="8" w:space="0" w:color="000000"/>
              <w:right w:val="single" w:sz="1" w:space="0" w:color="000000"/>
            </w:tcBorders>
          </w:tcPr>
          <w:p w:rsidR="006251C1" w:rsidRDefault="006251C1" w:rsidP="00FB0B73">
            <w:r w:rsidRPr="00B40C8E">
              <w:rPr>
                <w:rFonts w:ascii="Times New Roman" w:hAnsi="Times New Roman" w:cs="Times New Roman"/>
                <w:b/>
                <w:bCs/>
                <w:shd w:val="clear" w:color="auto" w:fill="FFFFFF"/>
              </w:rPr>
              <w:t>0,5</w:t>
            </w:r>
          </w:p>
        </w:tc>
        <w:tc>
          <w:tcPr>
            <w:tcW w:w="850" w:type="dxa"/>
            <w:tcBorders>
              <w:left w:val="single" w:sz="1" w:space="0" w:color="000000"/>
              <w:bottom w:val="single" w:sz="8" w:space="0" w:color="000000"/>
              <w:right w:val="single" w:sz="1" w:space="0" w:color="000000"/>
            </w:tcBorders>
          </w:tcPr>
          <w:p w:rsidR="006251C1" w:rsidRDefault="006251C1" w:rsidP="00FB0B73">
            <w:r w:rsidRPr="00B40C8E">
              <w:rPr>
                <w:rFonts w:ascii="Times New Roman" w:hAnsi="Times New Roman" w:cs="Times New Roman"/>
                <w:b/>
                <w:bCs/>
                <w:shd w:val="clear" w:color="auto" w:fill="FFFFFF"/>
              </w:rPr>
              <w:t>0,5</w:t>
            </w:r>
          </w:p>
        </w:tc>
      </w:tr>
      <w:tr w:rsidR="006251C1" w:rsidRPr="002826D6" w:rsidTr="003552F6">
        <w:trPr>
          <w:trHeight w:val="320"/>
        </w:trPr>
        <w:tc>
          <w:tcPr>
            <w:tcW w:w="480"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1505"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3402" w:type="dxa"/>
            <w:vMerge/>
            <w:tcBorders>
              <w:left w:val="single" w:sz="1" w:space="0" w:color="000000"/>
            </w:tcBorders>
            <w:shd w:val="clear" w:color="auto" w:fill="auto"/>
          </w:tcPr>
          <w:p w:rsidR="006251C1" w:rsidRPr="00D726F3" w:rsidRDefault="006251C1" w:rsidP="002826D6">
            <w:pPr>
              <w:widowControl w:val="0"/>
              <w:autoSpaceDE w:val="0"/>
              <w:snapToGrid w:val="0"/>
              <w:spacing w:line="240" w:lineRule="auto"/>
              <w:jc w:val="center"/>
              <w:rPr>
                <w:rFonts w:ascii="Times New Roman" w:hAnsi="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left w:val="single" w:sz="1" w:space="0" w:color="000000"/>
              <w:bottom w:val="single" w:sz="8" w:space="0" w:color="000000"/>
            </w:tcBorders>
            <w:shd w:val="clear" w:color="auto" w:fill="auto"/>
          </w:tcPr>
          <w:p w:rsidR="006251C1" w:rsidRDefault="006251C1">
            <w:r w:rsidRPr="00B40C8E">
              <w:rPr>
                <w:rFonts w:ascii="Times New Roman" w:hAnsi="Times New Roman" w:cs="Times New Roman"/>
                <w:b/>
                <w:bCs/>
                <w:shd w:val="clear" w:color="auto" w:fill="FFFFFF"/>
              </w:rPr>
              <w:t>0,5</w:t>
            </w:r>
          </w:p>
        </w:tc>
        <w:tc>
          <w:tcPr>
            <w:tcW w:w="993" w:type="dxa"/>
            <w:tcBorders>
              <w:left w:val="single" w:sz="1" w:space="0" w:color="000000"/>
              <w:bottom w:val="single" w:sz="8" w:space="0" w:color="000000"/>
            </w:tcBorders>
            <w:shd w:val="clear" w:color="auto" w:fill="auto"/>
          </w:tcPr>
          <w:p w:rsidR="006251C1" w:rsidRDefault="006251C1">
            <w:r w:rsidRPr="00B40C8E">
              <w:rPr>
                <w:rFonts w:ascii="Times New Roman" w:hAnsi="Times New Roman" w:cs="Times New Roman"/>
                <w:b/>
                <w:bCs/>
                <w:shd w:val="clear" w:color="auto" w:fill="FFFFFF"/>
              </w:rPr>
              <w:t>0,5</w:t>
            </w:r>
          </w:p>
        </w:tc>
        <w:tc>
          <w:tcPr>
            <w:tcW w:w="992" w:type="dxa"/>
            <w:tcBorders>
              <w:left w:val="single" w:sz="1" w:space="0" w:color="000000"/>
              <w:bottom w:val="single" w:sz="8" w:space="0" w:color="000000"/>
            </w:tcBorders>
            <w:shd w:val="clear" w:color="auto" w:fill="auto"/>
          </w:tcPr>
          <w:p w:rsidR="006251C1" w:rsidRDefault="006251C1" w:rsidP="006E0C2E">
            <w:r w:rsidRPr="00B40C8E">
              <w:rPr>
                <w:rFonts w:ascii="Times New Roman" w:hAnsi="Times New Roman" w:cs="Times New Roman"/>
                <w:b/>
                <w:bCs/>
                <w:shd w:val="clear" w:color="auto" w:fill="FFFFFF"/>
              </w:rPr>
              <w:t>0,5</w:t>
            </w:r>
          </w:p>
        </w:tc>
        <w:tc>
          <w:tcPr>
            <w:tcW w:w="1134" w:type="dxa"/>
            <w:tcBorders>
              <w:left w:val="single" w:sz="1" w:space="0" w:color="000000"/>
              <w:bottom w:val="single" w:sz="8" w:space="0" w:color="000000"/>
            </w:tcBorders>
            <w:shd w:val="clear" w:color="auto" w:fill="auto"/>
          </w:tcPr>
          <w:p w:rsidR="006251C1" w:rsidRDefault="006251C1">
            <w:r w:rsidRPr="00B40C8E">
              <w:rPr>
                <w:rFonts w:ascii="Times New Roman" w:hAnsi="Times New Roman" w:cs="Times New Roman"/>
                <w:b/>
                <w:bCs/>
                <w:shd w:val="clear" w:color="auto" w:fill="FFFFFF"/>
              </w:rPr>
              <w:t>0,5</w:t>
            </w:r>
          </w:p>
        </w:tc>
        <w:tc>
          <w:tcPr>
            <w:tcW w:w="850" w:type="dxa"/>
            <w:tcBorders>
              <w:left w:val="single" w:sz="1" w:space="0" w:color="000000"/>
              <w:bottom w:val="single" w:sz="8" w:space="0" w:color="000000"/>
              <w:right w:val="single" w:sz="1" w:space="0" w:color="000000"/>
            </w:tcBorders>
            <w:shd w:val="clear" w:color="auto" w:fill="auto"/>
          </w:tcPr>
          <w:p w:rsidR="006251C1" w:rsidRDefault="006251C1">
            <w:r w:rsidRPr="00B40C8E">
              <w:rPr>
                <w:rFonts w:ascii="Times New Roman" w:hAnsi="Times New Roman" w:cs="Times New Roman"/>
                <w:b/>
                <w:bCs/>
                <w:shd w:val="clear" w:color="auto" w:fill="FFFFFF"/>
              </w:rPr>
              <w:t>0,5</w:t>
            </w:r>
          </w:p>
        </w:tc>
        <w:tc>
          <w:tcPr>
            <w:tcW w:w="993" w:type="dxa"/>
            <w:tcBorders>
              <w:left w:val="single" w:sz="1" w:space="0" w:color="000000"/>
              <w:bottom w:val="single" w:sz="8" w:space="0" w:color="000000"/>
              <w:right w:val="single" w:sz="1" w:space="0" w:color="000000"/>
            </w:tcBorders>
          </w:tcPr>
          <w:p w:rsidR="006251C1" w:rsidRDefault="006251C1" w:rsidP="00FB0B73">
            <w:r w:rsidRPr="00B40C8E">
              <w:rPr>
                <w:rFonts w:ascii="Times New Roman" w:hAnsi="Times New Roman" w:cs="Times New Roman"/>
                <w:b/>
                <w:bCs/>
                <w:shd w:val="clear" w:color="auto" w:fill="FFFFFF"/>
              </w:rPr>
              <w:t>0,5</w:t>
            </w:r>
          </w:p>
        </w:tc>
        <w:tc>
          <w:tcPr>
            <w:tcW w:w="850" w:type="dxa"/>
            <w:tcBorders>
              <w:left w:val="single" w:sz="1" w:space="0" w:color="000000"/>
              <w:bottom w:val="single" w:sz="8" w:space="0" w:color="000000"/>
              <w:right w:val="single" w:sz="1" w:space="0" w:color="000000"/>
            </w:tcBorders>
          </w:tcPr>
          <w:p w:rsidR="006251C1" w:rsidRDefault="006251C1" w:rsidP="00FB0B73">
            <w:r w:rsidRPr="00B40C8E">
              <w:rPr>
                <w:rFonts w:ascii="Times New Roman" w:hAnsi="Times New Roman" w:cs="Times New Roman"/>
                <w:b/>
                <w:bCs/>
                <w:shd w:val="clear" w:color="auto" w:fill="FFFFFF"/>
              </w:rPr>
              <w:t>0,5</w:t>
            </w:r>
          </w:p>
        </w:tc>
      </w:tr>
      <w:tr w:rsidR="006251C1" w:rsidRPr="002826D6" w:rsidTr="003552F6">
        <w:trPr>
          <w:trHeight w:val="320"/>
        </w:trPr>
        <w:tc>
          <w:tcPr>
            <w:tcW w:w="480"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1505"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3402" w:type="dxa"/>
            <w:vMerge/>
            <w:tcBorders>
              <w:left w:val="single" w:sz="1" w:space="0" w:color="000000"/>
            </w:tcBorders>
            <w:shd w:val="clear" w:color="auto" w:fill="auto"/>
          </w:tcPr>
          <w:p w:rsidR="006251C1" w:rsidRPr="00D726F3" w:rsidRDefault="006251C1" w:rsidP="002826D6">
            <w:pPr>
              <w:widowControl w:val="0"/>
              <w:autoSpaceDE w:val="0"/>
              <w:snapToGrid w:val="0"/>
              <w:spacing w:line="240" w:lineRule="auto"/>
              <w:jc w:val="center"/>
              <w:rPr>
                <w:rFonts w:ascii="Times New Roman" w:hAnsi="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b/>
                <w:bCs/>
                <w:shd w:val="clear" w:color="auto" w:fill="FFFFFF"/>
              </w:rPr>
            </w:pP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b/>
                <w:bCs/>
                <w:shd w:val="clear" w:color="auto" w:fill="FFFFFF"/>
              </w:rPr>
            </w:pPr>
          </w:p>
        </w:tc>
      </w:tr>
      <w:tr w:rsidR="006251C1" w:rsidRPr="002826D6" w:rsidTr="003552F6">
        <w:trPr>
          <w:trHeight w:val="320"/>
        </w:trPr>
        <w:tc>
          <w:tcPr>
            <w:tcW w:w="480"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1505"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3402" w:type="dxa"/>
            <w:vMerge/>
            <w:tcBorders>
              <w:left w:val="single" w:sz="1" w:space="0" w:color="000000"/>
            </w:tcBorders>
            <w:shd w:val="clear" w:color="auto" w:fill="auto"/>
          </w:tcPr>
          <w:p w:rsidR="006251C1" w:rsidRPr="00D726F3" w:rsidRDefault="006251C1" w:rsidP="002826D6">
            <w:pPr>
              <w:widowControl w:val="0"/>
              <w:autoSpaceDE w:val="0"/>
              <w:snapToGrid w:val="0"/>
              <w:spacing w:line="240" w:lineRule="auto"/>
              <w:jc w:val="center"/>
              <w:rPr>
                <w:rFonts w:ascii="Times New Roman" w:hAnsi="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b/>
                <w:bCs/>
                <w:shd w:val="clear" w:color="auto" w:fill="FFFFFF"/>
              </w:rPr>
            </w:pP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b/>
                <w:bCs/>
                <w:shd w:val="clear" w:color="auto" w:fill="FFFFFF"/>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3402" w:type="dxa"/>
            <w:vMerge/>
            <w:tcBorders>
              <w:left w:val="single" w:sz="1" w:space="0" w:color="000000"/>
              <w:bottom w:val="single" w:sz="8" w:space="0" w:color="000000"/>
            </w:tcBorders>
            <w:shd w:val="clear" w:color="auto" w:fill="auto"/>
          </w:tcPr>
          <w:p w:rsidR="006251C1" w:rsidRPr="00D726F3" w:rsidRDefault="006251C1" w:rsidP="002826D6">
            <w:pPr>
              <w:widowControl w:val="0"/>
              <w:autoSpaceDE w:val="0"/>
              <w:snapToGrid w:val="0"/>
              <w:spacing w:line="240" w:lineRule="auto"/>
              <w:jc w:val="center"/>
              <w:rPr>
                <w:rFonts w:ascii="Times New Roman" w:hAnsi="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b/>
                <w:bCs/>
                <w:shd w:val="clear" w:color="auto" w:fill="FFFFFF"/>
              </w:rPr>
            </w:pP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b/>
                <w:bCs/>
                <w:shd w:val="clear" w:color="auto" w:fill="FFFFFF"/>
              </w:rPr>
            </w:pPr>
          </w:p>
        </w:tc>
      </w:tr>
      <w:tr w:rsidR="006251C1" w:rsidRPr="002826D6" w:rsidTr="003552F6">
        <w:trPr>
          <w:trHeight w:val="320"/>
        </w:trPr>
        <w:tc>
          <w:tcPr>
            <w:tcW w:w="480" w:type="dxa"/>
            <w:vMerge w:val="restart"/>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w:t>
            </w:r>
            <w:r w:rsidRPr="002826D6">
              <w:rPr>
                <w:rFonts w:ascii="Times New Roman" w:eastAsia="Courier New" w:hAnsi="Times New Roman" w:cs="Times New Roman"/>
                <w:shd w:val="clear" w:color="auto" w:fill="FFFFFF"/>
              </w:rPr>
              <w:t>3</w:t>
            </w:r>
          </w:p>
        </w:tc>
        <w:tc>
          <w:tcPr>
            <w:tcW w:w="1505" w:type="dxa"/>
            <w:vMerge w:val="restart"/>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t>Подпрограм</w:t>
            </w:r>
            <w:r>
              <w:rPr>
                <w:rFonts w:ascii="Times New Roman" w:hAnsi="Times New Roman" w:cs="Times New Roman"/>
                <w:shd w:val="clear" w:color="auto" w:fill="FFFFFF"/>
              </w:rPr>
              <w:t>-</w:t>
            </w:r>
            <w:r w:rsidRPr="002826D6">
              <w:rPr>
                <w:rFonts w:ascii="Times New Roman" w:hAnsi="Times New Roman" w:cs="Times New Roman"/>
                <w:shd w:val="clear" w:color="auto" w:fill="FFFFFF"/>
              </w:rPr>
              <w:t xml:space="preserve">ма 3 </w:t>
            </w:r>
          </w:p>
        </w:tc>
        <w:tc>
          <w:tcPr>
            <w:tcW w:w="3402" w:type="dxa"/>
            <w:vMerge w:val="restart"/>
            <w:tcBorders>
              <w:left w:val="single" w:sz="1" w:space="0" w:color="000000"/>
              <w:bottom w:val="single" w:sz="8" w:space="0" w:color="000000"/>
            </w:tcBorders>
            <w:shd w:val="clear" w:color="auto" w:fill="auto"/>
          </w:tcPr>
          <w:p w:rsidR="006251C1" w:rsidRPr="002826D6" w:rsidRDefault="006251C1" w:rsidP="002826D6">
            <w:pPr>
              <w:widowControl w:val="0"/>
              <w:autoSpaceDE w:val="0"/>
              <w:snapToGrid w:val="0"/>
              <w:spacing w:line="240" w:lineRule="auto"/>
              <w:jc w:val="center"/>
              <w:rPr>
                <w:rFonts w:ascii="Times New Roman" w:hAnsi="Times New Roman" w:cs="Times New Roman"/>
                <w:shd w:val="clear" w:color="auto" w:fill="FFFFFF"/>
              </w:rPr>
            </w:pPr>
            <w:r w:rsidRPr="00D726F3">
              <w:rPr>
                <w:rFonts w:ascii="Times New Roman" w:hAnsi="Times New Roman"/>
              </w:rPr>
              <w:t xml:space="preserve">«Энергосбережение и повышение энергетической эффективности в бюджетной сфере </w:t>
            </w:r>
            <w:r>
              <w:rPr>
                <w:rFonts w:ascii="Times New Roman" w:hAnsi="Times New Roman"/>
              </w:rPr>
              <w:t>Верхнеломовского</w:t>
            </w:r>
            <w:r w:rsidRPr="00D726F3">
              <w:rPr>
                <w:rFonts w:ascii="Times New Roman" w:hAnsi="Times New Roman"/>
              </w:rPr>
              <w:t xml:space="preserve"> сельсовета </w:t>
            </w:r>
            <w:r w:rsidRPr="00D726F3">
              <w:rPr>
                <w:rFonts w:ascii="Times New Roman" w:hAnsi="Times New Roman"/>
              </w:rPr>
              <w:lastRenderedPageBreak/>
              <w:t>Нижнеломовского района Пензенской области»</w:t>
            </w: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lastRenderedPageBreak/>
              <w:t xml:space="preserve">всего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b/>
                <w:bCs/>
                <w:shd w:val="clear" w:color="auto" w:fill="FFFFFF"/>
              </w:rPr>
            </w:pPr>
          </w:p>
        </w:tc>
        <w:tc>
          <w:tcPr>
            <w:tcW w:w="1134" w:type="dxa"/>
            <w:tcBorders>
              <w:left w:val="single" w:sz="1" w:space="0" w:color="000000"/>
              <w:bottom w:val="single" w:sz="8" w:space="0" w:color="000000"/>
            </w:tcBorders>
            <w:shd w:val="clear" w:color="auto" w:fill="auto"/>
          </w:tcPr>
          <w:p w:rsidR="006251C1" w:rsidRPr="002826D6" w:rsidRDefault="006251C1" w:rsidP="00A76484">
            <w:pPr>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A76484">
            <w:pPr>
              <w:spacing w:line="240" w:lineRule="auto"/>
              <w:jc w:val="center"/>
              <w:rPr>
                <w:rFonts w:ascii="Times New Roman" w:hAnsi="Times New Roman" w:cs="Times New Roman"/>
                <w:b/>
                <w:bCs/>
                <w:shd w:val="clear" w:color="auto" w:fill="FFFFFF"/>
              </w:rPr>
            </w:pPr>
          </w:p>
        </w:tc>
        <w:tc>
          <w:tcPr>
            <w:tcW w:w="993" w:type="dxa"/>
            <w:tcBorders>
              <w:left w:val="single" w:sz="1" w:space="0" w:color="000000"/>
              <w:bottom w:val="single" w:sz="8" w:space="0" w:color="000000"/>
              <w:right w:val="single" w:sz="1" w:space="0" w:color="000000"/>
            </w:tcBorders>
          </w:tcPr>
          <w:p w:rsidR="006251C1" w:rsidRPr="002826D6" w:rsidRDefault="006251C1" w:rsidP="00A76484">
            <w:pPr>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A76484">
            <w:pPr>
              <w:spacing w:line="240" w:lineRule="auto"/>
              <w:jc w:val="center"/>
              <w:rPr>
                <w:rFonts w:ascii="Times New Roman" w:hAnsi="Times New Roman" w:cs="Times New Roman"/>
                <w:b/>
                <w:bCs/>
                <w:shd w:val="clear" w:color="auto" w:fill="FFFFFF"/>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b/>
                <w:bCs/>
                <w:shd w:val="clear" w:color="auto" w:fill="FFFFFF"/>
              </w:rPr>
            </w:pPr>
          </w:p>
        </w:tc>
        <w:tc>
          <w:tcPr>
            <w:tcW w:w="1134" w:type="dxa"/>
            <w:tcBorders>
              <w:left w:val="single" w:sz="1" w:space="0" w:color="000000"/>
              <w:bottom w:val="single" w:sz="8" w:space="0" w:color="000000"/>
            </w:tcBorders>
            <w:shd w:val="clear" w:color="auto" w:fill="auto"/>
          </w:tcPr>
          <w:p w:rsidR="006251C1" w:rsidRPr="002826D6" w:rsidRDefault="006251C1" w:rsidP="00A76484">
            <w:pPr>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A76484">
            <w:pPr>
              <w:spacing w:line="240" w:lineRule="auto"/>
              <w:jc w:val="center"/>
              <w:rPr>
                <w:rFonts w:ascii="Times New Roman" w:hAnsi="Times New Roman" w:cs="Times New Roman"/>
                <w:b/>
                <w:bCs/>
                <w:shd w:val="clear" w:color="auto" w:fill="FFFFFF"/>
              </w:rPr>
            </w:pPr>
          </w:p>
        </w:tc>
        <w:tc>
          <w:tcPr>
            <w:tcW w:w="993" w:type="dxa"/>
            <w:tcBorders>
              <w:left w:val="single" w:sz="1" w:space="0" w:color="000000"/>
              <w:bottom w:val="single" w:sz="8" w:space="0" w:color="000000"/>
              <w:right w:val="single" w:sz="1" w:space="0" w:color="000000"/>
            </w:tcBorders>
          </w:tcPr>
          <w:p w:rsidR="006251C1" w:rsidRPr="002826D6" w:rsidRDefault="006251C1" w:rsidP="00A76484">
            <w:pPr>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A76484">
            <w:pPr>
              <w:spacing w:line="240" w:lineRule="auto"/>
              <w:jc w:val="center"/>
              <w:rPr>
                <w:rFonts w:ascii="Times New Roman" w:hAnsi="Times New Roman" w:cs="Times New Roman"/>
                <w:b/>
                <w:bCs/>
                <w:shd w:val="clear" w:color="auto" w:fill="FFFFFF"/>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2" w:type="dxa"/>
            <w:tcBorders>
              <w:left w:val="single" w:sz="1" w:space="0" w:color="000000"/>
              <w:bottom w:val="single" w:sz="8" w:space="0" w:color="000000"/>
            </w:tcBorders>
            <w:shd w:val="clear" w:color="auto" w:fill="auto"/>
          </w:tcPr>
          <w:p w:rsidR="006251C1" w:rsidRPr="002826D6" w:rsidRDefault="006251C1" w:rsidP="006E0C2E">
            <w:pPr>
              <w:snapToGrid w:val="0"/>
              <w:spacing w:line="240" w:lineRule="auto"/>
              <w:jc w:val="center"/>
              <w:rPr>
                <w:rFonts w:ascii="Times New Roman" w:hAnsi="Times New Roman" w:cs="Times New Roman"/>
                <w:shd w:val="clear" w:color="auto" w:fill="FFFFFF"/>
              </w:rPr>
            </w:pPr>
          </w:p>
        </w:tc>
        <w:tc>
          <w:tcPr>
            <w:tcW w:w="1134"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val="restart"/>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eastAsia="Courier New" w:hAnsi="Times New Roman" w:cs="Times New Roman"/>
                <w:shd w:val="clear" w:color="auto" w:fill="FFFFFF"/>
              </w:rPr>
            </w:pPr>
            <w:r w:rsidRPr="002826D6">
              <w:rPr>
                <w:rFonts w:ascii="Times New Roman" w:eastAsia="Courier New" w:hAnsi="Times New Roman" w:cs="Times New Roman"/>
                <w:shd w:val="clear" w:color="auto" w:fill="FFFFFF"/>
              </w:rPr>
              <w:t>3.1</w:t>
            </w:r>
          </w:p>
        </w:tc>
        <w:tc>
          <w:tcPr>
            <w:tcW w:w="1505" w:type="dxa"/>
            <w:vMerge w:val="restart"/>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r w:rsidRPr="002826D6">
              <w:rPr>
                <w:rFonts w:ascii="Times New Roman" w:eastAsia="Courier New" w:hAnsi="Times New Roman" w:cs="Times New Roman"/>
                <w:shd w:val="clear" w:color="auto" w:fill="FFFFFF"/>
              </w:rPr>
              <w:t>Основное мероприятие</w:t>
            </w:r>
          </w:p>
        </w:tc>
        <w:tc>
          <w:tcPr>
            <w:tcW w:w="3402" w:type="dxa"/>
            <w:vMerge w:val="restart"/>
            <w:tcBorders>
              <w:left w:val="single" w:sz="1" w:space="0" w:color="000000"/>
              <w:bottom w:val="single" w:sz="8" w:space="0" w:color="000000"/>
            </w:tcBorders>
            <w:shd w:val="clear" w:color="auto" w:fill="auto"/>
          </w:tcPr>
          <w:p w:rsidR="006251C1" w:rsidRPr="002826D6" w:rsidRDefault="006251C1" w:rsidP="002826D6">
            <w:pPr>
              <w:widowControl w:val="0"/>
              <w:autoSpaceDE w:val="0"/>
              <w:snapToGrid w:val="0"/>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«Проведение энергосберегающих мероприятий»</w:t>
            </w: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shd w:val="clear" w:color="auto" w:fill="FFFFFF"/>
              </w:rPr>
            </w:pP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b/>
                <w:bCs/>
                <w:shd w:val="clear" w:color="auto" w:fill="FFFFFF"/>
              </w:rPr>
            </w:pPr>
          </w:p>
        </w:tc>
        <w:tc>
          <w:tcPr>
            <w:tcW w:w="1134" w:type="dxa"/>
            <w:tcBorders>
              <w:left w:val="single" w:sz="1" w:space="0" w:color="000000"/>
              <w:bottom w:val="single" w:sz="8" w:space="0" w:color="000000"/>
            </w:tcBorders>
            <w:shd w:val="clear" w:color="auto" w:fill="auto"/>
          </w:tcPr>
          <w:p w:rsidR="006251C1" w:rsidRPr="002826D6" w:rsidRDefault="006251C1" w:rsidP="00A76484">
            <w:pPr>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A76484">
            <w:pPr>
              <w:spacing w:line="240" w:lineRule="auto"/>
              <w:jc w:val="center"/>
              <w:rPr>
                <w:rFonts w:ascii="Times New Roman" w:hAnsi="Times New Roman" w:cs="Times New Roman"/>
                <w:b/>
                <w:bCs/>
                <w:shd w:val="clear" w:color="auto" w:fill="FFFFFF"/>
              </w:rPr>
            </w:pPr>
          </w:p>
        </w:tc>
        <w:tc>
          <w:tcPr>
            <w:tcW w:w="993" w:type="dxa"/>
            <w:tcBorders>
              <w:left w:val="single" w:sz="1" w:space="0" w:color="000000"/>
              <w:bottom w:val="single" w:sz="8" w:space="0" w:color="000000"/>
              <w:right w:val="single" w:sz="1" w:space="0" w:color="000000"/>
            </w:tcBorders>
          </w:tcPr>
          <w:p w:rsidR="006251C1" w:rsidRPr="002826D6" w:rsidRDefault="006251C1" w:rsidP="00A76484">
            <w:pPr>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A76484">
            <w:pPr>
              <w:spacing w:line="240" w:lineRule="auto"/>
              <w:jc w:val="center"/>
              <w:rPr>
                <w:rFonts w:ascii="Times New Roman" w:hAnsi="Times New Roman" w:cs="Times New Roman"/>
                <w:b/>
                <w:bCs/>
                <w:shd w:val="clear" w:color="auto" w:fill="FFFFFF"/>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b/>
                <w:bCs/>
                <w:shd w:val="clear" w:color="auto" w:fill="FFFFFF"/>
              </w:rPr>
            </w:pPr>
          </w:p>
        </w:tc>
        <w:tc>
          <w:tcPr>
            <w:tcW w:w="1134" w:type="dxa"/>
            <w:tcBorders>
              <w:left w:val="single" w:sz="1" w:space="0" w:color="000000"/>
              <w:bottom w:val="single" w:sz="8" w:space="0" w:color="000000"/>
            </w:tcBorders>
            <w:shd w:val="clear" w:color="auto" w:fill="auto"/>
          </w:tcPr>
          <w:p w:rsidR="006251C1" w:rsidRPr="002826D6" w:rsidRDefault="006251C1" w:rsidP="00A76484">
            <w:pPr>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A76484">
            <w:pPr>
              <w:spacing w:line="240" w:lineRule="auto"/>
              <w:jc w:val="center"/>
              <w:rPr>
                <w:rFonts w:ascii="Times New Roman" w:hAnsi="Times New Roman" w:cs="Times New Roman"/>
                <w:b/>
                <w:bCs/>
                <w:shd w:val="clear" w:color="auto" w:fill="FFFFFF"/>
              </w:rPr>
            </w:pPr>
          </w:p>
        </w:tc>
        <w:tc>
          <w:tcPr>
            <w:tcW w:w="993" w:type="dxa"/>
            <w:tcBorders>
              <w:left w:val="single" w:sz="1" w:space="0" w:color="000000"/>
              <w:bottom w:val="single" w:sz="8" w:space="0" w:color="000000"/>
              <w:right w:val="single" w:sz="1" w:space="0" w:color="000000"/>
            </w:tcBorders>
          </w:tcPr>
          <w:p w:rsidR="006251C1" w:rsidRPr="002826D6" w:rsidRDefault="006251C1" w:rsidP="00A76484">
            <w:pPr>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A76484">
            <w:pPr>
              <w:spacing w:line="240" w:lineRule="auto"/>
              <w:jc w:val="center"/>
              <w:rPr>
                <w:rFonts w:ascii="Times New Roman" w:hAnsi="Times New Roman" w:cs="Times New Roman"/>
                <w:b/>
                <w:bCs/>
                <w:shd w:val="clear" w:color="auto" w:fill="FFFFFF"/>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2" w:type="dxa"/>
            <w:tcBorders>
              <w:left w:val="single" w:sz="1" w:space="0" w:color="000000"/>
              <w:bottom w:val="single" w:sz="8" w:space="0" w:color="000000"/>
            </w:tcBorders>
            <w:shd w:val="clear" w:color="auto" w:fill="auto"/>
          </w:tcPr>
          <w:p w:rsidR="006251C1" w:rsidRPr="002826D6" w:rsidRDefault="006251C1" w:rsidP="006E0C2E">
            <w:pPr>
              <w:snapToGrid w:val="0"/>
              <w:spacing w:line="240" w:lineRule="auto"/>
              <w:jc w:val="center"/>
              <w:rPr>
                <w:rFonts w:ascii="Times New Roman" w:hAnsi="Times New Roman" w:cs="Times New Roman"/>
                <w:shd w:val="clear" w:color="auto" w:fill="FFFFFF"/>
              </w:rPr>
            </w:pPr>
          </w:p>
        </w:tc>
        <w:tc>
          <w:tcPr>
            <w:tcW w:w="1134"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val="restart"/>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4</w:t>
            </w:r>
            <w:r w:rsidRPr="002826D6">
              <w:rPr>
                <w:rFonts w:ascii="Times New Roman" w:eastAsia="Courier New" w:hAnsi="Times New Roman" w:cs="Times New Roman"/>
                <w:shd w:val="clear" w:color="auto" w:fill="FFFFFF"/>
              </w:rPr>
              <w:t xml:space="preserve"> </w:t>
            </w:r>
          </w:p>
        </w:tc>
        <w:tc>
          <w:tcPr>
            <w:tcW w:w="1505" w:type="dxa"/>
            <w:vMerge w:val="restart"/>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Подпрограм</w:t>
            </w:r>
            <w:r>
              <w:rPr>
                <w:rFonts w:ascii="Times New Roman" w:hAnsi="Times New Roman" w:cs="Times New Roman"/>
                <w:shd w:val="clear" w:color="auto" w:fill="FFFFFF"/>
              </w:rPr>
              <w:t>-</w:t>
            </w:r>
            <w:r w:rsidRPr="002826D6">
              <w:rPr>
                <w:rFonts w:ascii="Times New Roman" w:hAnsi="Times New Roman" w:cs="Times New Roman"/>
                <w:shd w:val="clear" w:color="auto" w:fill="FFFFFF"/>
              </w:rPr>
              <w:t>ма 4</w:t>
            </w:r>
          </w:p>
        </w:tc>
        <w:tc>
          <w:tcPr>
            <w:tcW w:w="3402" w:type="dxa"/>
            <w:vMerge w:val="restart"/>
            <w:tcBorders>
              <w:left w:val="single" w:sz="1" w:space="0" w:color="000000"/>
              <w:bottom w:val="single" w:sz="8" w:space="0" w:color="000000"/>
            </w:tcBorders>
            <w:shd w:val="clear" w:color="auto" w:fill="auto"/>
          </w:tcPr>
          <w:p w:rsidR="006251C1" w:rsidRPr="002826D6" w:rsidRDefault="006251C1" w:rsidP="002826D6">
            <w:pPr>
              <w:widowControl w:val="0"/>
              <w:autoSpaceDE w:val="0"/>
              <w:snapToGrid w:val="0"/>
              <w:spacing w:line="240" w:lineRule="auto"/>
              <w:jc w:val="center"/>
              <w:rPr>
                <w:rFonts w:ascii="Times New Roman" w:hAnsi="Times New Roman" w:cs="Times New Roman"/>
                <w:shd w:val="clear" w:color="auto" w:fill="FFFFFF"/>
              </w:rPr>
            </w:pPr>
            <w:r w:rsidRPr="00D726F3">
              <w:rPr>
                <w:rFonts w:ascii="Times New Roman" w:hAnsi="Times New Roman" w:cs="Times New Roman"/>
              </w:rPr>
              <w:t>«Р</w:t>
            </w:r>
            <w:r>
              <w:rPr>
                <w:rFonts w:ascii="Times New Roman" w:hAnsi="Times New Roman" w:cs="Times New Roman"/>
              </w:rPr>
              <w:t>азвитие и обслуживание жилищно-</w:t>
            </w:r>
            <w:r w:rsidRPr="00D726F3">
              <w:rPr>
                <w:rFonts w:ascii="Times New Roman" w:hAnsi="Times New Roman" w:cs="Times New Roman"/>
              </w:rPr>
              <w:t xml:space="preserve">коммунального хозяйства и  дорог общего пользования  местного значения </w:t>
            </w:r>
            <w:r>
              <w:rPr>
                <w:rFonts w:ascii="Times New Roman" w:hAnsi="Times New Roman" w:cs="Times New Roman"/>
              </w:rPr>
              <w:t>на территории Верхнеломовского</w:t>
            </w:r>
            <w:r w:rsidRPr="00D726F3">
              <w:rPr>
                <w:rFonts w:ascii="Times New Roman" w:hAnsi="Times New Roman" w:cs="Times New Roman"/>
              </w:rPr>
              <w:t xml:space="preserve"> сельсовета Нижнеломовского района Пензенской области»</w:t>
            </w: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left w:val="single" w:sz="1" w:space="0" w:color="000000"/>
              <w:bottom w:val="single" w:sz="8" w:space="0" w:color="000000"/>
            </w:tcBorders>
            <w:shd w:val="clear" w:color="auto" w:fill="auto"/>
          </w:tcPr>
          <w:p w:rsidR="006251C1" w:rsidRPr="00A76484" w:rsidRDefault="006251C1" w:rsidP="007B6592">
            <w:pPr>
              <w:pStyle w:val="ConsPlusCell1"/>
              <w:widowControl/>
              <w:rPr>
                <w:rFonts w:ascii="Times New Roman" w:hAnsi="Times New Roman" w:cs="Times New Roman"/>
                <w:sz w:val="22"/>
                <w:szCs w:val="22"/>
              </w:rPr>
            </w:pPr>
            <w:r>
              <w:rPr>
                <w:rFonts w:ascii="Times New Roman" w:hAnsi="Times New Roman" w:cs="Times New Roman"/>
                <w:sz w:val="22"/>
                <w:szCs w:val="22"/>
              </w:rPr>
              <w:t>2593,0</w:t>
            </w:r>
          </w:p>
        </w:tc>
        <w:tc>
          <w:tcPr>
            <w:tcW w:w="993" w:type="dxa"/>
            <w:tcBorders>
              <w:left w:val="single" w:sz="1" w:space="0" w:color="000000"/>
              <w:bottom w:val="single" w:sz="8" w:space="0" w:color="000000"/>
            </w:tcBorders>
            <w:shd w:val="clear" w:color="auto" w:fill="auto"/>
          </w:tcPr>
          <w:p w:rsidR="006251C1" w:rsidRPr="006A7901" w:rsidRDefault="006251C1" w:rsidP="006A7901">
            <w:pPr>
              <w:pStyle w:val="ConsPlusCell1"/>
              <w:widowControl/>
              <w:rPr>
                <w:rFonts w:ascii="Times New Roman" w:hAnsi="Times New Roman" w:cs="Times New Roman"/>
                <w:sz w:val="22"/>
                <w:szCs w:val="22"/>
                <w:lang w:val="en-US"/>
              </w:rPr>
            </w:pPr>
            <w:r>
              <w:rPr>
                <w:rFonts w:ascii="Times New Roman" w:hAnsi="Times New Roman" w:cs="Times New Roman"/>
                <w:sz w:val="22"/>
                <w:szCs w:val="22"/>
              </w:rPr>
              <w:t>7786,5</w:t>
            </w:r>
          </w:p>
        </w:tc>
        <w:tc>
          <w:tcPr>
            <w:tcW w:w="992" w:type="dxa"/>
            <w:tcBorders>
              <w:left w:val="single" w:sz="1" w:space="0" w:color="000000"/>
              <w:bottom w:val="single" w:sz="8" w:space="0" w:color="000000"/>
            </w:tcBorders>
            <w:shd w:val="clear" w:color="auto" w:fill="auto"/>
          </w:tcPr>
          <w:p w:rsidR="006251C1" w:rsidRPr="00A76484" w:rsidRDefault="00A7605F" w:rsidP="00D25E44">
            <w:pPr>
              <w:pStyle w:val="ConsPlusCell1"/>
              <w:widowControl/>
              <w:rPr>
                <w:rFonts w:ascii="Times New Roman" w:hAnsi="Times New Roman" w:cs="Times New Roman"/>
                <w:sz w:val="22"/>
                <w:szCs w:val="22"/>
              </w:rPr>
            </w:pPr>
            <w:r>
              <w:rPr>
                <w:rFonts w:ascii="Times New Roman" w:hAnsi="Times New Roman" w:cs="Times New Roman"/>
                <w:sz w:val="22"/>
                <w:szCs w:val="22"/>
              </w:rPr>
              <w:t>400</w:t>
            </w:r>
            <w:r w:rsidR="00D25E44">
              <w:rPr>
                <w:rFonts w:ascii="Times New Roman" w:hAnsi="Times New Roman" w:cs="Times New Roman"/>
                <w:sz w:val="22"/>
                <w:szCs w:val="22"/>
              </w:rPr>
              <w:t>2</w:t>
            </w:r>
            <w:r>
              <w:rPr>
                <w:rFonts w:ascii="Times New Roman" w:hAnsi="Times New Roman" w:cs="Times New Roman"/>
                <w:sz w:val="22"/>
                <w:szCs w:val="22"/>
              </w:rPr>
              <w:t>,</w:t>
            </w:r>
            <w:r w:rsidR="00D25E44">
              <w:rPr>
                <w:rFonts w:ascii="Times New Roman" w:hAnsi="Times New Roman" w:cs="Times New Roman"/>
                <w:sz w:val="22"/>
                <w:szCs w:val="22"/>
              </w:rPr>
              <w:t>8</w:t>
            </w:r>
          </w:p>
        </w:tc>
        <w:tc>
          <w:tcPr>
            <w:tcW w:w="1134" w:type="dxa"/>
            <w:tcBorders>
              <w:left w:val="single" w:sz="1" w:space="0" w:color="000000"/>
              <w:bottom w:val="single" w:sz="8" w:space="0" w:color="000000"/>
            </w:tcBorders>
            <w:shd w:val="clear" w:color="auto" w:fill="auto"/>
          </w:tcPr>
          <w:p w:rsidR="006251C1" w:rsidRPr="00A76484" w:rsidRDefault="006512AE" w:rsidP="00E51E70">
            <w:pPr>
              <w:pStyle w:val="ConsPlusCell1"/>
              <w:widowControl/>
              <w:rPr>
                <w:rFonts w:ascii="Times New Roman" w:hAnsi="Times New Roman" w:cs="Times New Roman"/>
                <w:sz w:val="22"/>
                <w:szCs w:val="22"/>
              </w:rPr>
            </w:pPr>
            <w:r>
              <w:rPr>
                <w:rFonts w:ascii="Times New Roman" w:hAnsi="Times New Roman" w:cs="Times New Roman"/>
                <w:sz w:val="22"/>
                <w:szCs w:val="22"/>
              </w:rPr>
              <w:t>4178,9</w:t>
            </w:r>
          </w:p>
        </w:tc>
        <w:tc>
          <w:tcPr>
            <w:tcW w:w="850" w:type="dxa"/>
            <w:tcBorders>
              <w:left w:val="single" w:sz="1" w:space="0" w:color="000000"/>
              <w:bottom w:val="single" w:sz="8" w:space="0" w:color="000000"/>
              <w:right w:val="single" w:sz="1" w:space="0" w:color="000000"/>
            </w:tcBorders>
            <w:shd w:val="clear" w:color="auto" w:fill="auto"/>
          </w:tcPr>
          <w:p w:rsidR="006251C1" w:rsidRPr="00A76484" w:rsidRDefault="006512AE" w:rsidP="00A76484">
            <w:pPr>
              <w:pStyle w:val="ConsPlusCell1"/>
              <w:widowControl/>
              <w:rPr>
                <w:rFonts w:ascii="Times New Roman" w:hAnsi="Times New Roman" w:cs="Times New Roman"/>
                <w:sz w:val="22"/>
                <w:szCs w:val="22"/>
              </w:rPr>
            </w:pPr>
            <w:r>
              <w:rPr>
                <w:rFonts w:ascii="Times New Roman" w:hAnsi="Times New Roman" w:cs="Times New Roman"/>
                <w:sz w:val="22"/>
                <w:szCs w:val="22"/>
              </w:rPr>
              <w:t>2223,0</w:t>
            </w:r>
          </w:p>
        </w:tc>
        <w:tc>
          <w:tcPr>
            <w:tcW w:w="993" w:type="dxa"/>
            <w:tcBorders>
              <w:left w:val="single" w:sz="1" w:space="0" w:color="000000"/>
              <w:bottom w:val="single" w:sz="8" w:space="0" w:color="000000"/>
              <w:right w:val="single" w:sz="1" w:space="0" w:color="000000"/>
            </w:tcBorders>
          </w:tcPr>
          <w:p w:rsidR="006251C1" w:rsidRPr="00A76484" w:rsidRDefault="006512AE"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2308,9</w:t>
            </w:r>
          </w:p>
        </w:tc>
        <w:tc>
          <w:tcPr>
            <w:tcW w:w="850" w:type="dxa"/>
            <w:tcBorders>
              <w:left w:val="single" w:sz="1" w:space="0" w:color="000000"/>
              <w:bottom w:val="single" w:sz="8" w:space="0" w:color="000000"/>
              <w:right w:val="single" w:sz="1" w:space="0" w:color="000000"/>
            </w:tcBorders>
          </w:tcPr>
          <w:p w:rsidR="006251C1" w:rsidRPr="00A76484"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1439,0</w:t>
            </w: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left w:val="single" w:sz="1" w:space="0" w:color="000000"/>
              <w:bottom w:val="single" w:sz="8" w:space="0" w:color="000000"/>
            </w:tcBorders>
            <w:shd w:val="clear" w:color="auto" w:fill="auto"/>
          </w:tcPr>
          <w:p w:rsidR="006251C1" w:rsidRPr="00A76484" w:rsidRDefault="006251C1" w:rsidP="00700B82">
            <w:pPr>
              <w:pStyle w:val="ConsPlusCell1"/>
              <w:widowControl/>
              <w:rPr>
                <w:rFonts w:ascii="Times New Roman" w:hAnsi="Times New Roman" w:cs="Times New Roman"/>
                <w:sz w:val="22"/>
                <w:szCs w:val="22"/>
              </w:rPr>
            </w:pPr>
            <w:r>
              <w:rPr>
                <w:rFonts w:ascii="Times New Roman" w:hAnsi="Times New Roman" w:cs="Times New Roman"/>
                <w:sz w:val="22"/>
                <w:szCs w:val="22"/>
              </w:rPr>
              <w:t>1693,7</w:t>
            </w:r>
          </w:p>
        </w:tc>
        <w:tc>
          <w:tcPr>
            <w:tcW w:w="993" w:type="dxa"/>
            <w:tcBorders>
              <w:left w:val="single" w:sz="1" w:space="0" w:color="000000"/>
              <w:bottom w:val="single" w:sz="8" w:space="0" w:color="000000"/>
            </w:tcBorders>
            <w:shd w:val="clear" w:color="auto" w:fill="auto"/>
          </w:tcPr>
          <w:p w:rsidR="006251C1" w:rsidRPr="006A7901" w:rsidRDefault="006251C1" w:rsidP="00C56CA4">
            <w:pPr>
              <w:pStyle w:val="ConsPlusCell1"/>
              <w:widowControl/>
              <w:rPr>
                <w:rFonts w:ascii="Times New Roman" w:hAnsi="Times New Roman" w:cs="Times New Roman"/>
                <w:sz w:val="22"/>
                <w:szCs w:val="22"/>
                <w:lang w:val="en-US"/>
              </w:rPr>
            </w:pPr>
            <w:r>
              <w:rPr>
                <w:rFonts w:ascii="Times New Roman" w:hAnsi="Times New Roman" w:cs="Times New Roman"/>
                <w:sz w:val="22"/>
                <w:szCs w:val="22"/>
              </w:rPr>
              <w:t>2545,9</w:t>
            </w:r>
          </w:p>
        </w:tc>
        <w:tc>
          <w:tcPr>
            <w:tcW w:w="992" w:type="dxa"/>
            <w:tcBorders>
              <w:left w:val="single" w:sz="1" w:space="0" w:color="000000"/>
              <w:bottom w:val="single" w:sz="8" w:space="0" w:color="000000"/>
            </w:tcBorders>
            <w:shd w:val="clear" w:color="auto" w:fill="auto"/>
          </w:tcPr>
          <w:p w:rsidR="006251C1" w:rsidRPr="00A76484" w:rsidRDefault="00A7605F"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2506,9</w:t>
            </w:r>
          </w:p>
        </w:tc>
        <w:tc>
          <w:tcPr>
            <w:tcW w:w="1134" w:type="dxa"/>
            <w:tcBorders>
              <w:left w:val="single" w:sz="1" w:space="0" w:color="000000"/>
              <w:bottom w:val="single" w:sz="8" w:space="0" w:color="000000"/>
            </w:tcBorders>
            <w:shd w:val="clear" w:color="auto" w:fill="auto"/>
          </w:tcPr>
          <w:p w:rsidR="006251C1" w:rsidRPr="00A76484" w:rsidRDefault="006512AE" w:rsidP="00E52B70">
            <w:pPr>
              <w:pStyle w:val="ConsPlusCell1"/>
              <w:widowControl/>
              <w:rPr>
                <w:rFonts w:ascii="Times New Roman" w:hAnsi="Times New Roman" w:cs="Times New Roman"/>
                <w:sz w:val="22"/>
                <w:szCs w:val="22"/>
              </w:rPr>
            </w:pPr>
            <w:r>
              <w:rPr>
                <w:rFonts w:ascii="Times New Roman" w:hAnsi="Times New Roman" w:cs="Times New Roman"/>
                <w:sz w:val="22"/>
                <w:szCs w:val="22"/>
              </w:rPr>
              <w:t>4041,6</w:t>
            </w:r>
          </w:p>
        </w:tc>
        <w:tc>
          <w:tcPr>
            <w:tcW w:w="850" w:type="dxa"/>
            <w:tcBorders>
              <w:left w:val="single" w:sz="1" w:space="0" w:color="000000"/>
              <w:bottom w:val="single" w:sz="8" w:space="0" w:color="000000"/>
              <w:right w:val="single" w:sz="1" w:space="0" w:color="000000"/>
            </w:tcBorders>
            <w:shd w:val="clear" w:color="auto" w:fill="auto"/>
          </w:tcPr>
          <w:p w:rsidR="006251C1" w:rsidRPr="00A76484" w:rsidRDefault="006512AE" w:rsidP="00E52B70">
            <w:pPr>
              <w:pStyle w:val="ConsPlusCell1"/>
              <w:widowControl/>
              <w:rPr>
                <w:rFonts w:ascii="Times New Roman" w:hAnsi="Times New Roman" w:cs="Times New Roman"/>
                <w:sz w:val="22"/>
                <w:szCs w:val="22"/>
              </w:rPr>
            </w:pPr>
            <w:r>
              <w:rPr>
                <w:rFonts w:ascii="Times New Roman" w:hAnsi="Times New Roman" w:cs="Times New Roman"/>
                <w:sz w:val="22"/>
                <w:szCs w:val="22"/>
              </w:rPr>
              <w:t>2223,0</w:t>
            </w:r>
          </w:p>
        </w:tc>
        <w:tc>
          <w:tcPr>
            <w:tcW w:w="993" w:type="dxa"/>
            <w:tcBorders>
              <w:left w:val="single" w:sz="1" w:space="0" w:color="000000"/>
              <w:bottom w:val="single" w:sz="8" w:space="0" w:color="000000"/>
              <w:right w:val="single" w:sz="1" w:space="0" w:color="000000"/>
            </w:tcBorders>
          </w:tcPr>
          <w:p w:rsidR="006251C1" w:rsidRPr="00A76484" w:rsidRDefault="006512AE"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2308,9</w:t>
            </w:r>
          </w:p>
        </w:tc>
        <w:tc>
          <w:tcPr>
            <w:tcW w:w="850" w:type="dxa"/>
            <w:tcBorders>
              <w:left w:val="single" w:sz="1" w:space="0" w:color="000000"/>
              <w:bottom w:val="single" w:sz="8" w:space="0" w:color="000000"/>
              <w:right w:val="single" w:sz="1" w:space="0" w:color="000000"/>
            </w:tcBorders>
          </w:tcPr>
          <w:p w:rsidR="006251C1" w:rsidRPr="00A76484"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1439,0</w:t>
            </w: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378,9</w:t>
            </w:r>
          </w:p>
        </w:tc>
        <w:tc>
          <w:tcPr>
            <w:tcW w:w="992" w:type="dxa"/>
            <w:tcBorders>
              <w:left w:val="single" w:sz="1" w:space="0" w:color="000000"/>
              <w:bottom w:val="single" w:sz="8" w:space="0" w:color="000000"/>
            </w:tcBorders>
            <w:shd w:val="clear" w:color="auto" w:fill="auto"/>
          </w:tcPr>
          <w:p w:rsidR="006251C1" w:rsidRPr="002826D6" w:rsidRDefault="006251C1" w:rsidP="00D25E44">
            <w:pPr>
              <w:snapToGrid w:val="0"/>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9</w:t>
            </w:r>
            <w:r w:rsidR="00D25E44">
              <w:rPr>
                <w:rFonts w:ascii="Times New Roman" w:hAnsi="Times New Roman" w:cs="Times New Roman"/>
                <w:shd w:val="clear" w:color="auto" w:fill="FFFFFF"/>
              </w:rPr>
              <w:t>37</w:t>
            </w:r>
            <w:r>
              <w:rPr>
                <w:rFonts w:ascii="Times New Roman" w:hAnsi="Times New Roman" w:cs="Times New Roman"/>
                <w:shd w:val="clear" w:color="auto" w:fill="FFFFFF"/>
              </w:rPr>
              <w:t>,</w:t>
            </w:r>
            <w:r w:rsidR="00D25E44">
              <w:rPr>
                <w:rFonts w:ascii="Times New Roman" w:hAnsi="Times New Roman" w:cs="Times New Roman"/>
                <w:shd w:val="clear" w:color="auto" w:fill="FFFFFF"/>
              </w:rPr>
              <w:t>1</w:t>
            </w:r>
          </w:p>
        </w:tc>
        <w:tc>
          <w:tcPr>
            <w:tcW w:w="1134"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right w:val="single" w:sz="1" w:space="0" w:color="000000"/>
            </w:tcBorders>
          </w:tcPr>
          <w:p w:rsidR="006251C1" w:rsidRPr="002826D6" w:rsidRDefault="006251C1" w:rsidP="00FB0B73">
            <w:pPr>
              <w:snapToGrid w:val="0"/>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FB0B73">
            <w:pPr>
              <w:snapToGrid w:val="0"/>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899,3</w:t>
            </w:r>
          </w:p>
        </w:tc>
        <w:tc>
          <w:tcPr>
            <w:tcW w:w="993" w:type="dxa"/>
            <w:tcBorders>
              <w:left w:val="single" w:sz="1" w:space="0" w:color="000000"/>
              <w:bottom w:val="single" w:sz="8" w:space="0" w:color="000000"/>
            </w:tcBorders>
            <w:shd w:val="clear" w:color="auto" w:fill="auto"/>
          </w:tcPr>
          <w:p w:rsidR="006251C1" w:rsidRPr="002826D6" w:rsidRDefault="006251C1" w:rsidP="00C56CA4">
            <w:pPr>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4861,7</w:t>
            </w: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558,8</w:t>
            </w:r>
          </w:p>
        </w:tc>
        <w:tc>
          <w:tcPr>
            <w:tcW w:w="1134" w:type="dxa"/>
            <w:tcBorders>
              <w:left w:val="single" w:sz="1" w:space="0" w:color="000000"/>
              <w:bottom w:val="single" w:sz="8" w:space="0" w:color="000000"/>
            </w:tcBorders>
            <w:shd w:val="clear" w:color="auto" w:fill="auto"/>
          </w:tcPr>
          <w:p w:rsidR="006251C1" w:rsidRPr="002826D6" w:rsidRDefault="006512AE" w:rsidP="002826D6">
            <w:pPr>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137,3</w:t>
            </w:r>
            <w:r w:rsidR="006251C1" w:rsidRPr="002826D6">
              <w:rPr>
                <w:rFonts w:ascii="Times New Roman" w:hAnsi="Times New Roman" w:cs="Times New Roman"/>
                <w:shd w:val="clear" w:color="auto" w:fill="FFFFFF"/>
              </w:rPr>
              <w:t> </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right w:val="single" w:sz="1" w:space="0" w:color="000000"/>
            </w:tcBorders>
          </w:tcPr>
          <w:p w:rsidR="006251C1" w:rsidRPr="002826D6" w:rsidRDefault="006251C1" w:rsidP="00FB0B73">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850" w:type="dxa"/>
            <w:tcBorders>
              <w:left w:val="single" w:sz="1" w:space="0" w:color="000000"/>
              <w:bottom w:val="single" w:sz="8" w:space="0" w:color="000000"/>
              <w:right w:val="single" w:sz="1" w:space="0" w:color="000000"/>
            </w:tcBorders>
          </w:tcPr>
          <w:p w:rsidR="006251C1" w:rsidRPr="002826D6" w:rsidRDefault="006251C1" w:rsidP="00FB0B73">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r>
              <w:rPr>
                <w:rFonts w:ascii="Times New Roman" w:hAnsi="Times New Roman" w:cs="Times New Roman"/>
                <w:shd w:val="clear" w:color="auto" w:fill="FFFFFF"/>
              </w:rPr>
              <w:t>61,0</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right w:val="single" w:sz="1" w:space="0" w:color="000000"/>
            </w:tcBorders>
          </w:tcPr>
          <w:p w:rsidR="006251C1" w:rsidRPr="002826D6" w:rsidRDefault="006251C1" w:rsidP="00FB0B73">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850" w:type="dxa"/>
            <w:tcBorders>
              <w:left w:val="single" w:sz="1" w:space="0" w:color="000000"/>
              <w:bottom w:val="single" w:sz="8" w:space="0" w:color="000000"/>
              <w:right w:val="single" w:sz="1" w:space="0" w:color="000000"/>
            </w:tcBorders>
          </w:tcPr>
          <w:p w:rsidR="006251C1" w:rsidRPr="002826D6" w:rsidRDefault="006251C1" w:rsidP="00FB0B73">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r>
      <w:tr w:rsidR="006251C1" w:rsidRPr="002826D6" w:rsidTr="003552F6">
        <w:trPr>
          <w:trHeight w:val="320"/>
        </w:trPr>
        <w:tc>
          <w:tcPr>
            <w:tcW w:w="480" w:type="dxa"/>
            <w:vMerge w:val="restart"/>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lastRenderedPageBreak/>
              <w:t>4.1</w:t>
            </w:r>
            <w:r w:rsidRPr="002826D6">
              <w:rPr>
                <w:rFonts w:ascii="Times New Roman" w:eastAsia="Courier New" w:hAnsi="Times New Roman" w:cs="Times New Roman"/>
                <w:shd w:val="clear" w:color="auto" w:fill="FFFFFF"/>
              </w:rPr>
              <w:t xml:space="preserve"> </w:t>
            </w:r>
          </w:p>
        </w:tc>
        <w:tc>
          <w:tcPr>
            <w:tcW w:w="1505" w:type="dxa"/>
            <w:vMerge w:val="restart"/>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r w:rsidRPr="002826D6">
              <w:rPr>
                <w:rFonts w:ascii="Times New Roman" w:eastAsia="Courier New" w:hAnsi="Times New Roman" w:cs="Times New Roman"/>
                <w:shd w:val="clear" w:color="auto" w:fill="FFFFFF"/>
              </w:rPr>
              <w:t>Основное мероприятие</w:t>
            </w:r>
          </w:p>
        </w:tc>
        <w:tc>
          <w:tcPr>
            <w:tcW w:w="3402" w:type="dxa"/>
            <w:vMerge w:val="restart"/>
            <w:tcBorders>
              <w:left w:val="single" w:sz="1" w:space="0" w:color="000000"/>
              <w:bottom w:val="single" w:sz="8" w:space="0" w:color="000000"/>
            </w:tcBorders>
            <w:shd w:val="clear" w:color="auto" w:fill="auto"/>
          </w:tcPr>
          <w:p w:rsidR="006251C1" w:rsidRPr="00A76484" w:rsidRDefault="006251C1" w:rsidP="002826D6">
            <w:pPr>
              <w:widowControl w:val="0"/>
              <w:autoSpaceDE w:val="0"/>
              <w:snapToGrid w:val="0"/>
              <w:spacing w:line="240" w:lineRule="auto"/>
              <w:jc w:val="center"/>
              <w:rPr>
                <w:rFonts w:ascii="Times New Roman" w:hAnsi="Times New Roman" w:cs="Times New Roman"/>
                <w:shd w:val="clear" w:color="auto" w:fill="FFFFFF"/>
              </w:rPr>
            </w:pPr>
            <w:r w:rsidRPr="00A76484">
              <w:rPr>
                <w:rFonts w:ascii="Times New Roman" w:hAnsi="Times New Roman" w:cs="Times New Roman"/>
                <w:bCs/>
              </w:rPr>
              <w:t>«Повышение уровня благоустройства населенных пунктов,входящих в состав поселения»</w:t>
            </w: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left w:val="single" w:sz="1" w:space="0" w:color="000000"/>
              <w:bottom w:val="single" w:sz="8" w:space="0" w:color="000000"/>
            </w:tcBorders>
            <w:shd w:val="clear" w:color="auto" w:fill="auto"/>
          </w:tcPr>
          <w:p w:rsidR="006251C1" w:rsidRPr="00A76484" w:rsidRDefault="006251C1" w:rsidP="00816981">
            <w:pPr>
              <w:pStyle w:val="ConsPlusCell1"/>
              <w:widowControl/>
              <w:rPr>
                <w:rFonts w:ascii="Times New Roman" w:hAnsi="Times New Roman" w:cs="Times New Roman"/>
                <w:sz w:val="22"/>
                <w:szCs w:val="22"/>
              </w:rPr>
            </w:pPr>
            <w:r>
              <w:rPr>
                <w:rFonts w:ascii="Times New Roman" w:hAnsi="Times New Roman" w:cs="Times New Roman"/>
                <w:sz w:val="22"/>
                <w:szCs w:val="22"/>
              </w:rPr>
              <w:t>2593,0</w:t>
            </w:r>
          </w:p>
        </w:tc>
        <w:tc>
          <w:tcPr>
            <w:tcW w:w="993" w:type="dxa"/>
            <w:tcBorders>
              <w:left w:val="single" w:sz="1" w:space="0" w:color="000000"/>
              <w:bottom w:val="single" w:sz="8" w:space="0" w:color="000000"/>
            </w:tcBorders>
            <w:shd w:val="clear" w:color="auto" w:fill="auto"/>
          </w:tcPr>
          <w:p w:rsidR="006251C1" w:rsidRPr="00A76484" w:rsidRDefault="006251C1" w:rsidP="00E12B7C">
            <w:pPr>
              <w:pStyle w:val="ConsPlusCell1"/>
              <w:widowControl/>
              <w:rPr>
                <w:rFonts w:ascii="Times New Roman" w:hAnsi="Times New Roman" w:cs="Times New Roman"/>
                <w:sz w:val="22"/>
                <w:szCs w:val="22"/>
              </w:rPr>
            </w:pPr>
            <w:r>
              <w:rPr>
                <w:rFonts w:ascii="Times New Roman" w:hAnsi="Times New Roman" w:cs="Times New Roman"/>
                <w:sz w:val="22"/>
                <w:szCs w:val="22"/>
              </w:rPr>
              <w:t>5180,3</w:t>
            </w:r>
          </w:p>
        </w:tc>
        <w:tc>
          <w:tcPr>
            <w:tcW w:w="992" w:type="dxa"/>
            <w:tcBorders>
              <w:left w:val="single" w:sz="1" w:space="0" w:color="000000"/>
              <w:bottom w:val="single" w:sz="8" w:space="0" w:color="000000"/>
            </w:tcBorders>
            <w:shd w:val="clear" w:color="auto" w:fill="auto"/>
          </w:tcPr>
          <w:p w:rsidR="006251C1" w:rsidRPr="00A76484" w:rsidRDefault="000F5C9E"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3304,0</w:t>
            </w:r>
          </w:p>
        </w:tc>
        <w:tc>
          <w:tcPr>
            <w:tcW w:w="1134" w:type="dxa"/>
            <w:tcBorders>
              <w:left w:val="single" w:sz="1" w:space="0" w:color="000000"/>
              <w:bottom w:val="single" w:sz="8" w:space="0" w:color="000000"/>
            </w:tcBorders>
            <w:shd w:val="clear" w:color="auto" w:fill="auto"/>
          </w:tcPr>
          <w:p w:rsidR="006251C1" w:rsidRPr="00A76484" w:rsidRDefault="006512AE" w:rsidP="00E52B70">
            <w:pPr>
              <w:pStyle w:val="ConsPlusCell1"/>
              <w:widowControl/>
              <w:rPr>
                <w:rFonts w:ascii="Times New Roman" w:hAnsi="Times New Roman" w:cs="Times New Roman"/>
                <w:sz w:val="22"/>
                <w:szCs w:val="22"/>
              </w:rPr>
            </w:pPr>
            <w:r>
              <w:rPr>
                <w:rFonts w:ascii="Times New Roman" w:hAnsi="Times New Roman" w:cs="Times New Roman"/>
                <w:sz w:val="22"/>
                <w:szCs w:val="22"/>
              </w:rPr>
              <w:t>3329,7</w:t>
            </w:r>
          </w:p>
        </w:tc>
        <w:tc>
          <w:tcPr>
            <w:tcW w:w="850" w:type="dxa"/>
            <w:tcBorders>
              <w:left w:val="single" w:sz="1" w:space="0" w:color="000000"/>
              <w:bottom w:val="single" w:sz="8" w:space="0" w:color="000000"/>
              <w:right w:val="single" w:sz="1" w:space="0" w:color="000000"/>
            </w:tcBorders>
            <w:shd w:val="clear" w:color="auto" w:fill="auto"/>
          </w:tcPr>
          <w:p w:rsidR="006251C1" w:rsidRPr="00A76484" w:rsidRDefault="006512AE" w:rsidP="00E52B70">
            <w:pPr>
              <w:pStyle w:val="ConsPlusCell1"/>
              <w:widowControl/>
              <w:rPr>
                <w:rFonts w:ascii="Times New Roman" w:hAnsi="Times New Roman" w:cs="Times New Roman"/>
                <w:sz w:val="22"/>
                <w:szCs w:val="22"/>
              </w:rPr>
            </w:pPr>
            <w:r>
              <w:rPr>
                <w:rFonts w:ascii="Times New Roman" w:hAnsi="Times New Roman" w:cs="Times New Roman"/>
                <w:sz w:val="22"/>
                <w:szCs w:val="22"/>
              </w:rPr>
              <w:t>2223,0</w:t>
            </w:r>
          </w:p>
        </w:tc>
        <w:tc>
          <w:tcPr>
            <w:tcW w:w="993" w:type="dxa"/>
            <w:tcBorders>
              <w:left w:val="single" w:sz="1" w:space="0" w:color="000000"/>
              <w:bottom w:val="single" w:sz="8" w:space="0" w:color="000000"/>
              <w:right w:val="single" w:sz="1" w:space="0" w:color="000000"/>
            </w:tcBorders>
          </w:tcPr>
          <w:p w:rsidR="006251C1" w:rsidRPr="00A76484" w:rsidRDefault="006512AE"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2308,9</w:t>
            </w:r>
          </w:p>
        </w:tc>
        <w:tc>
          <w:tcPr>
            <w:tcW w:w="850" w:type="dxa"/>
            <w:tcBorders>
              <w:left w:val="single" w:sz="1" w:space="0" w:color="000000"/>
              <w:bottom w:val="single" w:sz="8" w:space="0" w:color="000000"/>
              <w:right w:val="single" w:sz="1" w:space="0" w:color="000000"/>
            </w:tcBorders>
          </w:tcPr>
          <w:p w:rsidR="006251C1" w:rsidRPr="00A76484"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1439,0</w:t>
            </w:r>
          </w:p>
        </w:tc>
      </w:tr>
      <w:tr w:rsidR="006512AE" w:rsidRPr="002826D6" w:rsidTr="003552F6">
        <w:trPr>
          <w:trHeight w:val="320"/>
        </w:trPr>
        <w:tc>
          <w:tcPr>
            <w:tcW w:w="480" w:type="dxa"/>
            <w:vMerge/>
            <w:tcBorders>
              <w:left w:val="single" w:sz="1" w:space="0" w:color="000000"/>
              <w:bottom w:val="single" w:sz="8" w:space="0" w:color="000000"/>
            </w:tcBorders>
            <w:shd w:val="clear" w:color="auto" w:fill="auto"/>
          </w:tcPr>
          <w:p w:rsidR="006512AE" w:rsidRPr="002826D6" w:rsidRDefault="006512AE"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512AE" w:rsidRPr="002826D6" w:rsidRDefault="006512AE"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512AE" w:rsidRPr="002826D6" w:rsidRDefault="006512AE"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512AE" w:rsidRPr="002826D6" w:rsidRDefault="006512AE"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left w:val="single" w:sz="1" w:space="0" w:color="000000"/>
              <w:bottom w:val="single" w:sz="8" w:space="0" w:color="000000"/>
            </w:tcBorders>
            <w:shd w:val="clear" w:color="auto" w:fill="auto"/>
          </w:tcPr>
          <w:p w:rsidR="006512AE" w:rsidRPr="00A76484" w:rsidRDefault="006512AE" w:rsidP="00816981">
            <w:pPr>
              <w:pStyle w:val="ConsPlusCell1"/>
              <w:widowControl/>
              <w:rPr>
                <w:rFonts w:ascii="Times New Roman" w:hAnsi="Times New Roman" w:cs="Times New Roman"/>
                <w:sz w:val="22"/>
                <w:szCs w:val="22"/>
              </w:rPr>
            </w:pPr>
            <w:r>
              <w:rPr>
                <w:rFonts w:ascii="Times New Roman" w:hAnsi="Times New Roman" w:cs="Times New Roman"/>
                <w:sz w:val="22"/>
                <w:szCs w:val="22"/>
              </w:rPr>
              <w:t>1693,7</w:t>
            </w:r>
          </w:p>
        </w:tc>
        <w:tc>
          <w:tcPr>
            <w:tcW w:w="993" w:type="dxa"/>
            <w:tcBorders>
              <w:left w:val="single" w:sz="1" w:space="0" w:color="000000"/>
              <w:bottom w:val="single" w:sz="8" w:space="0" w:color="000000"/>
            </w:tcBorders>
            <w:shd w:val="clear" w:color="auto" w:fill="auto"/>
          </w:tcPr>
          <w:p w:rsidR="006512AE" w:rsidRPr="006A7901" w:rsidRDefault="006512AE" w:rsidP="00E12B7C">
            <w:pPr>
              <w:pStyle w:val="ConsPlusCell1"/>
              <w:widowControl/>
              <w:rPr>
                <w:rFonts w:ascii="Times New Roman" w:hAnsi="Times New Roman" w:cs="Times New Roman"/>
                <w:sz w:val="22"/>
                <w:szCs w:val="22"/>
                <w:lang w:val="en-US"/>
              </w:rPr>
            </w:pPr>
            <w:r>
              <w:rPr>
                <w:rFonts w:ascii="Times New Roman" w:hAnsi="Times New Roman" w:cs="Times New Roman"/>
                <w:sz w:val="22"/>
                <w:szCs w:val="22"/>
              </w:rPr>
              <w:t>1768,9</w:t>
            </w:r>
          </w:p>
        </w:tc>
        <w:tc>
          <w:tcPr>
            <w:tcW w:w="992" w:type="dxa"/>
            <w:tcBorders>
              <w:left w:val="single" w:sz="1" w:space="0" w:color="000000"/>
              <w:bottom w:val="single" w:sz="8" w:space="0" w:color="000000"/>
            </w:tcBorders>
            <w:shd w:val="clear" w:color="auto" w:fill="auto"/>
          </w:tcPr>
          <w:p w:rsidR="006512AE" w:rsidRPr="00A76484" w:rsidRDefault="006512AE"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2203,5</w:t>
            </w:r>
          </w:p>
        </w:tc>
        <w:tc>
          <w:tcPr>
            <w:tcW w:w="1134" w:type="dxa"/>
            <w:tcBorders>
              <w:left w:val="single" w:sz="1" w:space="0" w:color="000000"/>
              <w:bottom w:val="single" w:sz="8" w:space="0" w:color="000000"/>
            </w:tcBorders>
            <w:shd w:val="clear" w:color="auto" w:fill="auto"/>
          </w:tcPr>
          <w:p w:rsidR="006512AE" w:rsidRPr="00A76484" w:rsidRDefault="006512AE" w:rsidP="00E52B70">
            <w:pPr>
              <w:pStyle w:val="ConsPlusCell1"/>
              <w:widowControl/>
              <w:rPr>
                <w:rFonts w:ascii="Times New Roman" w:hAnsi="Times New Roman" w:cs="Times New Roman"/>
                <w:sz w:val="22"/>
                <w:szCs w:val="22"/>
              </w:rPr>
            </w:pPr>
            <w:r>
              <w:rPr>
                <w:rFonts w:ascii="Times New Roman" w:hAnsi="Times New Roman" w:cs="Times New Roman"/>
                <w:sz w:val="22"/>
                <w:szCs w:val="22"/>
              </w:rPr>
              <w:t>3192,4</w:t>
            </w:r>
          </w:p>
        </w:tc>
        <w:tc>
          <w:tcPr>
            <w:tcW w:w="850" w:type="dxa"/>
            <w:tcBorders>
              <w:left w:val="single" w:sz="1" w:space="0" w:color="000000"/>
              <w:bottom w:val="single" w:sz="8" w:space="0" w:color="000000"/>
              <w:right w:val="single" w:sz="1" w:space="0" w:color="000000"/>
            </w:tcBorders>
            <w:shd w:val="clear" w:color="auto" w:fill="auto"/>
          </w:tcPr>
          <w:p w:rsidR="006512AE" w:rsidRPr="00A76484" w:rsidRDefault="006512AE"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2223,0</w:t>
            </w:r>
          </w:p>
        </w:tc>
        <w:tc>
          <w:tcPr>
            <w:tcW w:w="993" w:type="dxa"/>
            <w:tcBorders>
              <w:left w:val="single" w:sz="1" w:space="0" w:color="000000"/>
              <w:bottom w:val="single" w:sz="8" w:space="0" w:color="000000"/>
              <w:right w:val="single" w:sz="1" w:space="0" w:color="000000"/>
            </w:tcBorders>
          </w:tcPr>
          <w:p w:rsidR="006512AE" w:rsidRPr="00A76484" w:rsidRDefault="006512AE"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2308,9</w:t>
            </w:r>
          </w:p>
        </w:tc>
        <w:tc>
          <w:tcPr>
            <w:tcW w:w="850" w:type="dxa"/>
            <w:tcBorders>
              <w:left w:val="single" w:sz="1" w:space="0" w:color="000000"/>
              <w:bottom w:val="single" w:sz="8" w:space="0" w:color="000000"/>
              <w:right w:val="single" w:sz="1" w:space="0" w:color="000000"/>
            </w:tcBorders>
          </w:tcPr>
          <w:p w:rsidR="006512AE" w:rsidRPr="00A76484" w:rsidRDefault="006512AE"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1439,0</w:t>
            </w: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816981">
            <w:pPr>
              <w:snapToGrid w:val="0"/>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A76484">
            <w:pPr>
              <w:snapToGrid w:val="0"/>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49,7</w:t>
            </w:r>
          </w:p>
        </w:tc>
        <w:tc>
          <w:tcPr>
            <w:tcW w:w="992" w:type="dxa"/>
            <w:tcBorders>
              <w:left w:val="single" w:sz="1" w:space="0" w:color="000000"/>
              <w:bottom w:val="single" w:sz="8" w:space="0" w:color="000000"/>
            </w:tcBorders>
            <w:shd w:val="clear" w:color="auto" w:fill="auto"/>
          </w:tcPr>
          <w:p w:rsidR="006251C1" w:rsidRPr="002826D6" w:rsidRDefault="000F5C9E" w:rsidP="006E0C2E">
            <w:pPr>
              <w:snapToGrid w:val="0"/>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480,7</w:t>
            </w:r>
          </w:p>
        </w:tc>
        <w:tc>
          <w:tcPr>
            <w:tcW w:w="1134" w:type="dxa"/>
            <w:tcBorders>
              <w:left w:val="single" w:sz="1" w:space="0" w:color="000000"/>
              <w:bottom w:val="single" w:sz="8" w:space="0" w:color="000000"/>
            </w:tcBorders>
            <w:shd w:val="clear" w:color="auto" w:fill="auto"/>
          </w:tcPr>
          <w:p w:rsidR="006251C1" w:rsidRPr="002826D6" w:rsidRDefault="006251C1" w:rsidP="00E52B70">
            <w:pPr>
              <w:snapToGrid w:val="0"/>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E52B70">
            <w:pPr>
              <w:snapToGrid w:val="0"/>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right w:val="single" w:sz="1" w:space="0" w:color="000000"/>
            </w:tcBorders>
          </w:tcPr>
          <w:p w:rsidR="006251C1" w:rsidRPr="002826D6" w:rsidRDefault="006251C1" w:rsidP="00E52B70">
            <w:pPr>
              <w:snapToGrid w:val="0"/>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E52B70">
            <w:pPr>
              <w:snapToGrid w:val="0"/>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816981">
            <w:pPr>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899,3</w:t>
            </w:r>
          </w:p>
        </w:tc>
        <w:tc>
          <w:tcPr>
            <w:tcW w:w="993" w:type="dxa"/>
            <w:tcBorders>
              <w:left w:val="single" w:sz="1" w:space="0" w:color="000000"/>
              <w:bottom w:val="single" w:sz="8" w:space="0" w:color="000000"/>
            </w:tcBorders>
            <w:shd w:val="clear" w:color="auto" w:fill="auto"/>
          </w:tcPr>
          <w:p w:rsidR="006251C1" w:rsidRPr="002826D6" w:rsidRDefault="006251C1" w:rsidP="00E12B7C">
            <w:pPr>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3361,7</w:t>
            </w: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558,8</w:t>
            </w:r>
          </w:p>
        </w:tc>
        <w:tc>
          <w:tcPr>
            <w:tcW w:w="1134" w:type="dxa"/>
            <w:tcBorders>
              <w:left w:val="single" w:sz="1" w:space="0" w:color="000000"/>
              <w:bottom w:val="single" w:sz="8" w:space="0" w:color="000000"/>
            </w:tcBorders>
            <w:shd w:val="clear" w:color="auto" w:fill="auto"/>
          </w:tcPr>
          <w:p w:rsidR="006251C1" w:rsidRPr="002826D6" w:rsidRDefault="006251C1" w:rsidP="00E52B70">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r w:rsidR="006512AE">
              <w:rPr>
                <w:rFonts w:ascii="Times New Roman" w:hAnsi="Times New Roman" w:cs="Times New Roman"/>
                <w:shd w:val="clear" w:color="auto" w:fill="FFFFFF"/>
              </w:rPr>
              <w:t>137,3</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E52B70">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right w:val="single" w:sz="1" w:space="0" w:color="000000"/>
            </w:tcBorders>
          </w:tcPr>
          <w:p w:rsidR="006251C1" w:rsidRPr="002826D6" w:rsidRDefault="006251C1" w:rsidP="00E52B70">
            <w:pPr>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E52B70">
            <w:pPr>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left w:val="single" w:sz="1" w:space="0" w:color="000000"/>
              <w:bottom w:val="single" w:sz="8" w:space="0" w:color="000000"/>
            </w:tcBorders>
            <w:shd w:val="clear" w:color="auto" w:fill="auto"/>
          </w:tcPr>
          <w:p w:rsidR="006251C1" w:rsidRPr="002826D6" w:rsidRDefault="006251C1" w:rsidP="00A76484">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tcBorders>
            <w:shd w:val="clear" w:color="auto" w:fill="auto"/>
          </w:tcPr>
          <w:p w:rsidR="006251C1" w:rsidRPr="002826D6" w:rsidRDefault="006251C1" w:rsidP="00A76484">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r>
              <w:rPr>
                <w:rFonts w:ascii="Times New Roman" w:hAnsi="Times New Roman" w:cs="Times New Roman"/>
                <w:shd w:val="clear" w:color="auto" w:fill="FFFFFF"/>
              </w:rPr>
              <w:t>61,0</w:t>
            </w:r>
          </w:p>
        </w:tc>
        <w:tc>
          <w:tcPr>
            <w:tcW w:w="1134" w:type="dxa"/>
            <w:tcBorders>
              <w:left w:val="single" w:sz="1" w:space="0" w:color="000000"/>
              <w:bottom w:val="single" w:sz="8" w:space="0" w:color="000000"/>
            </w:tcBorders>
            <w:shd w:val="clear" w:color="auto" w:fill="auto"/>
          </w:tcPr>
          <w:p w:rsidR="006251C1" w:rsidRPr="002826D6" w:rsidRDefault="006251C1" w:rsidP="00A76484">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A76484">
            <w:pPr>
              <w:spacing w:line="240" w:lineRule="auto"/>
              <w:jc w:val="center"/>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right w:val="single" w:sz="1" w:space="0" w:color="000000"/>
            </w:tcBorders>
          </w:tcPr>
          <w:p w:rsidR="006251C1" w:rsidRPr="002826D6" w:rsidRDefault="006251C1" w:rsidP="00A76484">
            <w:pPr>
              <w:spacing w:line="240" w:lineRule="auto"/>
              <w:jc w:val="center"/>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A76484">
            <w:pPr>
              <w:spacing w:line="240" w:lineRule="auto"/>
              <w:jc w:val="center"/>
              <w:rPr>
                <w:rFonts w:ascii="Times New Roman" w:hAnsi="Times New Roman" w:cs="Times New Roman"/>
                <w:shd w:val="clear" w:color="auto" w:fill="FFFFFF"/>
              </w:rPr>
            </w:pPr>
          </w:p>
        </w:tc>
      </w:tr>
      <w:tr w:rsidR="006251C1" w:rsidRPr="002826D6" w:rsidTr="003552F6">
        <w:trPr>
          <w:trHeight w:val="320"/>
        </w:trPr>
        <w:tc>
          <w:tcPr>
            <w:tcW w:w="480" w:type="dxa"/>
            <w:vMerge w:val="restart"/>
            <w:tcBorders>
              <w:left w:val="single" w:sz="1" w:space="0" w:color="000000"/>
            </w:tcBorders>
            <w:shd w:val="clear" w:color="auto" w:fill="auto"/>
          </w:tcPr>
          <w:p w:rsidR="006251C1" w:rsidRPr="002826D6" w:rsidRDefault="006251C1" w:rsidP="00A76484">
            <w:pPr>
              <w:spacing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t>4.</w:t>
            </w:r>
            <w:r>
              <w:rPr>
                <w:rFonts w:ascii="Times New Roman" w:hAnsi="Times New Roman" w:cs="Times New Roman"/>
                <w:shd w:val="clear" w:color="auto" w:fill="FFFFFF"/>
              </w:rPr>
              <w:t>2</w:t>
            </w:r>
            <w:r w:rsidRPr="002826D6">
              <w:rPr>
                <w:rFonts w:ascii="Times New Roman" w:eastAsia="Courier New" w:hAnsi="Times New Roman" w:cs="Times New Roman"/>
                <w:shd w:val="clear" w:color="auto" w:fill="FFFFFF"/>
              </w:rPr>
              <w:t xml:space="preserve"> </w:t>
            </w:r>
          </w:p>
        </w:tc>
        <w:tc>
          <w:tcPr>
            <w:tcW w:w="1505" w:type="dxa"/>
            <w:vMerge w:val="restart"/>
            <w:tcBorders>
              <w:left w:val="single" w:sz="1" w:space="0" w:color="000000"/>
            </w:tcBorders>
            <w:shd w:val="clear" w:color="auto" w:fill="auto"/>
          </w:tcPr>
          <w:p w:rsidR="006251C1" w:rsidRPr="002826D6" w:rsidRDefault="006251C1" w:rsidP="00A76484">
            <w:pPr>
              <w:spacing w:line="240" w:lineRule="auto"/>
              <w:rPr>
                <w:rFonts w:ascii="Times New Roman" w:hAnsi="Times New Roman" w:cs="Times New Roman"/>
                <w:shd w:val="clear" w:color="auto" w:fill="FFFFFF"/>
              </w:rPr>
            </w:pPr>
            <w:r w:rsidRPr="002826D6">
              <w:rPr>
                <w:rFonts w:ascii="Times New Roman" w:eastAsia="Courier New" w:hAnsi="Times New Roman" w:cs="Times New Roman"/>
                <w:shd w:val="clear" w:color="auto" w:fill="FFFFFF"/>
              </w:rPr>
              <w:t>Основное мероприятие</w:t>
            </w:r>
          </w:p>
        </w:tc>
        <w:tc>
          <w:tcPr>
            <w:tcW w:w="3402" w:type="dxa"/>
            <w:vMerge w:val="restart"/>
            <w:tcBorders>
              <w:left w:val="single" w:sz="1" w:space="0" w:color="000000"/>
            </w:tcBorders>
            <w:shd w:val="clear" w:color="auto" w:fill="auto"/>
          </w:tcPr>
          <w:p w:rsidR="006251C1" w:rsidRPr="002826D6" w:rsidRDefault="006251C1" w:rsidP="00A76484">
            <w:pPr>
              <w:widowControl w:val="0"/>
              <w:autoSpaceDE w:val="0"/>
              <w:snapToGrid w:val="0"/>
              <w:spacing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«Улучшение качества предоставления коммунальных услуг населению»</w:t>
            </w:r>
          </w:p>
        </w:tc>
        <w:tc>
          <w:tcPr>
            <w:tcW w:w="3118" w:type="dxa"/>
            <w:tcBorders>
              <w:left w:val="single" w:sz="1" w:space="0" w:color="000000"/>
              <w:bottom w:val="single" w:sz="8" w:space="0" w:color="000000"/>
            </w:tcBorders>
            <w:shd w:val="clear" w:color="auto" w:fill="auto"/>
          </w:tcPr>
          <w:p w:rsidR="006251C1" w:rsidRPr="002826D6" w:rsidRDefault="006251C1" w:rsidP="00A76484">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rPr>
            </w:pP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right"/>
              <w:rPr>
                <w:rFonts w:ascii="Times New Roman" w:hAnsi="Times New Roman" w:cs="Times New Roman"/>
                <w:b/>
              </w:rPr>
            </w:pPr>
            <w:r>
              <w:rPr>
                <w:rFonts w:ascii="Times New Roman" w:hAnsi="Times New Roman" w:cs="Times New Roman"/>
                <w:b/>
              </w:rPr>
              <w:t>2606,2</w:t>
            </w:r>
          </w:p>
        </w:tc>
        <w:tc>
          <w:tcPr>
            <w:tcW w:w="992" w:type="dxa"/>
            <w:tcBorders>
              <w:left w:val="single" w:sz="1" w:space="0" w:color="000000"/>
              <w:bottom w:val="single" w:sz="8" w:space="0" w:color="000000"/>
            </w:tcBorders>
            <w:shd w:val="clear" w:color="auto" w:fill="auto"/>
          </w:tcPr>
          <w:p w:rsidR="006251C1" w:rsidRPr="002826D6" w:rsidRDefault="00801CB3" w:rsidP="006E0C2E">
            <w:pPr>
              <w:spacing w:line="240" w:lineRule="auto"/>
              <w:jc w:val="right"/>
              <w:rPr>
                <w:rFonts w:ascii="Times New Roman" w:hAnsi="Times New Roman" w:cs="Times New Roman"/>
                <w:b/>
              </w:rPr>
            </w:pPr>
            <w:r>
              <w:rPr>
                <w:rFonts w:ascii="Times New Roman" w:hAnsi="Times New Roman" w:cs="Times New Roman"/>
                <w:b/>
              </w:rPr>
              <w:t>699,0</w:t>
            </w:r>
          </w:p>
        </w:tc>
        <w:tc>
          <w:tcPr>
            <w:tcW w:w="1134" w:type="dxa"/>
            <w:tcBorders>
              <w:left w:val="single" w:sz="1" w:space="0" w:color="000000"/>
              <w:bottom w:val="single" w:sz="8" w:space="0" w:color="000000"/>
            </w:tcBorders>
            <w:shd w:val="clear" w:color="auto" w:fill="auto"/>
          </w:tcPr>
          <w:p w:rsidR="006251C1" w:rsidRPr="002826D6" w:rsidRDefault="006512AE" w:rsidP="002826D6">
            <w:pPr>
              <w:spacing w:line="240" w:lineRule="auto"/>
              <w:jc w:val="right"/>
              <w:rPr>
                <w:rFonts w:ascii="Times New Roman" w:hAnsi="Times New Roman" w:cs="Times New Roman"/>
                <w:b/>
              </w:rPr>
            </w:pPr>
            <w:r>
              <w:rPr>
                <w:rFonts w:ascii="Times New Roman" w:hAnsi="Times New Roman" w:cs="Times New Roman"/>
                <w:b/>
              </w:rPr>
              <w:t>849,2</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right"/>
              <w:rPr>
                <w:rFonts w:ascii="Times New Roman" w:hAnsi="Times New Roman" w:cs="Times New Roman"/>
                <w:b/>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b/>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b/>
              </w:rPr>
            </w:pPr>
          </w:p>
        </w:tc>
      </w:tr>
      <w:tr w:rsidR="006251C1" w:rsidRPr="002826D6" w:rsidTr="003552F6">
        <w:trPr>
          <w:trHeight w:val="320"/>
        </w:trPr>
        <w:tc>
          <w:tcPr>
            <w:tcW w:w="480"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1505"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3402" w:type="dxa"/>
            <w:vMerge/>
            <w:tcBorders>
              <w:left w:val="single" w:sz="1" w:space="0" w:color="000000"/>
            </w:tcBorders>
            <w:shd w:val="clear" w:color="auto" w:fill="auto"/>
          </w:tcPr>
          <w:p w:rsidR="006251C1" w:rsidRPr="00917658" w:rsidRDefault="006251C1" w:rsidP="00806208">
            <w:pPr>
              <w:pStyle w:val="a3"/>
              <w:widowControl w:val="0"/>
              <w:autoSpaceDE w:val="0"/>
              <w:snapToGrid w:val="0"/>
              <w:jc w:val="center"/>
              <w:rPr>
                <w:b w:val="0"/>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rPr>
            </w:pPr>
          </w:p>
        </w:tc>
        <w:tc>
          <w:tcPr>
            <w:tcW w:w="993" w:type="dxa"/>
            <w:tcBorders>
              <w:left w:val="single" w:sz="1" w:space="0" w:color="000000"/>
              <w:bottom w:val="single" w:sz="8" w:space="0" w:color="000000"/>
            </w:tcBorders>
            <w:shd w:val="clear" w:color="auto" w:fill="auto"/>
          </w:tcPr>
          <w:p w:rsidR="006251C1" w:rsidRPr="002826D6" w:rsidRDefault="006251C1" w:rsidP="00A500DF">
            <w:pPr>
              <w:spacing w:line="240" w:lineRule="auto"/>
              <w:jc w:val="right"/>
              <w:rPr>
                <w:rFonts w:ascii="Times New Roman" w:hAnsi="Times New Roman" w:cs="Times New Roman"/>
                <w:b/>
              </w:rPr>
            </w:pPr>
            <w:r>
              <w:rPr>
                <w:rFonts w:ascii="Times New Roman" w:hAnsi="Times New Roman" w:cs="Times New Roman"/>
                <w:b/>
              </w:rPr>
              <w:t>777,0</w:t>
            </w:r>
          </w:p>
        </w:tc>
        <w:tc>
          <w:tcPr>
            <w:tcW w:w="992" w:type="dxa"/>
            <w:tcBorders>
              <w:left w:val="single" w:sz="1" w:space="0" w:color="000000"/>
              <w:bottom w:val="single" w:sz="8" w:space="0" w:color="000000"/>
            </w:tcBorders>
            <w:shd w:val="clear" w:color="auto" w:fill="auto"/>
          </w:tcPr>
          <w:p w:rsidR="006251C1" w:rsidRPr="002826D6" w:rsidRDefault="00A7605F" w:rsidP="006E0C2E">
            <w:pPr>
              <w:spacing w:line="240" w:lineRule="auto"/>
              <w:jc w:val="right"/>
              <w:rPr>
                <w:rFonts w:ascii="Times New Roman" w:hAnsi="Times New Roman" w:cs="Times New Roman"/>
                <w:b/>
              </w:rPr>
            </w:pPr>
            <w:r>
              <w:rPr>
                <w:rFonts w:ascii="Times New Roman" w:hAnsi="Times New Roman" w:cs="Times New Roman"/>
                <w:b/>
              </w:rPr>
              <w:t>242,6</w:t>
            </w:r>
          </w:p>
        </w:tc>
        <w:tc>
          <w:tcPr>
            <w:tcW w:w="1134" w:type="dxa"/>
            <w:tcBorders>
              <w:left w:val="single" w:sz="1" w:space="0" w:color="000000"/>
              <w:bottom w:val="single" w:sz="8" w:space="0" w:color="000000"/>
            </w:tcBorders>
            <w:shd w:val="clear" w:color="auto" w:fill="auto"/>
          </w:tcPr>
          <w:p w:rsidR="006251C1" w:rsidRPr="002826D6" w:rsidRDefault="006512AE" w:rsidP="002826D6">
            <w:pPr>
              <w:spacing w:line="240" w:lineRule="auto"/>
              <w:jc w:val="right"/>
              <w:rPr>
                <w:rFonts w:ascii="Times New Roman" w:hAnsi="Times New Roman" w:cs="Times New Roman"/>
                <w:b/>
              </w:rPr>
            </w:pPr>
            <w:r>
              <w:rPr>
                <w:rFonts w:ascii="Times New Roman" w:hAnsi="Times New Roman" w:cs="Times New Roman"/>
                <w:b/>
              </w:rPr>
              <w:t>849,2</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right"/>
              <w:rPr>
                <w:rFonts w:ascii="Times New Roman" w:hAnsi="Times New Roman" w:cs="Times New Roman"/>
                <w:b/>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b/>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b/>
              </w:rPr>
            </w:pPr>
          </w:p>
        </w:tc>
      </w:tr>
      <w:tr w:rsidR="006251C1" w:rsidRPr="002826D6" w:rsidTr="003552F6">
        <w:trPr>
          <w:trHeight w:val="320"/>
        </w:trPr>
        <w:tc>
          <w:tcPr>
            <w:tcW w:w="480"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1505"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3402" w:type="dxa"/>
            <w:vMerge/>
            <w:tcBorders>
              <w:left w:val="single" w:sz="1" w:space="0" w:color="000000"/>
            </w:tcBorders>
            <w:shd w:val="clear" w:color="auto" w:fill="auto"/>
          </w:tcPr>
          <w:p w:rsidR="006251C1" w:rsidRPr="00917658" w:rsidRDefault="006251C1" w:rsidP="00806208">
            <w:pPr>
              <w:pStyle w:val="a3"/>
              <w:widowControl w:val="0"/>
              <w:autoSpaceDE w:val="0"/>
              <w:snapToGrid w:val="0"/>
              <w:jc w:val="center"/>
              <w:rPr>
                <w:b w:val="0"/>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rPr>
            </w:pPr>
          </w:p>
        </w:tc>
        <w:tc>
          <w:tcPr>
            <w:tcW w:w="993" w:type="dxa"/>
            <w:tcBorders>
              <w:left w:val="single" w:sz="1" w:space="0" w:color="000000"/>
              <w:bottom w:val="single" w:sz="8" w:space="0" w:color="000000"/>
            </w:tcBorders>
            <w:shd w:val="clear" w:color="auto" w:fill="auto"/>
          </w:tcPr>
          <w:p w:rsidR="006251C1" w:rsidRPr="002826D6" w:rsidRDefault="006251C1" w:rsidP="00A500DF">
            <w:pPr>
              <w:spacing w:line="240" w:lineRule="auto"/>
              <w:jc w:val="right"/>
              <w:rPr>
                <w:rFonts w:ascii="Times New Roman" w:hAnsi="Times New Roman" w:cs="Times New Roman"/>
                <w:b/>
              </w:rPr>
            </w:pPr>
            <w:r>
              <w:rPr>
                <w:rFonts w:ascii="Times New Roman" w:hAnsi="Times New Roman" w:cs="Times New Roman"/>
                <w:b/>
              </w:rPr>
              <w:t>329,2</w:t>
            </w:r>
          </w:p>
        </w:tc>
        <w:tc>
          <w:tcPr>
            <w:tcW w:w="992" w:type="dxa"/>
            <w:tcBorders>
              <w:left w:val="single" w:sz="1" w:space="0" w:color="000000"/>
              <w:bottom w:val="single" w:sz="8" w:space="0" w:color="000000"/>
            </w:tcBorders>
            <w:shd w:val="clear" w:color="auto" w:fill="auto"/>
          </w:tcPr>
          <w:p w:rsidR="006251C1" w:rsidRPr="002826D6" w:rsidRDefault="00801CB3" w:rsidP="006E0C2E">
            <w:pPr>
              <w:spacing w:line="240" w:lineRule="auto"/>
              <w:jc w:val="right"/>
              <w:rPr>
                <w:rFonts w:ascii="Times New Roman" w:hAnsi="Times New Roman" w:cs="Times New Roman"/>
                <w:b/>
              </w:rPr>
            </w:pPr>
            <w:r>
              <w:rPr>
                <w:rFonts w:ascii="Times New Roman" w:hAnsi="Times New Roman" w:cs="Times New Roman"/>
                <w:b/>
              </w:rPr>
              <w:t>456,4</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right"/>
              <w:rPr>
                <w:rFonts w:ascii="Times New Roman" w:hAnsi="Times New Roman" w:cs="Times New Roman"/>
                <w:b/>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right"/>
              <w:rPr>
                <w:rFonts w:ascii="Times New Roman" w:hAnsi="Times New Roman" w:cs="Times New Roman"/>
                <w:b/>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b/>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b/>
              </w:rPr>
            </w:pPr>
          </w:p>
        </w:tc>
      </w:tr>
      <w:tr w:rsidR="006251C1" w:rsidRPr="002826D6" w:rsidTr="003552F6">
        <w:trPr>
          <w:trHeight w:val="320"/>
        </w:trPr>
        <w:tc>
          <w:tcPr>
            <w:tcW w:w="480"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1505" w:type="dxa"/>
            <w:vMerge/>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3402" w:type="dxa"/>
            <w:vMerge/>
            <w:tcBorders>
              <w:left w:val="single" w:sz="1" w:space="0" w:color="000000"/>
            </w:tcBorders>
            <w:shd w:val="clear" w:color="auto" w:fill="auto"/>
          </w:tcPr>
          <w:p w:rsidR="006251C1" w:rsidRPr="00917658" w:rsidRDefault="006251C1" w:rsidP="00806208">
            <w:pPr>
              <w:pStyle w:val="a3"/>
              <w:widowControl w:val="0"/>
              <w:autoSpaceDE w:val="0"/>
              <w:snapToGrid w:val="0"/>
              <w:jc w:val="center"/>
              <w:rPr>
                <w:b w:val="0"/>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rPr>
            </w:pP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right"/>
              <w:rPr>
                <w:rFonts w:ascii="Times New Roman" w:hAnsi="Times New Roman" w:cs="Times New Roman"/>
                <w:b/>
              </w:rPr>
            </w:pPr>
            <w:r>
              <w:rPr>
                <w:rFonts w:ascii="Times New Roman" w:hAnsi="Times New Roman" w:cs="Times New Roman"/>
                <w:b/>
              </w:rPr>
              <w:t>1500,0</w:t>
            </w: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right"/>
              <w:rPr>
                <w:rFonts w:ascii="Times New Roman" w:hAnsi="Times New Roman" w:cs="Times New Roman"/>
                <w:b/>
              </w:rPr>
            </w:pP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right"/>
              <w:rPr>
                <w:rFonts w:ascii="Times New Roman" w:hAnsi="Times New Roman" w:cs="Times New Roman"/>
                <w:b/>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right"/>
              <w:rPr>
                <w:rFonts w:ascii="Times New Roman" w:hAnsi="Times New Roman" w:cs="Times New Roman"/>
                <w:b/>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b/>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b/>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p>
        </w:tc>
        <w:tc>
          <w:tcPr>
            <w:tcW w:w="3402" w:type="dxa"/>
            <w:vMerge/>
            <w:tcBorders>
              <w:left w:val="single" w:sz="1" w:space="0" w:color="000000"/>
              <w:bottom w:val="single" w:sz="8" w:space="0" w:color="000000"/>
            </w:tcBorders>
            <w:shd w:val="clear" w:color="auto" w:fill="auto"/>
          </w:tcPr>
          <w:p w:rsidR="006251C1" w:rsidRPr="00917658" w:rsidRDefault="006251C1" w:rsidP="00806208">
            <w:pPr>
              <w:pStyle w:val="a3"/>
              <w:widowControl w:val="0"/>
              <w:autoSpaceDE w:val="0"/>
              <w:snapToGrid w:val="0"/>
              <w:jc w:val="center"/>
              <w:rPr>
                <w:b w:val="0"/>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rPr>
            </w:pP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right"/>
              <w:rPr>
                <w:rFonts w:ascii="Times New Roman" w:hAnsi="Times New Roman" w:cs="Times New Roman"/>
                <w:b/>
              </w:rPr>
            </w:pP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right"/>
              <w:rPr>
                <w:rFonts w:ascii="Times New Roman" w:hAnsi="Times New Roman" w:cs="Times New Roman"/>
                <w:b/>
              </w:rPr>
            </w:pP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right"/>
              <w:rPr>
                <w:rFonts w:ascii="Times New Roman" w:hAnsi="Times New Roman" w:cs="Times New Roman"/>
                <w:b/>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right"/>
              <w:rPr>
                <w:rFonts w:ascii="Times New Roman" w:hAnsi="Times New Roman" w:cs="Times New Roman"/>
                <w:b/>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b/>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b/>
              </w:rPr>
            </w:pPr>
          </w:p>
        </w:tc>
      </w:tr>
      <w:tr w:rsidR="006251C1" w:rsidRPr="002826D6" w:rsidTr="003552F6">
        <w:trPr>
          <w:trHeight w:val="320"/>
        </w:trPr>
        <w:tc>
          <w:tcPr>
            <w:tcW w:w="480" w:type="dxa"/>
            <w:vMerge w:val="restart"/>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 5</w:t>
            </w:r>
            <w:r w:rsidRPr="002826D6">
              <w:rPr>
                <w:rFonts w:ascii="Times New Roman" w:eastAsia="Courier New" w:hAnsi="Times New Roman" w:cs="Times New Roman"/>
                <w:shd w:val="clear" w:color="auto" w:fill="FFFFFF"/>
              </w:rPr>
              <w:t xml:space="preserve"> </w:t>
            </w:r>
          </w:p>
        </w:tc>
        <w:tc>
          <w:tcPr>
            <w:tcW w:w="1505" w:type="dxa"/>
            <w:vMerge w:val="restart"/>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Подпрограм</w:t>
            </w:r>
            <w:r>
              <w:rPr>
                <w:rFonts w:ascii="Times New Roman" w:hAnsi="Times New Roman" w:cs="Times New Roman"/>
                <w:shd w:val="clear" w:color="auto" w:fill="FFFFFF"/>
              </w:rPr>
              <w:t>-</w:t>
            </w:r>
            <w:r w:rsidRPr="002826D6">
              <w:rPr>
                <w:rFonts w:ascii="Times New Roman" w:hAnsi="Times New Roman" w:cs="Times New Roman"/>
                <w:shd w:val="clear" w:color="auto" w:fill="FFFFFF"/>
              </w:rPr>
              <w:t>ма 5</w:t>
            </w:r>
          </w:p>
        </w:tc>
        <w:tc>
          <w:tcPr>
            <w:tcW w:w="3402" w:type="dxa"/>
            <w:vMerge w:val="restart"/>
            <w:tcBorders>
              <w:left w:val="single" w:sz="1" w:space="0" w:color="000000"/>
              <w:bottom w:val="single" w:sz="8" w:space="0" w:color="000000"/>
            </w:tcBorders>
            <w:shd w:val="clear" w:color="auto" w:fill="auto"/>
          </w:tcPr>
          <w:p w:rsidR="006251C1" w:rsidRPr="002826D6" w:rsidRDefault="006251C1" w:rsidP="00806208">
            <w:pPr>
              <w:pStyle w:val="a3"/>
              <w:widowControl w:val="0"/>
              <w:autoSpaceDE w:val="0"/>
              <w:snapToGrid w:val="0"/>
              <w:jc w:val="center"/>
              <w:rPr>
                <w:sz w:val="22"/>
                <w:szCs w:val="22"/>
                <w:shd w:val="clear" w:color="auto" w:fill="FFFFFF"/>
              </w:rPr>
            </w:pPr>
            <w:r w:rsidRPr="00917658">
              <w:rPr>
                <w:b w:val="0"/>
              </w:rPr>
              <w:t>«Профилактика правонарушений и борьба с преступностью на территории Верхнеломовского   сельсовета Нижнеломовского района Пензенской</w:t>
            </w: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left w:val="single" w:sz="1" w:space="0" w:color="000000"/>
              <w:bottom w:val="single" w:sz="8" w:space="0" w:color="000000"/>
            </w:tcBorders>
            <w:shd w:val="clear" w:color="auto" w:fill="auto"/>
          </w:tcPr>
          <w:p w:rsidR="006251C1" w:rsidRPr="0001722A" w:rsidRDefault="006251C1" w:rsidP="00BC74FF">
            <w:pPr>
              <w:pStyle w:val="ConsPlusCell1"/>
              <w:widowControl/>
              <w:rPr>
                <w:rFonts w:ascii="Times New Roman" w:hAnsi="Times New Roman" w:cs="Times New Roman"/>
                <w:sz w:val="22"/>
                <w:szCs w:val="22"/>
              </w:rPr>
            </w:pPr>
            <w:r w:rsidRPr="0001722A">
              <w:rPr>
                <w:rFonts w:ascii="Times New Roman" w:hAnsi="Times New Roman" w:cs="Times New Roman"/>
                <w:sz w:val="22"/>
                <w:szCs w:val="22"/>
              </w:rPr>
              <w:t>5</w:t>
            </w:r>
          </w:p>
        </w:tc>
        <w:tc>
          <w:tcPr>
            <w:tcW w:w="993" w:type="dxa"/>
            <w:tcBorders>
              <w:left w:val="single" w:sz="1" w:space="0" w:color="000000"/>
              <w:bottom w:val="single" w:sz="8" w:space="0" w:color="000000"/>
            </w:tcBorders>
            <w:shd w:val="clear" w:color="auto" w:fill="auto"/>
          </w:tcPr>
          <w:p w:rsidR="006251C1" w:rsidRPr="0001722A" w:rsidRDefault="006251C1" w:rsidP="00BC74FF">
            <w:pPr>
              <w:pStyle w:val="ConsPlusCell1"/>
              <w:widowControl/>
              <w:rPr>
                <w:rFonts w:ascii="Times New Roman" w:hAnsi="Times New Roman" w:cs="Times New Roman"/>
                <w:sz w:val="22"/>
                <w:szCs w:val="22"/>
              </w:rPr>
            </w:pPr>
            <w:r>
              <w:rPr>
                <w:rFonts w:ascii="Times New Roman" w:hAnsi="Times New Roman" w:cs="Times New Roman"/>
                <w:sz w:val="22"/>
                <w:szCs w:val="22"/>
              </w:rPr>
              <w:t>-</w:t>
            </w:r>
          </w:p>
        </w:tc>
        <w:tc>
          <w:tcPr>
            <w:tcW w:w="992" w:type="dxa"/>
            <w:tcBorders>
              <w:left w:val="single" w:sz="1" w:space="0" w:color="000000"/>
              <w:bottom w:val="single" w:sz="8" w:space="0" w:color="000000"/>
            </w:tcBorders>
            <w:shd w:val="clear" w:color="auto" w:fill="auto"/>
          </w:tcPr>
          <w:p w:rsidR="006251C1" w:rsidRPr="0001722A" w:rsidRDefault="006251C1" w:rsidP="006E0C2E">
            <w:pPr>
              <w:pStyle w:val="ConsPlusCell1"/>
              <w:widowControl/>
              <w:rPr>
                <w:rFonts w:ascii="Times New Roman" w:hAnsi="Times New Roman" w:cs="Times New Roman"/>
                <w:sz w:val="22"/>
                <w:szCs w:val="22"/>
              </w:rPr>
            </w:pPr>
            <w:r w:rsidRPr="0001722A">
              <w:rPr>
                <w:rFonts w:ascii="Times New Roman" w:hAnsi="Times New Roman" w:cs="Times New Roman"/>
                <w:sz w:val="22"/>
                <w:szCs w:val="22"/>
              </w:rPr>
              <w:t>5</w:t>
            </w:r>
          </w:p>
        </w:tc>
        <w:tc>
          <w:tcPr>
            <w:tcW w:w="1134" w:type="dxa"/>
            <w:tcBorders>
              <w:left w:val="single" w:sz="1" w:space="0" w:color="000000"/>
              <w:bottom w:val="single" w:sz="8" w:space="0" w:color="000000"/>
            </w:tcBorders>
            <w:shd w:val="clear" w:color="auto" w:fill="auto"/>
          </w:tcPr>
          <w:p w:rsidR="006251C1" w:rsidRPr="0001722A" w:rsidRDefault="006251C1" w:rsidP="00E51E70">
            <w:pPr>
              <w:pStyle w:val="ConsPlusCell1"/>
              <w:widowControl/>
              <w:rPr>
                <w:rFonts w:ascii="Times New Roman" w:hAnsi="Times New Roman" w:cs="Times New Roman"/>
                <w:sz w:val="22"/>
                <w:szCs w:val="22"/>
              </w:rPr>
            </w:pPr>
            <w:r w:rsidRPr="0001722A">
              <w:rPr>
                <w:rFonts w:ascii="Times New Roman" w:hAnsi="Times New Roman" w:cs="Times New Roman"/>
                <w:sz w:val="22"/>
                <w:szCs w:val="22"/>
              </w:rPr>
              <w:t>5</w:t>
            </w:r>
          </w:p>
        </w:tc>
        <w:tc>
          <w:tcPr>
            <w:tcW w:w="850" w:type="dxa"/>
            <w:tcBorders>
              <w:left w:val="single" w:sz="1" w:space="0" w:color="000000"/>
              <w:bottom w:val="single" w:sz="8" w:space="0" w:color="000000"/>
              <w:right w:val="single" w:sz="1" w:space="0" w:color="000000"/>
            </w:tcBorders>
            <w:shd w:val="clear" w:color="auto" w:fill="auto"/>
          </w:tcPr>
          <w:p w:rsidR="006251C1" w:rsidRPr="0001722A" w:rsidRDefault="006251C1" w:rsidP="00BC74FF">
            <w:pPr>
              <w:pStyle w:val="ConsPlusCell1"/>
              <w:widowControl/>
              <w:rPr>
                <w:rFonts w:ascii="Times New Roman" w:hAnsi="Times New Roman" w:cs="Times New Roman"/>
                <w:sz w:val="22"/>
                <w:szCs w:val="22"/>
              </w:rPr>
            </w:pPr>
            <w:r>
              <w:rPr>
                <w:rFonts w:ascii="Times New Roman" w:hAnsi="Times New Roman" w:cs="Times New Roman"/>
                <w:sz w:val="22"/>
                <w:szCs w:val="22"/>
              </w:rPr>
              <w:t>5</w:t>
            </w:r>
          </w:p>
        </w:tc>
        <w:tc>
          <w:tcPr>
            <w:tcW w:w="993" w:type="dxa"/>
            <w:tcBorders>
              <w:left w:val="single" w:sz="1" w:space="0" w:color="000000"/>
              <w:bottom w:val="single" w:sz="8" w:space="0" w:color="000000"/>
              <w:right w:val="single" w:sz="1" w:space="0" w:color="000000"/>
            </w:tcBorders>
          </w:tcPr>
          <w:p w:rsidR="006251C1" w:rsidRPr="0001722A"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5</w:t>
            </w:r>
          </w:p>
        </w:tc>
        <w:tc>
          <w:tcPr>
            <w:tcW w:w="850" w:type="dxa"/>
            <w:tcBorders>
              <w:left w:val="single" w:sz="1" w:space="0" w:color="000000"/>
              <w:bottom w:val="single" w:sz="8" w:space="0" w:color="000000"/>
              <w:right w:val="single" w:sz="1" w:space="0" w:color="000000"/>
            </w:tcBorders>
          </w:tcPr>
          <w:p w:rsidR="006251C1" w:rsidRPr="0001722A"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5</w:t>
            </w: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left w:val="single" w:sz="1" w:space="0" w:color="000000"/>
              <w:bottom w:val="single" w:sz="8" w:space="0" w:color="000000"/>
            </w:tcBorders>
            <w:shd w:val="clear" w:color="auto" w:fill="auto"/>
          </w:tcPr>
          <w:p w:rsidR="006251C1" w:rsidRPr="0001722A" w:rsidRDefault="006251C1" w:rsidP="00BC74FF">
            <w:pPr>
              <w:pStyle w:val="ConsPlusCell1"/>
              <w:widowControl/>
              <w:rPr>
                <w:rFonts w:ascii="Times New Roman" w:hAnsi="Times New Roman" w:cs="Times New Roman"/>
                <w:sz w:val="22"/>
                <w:szCs w:val="22"/>
              </w:rPr>
            </w:pPr>
            <w:r w:rsidRPr="0001722A">
              <w:rPr>
                <w:rFonts w:ascii="Times New Roman" w:hAnsi="Times New Roman" w:cs="Times New Roman"/>
                <w:sz w:val="22"/>
                <w:szCs w:val="22"/>
              </w:rPr>
              <w:t>5</w:t>
            </w:r>
          </w:p>
        </w:tc>
        <w:tc>
          <w:tcPr>
            <w:tcW w:w="993" w:type="dxa"/>
            <w:tcBorders>
              <w:left w:val="single" w:sz="1" w:space="0" w:color="000000"/>
              <w:bottom w:val="single" w:sz="8" w:space="0" w:color="000000"/>
            </w:tcBorders>
            <w:shd w:val="clear" w:color="auto" w:fill="auto"/>
          </w:tcPr>
          <w:p w:rsidR="006251C1" w:rsidRPr="0001722A" w:rsidRDefault="006251C1" w:rsidP="00BC74FF">
            <w:pPr>
              <w:pStyle w:val="ConsPlusCell1"/>
              <w:widowControl/>
              <w:rPr>
                <w:rFonts w:ascii="Times New Roman" w:hAnsi="Times New Roman" w:cs="Times New Roman"/>
                <w:sz w:val="22"/>
                <w:szCs w:val="22"/>
              </w:rPr>
            </w:pPr>
            <w:r>
              <w:rPr>
                <w:rFonts w:ascii="Times New Roman" w:hAnsi="Times New Roman" w:cs="Times New Roman"/>
                <w:sz w:val="22"/>
                <w:szCs w:val="22"/>
              </w:rPr>
              <w:t>-</w:t>
            </w:r>
          </w:p>
        </w:tc>
        <w:tc>
          <w:tcPr>
            <w:tcW w:w="992" w:type="dxa"/>
            <w:tcBorders>
              <w:left w:val="single" w:sz="1" w:space="0" w:color="000000"/>
              <w:bottom w:val="single" w:sz="8" w:space="0" w:color="000000"/>
            </w:tcBorders>
            <w:shd w:val="clear" w:color="auto" w:fill="auto"/>
          </w:tcPr>
          <w:p w:rsidR="006251C1" w:rsidRPr="0001722A" w:rsidRDefault="006251C1" w:rsidP="006E0C2E">
            <w:pPr>
              <w:pStyle w:val="ConsPlusCell1"/>
              <w:widowControl/>
              <w:rPr>
                <w:rFonts w:ascii="Times New Roman" w:hAnsi="Times New Roman" w:cs="Times New Roman"/>
                <w:sz w:val="22"/>
                <w:szCs w:val="22"/>
              </w:rPr>
            </w:pPr>
            <w:r w:rsidRPr="0001722A">
              <w:rPr>
                <w:rFonts w:ascii="Times New Roman" w:hAnsi="Times New Roman" w:cs="Times New Roman"/>
                <w:sz w:val="22"/>
                <w:szCs w:val="22"/>
              </w:rPr>
              <w:t>5</w:t>
            </w:r>
          </w:p>
        </w:tc>
        <w:tc>
          <w:tcPr>
            <w:tcW w:w="1134" w:type="dxa"/>
            <w:tcBorders>
              <w:left w:val="single" w:sz="1" w:space="0" w:color="000000"/>
              <w:bottom w:val="single" w:sz="8" w:space="0" w:color="000000"/>
            </w:tcBorders>
            <w:shd w:val="clear" w:color="auto" w:fill="auto"/>
          </w:tcPr>
          <w:p w:rsidR="006251C1" w:rsidRPr="0001722A" w:rsidRDefault="006251C1" w:rsidP="00E51E70">
            <w:pPr>
              <w:pStyle w:val="ConsPlusCell1"/>
              <w:widowControl/>
              <w:rPr>
                <w:rFonts w:ascii="Times New Roman" w:hAnsi="Times New Roman" w:cs="Times New Roman"/>
                <w:sz w:val="22"/>
                <w:szCs w:val="22"/>
              </w:rPr>
            </w:pPr>
            <w:r w:rsidRPr="0001722A">
              <w:rPr>
                <w:rFonts w:ascii="Times New Roman" w:hAnsi="Times New Roman" w:cs="Times New Roman"/>
                <w:sz w:val="22"/>
                <w:szCs w:val="22"/>
              </w:rPr>
              <w:t>5</w:t>
            </w:r>
          </w:p>
        </w:tc>
        <w:tc>
          <w:tcPr>
            <w:tcW w:w="850" w:type="dxa"/>
            <w:tcBorders>
              <w:left w:val="single" w:sz="1" w:space="0" w:color="000000"/>
              <w:bottom w:val="single" w:sz="8" w:space="0" w:color="000000"/>
              <w:right w:val="single" w:sz="1" w:space="0" w:color="000000"/>
            </w:tcBorders>
            <w:shd w:val="clear" w:color="auto" w:fill="auto"/>
          </w:tcPr>
          <w:p w:rsidR="006251C1" w:rsidRPr="0001722A" w:rsidRDefault="006251C1" w:rsidP="00BC74FF">
            <w:pPr>
              <w:pStyle w:val="ConsPlusCell1"/>
              <w:widowControl/>
              <w:rPr>
                <w:rFonts w:ascii="Times New Roman" w:hAnsi="Times New Roman" w:cs="Times New Roman"/>
                <w:sz w:val="22"/>
                <w:szCs w:val="22"/>
              </w:rPr>
            </w:pPr>
            <w:r>
              <w:rPr>
                <w:rFonts w:ascii="Times New Roman" w:hAnsi="Times New Roman" w:cs="Times New Roman"/>
                <w:sz w:val="22"/>
                <w:szCs w:val="22"/>
              </w:rPr>
              <w:t>5</w:t>
            </w:r>
          </w:p>
        </w:tc>
        <w:tc>
          <w:tcPr>
            <w:tcW w:w="993" w:type="dxa"/>
            <w:tcBorders>
              <w:left w:val="single" w:sz="1" w:space="0" w:color="000000"/>
              <w:bottom w:val="single" w:sz="8" w:space="0" w:color="000000"/>
              <w:right w:val="single" w:sz="1" w:space="0" w:color="000000"/>
            </w:tcBorders>
          </w:tcPr>
          <w:p w:rsidR="006251C1" w:rsidRPr="0001722A"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5</w:t>
            </w:r>
          </w:p>
        </w:tc>
        <w:tc>
          <w:tcPr>
            <w:tcW w:w="850" w:type="dxa"/>
            <w:tcBorders>
              <w:left w:val="single" w:sz="1" w:space="0" w:color="000000"/>
              <w:bottom w:val="single" w:sz="8" w:space="0" w:color="000000"/>
              <w:right w:val="single" w:sz="1" w:space="0" w:color="000000"/>
            </w:tcBorders>
          </w:tcPr>
          <w:p w:rsidR="006251C1" w:rsidRPr="0001722A"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5</w:t>
            </w: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right"/>
              <w:rPr>
                <w:rFonts w:ascii="Times New Roman" w:hAnsi="Times New Roman" w:cs="Times New Roman"/>
                <w:shd w:val="clear" w:color="auto" w:fill="FFFFFF"/>
              </w:rPr>
            </w:pP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right"/>
              <w:rPr>
                <w:rFonts w:ascii="Times New Roman" w:hAnsi="Times New Roman" w:cs="Times New Roman"/>
                <w:shd w:val="clear" w:color="auto" w:fill="FFFFFF"/>
              </w:rPr>
            </w:pP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right"/>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right"/>
              <w:rPr>
                <w:rFonts w:ascii="Times New Roman" w:hAnsi="Times New Roman" w:cs="Times New Roman"/>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w:t>
            </w:r>
            <w:r w:rsidRPr="002826D6">
              <w:rPr>
                <w:rFonts w:ascii="Times New Roman" w:hAnsi="Times New Roman" w:cs="Times New Roman"/>
                <w:sz w:val="22"/>
                <w:szCs w:val="22"/>
                <w:shd w:val="clear" w:color="auto" w:fill="FFFFFF"/>
              </w:rPr>
              <w:lastRenderedPageBreak/>
              <w:t xml:space="preserve">Нижнеломовского района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lastRenderedPageBreak/>
              <w:t> </w:t>
            </w: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rPr>
                <w:rFonts w:ascii="Times New Roman" w:hAnsi="Times New Roman" w:cs="Times New Roman"/>
                <w:shd w:val="clear" w:color="auto" w:fill="FFFFFF"/>
              </w:rPr>
            </w:pPr>
          </w:p>
        </w:tc>
      </w:tr>
      <w:tr w:rsidR="006251C1" w:rsidRPr="002826D6" w:rsidTr="003552F6">
        <w:trPr>
          <w:trHeight w:val="320"/>
        </w:trPr>
        <w:tc>
          <w:tcPr>
            <w:tcW w:w="480"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b/>
                <w:bCs/>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b/>
                <w:bCs/>
                <w:shd w:val="clear" w:color="auto" w:fill="FFFFFF"/>
              </w:rPr>
            </w:pPr>
          </w:p>
        </w:tc>
        <w:tc>
          <w:tcPr>
            <w:tcW w:w="992" w:type="dxa"/>
            <w:tcBorders>
              <w:left w:val="single" w:sz="1" w:space="0" w:color="000000"/>
              <w:bottom w:val="single" w:sz="8" w:space="0" w:color="000000"/>
            </w:tcBorders>
            <w:shd w:val="clear" w:color="auto" w:fill="auto"/>
          </w:tcPr>
          <w:p w:rsidR="006251C1" w:rsidRPr="002826D6" w:rsidRDefault="006251C1" w:rsidP="006E0C2E">
            <w:pPr>
              <w:snapToGrid w:val="0"/>
              <w:spacing w:line="240" w:lineRule="auto"/>
              <w:jc w:val="center"/>
              <w:rPr>
                <w:rFonts w:ascii="Times New Roman" w:hAnsi="Times New Roman" w:cs="Times New Roman"/>
                <w:b/>
                <w:bCs/>
                <w:shd w:val="clear" w:color="auto" w:fill="FFFFFF"/>
              </w:rPr>
            </w:pPr>
          </w:p>
        </w:tc>
        <w:tc>
          <w:tcPr>
            <w:tcW w:w="1134"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b/>
                <w:bCs/>
                <w:shd w:val="clear" w:color="auto" w:fill="FFFFFF"/>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napToGrid w:val="0"/>
              <w:spacing w:line="240" w:lineRule="auto"/>
              <w:jc w:val="center"/>
              <w:rPr>
                <w:rFonts w:ascii="Times New Roman" w:hAnsi="Times New Roman" w:cs="Times New Roman"/>
                <w:b/>
                <w:bCs/>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napToGrid w:val="0"/>
              <w:spacing w:line="240" w:lineRule="auto"/>
              <w:jc w:val="center"/>
              <w:rPr>
                <w:rFonts w:ascii="Times New Roman" w:hAnsi="Times New Roman" w:cs="Times New Roman"/>
                <w:b/>
                <w:bCs/>
                <w:shd w:val="clear" w:color="auto" w:fill="FFFFFF"/>
              </w:rPr>
            </w:pPr>
          </w:p>
        </w:tc>
      </w:tr>
      <w:tr w:rsidR="006251C1" w:rsidRPr="002826D6" w:rsidTr="003552F6">
        <w:trPr>
          <w:trHeight w:val="320"/>
        </w:trPr>
        <w:tc>
          <w:tcPr>
            <w:tcW w:w="480" w:type="dxa"/>
            <w:vMerge w:val="restart"/>
            <w:tcBorders>
              <w:left w:val="single" w:sz="1" w:space="0" w:color="000000"/>
            </w:tcBorders>
            <w:shd w:val="clear" w:color="auto" w:fill="auto"/>
          </w:tcPr>
          <w:p w:rsidR="006251C1" w:rsidRPr="002826D6" w:rsidRDefault="006251C1" w:rsidP="002826D6">
            <w:pPr>
              <w:spacing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t>5.1</w:t>
            </w:r>
            <w:r w:rsidRPr="002826D6">
              <w:rPr>
                <w:rFonts w:ascii="Times New Roman" w:eastAsia="Courier New" w:hAnsi="Times New Roman" w:cs="Times New Roman"/>
                <w:shd w:val="clear" w:color="auto" w:fill="FFFFFF"/>
              </w:rPr>
              <w:t xml:space="preserve"> </w:t>
            </w:r>
          </w:p>
        </w:tc>
        <w:tc>
          <w:tcPr>
            <w:tcW w:w="1505" w:type="dxa"/>
            <w:vMerge w:val="restart"/>
            <w:tcBorders>
              <w:left w:val="single" w:sz="1"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r w:rsidRPr="002826D6">
              <w:rPr>
                <w:rFonts w:ascii="Times New Roman" w:eastAsia="Courier New" w:hAnsi="Times New Roman" w:cs="Times New Roman"/>
                <w:shd w:val="clear" w:color="auto" w:fill="FFFFFF"/>
              </w:rPr>
              <w:t>Основное мероприятие</w:t>
            </w:r>
          </w:p>
        </w:tc>
        <w:tc>
          <w:tcPr>
            <w:tcW w:w="3402" w:type="dxa"/>
            <w:vMerge w:val="restart"/>
            <w:tcBorders>
              <w:left w:val="single" w:sz="1" w:space="0" w:color="000000"/>
            </w:tcBorders>
            <w:shd w:val="clear" w:color="auto" w:fill="auto"/>
          </w:tcPr>
          <w:p w:rsidR="006251C1" w:rsidRPr="0001722A" w:rsidRDefault="006251C1" w:rsidP="002826D6">
            <w:pPr>
              <w:pStyle w:val="a3"/>
              <w:widowControl w:val="0"/>
              <w:autoSpaceDE w:val="0"/>
              <w:snapToGrid w:val="0"/>
              <w:jc w:val="center"/>
              <w:rPr>
                <w:b w:val="0"/>
                <w:sz w:val="22"/>
                <w:szCs w:val="22"/>
                <w:shd w:val="clear" w:color="auto" w:fill="FFFFFF"/>
              </w:rPr>
            </w:pPr>
            <w:r w:rsidRPr="0001722A">
              <w:rPr>
                <w:b w:val="0"/>
                <w:sz w:val="22"/>
                <w:szCs w:val="22"/>
                <w:shd w:val="clear" w:color="auto" w:fill="FFFFFF"/>
              </w:rPr>
              <w:t>«Оказание содействия в совершенствовании правохранительной деятельности»</w:t>
            </w: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rPr>
            </w:pP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right"/>
              <w:rPr>
                <w:rFonts w:ascii="Times New Roman" w:hAnsi="Times New Roman" w:cs="Times New Roman"/>
                <w:b/>
              </w:rPr>
            </w:pP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right"/>
              <w:rPr>
                <w:rFonts w:ascii="Times New Roman" w:hAnsi="Times New Roman" w:cs="Times New Roman"/>
                <w:b/>
              </w:rPr>
            </w:pP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right"/>
              <w:rPr>
                <w:rFonts w:ascii="Times New Roman" w:hAnsi="Times New Roman" w:cs="Times New Roman"/>
                <w:b/>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right"/>
              <w:rPr>
                <w:rFonts w:ascii="Times New Roman" w:hAnsi="Times New Roman" w:cs="Times New Roman"/>
                <w:b/>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b/>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b/>
              </w:rPr>
            </w:pPr>
          </w:p>
        </w:tc>
      </w:tr>
      <w:tr w:rsidR="006251C1" w:rsidRPr="002826D6" w:rsidTr="003552F6">
        <w:trPr>
          <w:trHeight w:val="320"/>
        </w:trPr>
        <w:tc>
          <w:tcPr>
            <w:tcW w:w="480" w:type="dxa"/>
            <w:vMerge/>
            <w:tcBorders>
              <w:left w:val="single" w:sz="1"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b/>
                <w:bCs/>
              </w:rPr>
            </w:pP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jc w:val="right"/>
              <w:rPr>
                <w:rFonts w:ascii="Times New Roman" w:hAnsi="Times New Roman" w:cs="Times New Roman"/>
              </w:rPr>
            </w:pP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right"/>
              <w:rPr>
                <w:rFonts w:ascii="Times New Roman" w:hAnsi="Times New Roman" w:cs="Times New Roman"/>
              </w:rPr>
            </w:pP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right"/>
              <w:rPr>
                <w:rFonts w:ascii="Times New Roman" w:hAnsi="Times New Roman" w:cs="Times New Roman"/>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right"/>
              <w:rPr>
                <w:rFonts w:ascii="Times New Roman" w:hAnsi="Times New Roman" w:cs="Times New Roman"/>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rPr>
            </w:pPr>
          </w:p>
        </w:tc>
      </w:tr>
      <w:tr w:rsidR="006251C1" w:rsidRPr="002826D6" w:rsidTr="003552F6">
        <w:trPr>
          <w:trHeight w:val="320"/>
        </w:trPr>
        <w:tc>
          <w:tcPr>
            <w:tcW w:w="480" w:type="dxa"/>
            <w:vMerge/>
            <w:tcBorders>
              <w:left w:val="single" w:sz="1"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center"/>
              <w:rPr>
                <w:rFonts w:ascii="Times New Roman" w:hAnsi="Times New Roman" w:cs="Times New Roman"/>
                <w:shd w:val="clear" w:color="auto" w:fill="FFFFFF"/>
              </w:rPr>
            </w:pPr>
          </w:p>
        </w:tc>
        <w:tc>
          <w:tcPr>
            <w:tcW w:w="993" w:type="dxa"/>
            <w:tcBorders>
              <w:left w:val="single" w:sz="1" w:space="0" w:color="000000"/>
              <w:bottom w:val="single" w:sz="8" w:space="0" w:color="000000"/>
            </w:tcBorders>
            <w:shd w:val="clear" w:color="auto" w:fill="auto"/>
          </w:tcPr>
          <w:p w:rsidR="006251C1" w:rsidRPr="002826D6" w:rsidRDefault="006251C1" w:rsidP="002826D6">
            <w:pPr>
              <w:snapToGrid w:val="0"/>
              <w:spacing w:line="240" w:lineRule="auto"/>
              <w:jc w:val="right"/>
              <w:rPr>
                <w:rFonts w:ascii="Times New Roman" w:hAnsi="Times New Roman" w:cs="Times New Roman"/>
                <w:shd w:val="clear" w:color="auto" w:fill="FFFFFF"/>
              </w:rPr>
            </w:pP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jc w:val="right"/>
              <w:rPr>
                <w:rFonts w:ascii="Times New Roman" w:hAnsi="Times New Roman" w:cs="Times New Roman"/>
                <w:shd w:val="clear" w:color="auto" w:fill="FFFFFF"/>
              </w:rPr>
            </w:pP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right"/>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jc w:val="right"/>
              <w:rPr>
                <w:rFonts w:ascii="Times New Roman" w:hAnsi="Times New Roman" w:cs="Times New Roman"/>
              </w:rPr>
            </w:pP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jc w:val="right"/>
              <w:rPr>
                <w:rFonts w:ascii="Times New Roman" w:hAnsi="Times New Roman" w:cs="Times New Roman"/>
              </w:rPr>
            </w:pPr>
          </w:p>
        </w:tc>
      </w:tr>
      <w:tr w:rsidR="006251C1" w:rsidRPr="002826D6" w:rsidTr="003552F6">
        <w:trPr>
          <w:trHeight w:val="320"/>
        </w:trPr>
        <w:tc>
          <w:tcPr>
            <w:tcW w:w="480" w:type="dxa"/>
            <w:vMerge/>
            <w:tcBorders>
              <w:left w:val="single" w:sz="1"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1505" w:type="dxa"/>
            <w:vMerge/>
            <w:tcBorders>
              <w:left w:val="single" w:sz="1" w:space="0" w:color="000000"/>
            </w:tcBorders>
            <w:shd w:val="clear" w:color="auto" w:fill="auto"/>
          </w:tcPr>
          <w:p w:rsidR="006251C1" w:rsidRPr="002826D6" w:rsidRDefault="006251C1" w:rsidP="002826D6">
            <w:pPr>
              <w:snapToGrid w:val="0"/>
              <w:spacing w:line="240" w:lineRule="auto"/>
              <w:rPr>
                <w:rFonts w:ascii="Times New Roman" w:hAnsi="Times New Roman" w:cs="Times New Roman"/>
              </w:rPr>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rPr>
                <w:rFonts w:ascii="Times New Roman" w:hAnsi="Times New Roman" w:cs="Times New Roman"/>
              </w:rPr>
            </w:pPr>
          </w:p>
        </w:tc>
        <w:tc>
          <w:tcPr>
            <w:tcW w:w="3118" w:type="dxa"/>
            <w:tcBorders>
              <w:left w:val="single" w:sz="1" w:space="0" w:color="000000"/>
              <w:bottom w:val="single" w:sz="8" w:space="0" w:color="000000"/>
            </w:tcBorders>
            <w:shd w:val="clear" w:color="auto" w:fill="auto"/>
          </w:tcPr>
          <w:p w:rsidR="006251C1" w:rsidRPr="002826D6" w:rsidRDefault="006251C1" w:rsidP="002826D6">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jc w:val="center"/>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992" w:type="dxa"/>
            <w:tcBorders>
              <w:left w:val="single" w:sz="1" w:space="0" w:color="000000"/>
              <w:bottom w:val="single" w:sz="8" w:space="0" w:color="000000"/>
            </w:tcBorders>
            <w:shd w:val="clear" w:color="auto" w:fill="auto"/>
          </w:tcPr>
          <w:p w:rsidR="006251C1" w:rsidRPr="002826D6" w:rsidRDefault="006251C1" w:rsidP="006E0C2E">
            <w:pPr>
              <w:spacing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1134" w:type="dxa"/>
            <w:tcBorders>
              <w:left w:val="single" w:sz="1" w:space="0" w:color="000000"/>
              <w:bottom w:val="single" w:sz="8" w:space="0" w:color="000000"/>
            </w:tcBorders>
            <w:shd w:val="clear" w:color="auto" w:fill="auto"/>
          </w:tcPr>
          <w:p w:rsidR="006251C1" w:rsidRPr="002826D6" w:rsidRDefault="006251C1" w:rsidP="002826D6">
            <w:pPr>
              <w:spacing w:line="240" w:lineRule="auto"/>
              <w:rPr>
                <w:rFonts w:ascii="Times New Roman" w:hAnsi="Times New Roman" w:cs="Times New Roman"/>
                <w:shd w:val="clear" w:color="auto" w:fill="FFFFFF"/>
              </w:rPr>
            </w:pPr>
            <w:r w:rsidRPr="002826D6">
              <w:rPr>
                <w:rFonts w:ascii="Times New Roman" w:hAnsi="Times New Roman" w:cs="Times New Roman"/>
                <w:shd w:val="clear" w:color="auto" w:fill="FFFFFF"/>
              </w:rPr>
              <w:t> </w:t>
            </w:r>
          </w:p>
        </w:tc>
        <w:tc>
          <w:tcPr>
            <w:tcW w:w="850" w:type="dxa"/>
            <w:tcBorders>
              <w:left w:val="single" w:sz="1" w:space="0" w:color="000000"/>
              <w:bottom w:val="single" w:sz="8" w:space="0" w:color="000000"/>
              <w:right w:val="single" w:sz="1" w:space="0" w:color="000000"/>
            </w:tcBorders>
            <w:shd w:val="clear" w:color="auto" w:fill="auto"/>
          </w:tcPr>
          <w:p w:rsidR="006251C1" w:rsidRPr="002826D6" w:rsidRDefault="006251C1" w:rsidP="002826D6">
            <w:pPr>
              <w:spacing w:line="240" w:lineRule="auto"/>
              <w:rPr>
                <w:rFonts w:ascii="Times New Roman" w:hAnsi="Times New Roman" w:cs="Times New Roman"/>
              </w:rPr>
            </w:pPr>
            <w:r w:rsidRPr="002826D6">
              <w:rPr>
                <w:rFonts w:ascii="Times New Roman" w:hAnsi="Times New Roman" w:cs="Times New Roman"/>
                <w:shd w:val="clear" w:color="auto" w:fill="FFFFFF"/>
              </w:rPr>
              <w:t> </w:t>
            </w:r>
          </w:p>
        </w:tc>
        <w:tc>
          <w:tcPr>
            <w:tcW w:w="993"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rPr>
                <w:rFonts w:ascii="Times New Roman" w:hAnsi="Times New Roman" w:cs="Times New Roman"/>
                <w:shd w:val="clear" w:color="auto" w:fill="FFFFFF"/>
              </w:rPr>
            </w:pPr>
          </w:p>
        </w:tc>
        <w:tc>
          <w:tcPr>
            <w:tcW w:w="850" w:type="dxa"/>
            <w:tcBorders>
              <w:left w:val="single" w:sz="1" w:space="0" w:color="000000"/>
              <w:bottom w:val="single" w:sz="8" w:space="0" w:color="000000"/>
              <w:right w:val="single" w:sz="1" w:space="0" w:color="000000"/>
            </w:tcBorders>
          </w:tcPr>
          <w:p w:rsidR="006251C1" w:rsidRPr="002826D6" w:rsidRDefault="006251C1" w:rsidP="002826D6">
            <w:pPr>
              <w:spacing w:line="240" w:lineRule="auto"/>
              <w:rPr>
                <w:rFonts w:ascii="Times New Roman" w:hAnsi="Times New Roman" w:cs="Times New Roman"/>
                <w:shd w:val="clear" w:color="auto" w:fill="FFFFFF"/>
              </w:rPr>
            </w:pPr>
          </w:p>
        </w:tc>
      </w:tr>
      <w:tr w:rsidR="006251C1" w:rsidRPr="00C3652C" w:rsidTr="003552F6">
        <w:trPr>
          <w:trHeight w:val="30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left w:val="single" w:sz="1" w:space="0" w:color="000000"/>
              <w:bottom w:val="single" w:sz="4" w:space="0" w:color="auto"/>
            </w:tcBorders>
            <w:shd w:val="clear" w:color="auto" w:fill="auto"/>
          </w:tcPr>
          <w:p w:rsidR="006251C1" w:rsidRPr="002826D6" w:rsidRDefault="006251C1" w:rsidP="002826D6">
            <w:pPr>
              <w:pStyle w:val="ConsPlusCell"/>
              <w:rPr>
                <w:b/>
                <w:bCs/>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val="restart"/>
            <w:tcBorders>
              <w:top w:val="single" w:sz="4" w:space="0" w:color="auto"/>
              <w:left w:val="single" w:sz="1" w:space="0" w:color="000000"/>
            </w:tcBorders>
            <w:shd w:val="clear" w:color="auto" w:fill="auto"/>
          </w:tcPr>
          <w:p w:rsidR="006251C1" w:rsidRPr="002826D6" w:rsidRDefault="006251C1" w:rsidP="00A76484">
            <w:pPr>
              <w:spacing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t>5.</w:t>
            </w:r>
            <w:r>
              <w:rPr>
                <w:rFonts w:ascii="Times New Roman" w:hAnsi="Times New Roman" w:cs="Times New Roman"/>
                <w:shd w:val="clear" w:color="auto" w:fill="FFFFFF"/>
              </w:rPr>
              <w:t>2</w:t>
            </w:r>
            <w:r w:rsidRPr="002826D6">
              <w:rPr>
                <w:rFonts w:ascii="Times New Roman" w:eastAsia="Courier New" w:hAnsi="Times New Roman" w:cs="Times New Roman"/>
                <w:shd w:val="clear" w:color="auto" w:fill="FFFFFF"/>
              </w:rPr>
              <w:t xml:space="preserve"> </w:t>
            </w:r>
          </w:p>
        </w:tc>
        <w:tc>
          <w:tcPr>
            <w:tcW w:w="1505" w:type="dxa"/>
            <w:vMerge w:val="restart"/>
            <w:tcBorders>
              <w:top w:val="single" w:sz="4" w:space="0" w:color="auto"/>
              <w:left w:val="single" w:sz="1" w:space="0" w:color="000000"/>
            </w:tcBorders>
            <w:shd w:val="clear" w:color="auto" w:fill="auto"/>
          </w:tcPr>
          <w:p w:rsidR="006251C1" w:rsidRPr="002826D6" w:rsidRDefault="006251C1" w:rsidP="00A76484">
            <w:pPr>
              <w:spacing w:line="240" w:lineRule="auto"/>
              <w:rPr>
                <w:rFonts w:ascii="Times New Roman" w:hAnsi="Times New Roman" w:cs="Times New Roman"/>
                <w:shd w:val="clear" w:color="auto" w:fill="FFFFFF"/>
              </w:rPr>
            </w:pPr>
            <w:r w:rsidRPr="002826D6">
              <w:rPr>
                <w:rFonts w:ascii="Times New Roman" w:eastAsia="Courier New" w:hAnsi="Times New Roman" w:cs="Times New Roman"/>
                <w:shd w:val="clear" w:color="auto" w:fill="FFFFFF"/>
              </w:rPr>
              <w:t>Основное мероприятие</w:t>
            </w:r>
          </w:p>
        </w:tc>
        <w:tc>
          <w:tcPr>
            <w:tcW w:w="3402" w:type="dxa"/>
            <w:vMerge w:val="restart"/>
            <w:tcBorders>
              <w:top w:val="single" w:sz="4" w:space="0" w:color="auto"/>
              <w:left w:val="single" w:sz="1" w:space="0" w:color="000000"/>
            </w:tcBorders>
            <w:shd w:val="clear" w:color="auto" w:fill="auto"/>
          </w:tcPr>
          <w:p w:rsidR="006251C1" w:rsidRPr="0001722A" w:rsidRDefault="006251C1" w:rsidP="00A76484">
            <w:pPr>
              <w:pStyle w:val="a3"/>
              <w:widowControl w:val="0"/>
              <w:autoSpaceDE w:val="0"/>
              <w:snapToGrid w:val="0"/>
              <w:jc w:val="center"/>
              <w:rPr>
                <w:b w:val="0"/>
                <w:sz w:val="22"/>
                <w:szCs w:val="22"/>
                <w:shd w:val="clear" w:color="auto" w:fill="FFFFFF"/>
              </w:rPr>
            </w:pPr>
            <w:r w:rsidRPr="0001722A">
              <w:rPr>
                <w:b w:val="0"/>
                <w:sz w:val="22"/>
                <w:szCs w:val="22"/>
                <w:shd w:val="clear" w:color="auto" w:fill="FFFFFF"/>
              </w:rPr>
              <w:t>«</w:t>
            </w:r>
            <w:r>
              <w:rPr>
                <w:b w:val="0"/>
                <w:sz w:val="22"/>
                <w:szCs w:val="22"/>
                <w:shd w:val="clear" w:color="auto" w:fill="FFFFFF"/>
              </w:rPr>
              <w:t>Профилактика и предупреждение террористических и экстремистских проявлений, противодействие употреблению наркотиков»</w:t>
            </w: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A76484">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1505"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6251C1" w:rsidRPr="00917658" w:rsidRDefault="006251C1" w:rsidP="00F7417E">
            <w:pPr>
              <w:jc w:val="center"/>
              <w:rPr>
                <w:rFonts w:ascii="Times New Roman" w:hAnsi="Times New Roman" w:cs="Times New Roman"/>
              </w:rPr>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1505"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6251C1" w:rsidRPr="00917658" w:rsidRDefault="006251C1" w:rsidP="00F7417E">
            <w:pPr>
              <w:jc w:val="center"/>
              <w:rPr>
                <w:rFonts w:ascii="Times New Roman" w:hAnsi="Times New Roman" w:cs="Times New Roman"/>
              </w:rPr>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1505"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6251C1" w:rsidRPr="00917658" w:rsidRDefault="006251C1" w:rsidP="00F7417E">
            <w:pPr>
              <w:jc w:val="center"/>
              <w:rPr>
                <w:rFonts w:ascii="Times New Roman" w:hAnsi="Times New Roman" w:cs="Times New Roman"/>
              </w:rPr>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1505"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6251C1" w:rsidRPr="00917658" w:rsidRDefault="006251C1" w:rsidP="00F7417E">
            <w:pPr>
              <w:jc w:val="center"/>
              <w:rPr>
                <w:rFonts w:ascii="Times New Roman" w:hAnsi="Times New Roman" w:cs="Times New Roman"/>
              </w:rPr>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val="restart"/>
            <w:tcBorders>
              <w:top w:val="single" w:sz="4" w:space="0" w:color="auto"/>
              <w:left w:val="single" w:sz="1" w:space="0" w:color="000000"/>
            </w:tcBorders>
            <w:shd w:val="clear" w:color="auto" w:fill="auto"/>
          </w:tcPr>
          <w:p w:rsidR="006251C1" w:rsidRPr="002826D6" w:rsidRDefault="006251C1" w:rsidP="00A76484">
            <w:pPr>
              <w:spacing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t>5.</w:t>
            </w:r>
            <w:r>
              <w:rPr>
                <w:rFonts w:ascii="Times New Roman" w:hAnsi="Times New Roman" w:cs="Times New Roman"/>
                <w:shd w:val="clear" w:color="auto" w:fill="FFFFFF"/>
              </w:rPr>
              <w:t>3</w:t>
            </w:r>
            <w:r w:rsidRPr="002826D6">
              <w:rPr>
                <w:rFonts w:ascii="Times New Roman" w:eastAsia="Courier New" w:hAnsi="Times New Roman" w:cs="Times New Roman"/>
                <w:shd w:val="clear" w:color="auto" w:fill="FFFFFF"/>
              </w:rPr>
              <w:t xml:space="preserve"> </w:t>
            </w:r>
          </w:p>
        </w:tc>
        <w:tc>
          <w:tcPr>
            <w:tcW w:w="1505" w:type="dxa"/>
            <w:vMerge w:val="restart"/>
            <w:tcBorders>
              <w:top w:val="single" w:sz="4" w:space="0" w:color="auto"/>
              <w:left w:val="single" w:sz="1" w:space="0" w:color="000000"/>
            </w:tcBorders>
            <w:shd w:val="clear" w:color="auto" w:fill="auto"/>
          </w:tcPr>
          <w:p w:rsidR="006251C1" w:rsidRPr="002826D6" w:rsidRDefault="006251C1" w:rsidP="00A76484">
            <w:pPr>
              <w:spacing w:line="240" w:lineRule="auto"/>
              <w:rPr>
                <w:rFonts w:ascii="Times New Roman" w:hAnsi="Times New Roman" w:cs="Times New Roman"/>
                <w:shd w:val="clear" w:color="auto" w:fill="FFFFFF"/>
              </w:rPr>
            </w:pPr>
            <w:r w:rsidRPr="002826D6">
              <w:rPr>
                <w:rFonts w:ascii="Times New Roman" w:eastAsia="Courier New" w:hAnsi="Times New Roman" w:cs="Times New Roman"/>
                <w:shd w:val="clear" w:color="auto" w:fill="FFFFFF"/>
              </w:rPr>
              <w:t>Основное мероприятие</w:t>
            </w:r>
          </w:p>
        </w:tc>
        <w:tc>
          <w:tcPr>
            <w:tcW w:w="3402" w:type="dxa"/>
            <w:vMerge w:val="restart"/>
            <w:tcBorders>
              <w:top w:val="single" w:sz="4" w:space="0" w:color="auto"/>
              <w:left w:val="single" w:sz="1" w:space="0" w:color="000000"/>
            </w:tcBorders>
            <w:shd w:val="clear" w:color="auto" w:fill="auto"/>
          </w:tcPr>
          <w:p w:rsidR="006251C1" w:rsidRPr="0001722A" w:rsidRDefault="006251C1" w:rsidP="00A76484">
            <w:pPr>
              <w:pStyle w:val="a3"/>
              <w:widowControl w:val="0"/>
              <w:autoSpaceDE w:val="0"/>
              <w:snapToGrid w:val="0"/>
              <w:jc w:val="center"/>
              <w:rPr>
                <w:b w:val="0"/>
                <w:sz w:val="22"/>
                <w:szCs w:val="22"/>
                <w:shd w:val="clear" w:color="auto" w:fill="FFFFFF"/>
              </w:rPr>
            </w:pPr>
            <w:r w:rsidRPr="0001722A">
              <w:rPr>
                <w:b w:val="0"/>
                <w:sz w:val="22"/>
                <w:szCs w:val="22"/>
              </w:rPr>
              <w:t>« Профилактика правонарушений, в том числе среди молодежи и детей»</w:t>
            </w: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A76484">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4" w:space="0" w:color="auto"/>
              <w:left w:val="single" w:sz="1" w:space="0" w:color="000000"/>
              <w:bottom w:val="single" w:sz="4" w:space="0" w:color="auto"/>
            </w:tcBorders>
            <w:shd w:val="clear" w:color="auto" w:fill="auto"/>
          </w:tcPr>
          <w:p w:rsidR="006251C1" w:rsidRPr="0001722A" w:rsidRDefault="006251C1" w:rsidP="00BC74FF">
            <w:pPr>
              <w:pStyle w:val="ConsPlusCell1"/>
              <w:widowControl/>
              <w:rPr>
                <w:rFonts w:ascii="Times New Roman" w:hAnsi="Times New Roman" w:cs="Times New Roman"/>
                <w:sz w:val="22"/>
                <w:szCs w:val="22"/>
              </w:rPr>
            </w:pPr>
            <w:r w:rsidRPr="0001722A">
              <w:rPr>
                <w:rFonts w:ascii="Times New Roman" w:hAnsi="Times New Roman" w:cs="Times New Roman"/>
                <w:sz w:val="22"/>
                <w:szCs w:val="22"/>
              </w:rPr>
              <w:t>5</w:t>
            </w:r>
          </w:p>
        </w:tc>
        <w:tc>
          <w:tcPr>
            <w:tcW w:w="993" w:type="dxa"/>
            <w:tcBorders>
              <w:top w:val="single" w:sz="4" w:space="0" w:color="auto"/>
              <w:left w:val="single" w:sz="1" w:space="0" w:color="000000"/>
              <w:bottom w:val="single" w:sz="4" w:space="0" w:color="auto"/>
            </w:tcBorders>
            <w:shd w:val="clear" w:color="auto" w:fill="auto"/>
          </w:tcPr>
          <w:p w:rsidR="006251C1" w:rsidRPr="0001722A" w:rsidRDefault="006251C1" w:rsidP="00BC74FF">
            <w:pPr>
              <w:pStyle w:val="ConsPlusCell1"/>
              <w:widowControl/>
              <w:rPr>
                <w:rFonts w:ascii="Times New Roman" w:hAnsi="Times New Roman" w:cs="Times New Roman"/>
                <w:sz w:val="22"/>
                <w:szCs w:val="22"/>
              </w:rPr>
            </w:pPr>
            <w:r>
              <w:rPr>
                <w:rFonts w:ascii="Times New Roman" w:hAnsi="Times New Roman" w:cs="Times New Roman"/>
                <w:sz w:val="22"/>
                <w:szCs w:val="22"/>
              </w:rPr>
              <w:t>-</w:t>
            </w:r>
          </w:p>
        </w:tc>
        <w:tc>
          <w:tcPr>
            <w:tcW w:w="992" w:type="dxa"/>
            <w:tcBorders>
              <w:top w:val="single" w:sz="4" w:space="0" w:color="auto"/>
              <w:left w:val="single" w:sz="1" w:space="0" w:color="000000"/>
              <w:bottom w:val="single" w:sz="4" w:space="0" w:color="auto"/>
            </w:tcBorders>
            <w:shd w:val="clear" w:color="auto" w:fill="auto"/>
          </w:tcPr>
          <w:p w:rsidR="006251C1" w:rsidRPr="0001722A" w:rsidRDefault="006251C1" w:rsidP="006E0C2E">
            <w:pPr>
              <w:pStyle w:val="ConsPlusCell1"/>
              <w:widowControl/>
              <w:rPr>
                <w:rFonts w:ascii="Times New Roman" w:hAnsi="Times New Roman" w:cs="Times New Roman"/>
                <w:sz w:val="22"/>
                <w:szCs w:val="22"/>
              </w:rPr>
            </w:pPr>
            <w:r w:rsidRPr="0001722A">
              <w:rPr>
                <w:rFonts w:ascii="Times New Roman" w:hAnsi="Times New Roman" w:cs="Times New Roman"/>
                <w:sz w:val="22"/>
                <w:szCs w:val="22"/>
              </w:rPr>
              <w:t>5</w:t>
            </w:r>
          </w:p>
        </w:tc>
        <w:tc>
          <w:tcPr>
            <w:tcW w:w="1134" w:type="dxa"/>
            <w:tcBorders>
              <w:top w:val="single" w:sz="4" w:space="0" w:color="auto"/>
              <w:left w:val="single" w:sz="1" w:space="0" w:color="000000"/>
              <w:bottom w:val="single" w:sz="4" w:space="0" w:color="auto"/>
            </w:tcBorders>
            <w:shd w:val="clear" w:color="auto" w:fill="auto"/>
          </w:tcPr>
          <w:p w:rsidR="006251C1" w:rsidRPr="0001722A" w:rsidRDefault="006251C1" w:rsidP="00E51E70">
            <w:pPr>
              <w:pStyle w:val="ConsPlusCell1"/>
              <w:widowControl/>
              <w:rPr>
                <w:rFonts w:ascii="Times New Roman" w:hAnsi="Times New Roman" w:cs="Times New Roman"/>
                <w:sz w:val="22"/>
                <w:szCs w:val="22"/>
              </w:rPr>
            </w:pPr>
            <w:r w:rsidRPr="0001722A">
              <w:rPr>
                <w:rFonts w:ascii="Times New Roman" w:hAnsi="Times New Roman" w:cs="Times New Roman"/>
                <w:sz w:val="22"/>
                <w:szCs w:val="22"/>
              </w:rPr>
              <w:t>5</w:t>
            </w:r>
          </w:p>
        </w:tc>
        <w:tc>
          <w:tcPr>
            <w:tcW w:w="850" w:type="dxa"/>
            <w:tcBorders>
              <w:left w:val="single" w:sz="1" w:space="0" w:color="000000"/>
              <w:bottom w:val="single" w:sz="4" w:space="0" w:color="auto"/>
              <w:right w:val="single" w:sz="1" w:space="0" w:color="000000"/>
            </w:tcBorders>
            <w:shd w:val="clear" w:color="auto" w:fill="auto"/>
          </w:tcPr>
          <w:p w:rsidR="006251C1" w:rsidRPr="0001722A" w:rsidRDefault="006251C1" w:rsidP="00BC74FF">
            <w:pPr>
              <w:pStyle w:val="ConsPlusCell1"/>
              <w:widowControl/>
              <w:rPr>
                <w:rFonts w:ascii="Times New Roman" w:hAnsi="Times New Roman" w:cs="Times New Roman"/>
                <w:sz w:val="22"/>
                <w:szCs w:val="22"/>
              </w:rPr>
            </w:pPr>
            <w:r>
              <w:rPr>
                <w:rFonts w:ascii="Times New Roman" w:hAnsi="Times New Roman" w:cs="Times New Roman"/>
                <w:sz w:val="22"/>
                <w:szCs w:val="22"/>
              </w:rPr>
              <w:t>5</w:t>
            </w:r>
          </w:p>
        </w:tc>
        <w:tc>
          <w:tcPr>
            <w:tcW w:w="993" w:type="dxa"/>
            <w:tcBorders>
              <w:left w:val="single" w:sz="1" w:space="0" w:color="000000"/>
              <w:bottom w:val="single" w:sz="4" w:space="0" w:color="auto"/>
              <w:right w:val="single" w:sz="1" w:space="0" w:color="000000"/>
            </w:tcBorders>
          </w:tcPr>
          <w:p w:rsidR="006251C1" w:rsidRPr="0001722A"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5</w:t>
            </w:r>
          </w:p>
        </w:tc>
        <w:tc>
          <w:tcPr>
            <w:tcW w:w="850" w:type="dxa"/>
            <w:tcBorders>
              <w:left w:val="single" w:sz="1" w:space="0" w:color="000000"/>
              <w:bottom w:val="single" w:sz="4" w:space="0" w:color="auto"/>
              <w:right w:val="single" w:sz="1" w:space="0" w:color="000000"/>
            </w:tcBorders>
          </w:tcPr>
          <w:p w:rsidR="006251C1" w:rsidRPr="0001722A"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5</w:t>
            </w:r>
          </w:p>
        </w:tc>
      </w:tr>
      <w:tr w:rsidR="006251C1" w:rsidRPr="00C3652C" w:rsidTr="003552F6">
        <w:trPr>
          <w:trHeight w:val="320"/>
        </w:trPr>
        <w:tc>
          <w:tcPr>
            <w:tcW w:w="480"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1505"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6251C1" w:rsidRPr="00917658" w:rsidRDefault="006251C1" w:rsidP="00F7417E">
            <w:pPr>
              <w:jc w:val="center"/>
              <w:rPr>
                <w:rFonts w:ascii="Times New Roman" w:hAnsi="Times New Roman" w:cs="Times New Roman"/>
              </w:rPr>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4" w:space="0" w:color="auto"/>
              <w:left w:val="single" w:sz="1" w:space="0" w:color="000000"/>
              <w:bottom w:val="single" w:sz="4" w:space="0" w:color="auto"/>
            </w:tcBorders>
            <w:shd w:val="clear" w:color="auto" w:fill="auto"/>
          </w:tcPr>
          <w:p w:rsidR="006251C1" w:rsidRPr="0001722A" w:rsidRDefault="006251C1" w:rsidP="00BC74FF">
            <w:pPr>
              <w:pStyle w:val="ConsPlusCell1"/>
              <w:widowControl/>
              <w:rPr>
                <w:rFonts w:ascii="Times New Roman" w:hAnsi="Times New Roman" w:cs="Times New Roman"/>
                <w:sz w:val="22"/>
                <w:szCs w:val="22"/>
              </w:rPr>
            </w:pPr>
            <w:r w:rsidRPr="0001722A">
              <w:rPr>
                <w:rFonts w:ascii="Times New Roman" w:hAnsi="Times New Roman" w:cs="Times New Roman"/>
                <w:sz w:val="22"/>
                <w:szCs w:val="22"/>
              </w:rPr>
              <w:t>5</w:t>
            </w:r>
          </w:p>
        </w:tc>
        <w:tc>
          <w:tcPr>
            <w:tcW w:w="993" w:type="dxa"/>
            <w:tcBorders>
              <w:top w:val="single" w:sz="4" w:space="0" w:color="auto"/>
              <w:left w:val="single" w:sz="1" w:space="0" w:color="000000"/>
              <w:bottom w:val="single" w:sz="4" w:space="0" w:color="auto"/>
            </w:tcBorders>
            <w:shd w:val="clear" w:color="auto" w:fill="auto"/>
          </w:tcPr>
          <w:p w:rsidR="006251C1" w:rsidRPr="0001722A" w:rsidRDefault="006251C1" w:rsidP="00BC74FF">
            <w:pPr>
              <w:pStyle w:val="ConsPlusCell1"/>
              <w:widowControl/>
              <w:rPr>
                <w:rFonts w:ascii="Times New Roman" w:hAnsi="Times New Roman" w:cs="Times New Roman"/>
                <w:sz w:val="22"/>
                <w:szCs w:val="22"/>
              </w:rPr>
            </w:pPr>
            <w:r>
              <w:rPr>
                <w:rFonts w:ascii="Times New Roman" w:hAnsi="Times New Roman" w:cs="Times New Roman"/>
                <w:sz w:val="22"/>
                <w:szCs w:val="22"/>
              </w:rPr>
              <w:t>-</w:t>
            </w:r>
          </w:p>
        </w:tc>
        <w:tc>
          <w:tcPr>
            <w:tcW w:w="992" w:type="dxa"/>
            <w:tcBorders>
              <w:top w:val="single" w:sz="4" w:space="0" w:color="auto"/>
              <w:left w:val="single" w:sz="1" w:space="0" w:color="000000"/>
              <w:bottom w:val="single" w:sz="4" w:space="0" w:color="auto"/>
            </w:tcBorders>
            <w:shd w:val="clear" w:color="auto" w:fill="auto"/>
          </w:tcPr>
          <w:p w:rsidR="006251C1" w:rsidRPr="0001722A" w:rsidRDefault="006251C1" w:rsidP="006E0C2E">
            <w:pPr>
              <w:pStyle w:val="ConsPlusCell1"/>
              <w:widowControl/>
              <w:rPr>
                <w:rFonts w:ascii="Times New Roman" w:hAnsi="Times New Roman" w:cs="Times New Roman"/>
                <w:sz w:val="22"/>
                <w:szCs w:val="22"/>
              </w:rPr>
            </w:pPr>
            <w:r w:rsidRPr="0001722A">
              <w:rPr>
                <w:rFonts w:ascii="Times New Roman" w:hAnsi="Times New Roman" w:cs="Times New Roman"/>
                <w:sz w:val="22"/>
                <w:szCs w:val="22"/>
              </w:rPr>
              <w:t>5</w:t>
            </w:r>
          </w:p>
        </w:tc>
        <w:tc>
          <w:tcPr>
            <w:tcW w:w="1134" w:type="dxa"/>
            <w:tcBorders>
              <w:top w:val="single" w:sz="4" w:space="0" w:color="auto"/>
              <w:left w:val="single" w:sz="1" w:space="0" w:color="000000"/>
              <w:bottom w:val="single" w:sz="4" w:space="0" w:color="auto"/>
            </w:tcBorders>
            <w:shd w:val="clear" w:color="auto" w:fill="auto"/>
          </w:tcPr>
          <w:p w:rsidR="006251C1" w:rsidRPr="0001722A" w:rsidRDefault="006251C1" w:rsidP="00E51E70">
            <w:pPr>
              <w:pStyle w:val="ConsPlusCell1"/>
              <w:widowControl/>
              <w:rPr>
                <w:rFonts w:ascii="Times New Roman" w:hAnsi="Times New Roman" w:cs="Times New Roman"/>
                <w:sz w:val="22"/>
                <w:szCs w:val="22"/>
              </w:rPr>
            </w:pPr>
            <w:r w:rsidRPr="0001722A">
              <w:rPr>
                <w:rFonts w:ascii="Times New Roman" w:hAnsi="Times New Roman" w:cs="Times New Roman"/>
                <w:sz w:val="22"/>
                <w:szCs w:val="22"/>
              </w:rPr>
              <w:t>5</w:t>
            </w:r>
          </w:p>
        </w:tc>
        <w:tc>
          <w:tcPr>
            <w:tcW w:w="850" w:type="dxa"/>
            <w:tcBorders>
              <w:left w:val="single" w:sz="1" w:space="0" w:color="000000"/>
              <w:bottom w:val="single" w:sz="4" w:space="0" w:color="auto"/>
              <w:right w:val="single" w:sz="1" w:space="0" w:color="000000"/>
            </w:tcBorders>
            <w:shd w:val="clear" w:color="auto" w:fill="auto"/>
          </w:tcPr>
          <w:p w:rsidR="006251C1" w:rsidRPr="0001722A" w:rsidRDefault="006251C1" w:rsidP="00BC74FF">
            <w:pPr>
              <w:pStyle w:val="ConsPlusCell1"/>
              <w:widowControl/>
              <w:rPr>
                <w:rFonts w:ascii="Times New Roman" w:hAnsi="Times New Roman" w:cs="Times New Roman"/>
                <w:sz w:val="22"/>
                <w:szCs w:val="22"/>
              </w:rPr>
            </w:pPr>
            <w:r>
              <w:rPr>
                <w:rFonts w:ascii="Times New Roman" w:hAnsi="Times New Roman" w:cs="Times New Roman"/>
                <w:sz w:val="22"/>
                <w:szCs w:val="22"/>
              </w:rPr>
              <w:t>5</w:t>
            </w:r>
          </w:p>
        </w:tc>
        <w:tc>
          <w:tcPr>
            <w:tcW w:w="993" w:type="dxa"/>
            <w:tcBorders>
              <w:left w:val="single" w:sz="1" w:space="0" w:color="000000"/>
              <w:bottom w:val="single" w:sz="4" w:space="0" w:color="auto"/>
              <w:right w:val="single" w:sz="1" w:space="0" w:color="000000"/>
            </w:tcBorders>
          </w:tcPr>
          <w:p w:rsidR="006251C1" w:rsidRPr="0001722A"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5</w:t>
            </w:r>
          </w:p>
        </w:tc>
        <w:tc>
          <w:tcPr>
            <w:tcW w:w="850" w:type="dxa"/>
            <w:tcBorders>
              <w:left w:val="single" w:sz="1" w:space="0" w:color="000000"/>
              <w:bottom w:val="single" w:sz="4" w:space="0" w:color="auto"/>
              <w:right w:val="single" w:sz="1" w:space="0" w:color="000000"/>
            </w:tcBorders>
          </w:tcPr>
          <w:p w:rsidR="006251C1" w:rsidRPr="0001722A"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5</w:t>
            </w:r>
          </w:p>
        </w:tc>
      </w:tr>
      <w:tr w:rsidR="006251C1" w:rsidRPr="00C3652C" w:rsidTr="003552F6">
        <w:trPr>
          <w:trHeight w:val="320"/>
        </w:trPr>
        <w:tc>
          <w:tcPr>
            <w:tcW w:w="480"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1505"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6251C1" w:rsidRPr="00917658" w:rsidRDefault="006251C1" w:rsidP="00F7417E">
            <w:pPr>
              <w:jc w:val="center"/>
              <w:rPr>
                <w:rFonts w:ascii="Times New Roman" w:hAnsi="Times New Roman" w:cs="Times New Roman"/>
              </w:rPr>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1505"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6251C1" w:rsidRPr="00917658" w:rsidRDefault="006251C1" w:rsidP="00F7417E">
            <w:pPr>
              <w:jc w:val="center"/>
              <w:rPr>
                <w:rFonts w:ascii="Times New Roman" w:hAnsi="Times New Roman" w:cs="Times New Roman"/>
              </w:rPr>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1505"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6251C1" w:rsidRPr="00917658" w:rsidRDefault="006251C1" w:rsidP="00F7417E">
            <w:pPr>
              <w:jc w:val="center"/>
              <w:rPr>
                <w:rFonts w:ascii="Times New Roman" w:hAnsi="Times New Roman" w:cs="Times New Roman"/>
              </w:rPr>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val="restart"/>
            <w:tcBorders>
              <w:top w:val="single" w:sz="4" w:space="0" w:color="auto"/>
              <w:left w:val="single" w:sz="1" w:space="0" w:color="000000"/>
            </w:tcBorders>
            <w:shd w:val="clear" w:color="auto" w:fill="auto"/>
          </w:tcPr>
          <w:p w:rsidR="006251C1" w:rsidRPr="002826D6" w:rsidRDefault="006251C1" w:rsidP="00A76484">
            <w:pPr>
              <w:spacing w:line="240" w:lineRule="auto"/>
              <w:rPr>
                <w:rFonts w:ascii="Times New Roman" w:eastAsia="Courier New" w:hAnsi="Times New Roman" w:cs="Times New Roman"/>
                <w:shd w:val="clear" w:color="auto" w:fill="FFFFFF"/>
              </w:rPr>
            </w:pPr>
            <w:r w:rsidRPr="002826D6">
              <w:rPr>
                <w:rFonts w:ascii="Times New Roman" w:hAnsi="Times New Roman" w:cs="Times New Roman"/>
                <w:shd w:val="clear" w:color="auto" w:fill="FFFFFF"/>
              </w:rPr>
              <w:t>5.</w:t>
            </w:r>
            <w:r>
              <w:rPr>
                <w:rFonts w:ascii="Times New Roman" w:hAnsi="Times New Roman" w:cs="Times New Roman"/>
                <w:shd w:val="clear" w:color="auto" w:fill="FFFFFF"/>
              </w:rPr>
              <w:t>4</w:t>
            </w:r>
            <w:r w:rsidRPr="002826D6">
              <w:rPr>
                <w:rFonts w:ascii="Times New Roman" w:eastAsia="Courier New" w:hAnsi="Times New Roman" w:cs="Times New Roman"/>
                <w:shd w:val="clear" w:color="auto" w:fill="FFFFFF"/>
              </w:rPr>
              <w:t xml:space="preserve"> </w:t>
            </w:r>
          </w:p>
        </w:tc>
        <w:tc>
          <w:tcPr>
            <w:tcW w:w="1505" w:type="dxa"/>
            <w:vMerge w:val="restart"/>
            <w:tcBorders>
              <w:top w:val="single" w:sz="4" w:space="0" w:color="auto"/>
              <w:left w:val="single" w:sz="1" w:space="0" w:color="000000"/>
            </w:tcBorders>
            <w:shd w:val="clear" w:color="auto" w:fill="auto"/>
          </w:tcPr>
          <w:p w:rsidR="006251C1" w:rsidRPr="002826D6" w:rsidRDefault="006251C1" w:rsidP="00A76484">
            <w:pPr>
              <w:spacing w:line="240" w:lineRule="auto"/>
              <w:rPr>
                <w:rFonts w:ascii="Times New Roman" w:hAnsi="Times New Roman" w:cs="Times New Roman"/>
                <w:shd w:val="clear" w:color="auto" w:fill="FFFFFF"/>
              </w:rPr>
            </w:pPr>
            <w:r w:rsidRPr="002826D6">
              <w:rPr>
                <w:rFonts w:ascii="Times New Roman" w:eastAsia="Courier New" w:hAnsi="Times New Roman" w:cs="Times New Roman"/>
                <w:shd w:val="clear" w:color="auto" w:fill="FFFFFF"/>
              </w:rPr>
              <w:t>Основное мероприятие</w:t>
            </w:r>
          </w:p>
        </w:tc>
        <w:tc>
          <w:tcPr>
            <w:tcW w:w="3402" w:type="dxa"/>
            <w:vMerge w:val="restart"/>
            <w:tcBorders>
              <w:top w:val="single" w:sz="4" w:space="0" w:color="auto"/>
              <w:left w:val="single" w:sz="1" w:space="0" w:color="000000"/>
            </w:tcBorders>
            <w:shd w:val="clear" w:color="auto" w:fill="auto"/>
          </w:tcPr>
          <w:p w:rsidR="006251C1" w:rsidRPr="0001722A" w:rsidRDefault="006251C1" w:rsidP="00A76484">
            <w:pPr>
              <w:pStyle w:val="a3"/>
              <w:widowControl w:val="0"/>
              <w:autoSpaceDE w:val="0"/>
              <w:snapToGrid w:val="0"/>
              <w:jc w:val="center"/>
              <w:rPr>
                <w:b w:val="0"/>
                <w:sz w:val="22"/>
                <w:szCs w:val="22"/>
                <w:shd w:val="clear" w:color="auto" w:fill="FFFFFF"/>
              </w:rPr>
            </w:pPr>
            <w:r>
              <w:rPr>
                <w:b w:val="0"/>
                <w:sz w:val="22"/>
                <w:szCs w:val="22"/>
                <w:shd w:val="clear" w:color="auto" w:fill="FFFFFF"/>
              </w:rPr>
              <w:t>«Передача полномочий муниципальному  району по противодействию коррупции»</w:t>
            </w: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A76484">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1505"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6251C1" w:rsidRPr="00917658" w:rsidRDefault="006251C1" w:rsidP="00F7417E">
            <w:pPr>
              <w:jc w:val="center"/>
              <w:rPr>
                <w:rFonts w:ascii="Times New Roman" w:hAnsi="Times New Roman" w:cs="Times New Roman"/>
              </w:rPr>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1505"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6251C1" w:rsidRPr="00917658" w:rsidRDefault="006251C1" w:rsidP="00F7417E">
            <w:pPr>
              <w:jc w:val="center"/>
              <w:rPr>
                <w:rFonts w:ascii="Times New Roman" w:hAnsi="Times New Roman" w:cs="Times New Roman"/>
              </w:rPr>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1505"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6251C1" w:rsidRPr="00917658" w:rsidRDefault="006251C1" w:rsidP="00F7417E">
            <w:pPr>
              <w:jc w:val="center"/>
              <w:rPr>
                <w:rFonts w:ascii="Times New Roman" w:hAnsi="Times New Roman" w:cs="Times New Roman"/>
              </w:rPr>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1505" w:type="dxa"/>
            <w:vMerge/>
            <w:tcBorders>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6251C1" w:rsidRPr="00917658" w:rsidRDefault="006251C1" w:rsidP="00F7417E">
            <w:pPr>
              <w:jc w:val="center"/>
              <w:rPr>
                <w:rFonts w:ascii="Times New Roman" w:hAnsi="Times New Roman" w:cs="Times New Roman"/>
              </w:rPr>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val="restart"/>
            <w:tcBorders>
              <w:top w:val="single" w:sz="4" w:space="0" w:color="auto"/>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r w:rsidRPr="00F7417E">
              <w:rPr>
                <w:rFonts w:ascii="Times New Roman" w:hAnsi="Times New Roman" w:cs="Times New Roman"/>
              </w:rPr>
              <w:t>6.</w:t>
            </w:r>
          </w:p>
        </w:tc>
        <w:tc>
          <w:tcPr>
            <w:tcW w:w="1505" w:type="dxa"/>
            <w:vMerge w:val="restart"/>
            <w:tcBorders>
              <w:top w:val="single" w:sz="4" w:space="0" w:color="auto"/>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r w:rsidRPr="00F7417E">
              <w:rPr>
                <w:rFonts w:ascii="Times New Roman" w:hAnsi="Times New Roman" w:cs="Times New Roman"/>
              </w:rPr>
              <w:t>Подпрограм-ма 6</w:t>
            </w:r>
          </w:p>
        </w:tc>
        <w:tc>
          <w:tcPr>
            <w:tcW w:w="3402" w:type="dxa"/>
            <w:vMerge w:val="restart"/>
            <w:tcBorders>
              <w:top w:val="single" w:sz="4" w:space="0" w:color="auto"/>
              <w:left w:val="single" w:sz="1" w:space="0" w:color="000000"/>
            </w:tcBorders>
            <w:shd w:val="clear" w:color="auto" w:fill="auto"/>
          </w:tcPr>
          <w:p w:rsidR="006251C1" w:rsidRPr="00917658" w:rsidRDefault="006251C1" w:rsidP="00F7417E">
            <w:pPr>
              <w:jc w:val="center"/>
              <w:rPr>
                <w:rFonts w:ascii="Times New Roman" w:hAnsi="Times New Roman" w:cs="Times New Roman"/>
              </w:rPr>
            </w:pPr>
            <w:r w:rsidRPr="00917658">
              <w:rPr>
                <w:rFonts w:ascii="Times New Roman" w:hAnsi="Times New Roman" w:cs="Times New Roman"/>
              </w:rPr>
              <w:t>«Пожарная безопасность  на территории Верхнеломовского сельсовета Нижнеломовского района Пензенской области».</w:t>
            </w:r>
          </w:p>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4" w:space="0" w:color="auto"/>
              <w:left w:val="single" w:sz="1" w:space="0" w:color="000000"/>
              <w:bottom w:val="single" w:sz="4" w:space="0" w:color="auto"/>
            </w:tcBorders>
            <w:shd w:val="clear" w:color="auto" w:fill="auto"/>
          </w:tcPr>
          <w:p w:rsidR="006251C1" w:rsidRPr="001871DF" w:rsidRDefault="006251C1" w:rsidP="00BC74FF">
            <w:pPr>
              <w:pStyle w:val="ConsPlusCell1"/>
              <w:widowControl/>
              <w:rPr>
                <w:rFonts w:ascii="Times New Roman" w:hAnsi="Times New Roman" w:cs="Times New Roman"/>
                <w:sz w:val="22"/>
                <w:szCs w:val="22"/>
              </w:rPr>
            </w:pPr>
            <w:r w:rsidRPr="001871DF">
              <w:rPr>
                <w:rFonts w:ascii="Times New Roman" w:hAnsi="Times New Roman" w:cs="Times New Roman"/>
                <w:sz w:val="22"/>
                <w:szCs w:val="22"/>
              </w:rPr>
              <w:t>1031,9</w:t>
            </w:r>
          </w:p>
        </w:tc>
        <w:tc>
          <w:tcPr>
            <w:tcW w:w="993" w:type="dxa"/>
            <w:tcBorders>
              <w:top w:val="single" w:sz="4" w:space="0" w:color="auto"/>
              <w:left w:val="single" w:sz="1" w:space="0" w:color="000000"/>
              <w:bottom w:val="single" w:sz="4" w:space="0" w:color="auto"/>
            </w:tcBorders>
            <w:shd w:val="clear" w:color="auto" w:fill="auto"/>
          </w:tcPr>
          <w:p w:rsidR="006251C1" w:rsidRPr="001871DF" w:rsidRDefault="006251C1" w:rsidP="00E51E70">
            <w:pPr>
              <w:pStyle w:val="ConsPlusCell1"/>
              <w:widowControl/>
              <w:rPr>
                <w:rFonts w:ascii="Times New Roman" w:hAnsi="Times New Roman" w:cs="Times New Roman"/>
                <w:sz w:val="22"/>
                <w:szCs w:val="22"/>
              </w:rPr>
            </w:pPr>
            <w:r>
              <w:rPr>
                <w:rFonts w:ascii="Times New Roman" w:hAnsi="Times New Roman" w:cs="Times New Roman"/>
                <w:sz w:val="22"/>
                <w:szCs w:val="22"/>
              </w:rPr>
              <w:t>1071,7</w:t>
            </w:r>
          </w:p>
        </w:tc>
        <w:tc>
          <w:tcPr>
            <w:tcW w:w="992" w:type="dxa"/>
            <w:tcBorders>
              <w:top w:val="single" w:sz="4" w:space="0" w:color="auto"/>
              <w:left w:val="single" w:sz="1" w:space="0" w:color="000000"/>
              <w:bottom w:val="single" w:sz="4" w:space="0" w:color="auto"/>
            </w:tcBorders>
            <w:shd w:val="clear" w:color="auto" w:fill="auto"/>
          </w:tcPr>
          <w:p w:rsidR="006251C1" w:rsidRPr="001871DF" w:rsidRDefault="006251C1"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1134" w:type="dxa"/>
            <w:tcBorders>
              <w:top w:val="single" w:sz="4" w:space="0" w:color="auto"/>
              <w:left w:val="single" w:sz="1" w:space="0" w:color="000000"/>
              <w:bottom w:val="single" w:sz="4" w:space="0" w:color="auto"/>
            </w:tcBorders>
            <w:shd w:val="clear" w:color="auto" w:fill="auto"/>
          </w:tcPr>
          <w:p w:rsidR="006251C1" w:rsidRPr="001871DF" w:rsidRDefault="006251C1" w:rsidP="00E51E70">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850" w:type="dxa"/>
            <w:tcBorders>
              <w:left w:val="single" w:sz="1" w:space="0" w:color="000000"/>
              <w:bottom w:val="single" w:sz="4" w:space="0" w:color="auto"/>
              <w:right w:val="single" w:sz="1" w:space="0" w:color="000000"/>
            </w:tcBorders>
            <w:shd w:val="clear" w:color="auto" w:fill="auto"/>
          </w:tcPr>
          <w:p w:rsidR="006251C1" w:rsidRPr="001871DF" w:rsidRDefault="006251C1" w:rsidP="00BC74FF">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993" w:type="dxa"/>
            <w:tcBorders>
              <w:left w:val="single" w:sz="1" w:space="0" w:color="000000"/>
              <w:bottom w:val="single" w:sz="4" w:space="0" w:color="auto"/>
              <w:right w:val="single" w:sz="1" w:space="0" w:color="000000"/>
            </w:tcBorders>
          </w:tcPr>
          <w:p w:rsidR="006251C1" w:rsidRPr="001871DF"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850" w:type="dxa"/>
            <w:tcBorders>
              <w:left w:val="single" w:sz="1" w:space="0" w:color="000000"/>
              <w:bottom w:val="single" w:sz="4" w:space="0" w:color="auto"/>
              <w:right w:val="single" w:sz="1" w:space="0" w:color="000000"/>
            </w:tcBorders>
          </w:tcPr>
          <w:p w:rsidR="006251C1" w:rsidRPr="001871DF"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4" w:space="0" w:color="auto"/>
              <w:left w:val="single" w:sz="1" w:space="0" w:color="000000"/>
              <w:bottom w:val="single" w:sz="4" w:space="0" w:color="auto"/>
            </w:tcBorders>
            <w:shd w:val="clear" w:color="auto" w:fill="auto"/>
          </w:tcPr>
          <w:p w:rsidR="006251C1" w:rsidRPr="001871DF" w:rsidRDefault="006251C1" w:rsidP="00BC74FF">
            <w:pPr>
              <w:pStyle w:val="ConsPlusCell1"/>
              <w:widowControl/>
              <w:rPr>
                <w:rFonts w:ascii="Times New Roman" w:hAnsi="Times New Roman" w:cs="Times New Roman"/>
                <w:sz w:val="22"/>
                <w:szCs w:val="22"/>
              </w:rPr>
            </w:pPr>
            <w:r w:rsidRPr="001871DF">
              <w:rPr>
                <w:rFonts w:ascii="Times New Roman" w:hAnsi="Times New Roman" w:cs="Times New Roman"/>
                <w:sz w:val="22"/>
                <w:szCs w:val="22"/>
              </w:rPr>
              <w:t>1031,9</w:t>
            </w:r>
          </w:p>
        </w:tc>
        <w:tc>
          <w:tcPr>
            <w:tcW w:w="993" w:type="dxa"/>
            <w:tcBorders>
              <w:top w:val="single" w:sz="4" w:space="0" w:color="auto"/>
              <w:left w:val="single" w:sz="1" w:space="0" w:color="000000"/>
              <w:bottom w:val="single" w:sz="4" w:space="0" w:color="auto"/>
            </w:tcBorders>
            <w:shd w:val="clear" w:color="auto" w:fill="auto"/>
          </w:tcPr>
          <w:p w:rsidR="006251C1" w:rsidRPr="001871DF" w:rsidRDefault="006251C1" w:rsidP="00E51E70">
            <w:pPr>
              <w:pStyle w:val="ConsPlusCell1"/>
              <w:widowControl/>
              <w:rPr>
                <w:rFonts w:ascii="Times New Roman" w:hAnsi="Times New Roman" w:cs="Times New Roman"/>
                <w:sz w:val="22"/>
                <w:szCs w:val="22"/>
              </w:rPr>
            </w:pPr>
            <w:r>
              <w:rPr>
                <w:rFonts w:ascii="Times New Roman" w:hAnsi="Times New Roman" w:cs="Times New Roman"/>
                <w:sz w:val="22"/>
                <w:szCs w:val="22"/>
              </w:rPr>
              <w:t>1071,7</w:t>
            </w:r>
          </w:p>
        </w:tc>
        <w:tc>
          <w:tcPr>
            <w:tcW w:w="992" w:type="dxa"/>
            <w:tcBorders>
              <w:top w:val="single" w:sz="4" w:space="0" w:color="auto"/>
              <w:left w:val="single" w:sz="1" w:space="0" w:color="000000"/>
              <w:bottom w:val="single" w:sz="4" w:space="0" w:color="auto"/>
            </w:tcBorders>
            <w:shd w:val="clear" w:color="auto" w:fill="auto"/>
          </w:tcPr>
          <w:p w:rsidR="006251C1" w:rsidRPr="001871DF" w:rsidRDefault="006251C1"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1134" w:type="dxa"/>
            <w:tcBorders>
              <w:top w:val="single" w:sz="4" w:space="0" w:color="auto"/>
              <w:left w:val="single" w:sz="1" w:space="0" w:color="000000"/>
              <w:bottom w:val="single" w:sz="4" w:space="0" w:color="auto"/>
            </w:tcBorders>
            <w:shd w:val="clear" w:color="auto" w:fill="auto"/>
          </w:tcPr>
          <w:p w:rsidR="006251C1" w:rsidRPr="001871DF" w:rsidRDefault="006251C1" w:rsidP="00E52B70">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850" w:type="dxa"/>
            <w:tcBorders>
              <w:left w:val="single" w:sz="1" w:space="0" w:color="000000"/>
              <w:bottom w:val="single" w:sz="4" w:space="0" w:color="auto"/>
              <w:right w:val="single" w:sz="1" w:space="0" w:color="000000"/>
            </w:tcBorders>
            <w:shd w:val="clear" w:color="auto" w:fill="auto"/>
          </w:tcPr>
          <w:p w:rsidR="006251C1" w:rsidRPr="001871DF" w:rsidRDefault="006251C1" w:rsidP="00E52B70">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993" w:type="dxa"/>
            <w:tcBorders>
              <w:left w:val="single" w:sz="1" w:space="0" w:color="000000"/>
              <w:bottom w:val="single" w:sz="4" w:space="0" w:color="auto"/>
              <w:right w:val="single" w:sz="1" w:space="0" w:color="000000"/>
            </w:tcBorders>
          </w:tcPr>
          <w:p w:rsidR="006251C1" w:rsidRPr="001871DF"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850" w:type="dxa"/>
            <w:tcBorders>
              <w:left w:val="single" w:sz="1" w:space="0" w:color="000000"/>
              <w:bottom w:val="single" w:sz="4" w:space="0" w:color="auto"/>
              <w:right w:val="single" w:sz="1" w:space="0" w:color="000000"/>
            </w:tcBorders>
          </w:tcPr>
          <w:p w:rsidR="006251C1" w:rsidRPr="001871DF"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right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4" w:space="0" w:color="auto"/>
              <w:bottom w:val="single" w:sz="4" w:space="0" w:color="auto"/>
              <w:right w:val="single" w:sz="4" w:space="0" w:color="auto"/>
            </w:tcBorders>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4" w:space="0" w:color="auto"/>
              <w:bottom w:val="single" w:sz="4" w:space="0" w:color="auto"/>
              <w:right w:val="single" w:sz="4" w:space="0" w:color="auto"/>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right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4" w:space="0" w:color="auto"/>
              <w:bottom w:val="single" w:sz="4" w:space="0" w:color="auto"/>
              <w:right w:val="single" w:sz="4" w:space="0" w:color="auto"/>
            </w:tcBorders>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4" w:space="0" w:color="auto"/>
              <w:bottom w:val="single" w:sz="4" w:space="0" w:color="auto"/>
              <w:right w:val="single" w:sz="4" w:space="0" w:color="auto"/>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bottom w:val="single" w:sz="4" w:space="0" w:color="auto"/>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b/>
                <w:bCs/>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val="restart"/>
            <w:tcBorders>
              <w:top w:val="single" w:sz="4" w:space="0" w:color="auto"/>
              <w:left w:val="single" w:sz="1" w:space="0" w:color="000000"/>
            </w:tcBorders>
            <w:shd w:val="clear" w:color="auto" w:fill="auto"/>
          </w:tcPr>
          <w:p w:rsidR="006251C1" w:rsidRPr="00F7417E" w:rsidRDefault="006251C1" w:rsidP="00F7417E">
            <w:pPr>
              <w:snapToGrid w:val="0"/>
              <w:spacing w:line="200" w:lineRule="atLeast"/>
              <w:rPr>
                <w:rFonts w:ascii="Times New Roman" w:hAnsi="Times New Roman" w:cs="Times New Roman"/>
              </w:rPr>
            </w:pPr>
            <w:r>
              <w:rPr>
                <w:rFonts w:ascii="Times New Roman" w:hAnsi="Times New Roman" w:cs="Times New Roman"/>
              </w:rPr>
              <w:t>6.1.</w:t>
            </w:r>
          </w:p>
        </w:tc>
        <w:tc>
          <w:tcPr>
            <w:tcW w:w="1505" w:type="dxa"/>
            <w:vMerge w:val="restart"/>
            <w:tcBorders>
              <w:top w:val="single" w:sz="4" w:space="0" w:color="auto"/>
              <w:left w:val="single" w:sz="1" w:space="0" w:color="000000"/>
            </w:tcBorders>
            <w:shd w:val="clear" w:color="auto" w:fill="auto"/>
          </w:tcPr>
          <w:p w:rsidR="006251C1" w:rsidRPr="00C3652C" w:rsidRDefault="006251C1" w:rsidP="00247BEF">
            <w:pPr>
              <w:snapToGrid w:val="0"/>
              <w:spacing w:line="200" w:lineRule="atLeast"/>
            </w:pPr>
            <w:r w:rsidRPr="002826D6">
              <w:rPr>
                <w:rFonts w:ascii="Times New Roman" w:eastAsia="Courier New" w:hAnsi="Times New Roman" w:cs="Times New Roman"/>
                <w:shd w:val="clear" w:color="auto" w:fill="FFFFFF"/>
              </w:rPr>
              <w:t xml:space="preserve">Основное </w:t>
            </w:r>
            <w:r w:rsidRPr="002826D6">
              <w:rPr>
                <w:rFonts w:ascii="Times New Roman" w:eastAsia="Courier New" w:hAnsi="Times New Roman" w:cs="Times New Roman"/>
                <w:shd w:val="clear" w:color="auto" w:fill="FFFFFF"/>
              </w:rPr>
              <w:lastRenderedPageBreak/>
              <w:t>мероприятие</w:t>
            </w:r>
          </w:p>
        </w:tc>
        <w:tc>
          <w:tcPr>
            <w:tcW w:w="3402" w:type="dxa"/>
            <w:vMerge w:val="restart"/>
            <w:tcBorders>
              <w:top w:val="single" w:sz="4" w:space="0" w:color="auto"/>
              <w:left w:val="single" w:sz="1" w:space="0" w:color="000000"/>
            </w:tcBorders>
            <w:shd w:val="clear" w:color="auto" w:fill="auto"/>
          </w:tcPr>
          <w:p w:rsidR="006251C1" w:rsidRPr="001871DF" w:rsidRDefault="006251C1" w:rsidP="002826D6">
            <w:pPr>
              <w:snapToGrid w:val="0"/>
              <w:spacing w:after="0" w:line="240" w:lineRule="auto"/>
              <w:rPr>
                <w:rFonts w:ascii="Times New Roman" w:hAnsi="Times New Roman" w:cs="Times New Roman"/>
              </w:rPr>
            </w:pPr>
            <w:r w:rsidRPr="001871DF">
              <w:rPr>
                <w:rFonts w:ascii="Times New Roman" w:hAnsi="Times New Roman" w:cs="Times New Roman"/>
                <w:bCs/>
              </w:rPr>
              <w:lastRenderedPageBreak/>
              <w:t xml:space="preserve">«Передача полномочий </w:t>
            </w:r>
            <w:r w:rsidRPr="001871DF">
              <w:rPr>
                <w:rFonts w:ascii="Times New Roman" w:hAnsi="Times New Roman" w:cs="Times New Roman"/>
                <w:bCs/>
              </w:rPr>
              <w:lastRenderedPageBreak/>
              <w:t>муниципальному району по пожарной безопасности и гражданской обороне»</w:t>
            </w: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lastRenderedPageBreak/>
              <w:t xml:space="preserve">всего </w:t>
            </w:r>
          </w:p>
        </w:tc>
        <w:tc>
          <w:tcPr>
            <w:tcW w:w="1134" w:type="dxa"/>
            <w:tcBorders>
              <w:top w:val="single" w:sz="4" w:space="0" w:color="auto"/>
              <w:left w:val="single" w:sz="1" w:space="0" w:color="000000"/>
              <w:bottom w:val="single" w:sz="4" w:space="0" w:color="auto"/>
            </w:tcBorders>
            <w:shd w:val="clear" w:color="auto" w:fill="auto"/>
          </w:tcPr>
          <w:p w:rsidR="006251C1" w:rsidRPr="001871DF" w:rsidRDefault="006251C1" w:rsidP="00BC74FF">
            <w:pPr>
              <w:pStyle w:val="ConsPlusCell1"/>
              <w:widowControl/>
              <w:rPr>
                <w:rFonts w:ascii="Times New Roman" w:hAnsi="Times New Roman" w:cs="Times New Roman"/>
                <w:sz w:val="22"/>
                <w:szCs w:val="22"/>
              </w:rPr>
            </w:pPr>
            <w:r w:rsidRPr="001871DF">
              <w:rPr>
                <w:rFonts w:ascii="Times New Roman" w:hAnsi="Times New Roman" w:cs="Times New Roman"/>
                <w:sz w:val="22"/>
                <w:szCs w:val="22"/>
              </w:rPr>
              <w:t>1031,9</w:t>
            </w:r>
          </w:p>
        </w:tc>
        <w:tc>
          <w:tcPr>
            <w:tcW w:w="993" w:type="dxa"/>
            <w:tcBorders>
              <w:top w:val="single" w:sz="4" w:space="0" w:color="auto"/>
              <w:left w:val="single" w:sz="1" w:space="0" w:color="000000"/>
              <w:bottom w:val="single" w:sz="4" w:space="0" w:color="auto"/>
            </w:tcBorders>
            <w:shd w:val="clear" w:color="auto" w:fill="auto"/>
          </w:tcPr>
          <w:p w:rsidR="006251C1" w:rsidRPr="001871DF" w:rsidRDefault="006251C1" w:rsidP="007C37ED">
            <w:pPr>
              <w:pStyle w:val="ConsPlusCell1"/>
              <w:widowControl/>
              <w:rPr>
                <w:rFonts w:ascii="Times New Roman" w:hAnsi="Times New Roman" w:cs="Times New Roman"/>
                <w:sz w:val="22"/>
                <w:szCs w:val="22"/>
              </w:rPr>
            </w:pPr>
            <w:r>
              <w:rPr>
                <w:rFonts w:ascii="Times New Roman" w:hAnsi="Times New Roman" w:cs="Times New Roman"/>
                <w:sz w:val="22"/>
                <w:szCs w:val="22"/>
              </w:rPr>
              <w:t>1071,7</w:t>
            </w:r>
          </w:p>
        </w:tc>
        <w:tc>
          <w:tcPr>
            <w:tcW w:w="992" w:type="dxa"/>
            <w:tcBorders>
              <w:top w:val="single" w:sz="4" w:space="0" w:color="auto"/>
              <w:left w:val="single" w:sz="1" w:space="0" w:color="000000"/>
              <w:bottom w:val="single" w:sz="4" w:space="0" w:color="auto"/>
            </w:tcBorders>
            <w:shd w:val="clear" w:color="auto" w:fill="auto"/>
          </w:tcPr>
          <w:p w:rsidR="006251C1" w:rsidRPr="001871DF" w:rsidRDefault="006251C1"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1134" w:type="dxa"/>
            <w:tcBorders>
              <w:top w:val="single" w:sz="4" w:space="0" w:color="auto"/>
              <w:left w:val="single" w:sz="1" w:space="0" w:color="000000"/>
              <w:bottom w:val="single" w:sz="4" w:space="0" w:color="auto"/>
            </w:tcBorders>
            <w:shd w:val="clear" w:color="auto" w:fill="auto"/>
          </w:tcPr>
          <w:p w:rsidR="006251C1" w:rsidRPr="001871DF" w:rsidRDefault="006251C1" w:rsidP="00E52B70">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850" w:type="dxa"/>
            <w:tcBorders>
              <w:left w:val="single" w:sz="1" w:space="0" w:color="000000"/>
              <w:bottom w:val="single" w:sz="4" w:space="0" w:color="auto"/>
              <w:right w:val="single" w:sz="1" w:space="0" w:color="000000"/>
            </w:tcBorders>
            <w:shd w:val="clear" w:color="auto" w:fill="auto"/>
          </w:tcPr>
          <w:p w:rsidR="006251C1" w:rsidRPr="001871DF" w:rsidRDefault="006251C1" w:rsidP="00E52B70">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993" w:type="dxa"/>
            <w:tcBorders>
              <w:left w:val="single" w:sz="1" w:space="0" w:color="000000"/>
              <w:bottom w:val="single" w:sz="4" w:space="0" w:color="auto"/>
              <w:right w:val="single" w:sz="1" w:space="0" w:color="000000"/>
            </w:tcBorders>
          </w:tcPr>
          <w:p w:rsidR="006251C1" w:rsidRPr="001871DF"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850" w:type="dxa"/>
            <w:tcBorders>
              <w:left w:val="single" w:sz="1" w:space="0" w:color="000000"/>
              <w:bottom w:val="single" w:sz="4" w:space="0" w:color="auto"/>
              <w:right w:val="single" w:sz="1" w:space="0" w:color="000000"/>
            </w:tcBorders>
          </w:tcPr>
          <w:p w:rsidR="006251C1" w:rsidRPr="001871DF"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4" w:space="0" w:color="auto"/>
              <w:left w:val="single" w:sz="1" w:space="0" w:color="000000"/>
              <w:bottom w:val="single" w:sz="4" w:space="0" w:color="auto"/>
            </w:tcBorders>
            <w:shd w:val="clear" w:color="auto" w:fill="auto"/>
          </w:tcPr>
          <w:p w:rsidR="006251C1" w:rsidRPr="001871DF" w:rsidRDefault="006251C1" w:rsidP="00BC74FF">
            <w:pPr>
              <w:pStyle w:val="ConsPlusCell1"/>
              <w:widowControl/>
              <w:rPr>
                <w:rFonts w:ascii="Times New Roman" w:hAnsi="Times New Roman" w:cs="Times New Roman"/>
                <w:sz w:val="22"/>
                <w:szCs w:val="22"/>
              </w:rPr>
            </w:pPr>
            <w:r w:rsidRPr="001871DF">
              <w:rPr>
                <w:rFonts w:ascii="Times New Roman" w:hAnsi="Times New Roman" w:cs="Times New Roman"/>
                <w:sz w:val="22"/>
                <w:szCs w:val="22"/>
              </w:rPr>
              <w:t>1031,9</w:t>
            </w:r>
          </w:p>
        </w:tc>
        <w:tc>
          <w:tcPr>
            <w:tcW w:w="993" w:type="dxa"/>
            <w:tcBorders>
              <w:top w:val="single" w:sz="4" w:space="0" w:color="auto"/>
              <w:left w:val="single" w:sz="1" w:space="0" w:color="000000"/>
              <w:bottom w:val="single" w:sz="4" w:space="0" w:color="auto"/>
            </w:tcBorders>
            <w:shd w:val="clear" w:color="auto" w:fill="auto"/>
          </w:tcPr>
          <w:p w:rsidR="006251C1" w:rsidRPr="001871DF" w:rsidRDefault="006251C1" w:rsidP="007C37ED">
            <w:pPr>
              <w:pStyle w:val="ConsPlusCell1"/>
              <w:widowControl/>
              <w:rPr>
                <w:rFonts w:ascii="Times New Roman" w:hAnsi="Times New Roman" w:cs="Times New Roman"/>
                <w:sz w:val="22"/>
                <w:szCs w:val="22"/>
              </w:rPr>
            </w:pPr>
            <w:r>
              <w:rPr>
                <w:rFonts w:ascii="Times New Roman" w:hAnsi="Times New Roman" w:cs="Times New Roman"/>
                <w:sz w:val="22"/>
                <w:szCs w:val="22"/>
              </w:rPr>
              <w:t>1071,7</w:t>
            </w:r>
          </w:p>
        </w:tc>
        <w:tc>
          <w:tcPr>
            <w:tcW w:w="992" w:type="dxa"/>
            <w:tcBorders>
              <w:top w:val="single" w:sz="4" w:space="0" w:color="auto"/>
              <w:left w:val="single" w:sz="1" w:space="0" w:color="000000"/>
              <w:bottom w:val="single" w:sz="4" w:space="0" w:color="auto"/>
            </w:tcBorders>
            <w:shd w:val="clear" w:color="auto" w:fill="auto"/>
          </w:tcPr>
          <w:p w:rsidR="006251C1" w:rsidRPr="001871DF" w:rsidRDefault="006251C1"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1134" w:type="dxa"/>
            <w:tcBorders>
              <w:top w:val="single" w:sz="4" w:space="0" w:color="auto"/>
              <w:left w:val="single" w:sz="1" w:space="0" w:color="000000"/>
              <w:bottom w:val="single" w:sz="4" w:space="0" w:color="auto"/>
            </w:tcBorders>
            <w:shd w:val="clear" w:color="auto" w:fill="auto"/>
          </w:tcPr>
          <w:p w:rsidR="006251C1" w:rsidRPr="001871DF" w:rsidRDefault="006251C1" w:rsidP="00E52B70">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850" w:type="dxa"/>
            <w:tcBorders>
              <w:left w:val="single" w:sz="1" w:space="0" w:color="000000"/>
              <w:bottom w:val="single" w:sz="4" w:space="0" w:color="auto"/>
              <w:right w:val="single" w:sz="1" w:space="0" w:color="000000"/>
            </w:tcBorders>
            <w:shd w:val="clear" w:color="auto" w:fill="auto"/>
          </w:tcPr>
          <w:p w:rsidR="006251C1" w:rsidRPr="001871DF" w:rsidRDefault="006251C1" w:rsidP="00E52B70">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993" w:type="dxa"/>
            <w:tcBorders>
              <w:left w:val="single" w:sz="1" w:space="0" w:color="000000"/>
              <w:bottom w:val="single" w:sz="4" w:space="0" w:color="auto"/>
              <w:right w:val="single" w:sz="1" w:space="0" w:color="000000"/>
            </w:tcBorders>
          </w:tcPr>
          <w:p w:rsidR="006251C1" w:rsidRPr="001871DF"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c>
          <w:tcPr>
            <w:tcW w:w="850" w:type="dxa"/>
            <w:tcBorders>
              <w:left w:val="single" w:sz="1" w:space="0" w:color="000000"/>
              <w:bottom w:val="single" w:sz="4" w:space="0" w:color="auto"/>
              <w:right w:val="single" w:sz="1" w:space="0" w:color="000000"/>
            </w:tcBorders>
          </w:tcPr>
          <w:p w:rsidR="006251C1" w:rsidRPr="001871DF"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1151,0</w:t>
            </w: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bottom w:val="single" w:sz="4" w:space="0" w:color="auto"/>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b/>
                <w:bCs/>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val="restart"/>
            <w:tcBorders>
              <w:top w:val="single" w:sz="4" w:space="0" w:color="auto"/>
              <w:left w:val="single" w:sz="1" w:space="0" w:color="000000"/>
            </w:tcBorders>
            <w:shd w:val="clear" w:color="auto" w:fill="auto"/>
          </w:tcPr>
          <w:p w:rsidR="006251C1" w:rsidRPr="00F7417E" w:rsidRDefault="006251C1" w:rsidP="00247BEF">
            <w:pPr>
              <w:snapToGrid w:val="0"/>
              <w:spacing w:line="200" w:lineRule="atLeast"/>
              <w:rPr>
                <w:rFonts w:ascii="Times New Roman" w:hAnsi="Times New Roman" w:cs="Times New Roman"/>
              </w:rPr>
            </w:pPr>
            <w:r w:rsidRPr="00F7417E">
              <w:rPr>
                <w:rFonts w:ascii="Times New Roman" w:hAnsi="Times New Roman" w:cs="Times New Roman"/>
              </w:rPr>
              <w:t>7.</w:t>
            </w:r>
          </w:p>
        </w:tc>
        <w:tc>
          <w:tcPr>
            <w:tcW w:w="1505" w:type="dxa"/>
            <w:vMerge w:val="restart"/>
            <w:tcBorders>
              <w:top w:val="single" w:sz="4" w:space="0" w:color="auto"/>
              <w:left w:val="single" w:sz="1" w:space="0" w:color="000000"/>
            </w:tcBorders>
            <w:shd w:val="clear" w:color="auto" w:fill="auto"/>
          </w:tcPr>
          <w:p w:rsidR="006251C1" w:rsidRPr="00C3652C" w:rsidRDefault="006251C1" w:rsidP="00247BEF">
            <w:pPr>
              <w:snapToGrid w:val="0"/>
              <w:spacing w:line="200" w:lineRule="atLeast"/>
            </w:pPr>
            <w:r w:rsidRPr="00F7417E">
              <w:rPr>
                <w:rFonts w:ascii="Times New Roman" w:hAnsi="Times New Roman" w:cs="Times New Roman"/>
              </w:rPr>
              <w:t xml:space="preserve">Подпрограм-ма </w:t>
            </w:r>
            <w:r>
              <w:rPr>
                <w:rFonts w:ascii="Times New Roman" w:hAnsi="Times New Roman" w:cs="Times New Roman"/>
              </w:rPr>
              <w:t>7</w:t>
            </w:r>
          </w:p>
        </w:tc>
        <w:tc>
          <w:tcPr>
            <w:tcW w:w="3402" w:type="dxa"/>
            <w:vMerge w:val="restart"/>
            <w:tcBorders>
              <w:top w:val="single" w:sz="4" w:space="0" w:color="auto"/>
              <w:left w:val="single" w:sz="1" w:space="0" w:color="000000"/>
            </w:tcBorders>
            <w:shd w:val="clear" w:color="auto" w:fill="auto"/>
          </w:tcPr>
          <w:p w:rsidR="006251C1" w:rsidRPr="002826D6" w:rsidRDefault="006251C1" w:rsidP="002826D6">
            <w:pPr>
              <w:snapToGrid w:val="0"/>
              <w:spacing w:after="0" w:line="240" w:lineRule="auto"/>
            </w:pPr>
            <w:r>
              <w:rPr>
                <w:rFonts w:ascii="Times New Roman" w:hAnsi="Times New Roman" w:cs="Times New Roman"/>
              </w:rPr>
              <w:t>«</w:t>
            </w:r>
            <w:r w:rsidRPr="00AC2118">
              <w:rPr>
                <w:rFonts w:ascii="Times New Roman" w:hAnsi="Times New Roman" w:cs="Times New Roman"/>
              </w:rPr>
              <w:t>Формирование единого культурного пространства и здорового образа жизни детей, подростков и молодежи, обеспечение прав населения на удовлетворение своих потребностей в занятиях физической культурой и спортом на территории Верхнеломовского сельсовета Нижнеломовского района Пензенской области</w:t>
            </w:r>
            <w:r>
              <w:rPr>
                <w:rFonts w:ascii="Times New Roman" w:hAnsi="Times New Roman" w:cs="Times New Roman"/>
              </w:rPr>
              <w:t>»</w:t>
            </w: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4" w:space="0" w:color="auto"/>
              <w:left w:val="single" w:sz="1" w:space="0" w:color="000000"/>
              <w:bottom w:val="single" w:sz="4" w:space="0" w:color="auto"/>
            </w:tcBorders>
            <w:shd w:val="clear" w:color="auto" w:fill="auto"/>
          </w:tcPr>
          <w:p w:rsidR="006251C1" w:rsidRPr="001F31AF" w:rsidRDefault="006251C1" w:rsidP="00700B82">
            <w:pPr>
              <w:pStyle w:val="ConsPlusCell1"/>
              <w:widowControl/>
              <w:rPr>
                <w:rFonts w:ascii="Times New Roman" w:hAnsi="Times New Roman" w:cs="Times New Roman"/>
                <w:sz w:val="22"/>
                <w:szCs w:val="22"/>
              </w:rPr>
            </w:pPr>
            <w:r>
              <w:rPr>
                <w:rFonts w:ascii="Times New Roman" w:hAnsi="Times New Roman" w:cs="Times New Roman"/>
                <w:sz w:val="22"/>
                <w:szCs w:val="22"/>
              </w:rPr>
              <w:t>2411,1</w:t>
            </w:r>
          </w:p>
        </w:tc>
        <w:tc>
          <w:tcPr>
            <w:tcW w:w="993" w:type="dxa"/>
            <w:tcBorders>
              <w:top w:val="single" w:sz="4" w:space="0" w:color="auto"/>
              <w:left w:val="single" w:sz="1" w:space="0" w:color="000000"/>
              <w:bottom w:val="single" w:sz="4" w:space="0" w:color="auto"/>
            </w:tcBorders>
            <w:shd w:val="clear" w:color="auto" w:fill="auto"/>
          </w:tcPr>
          <w:p w:rsidR="006251C1" w:rsidRPr="00EC6E8E" w:rsidRDefault="006251C1" w:rsidP="00C073AF">
            <w:pPr>
              <w:pStyle w:val="ConsPlusCell1"/>
              <w:widowControl/>
              <w:rPr>
                <w:rFonts w:ascii="Times New Roman" w:hAnsi="Times New Roman" w:cs="Times New Roman"/>
                <w:sz w:val="22"/>
                <w:szCs w:val="22"/>
              </w:rPr>
            </w:pPr>
            <w:r>
              <w:rPr>
                <w:rFonts w:ascii="Times New Roman" w:hAnsi="Times New Roman" w:cs="Times New Roman"/>
                <w:sz w:val="22"/>
                <w:szCs w:val="22"/>
              </w:rPr>
              <w:t>5246,00</w:t>
            </w:r>
          </w:p>
        </w:tc>
        <w:tc>
          <w:tcPr>
            <w:tcW w:w="992" w:type="dxa"/>
            <w:tcBorders>
              <w:top w:val="single" w:sz="4" w:space="0" w:color="auto"/>
              <w:left w:val="single" w:sz="1" w:space="0" w:color="000000"/>
              <w:bottom w:val="single" w:sz="4" w:space="0" w:color="auto"/>
            </w:tcBorders>
            <w:shd w:val="clear" w:color="auto" w:fill="auto"/>
          </w:tcPr>
          <w:p w:rsidR="006251C1" w:rsidRPr="001F31AF" w:rsidRDefault="007A27D1"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4788,2</w:t>
            </w:r>
          </w:p>
        </w:tc>
        <w:tc>
          <w:tcPr>
            <w:tcW w:w="1134" w:type="dxa"/>
            <w:tcBorders>
              <w:top w:val="single" w:sz="4" w:space="0" w:color="auto"/>
              <w:left w:val="single" w:sz="1" w:space="0" w:color="000000"/>
              <w:bottom w:val="single" w:sz="4" w:space="0" w:color="auto"/>
            </w:tcBorders>
            <w:shd w:val="clear" w:color="auto" w:fill="auto"/>
          </w:tcPr>
          <w:p w:rsidR="006251C1" w:rsidRPr="001F31AF" w:rsidRDefault="00073E29" w:rsidP="00BC74FF">
            <w:pPr>
              <w:pStyle w:val="ConsPlusCell1"/>
              <w:widowControl/>
              <w:rPr>
                <w:rFonts w:ascii="Times New Roman" w:hAnsi="Times New Roman" w:cs="Times New Roman"/>
                <w:sz w:val="22"/>
                <w:szCs w:val="22"/>
              </w:rPr>
            </w:pPr>
            <w:r>
              <w:rPr>
                <w:rFonts w:ascii="Times New Roman" w:hAnsi="Times New Roman" w:cs="Times New Roman"/>
                <w:sz w:val="22"/>
                <w:szCs w:val="22"/>
              </w:rPr>
              <w:t>3594,2</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1F31AF" w:rsidRDefault="006512AE" w:rsidP="00BC74FF">
            <w:pPr>
              <w:pStyle w:val="ConsPlusCell1"/>
              <w:widowControl/>
              <w:rPr>
                <w:rFonts w:ascii="Times New Roman" w:hAnsi="Times New Roman" w:cs="Times New Roman"/>
                <w:sz w:val="22"/>
                <w:szCs w:val="22"/>
              </w:rPr>
            </w:pPr>
            <w:r>
              <w:rPr>
                <w:rFonts w:ascii="Times New Roman" w:hAnsi="Times New Roman" w:cs="Times New Roman"/>
                <w:sz w:val="22"/>
                <w:szCs w:val="22"/>
              </w:rPr>
              <w:t>2135,3</w:t>
            </w:r>
          </w:p>
        </w:tc>
        <w:tc>
          <w:tcPr>
            <w:tcW w:w="993" w:type="dxa"/>
            <w:tcBorders>
              <w:top w:val="single" w:sz="4" w:space="0" w:color="auto"/>
              <w:left w:val="single" w:sz="1" w:space="0" w:color="000000"/>
              <w:bottom w:val="single" w:sz="4" w:space="0" w:color="auto"/>
              <w:right w:val="single" w:sz="1" w:space="0" w:color="000000"/>
            </w:tcBorders>
          </w:tcPr>
          <w:p w:rsidR="006251C1" w:rsidRPr="001F31AF" w:rsidRDefault="006512AE"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2095,3</w:t>
            </w:r>
          </w:p>
        </w:tc>
        <w:tc>
          <w:tcPr>
            <w:tcW w:w="850" w:type="dxa"/>
            <w:tcBorders>
              <w:top w:val="single" w:sz="4" w:space="0" w:color="auto"/>
              <w:left w:val="single" w:sz="1" w:space="0" w:color="000000"/>
              <w:bottom w:val="single" w:sz="4" w:space="0" w:color="auto"/>
              <w:right w:val="single" w:sz="1" w:space="0" w:color="000000"/>
            </w:tcBorders>
          </w:tcPr>
          <w:p w:rsidR="006251C1" w:rsidRPr="001F31AF"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2349,7</w:t>
            </w:r>
          </w:p>
        </w:tc>
      </w:tr>
      <w:tr w:rsidR="006512AE" w:rsidRPr="00C3652C" w:rsidTr="003552F6">
        <w:trPr>
          <w:trHeight w:val="320"/>
        </w:trPr>
        <w:tc>
          <w:tcPr>
            <w:tcW w:w="480" w:type="dxa"/>
            <w:vMerge/>
            <w:tcBorders>
              <w:left w:val="single" w:sz="1" w:space="0" w:color="000000"/>
            </w:tcBorders>
            <w:shd w:val="clear" w:color="auto" w:fill="auto"/>
          </w:tcPr>
          <w:p w:rsidR="006512AE" w:rsidRPr="00C3652C" w:rsidRDefault="006512AE" w:rsidP="00247BEF">
            <w:pPr>
              <w:snapToGrid w:val="0"/>
              <w:spacing w:line="200" w:lineRule="atLeast"/>
            </w:pPr>
          </w:p>
        </w:tc>
        <w:tc>
          <w:tcPr>
            <w:tcW w:w="1505" w:type="dxa"/>
            <w:vMerge/>
            <w:tcBorders>
              <w:left w:val="single" w:sz="1" w:space="0" w:color="000000"/>
            </w:tcBorders>
            <w:shd w:val="clear" w:color="auto" w:fill="auto"/>
          </w:tcPr>
          <w:p w:rsidR="006512AE" w:rsidRPr="00C3652C" w:rsidRDefault="006512AE" w:rsidP="00247BEF">
            <w:pPr>
              <w:snapToGrid w:val="0"/>
              <w:spacing w:line="200" w:lineRule="atLeast"/>
            </w:pPr>
          </w:p>
        </w:tc>
        <w:tc>
          <w:tcPr>
            <w:tcW w:w="3402" w:type="dxa"/>
            <w:vMerge/>
            <w:tcBorders>
              <w:left w:val="single" w:sz="1" w:space="0" w:color="000000"/>
            </w:tcBorders>
            <w:shd w:val="clear" w:color="auto" w:fill="auto"/>
          </w:tcPr>
          <w:p w:rsidR="006512AE" w:rsidRPr="002826D6" w:rsidRDefault="006512AE"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512AE" w:rsidRPr="002826D6" w:rsidRDefault="006512AE"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4" w:space="0" w:color="auto"/>
              <w:left w:val="single" w:sz="1" w:space="0" w:color="000000"/>
              <w:bottom w:val="single" w:sz="4" w:space="0" w:color="auto"/>
            </w:tcBorders>
            <w:shd w:val="clear" w:color="auto" w:fill="auto"/>
          </w:tcPr>
          <w:p w:rsidR="006512AE" w:rsidRPr="001F31AF" w:rsidRDefault="006512AE" w:rsidP="00700B82">
            <w:pPr>
              <w:pStyle w:val="ConsPlusCell1"/>
              <w:widowControl/>
              <w:rPr>
                <w:rFonts w:ascii="Times New Roman" w:hAnsi="Times New Roman" w:cs="Times New Roman"/>
                <w:sz w:val="22"/>
                <w:szCs w:val="22"/>
              </w:rPr>
            </w:pPr>
            <w:r>
              <w:rPr>
                <w:rFonts w:ascii="Times New Roman" w:hAnsi="Times New Roman" w:cs="Times New Roman"/>
                <w:sz w:val="22"/>
                <w:szCs w:val="22"/>
              </w:rPr>
              <w:t>2318,9</w:t>
            </w:r>
          </w:p>
        </w:tc>
        <w:tc>
          <w:tcPr>
            <w:tcW w:w="993" w:type="dxa"/>
            <w:tcBorders>
              <w:top w:val="single" w:sz="4" w:space="0" w:color="auto"/>
              <w:left w:val="single" w:sz="1" w:space="0" w:color="000000"/>
              <w:bottom w:val="single" w:sz="4" w:space="0" w:color="auto"/>
            </w:tcBorders>
            <w:shd w:val="clear" w:color="auto" w:fill="auto"/>
          </w:tcPr>
          <w:p w:rsidR="006512AE" w:rsidRPr="001F31AF" w:rsidRDefault="006512AE" w:rsidP="00126171">
            <w:pPr>
              <w:pStyle w:val="ConsPlusCell1"/>
              <w:widowControl/>
              <w:rPr>
                <w:rFonts w:ascii="Times New Roman" w:hAnsi="Times New Roman" w:cs="Times New Roman"/>
                <w:sz w:val="22"/>
                <w:szCs w:val="22"/>
              </w:rPr>
            </w:pPr>
            <w:r>
              <w:rPr>
                <w:rFonts w:ascii="Times New Roman" w:hAnsi="Times New Roman" w:cs="Times New Roman"/>
                <w:sz w:val="22"/>
                <w:szCs w:val="22"/>
              </w:rPr>
              <w:t>2964,9</w:t>
            </w:r>
          </w:p>
        </w:tc>
        <w:tc>
          <w:tcPr>
            <w:tcW w:w="992" w:type="dxa"/>
            <w:tcBorders>
              <w:top w:val="single" w:sz="4" w:space="0" w:color="auto"/>
              <w:left w:val="single" w:sz="1" w:space="0" w:color="000000"/>
              <w:bottom w:val="single" w:sz="4" w:space="0" w:color="auto"/>
            </w:tcBorders>
            <w:shd w:val="clear" w:color="auto" w:fill="auto"/>
          </w:tcPr>
          <w:p w:rsidR="006512AE" w:rsidRPr="001F31AF" w:rsidRDefault="006512AE"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3919,4</w:t>
            </w:r>
          </w:p>
        </w:tc>
        <w:tc>
          <w:tcPr>
            <w:tcW w:w="1134" w:type="dxa"/>
            <w:tcBorders>
              <w:top w:val="single" w:sz="4" w:space="0" w:color="auto"/>
              <w:left w:val="single" w:sz="1" w:space="0" w:color="000000"/>
              <w:bottom w:val="single" w:sz="4" w:space="0" w:color="auto"/>
            </w:tcBorders>
            <w:shd w:val="clear" w:color="auto" w:fill="auto"/>
          </w:tcPr>
          <w:p w:rsidR="006512AE" w:rsidRPr="001F31AF" w:rsidRDefault="006512AE" w:rsidP="00073E29">
            <w:pPr>
              <w:pStyle w:val="ConsPlusCell1"/>
              <w:widowControl/>
              <w:rPr>
                <w:rFonts w:ascii="Times New Roman" w:hAnsi="Times New Roman" w:cs="Times New Roman"/>
                <w:sz w:val="22"/>
                <w:szCs w:val="22"/>
              </w:rPr>
            </w:pPr>
            <w:r>
              <w:rPr>
                <w:rFonts w:ascii="Times New Roman" w:hAnsi="Times New Roman" w:cs="Times New Roman"/>
                <w:sz w:val="22"/>
                <w:szCs w:val="22"/>
              </w:rPr>
              <w:t>2</w:t>
            </w:r>
            <w:r w:rsidR="00073E29">
              <w:rPr>
                <w:rFonts w:ascii="Times New Roman" w:hAnsi="Times New Roman" w:cs="Times New Roman"/>
                <w:sz w:val="22"/>
                <w:szCs w:val="22"/>
              </w:rPr>
              <w:t>48</w:t>
            </w:r>
            <w:r>
              <w:rPr>
                <w:rFonts w:ascii="Times New Roman" w:hAnsi="Times New Roman" w:cs="Times New Roman"/>
                <w:sz w:val="22"/>
                <w:szCs w:val="22"/>
              </w:rPr>
              <w:t>1,0</w:t>
            </w:r>
          </w:p>
        </w:tc>
        <w:tc>
          <w:tcPr>
            <w:tcW w:w="850" w:type="dxa"/>
            <w:tcBorders>
              <w:left w:val="single" w:sz="1" w:space="0" w:color="000000"/>
              <w:bottom w:val="single" w:sz="4" w:space="0" w:color="auto"/>
              <w:right w:val="single" w:sz="1" w:space="0" w:color="000000"/>
            </w:tcBorders>
            <w:shd w:val="clear" w:color="auto" w:fill="auto"/>
          </w:tcPr>
          <w:p w:rsidR="006512AE" w:rsidRPr="001F31AF" w:rsidRDefault="006512AE"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2135,3</w:t>
            </w:r>
          </w:p>
        </w:tc>
        <w:tc>
          <w:tcPr>
            <w:tcW w:w="993" w:type="dxa"/>
            <w:tcBorders>
              <w:left w:val="single" w:sz="1" w:space="0" w:color="000000"/>
              <w:bottom w:val="single" w:sz="4" w:space="0" w:color="auto"/>
              <w:right w:val="single" w:sz="1" w:space="0" w:color="000000"/>
            </w:tcBorders>
          </w:tcPr>
          <w:p w:rsidR="006512AE" w:rsidRPr="001F31AF" w:rsidRDefault="006512AE"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2095,3</w:t>
            </w:r>
          </w:p>
        </w:tc>
        <w:tc>
          <w:tcPr>
            <w:tcW w:w="850" w:type="dxa"/>
            <w:tcBorders>
              <w:left w:val="single" w:sz="1" w:space="0" w:color="000000"/>
              <w:bottom w:val="single" w:sz="4" w:space="0" w:color="auto"/>
              <w:right w:val="single" w:sz="1" w:space="0" w:color="000000"/>
            </w:tcBorders>
          </w:tcPr>
          <w:p w:rsidR="006512AE" w:rsidRPr="001F31AF" w:rsidRDefault="006512AE"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2349,7</w:t>
            </w: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420C95" w:rsidRDefault="00420C95" w:rsidP="007A27D1">
            <w:pPr>
              <w:snapToGrid w:val="0"/>
              <w:spacing w:line="200" w:lineRule="atLeast"/>
              <w:jc w:val="center"/>
              <w:rPr>
                <w:rFonts w:ascii="Times New Roman" w:hAnsi="Times New Roman" w:cs="Times New Roman"/>
                <w:bCs/>
                <w:shd w:val="clear" w:color="auto" w:fill="FFFFFF"/>
              </w:rPr>
            </w:pPr>
            <w:r w:rsidRPr="00420C95">
              <w:rPr>
                <w:rFonts w:ascii="Times New Roman" w:hAnsi="Times New Roman" w:cs="Times New Roman"/>
                <w:bCs/>
                <w:shd w:val="clear" w:color="auto" w:fill="FFFFFF"/>
              </w:rPr>
              <w:t>8</w:t>
            </w:r>
            <w:r w:rsidR="007A27D1">
              <w:rPr>
                <w:rFonts w:ascii="Times New Roman" w:hAnsi="Times New Roman" w:cs="Times New Roman"/>
                <w:bCs/>
                <w:shd w:val="clear" w:color="auto" w:fill="FFFFFF"/>
              </w:rPr>
              <w:t>68</w:t>
            </w:r>
            <w:r w:rsidRPr="00420C95">
              <w:rPr>
                <w:rFonts w:ascii="Times New Roman" w:hAnsi="Times New Roman" w:cs="Times New Roman"/>
                <w:bCs/>
                <w:shd w:val="clear" w:color="auto" w:fill="FFFFFF"/>
              </w:rPr>
              <w:t>,8</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512AE" w:rsidP="00247BEF">
            <w:pPr>
              <w:snapToGrid w:val="0"/>
              <w:spacing w:line="200" w:lineRule="atLeast"/>
              <w:jc w:val="center"/>
              <w:rPr>
                <w:b/>
                <w:bCs/>
                <w:shd w:val="clear" w:color="auto" w:fill="FFFFFF"/>
              </w:rPr>
            </w:pPr>
            <w:r>
              <w:rPr>
                <w:b/>
                <w:bCs/>
                <w:shd w:val="clear" w:color="auto" w:fill="FFFFFF"/>
              </w:rPr>
              <w:t>913,1</w:t>
            </w:r>
          </w:p>
        </w:tc>
        <w:tc>
          <w:tcPr>
            <w:tcW w:w="850" w:type="dxa"/>
            <w:tcBorders>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left w:val="single" w:sz="1" w:space="0" w:color="000000"/>
              <w:bottom w:val="single" w:sz="4" w:space="0" w:color="auto"/>
              <w:right w:val="single" w:sz="1" w:space="0" w:color="000000"/>
            </w:tcBorders>
          </w:tcPr>
          <w:p w:rsidR="006251C1" w:rsidRPr="00C3652C" w:rsidRDefault="006251C1" w:rsidP="00FB0B73">
            <w:pPr>
              <w:snapToGrid w:val="0"/>
              <w:spacing w:line="200" w:lineRule="atLeast"/>
              <w:jc w:val="center"/>
              <w:rPr>
                <w:b/>
                <w:bCs/>
                <w:shd w:val="clear" w:color="auto" w:fill="FFFFFF"/>
              </w:rPr>
            </w:pPr>
          </w:p>
        </w:tc>
        <w:tc>
          <w:tcPr>
            <w:tcW w:w="850" w:type="dxa"/>
            <w:tcBorders>
              <w:left w:val="single" w:sz="1" w:space="0" w:color="000000"/>
              <w:bottom w:val="single" w:sz="4" w:space="0" w:color="auto"/>
              <w:right w:val="single" w:sz="1" w:space="0" w:color="000000"/>
            </w:tcBorders>
          </w:tcPr>
          <w:p w:rsidR="006251C1" w:rsidRPr="00C3652C" w:rsidRDefault="006251C1" w:rsidP="00FB0B73">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700B82">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92,2</w:t>
            </w:r>
          </w:p>
        </w:tc>
        <w:tc>
          <w:tcPr>
            <w:tcW w:w="993"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2281,1</w:t>
            </w: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snapToGrid w:val="0"/>
              <w:spacing w:line="200" w:lineRule="atLeast"/>
              <w:jc w:val="center"/>
              <w:rPr>
                <w:rFonts w:ascii="Times New Roman" w:hAnsi="Times New Roman" w:cs="Times New Roman"/>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512AE" w:rsidP="00247BEF">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200,0</w:t>
            </w:r>
          </w:p>
        </w:tc>
        <w:tc>
          <w:tcPr>
            <w:tcW w:w="850" w:type="dxa"/>
            <w:tcBorders>
              <w:left w:val="single" w:sz="1" w:space="0" w:color="000000"/>
              <w:bottom w:val="single" w:sz="4" w:space="0" w:color="auto"/>
              <w:right w:val="single" w:sz="1" w:space="0" w:color="000000"/>
            </w:tcBorders>
            <w:shd w:val="clear" w:color="auto" w:fill="auto"/>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p>
        </w:tc>
        <w:tc>
          <w:tcPr>
            <w:tcW w:w="993" w:type="dxa"/>
            <w:tcBorders>
              <w:left w:val="single" w:sz="1" w:space="0" w:color="000000"/>
              <w:bottom w:val="single" w:sz="4" w:space="0" w:color="auto"/>
              <w:right w:val="single" w:sz="1" w:space="0" w:color="000000"/>
            </w:tcBorders>
          </w:tcPr>
          <w:p w:rsidR="006251C1" w:rsidRPr="00A2334C" w:rsidRDefault="006251C1" w:rsidP="00FB0B73">
            <w:pPr>
              <w:snapToGrid w:val="0"/>
              <w:spacing w:line="200" w:lineRule="atLeast"/>
              <w:jc w:val="center"/>
              <w:rPr>
                <w:rFonts w:ascii="Times New Roman" w:hAnsi="Times New Roman" w:cs="Times New Roman"/>
                <w:bCs/>
                <w:shd w:val="clear" w:color="auto" w:fill="FFFFFF"/>
              </w:rPr>
            </w:pPr>
          </w:p>
        </w:tc>
        <w:tc>
          <w:tcPr>
            <w:tcW w:w="850" w:type="dxa"/>
            <w:tcBorders>
              <w:left w:val="single" w:sz="1" w:space="0" w:color="000000"/>
              <w:bottom w:val="single" w:sz="4" w:space="0" w:color="auto"/>
              <w:right w:val="single" w:sz="1" w:space="0" w:color="000000"/>
            </w:tcBorders>
          </w:tcPr>
          <w:p w:rsidR="006251C1" w:rsidRPr="00A2334C" w:rsidRDefault="006251C1" w:rsidP="00FB0B73">
            <w:pPr>
              <w:snapToGrid w:val="0"/>
              <w:spacing w:line="200" w:lineRule="atLeast"/>
              <w:jc w:val="center"/>
              <w:rPr>
                <w:rFonts w:ascii="Times New Roman" w:hAnsi="Times New Roman" w:cs="Times New Roman"/>
                <w:bCs/>
                <w:shd w:val="clear" w:color="auto" w:fill="FFFFFF"/>
              </w:rPr>
            </w:pPr>
          </w:p>
        </w:tc>
      </w:tr>
      <w:tr w:rsidR="006251C1" w:rsidRPr="00C3652C" w:rsidTr="003552F6">
        <w:trPr>
          <w:trHeight w:val="320"/>
        </w:trPr>
        <w:tc>
          <w:tcPr>
            <w:tcW w:w="480" w:type="dxa"/>
            <w:vMerge/>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bottom w:val="single" w:sz="4" w:space="0" w:color="auto"/>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b/>
                <w:bCs/>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snapToGrid w:val="0"/>
              <w:spacing w:line="200" w:lineRule="atLeast"/>
              <w:jc w:val="center"/>
              <w:rPr>
                <w:rFonts w:ascii="Times New Roman" w:hAnsi="Times New Roman" w:cs="Times New Roman"/>
                <w:bCs/>
                <w:shd w:val="clear" w:color="auto" w:fill="FFFFFF"/>
              </w:rPr>
            </w:pPr>
          </w:p>
        </w:tc>
        <w:tc>
          <w:tcPr>
            <w:tcW w:w="1134" w:type="dxa"/>
            <w:tcBorders>
              <w:top w:val="single" w:sz="4" w:space="0" w:color="auto"/>
              <w:left w:val="single" w:sz="1" w:space="0" w:color="000000"/>
              <w:bottom w:val="single" w:sz="4" w:space="0" w:color="auto"/>
              <w:right w:val="single" w:sz="4" w:space="0" w:color="auto"/>
            </w:tcBorders>
            <w:shd w:val="clear" w:color="auto" w:fill="auto"/>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p>
        </w:tc>
        <w:tc>
          <w:tcPr>
            <w:tcW w:w="850" w:type="dxa"/>
            <w:tcBorders>
              <w:left w:val="single" w:sz="4" w:space="0" w:color="auto"/>
              <w:bottom w:val="single" w:sz="4" w:space="0" w:color="auto"/>
              <w:right w:val="single" w:sz="1" w:space="0" w:color="000000"/>
            </w:tcBorders>
            <w:shd w:val="clear" w:color="auto" w:fill="auto"/>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p>
        </w:tc>
        <w:tc>
          <w:tcPr>
            <w:tcW w:w="993" w:type="dxa"/>
            <w:tcBorders>
              <w:left w:val="single" w:sz="4" w:space="0" w:color="auto"/>
              <w:bottom w:val="single" w:sz="4" w:space="0" w:color="auto"/>
              <w:right w:val="single" w:sz="1" w:space="0" w:color="000000"/>
            </w:tcBorders>
          </w:tcPr>
          <w:p w:rsidR="006251C1" w:rsidRPr="00A2334C" w:rsidRDefault="006251C1" w:rsidP="00FB0B73">
            <w:pPr>
              <w:snapToGrid w:val="0"/>
              <w:spacing w:line="200" w:lineRule="atLeast"/>
              <w:jc w:val="center"/>
              <w:rPr>
                <w:rFonts w:ascii="Times New Roman" w:hAnsi="Times New Roman" w:cs="Times New Roman"/>
                <w:bCs/>
                <w:shd w:val="clear" w:color="auto" w:fill="FFFFFF"/>
              </w:rPr>
            </w:pPr>
          </w:p>
        </w:tc>
        <w:tc>
          <w:tcPr>
            <w:tcW w:w="850" w:type="dxa"/>
            <w:tcBorders>
              <w:left w:val="single" w:sz="4" w:space="0" w:color="auto"/>
              <w:bottom w:val="single" w:sz="4" w:space="0" w:color="auto"/>
              <w:right w:val="single" w:sz="1" w:space="0" w:color="000000"/>
            </w:tcBorders>
          </w:tcPr>
          <w:p w:rsidR="006251C1" w:rsidRPr="00A2334C" w:rsidRDefault="006251C1" w:rsidP="00FB0B73">
            <w:pPr>
              <w:snapToGrid w:val="0"/>
              <w:spacing w:line="200" w:lineRule="atLeast"/>
              <w:jc w:val="center"/>
              <w:rPr>
                <w:rFonts w:ascii="Times New Roman" w:hAnsi="Times New Roman" w:cs="Times New Roman"/>
                <w:bCs/>
                <w:shd w:val="clear" w:color="auto" w:fill="FFFFFF"/>
              </w:rPr>
            </w:pPr>
          </w:p>
        </w:tc>
      </w:tr>
      <w:tr w:rsidR="007A27D1" w:rsidRPr="00C3652C" w:rsidTr="003552F6">
        <w:trPr>
          <w:trHeight w:val="320"/>
        </w:trPr>
        <w:tc>
          <w:tcPr>
            <w:tcW w:w="480" w:type="dxa"/>
            <w:vMerge w:val="restart"/>
            <w:tcBorders>
              <w:top w:val="single" w:sz="4" w:space="0" w:color="auto"/>
              <w:left w:val="single" w:sz="1" w:space="0" w:color="000000"/>
            </w:tcBorders>
            <w:shd w:val="clear" w:color="auto" w:fill="auto"/>
          </w:tcPr>
          <w:p w:rsidR="007A27D1" w:rsidRPr="00C3652C" w:rsidRDefault="007A27D1" w:rsidP="00247BEF">
            <w:pPr>
              <w:snapToGrid w:val="0"/>
              <w:spacing w:line="200" w:lineRule="atLeast"/>
            </w:pPr>
            <w:r>
              <w:t>7.1</w:t>
            </w:r>
          </w:p>
        </w:tc>
        <w:tc>
          <w:tcPr>
            <w:tcW w:w="1505" w:type="dxa"/>
            <w:vMerge w:val="restart"/>
            <w:tcBorders>
              <w:top w:val="single" w:sz="4" w:space="0" w:color="auto"/>
              <w:left w:val="single" w:sz="1" w:space="0" w:color="000000"/>
            </w:tcBorders>
            <w:shd w:val="clear" w:color="auto" w:fill="auto"/>
          </w:tcPr>
          <w:p w:rsidR="007A27D1" w:rsidRPr="00C3652C" w:rsidRDefault="007A27D1" w:rsidP="00247BEF">
            <w:pPr>
              <w:snapToGrid w:val="0"/>
              <w:spacing w:line="200" w:lineRule="atLeast"/>
            </w:pPr>
            <w:r w:rsidRPr="002826D6">
              <w:rPr>
                <w:rFonts w:ascii="Times New Roman" w:eastAsia="Courier New" w:hAnsi="Times New Roman" w:cs="Times New Roman"/>
                <w:shd w:val="clear" w:color="auto" w:fill="FFFFFF"/>
              </w:rPr>
              <w:t>Основное мероприятие</w:t>
            </w:r>
          </w:p>
        </w:tc>
        <w:tc>
          <w:tcPr>
            <w:tcW w:w="3402" w:type="dxa"/>
            <w:vMerge w:val="restart"/>
            <w:tcBorders>
              <w:top w:val="single" w:sz="4" w:space="0" w:color="auto"/>
              <w:left w:val="single" w:sz="1" w:space="0" w:color="000000"/>
            </w:tcBorders>
            <w:shd w:val="clear" w:color="auto" w:fill="auto"/>
          </w:tcPr>
          <w:p w:rsidR="007A27D1" w:rsidRPr="001F31AF" w:rsidRDefault="007A27D1" w:rsidP="002826D6">
            <w:pPr>
              <w:snapToGrid w:val="0"/>
              <w:spacing w:after="0" w:line="240" w:lineRule="auto"/>
              <w:rPr>
                <w:rFonts w:ascii="Times New Roman" w:hAnsi="Times New Roman" w:cs="Times New Roman"/>
              </w:rPr>
            </w:pPr>
            <w:r>
              <w:rPr>
                <w:rFonts w:ascii="Times New Roman" w:hAnsi="Times New Roman" w:cs="Times New Roman"/>
                <w:bCs/>
              </w:rPr>
              <w:t>«</w:t>
            </w:r>
            <w:r w:rsidRPr="001F31AF">
              <w:rPr>
                <w:rFonts w:ascii="Times New Roman" w:hAnsi="Times New Roman" w:cs="Times New Roman"/>
                <w:bCs/>
              </w:rPr>
              <w:t>Создание условий для повышения качества предоставляемых услуг в сфере культуры и искусства»</w:t>
            </w:r>
          </w:p>
        </w:tc>
        <w:tc>
          <w:tcPr>
            <w:tcW w:w="3118" w:type="dxa"/>
            <w:tcBorders>
              <w:top w:val="single" w:sz="4" w:space="0" w:color="auto"/>
              <w:left w:val="single" w:sz="1" w:space="0" w:color="000000"/>
              <w:bottom w:val="single" w:sz="4" w:space="0" w:color="auto"/>
            </w:tcBorders>
            <w:shd w:val="clear" w:color="auto" w:fill="auto"/>
          </w:tcPr>
          <w:p w:rsidR="007A27D1" w:rsidRPr="002826D6" w:rsidRDefault="007A27D1" w:rsidP="00247BEF">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4" w:space="0" w:color="auto"/>
              <w:left w:val="single" w:sz="1" w:space="0" w:color="000000"/>
              <w:bottom w:val="single" w:sz="4" w:space="0" w:color="auto"/>
            </w:tcBorders>
            <w:shd w:val="clear" w:color="auto" w:fill="auto"/>
          </w:tcPr>
          <w:p w:rsidR="007A27D1" w:rsidRPr="00A2334C" w:rsidRDefault="007A27D1" w:rsidP="00700B82">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2356,8</w:t>
            </w:r>
          </w:p>
        </w:tc>
        <w:tc>
          <w:tcPr>
            <w:tcW w:w="993" w:type="dxa"/>
            <w:tcBorders>
              <w:top w:val="single" w:sz="4" w:space="0" w:color="auto"/>
              <w:left w:val="single" w:sz="1" w:space="0" w:color="000000"/>
              <w:bottom w:val="single" w:sz="4" w:space="0" w:color="auto"/>
            </w:tcBorders>
            <w:shd w:val="clear" w:color="auto" w:fill="auto"/>
          </w:tcPr>
          <w:p w:rsidR="007A27D1" w:rsidRPr="00A2334C" w:rsidRDefault="007A27D1" w:rsidP="00A500DF">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5216,0</w:t>
            </w:r>
          </w:p>
        </w:tc>
        <w:tc>
          <w:tcPr>
            <w:tcW w:w="992" w:type="dxa"/>
            <w:tcBorders>
              <w:top w:val="single" w:sz="4" w:space="0" w:color="auto"/>
              <w:left w:val="single" w:sz="1" w:space="0" w:color="000000"/>
              <w:bottom w:val="single" w:sz="4" w:space="0" w:color="auto"/>
            </w:tcBorders>
            <w:shd w:val="clear" w:color="auto" w:fill="auto"/>
          </w:tcPr>
          <w:p w:rsidR="007A27D1" w:rsidRPr="001F31AF" w:rsidRDefault="007A27D1" w:rsidP="00BF339B">
            <w:pPr>
              <w:pStyle w:val="ConsPlusCell1"/>
              <w:widowControl/>
              <w:rPr>
                <w:rFonts w:ascii="Times New Roman" w:hAnsi="Times New Roman" w:cs="Times New Roman"/>
                <w:sz w:val="22"/>
                <w:szCs w:val="22"/>
              </w:rPr>
            </w:pPr>
            <w:r>
              <w:rPr>
                <w:rFonts w:ascii="Times New Roman" w:hAnsi="Times New Roman" w:cs="Times New Roman"/>
                <w:sz w:val="22"/>
                <w:szCs w:val="22"/>
              </w:rPr>
              <w:t>4788,2</w:t>
            </w:r>
          </w:p>
        </w:tc>
        <w:tc>
          <w:tcPr>
            <w:tcW w:w="1134" w:type="dxa"/>
            <w:tcBorders>
              <w:top w:val="single" w:sz="4" w:space="0" w:color="auto"/>
              <w:left w:val="single" w:sz="1" w:space="0" w:color="000000"/>
              <w:bottom w:val="single" w:sz="4" w:space="0" w:color="auto"/>
              <w:right w:val="single" w:sz="4" w:space="0" w:color="auto"/>
            </w:tcBorders>
            <w:shd w:val="clear" w:color="auto" w:fill="auto"/>
          </w:tcPr>
          <w:p w:rsidR="007A27D1" w:rsidRPr="00A2334C" w:rsidRDefault="00AB1827" w:rsidP="00073E29">
            <w:pPr>
              <w:rPr>
                <w:rFonts w:ascii="Times New Roman" w:hAnsi="Times New Roman" w:cs="Times New Roman"/>
              </w:rPr>
            </w:pPr>
            <w:r>
              <w:rPr>
                <w:rFonts w:ascii="Times New Roman" w:hAnsi="Times New Roman" w:cs="Times New Roman"/>
              </w:rPr>
              <w:t>3</w:t>
            </w:r>
            <w:r w:rsidR="00073E29">
              <w:rPr>
                <w:rFonts w:ascii="Times New Roman" w:hAnsi="Times New Roman" w:cs="Times New Roman"/>
              </w:rPr>
              <w:t>53</w:t>
            </w:r>
            <w:r>
              <w:rPr>
                <w:rFonts w:ascii="Times New Roman" w:hAnsi="Times New Roman" w:cs="Times New Roman"/>
              </w:rPr>
              <w:t>9,8</w:t>
            </w:r>
          </w:p>
        </w:tc>
        <w:tc>
          <w:tcPr>
            <w:tcW w:w="850" w:type="dxa"/>
            <w:tcBorders>
              <w:top w:val="single" w:sz="4" w:space="0" w:color="auto"/>
              <w:left w:val="single" w:sz="4" w:space="0" w:color="auto"/>
              <w:bottom w:val="single" w:sz="4" w:space="0" w:color="auto"/>
              <w:right w:val="single" w:sz="1" w:space="0" w:color="000000"/>
            </w:tcBorders>
            <w:shd w:val="clear" w:color="auto" w:fill="auto"/>
          </w:tcPr>
          <w:p w:rsidR="007A27D1" w:rsidRPr="00A2334C" w:rsidRDefault="00AB1827">
            <w:pPr>
              <w:rPr>
                <w:rFonts w:ascii="Times New Roman" w:hAnsi="Times New Roman" w:cs="Times New Roman"/>
              </w:rPr>
            </w:pPr>
            <w:r>
              <w:rPr>
                <w:rFonts w:ascii="Times New Roman" w:hAnsi="Times New Roman" w:cs="Times New Roman"/>
              </w:rPr>
              <w:t>2081,0</w:t>
            </w:r>
          </w:p>
        </w:tc>
        <w:tc>
          <w:tcPr>
            <w:tcW w:w="993" w:type="dxa"/>
            <w:tcBorders>
              <w:top w:val="single" w:sz="4" w:space="0" w:color="auto"/>
              <w:left w:val="single" w:sz="4" w:space="0" w:color="auto"/>
              <w:bottom w:val="single" w:sz="4" w:space="0" w:color="auto"/>
              <w:right w:val="single" w:sz="1" w:space="0" w:color="000000"/>
            </w:tcBorders>
          </w:tcPr>
          <w:p w:rsidR="007A27D1" w:rsidRPr="00A2334C" w:rsidRDefault="00AB1827" w:rsidP="00FB0B73">
            <w:pPr>
              <w:rPr>
                <w:rFonts w:ascii="Times New Roman" w:hAnsi="Times New Roman" w:cs="Times New Roman"/>
              </w:rPr>
            </w:pPr>
            <w:r>
              <w:rPr>
                <w:rFonts w:ascii="Times New Roman" w:hAnsi="Times New Roman" w:cs="Times New Roman"/>
              </w:rPr>
              <w:t>2081,0</w:t>
            </w:r>
          </w:p>
        </w:tc>
        <w:tc>
          <w:tcPr>
            <w:tcW w:w="850" w:type="dxa"/>
            <w:tcBorders>
              <w:top w:val="single" w:sz="4" w:space="0" w:color="auto"/>
              <w:left w:val="single" w:sz="4" w:space="0" w:color="auto"/>
              <w:bottom w:val="single" w:sz="4" w:space="0" w:color="auto"/>
              <w:right w:val="single" w:sz="1" w:space="0" w:color="000000"/>
            </w:tcBorders>
          </w:tcPr>
          <w:p w:rsidR="007A27D1" w:rsidRPr="00A2334C" w:rsidRDefault="007A27D1" w:rsidP="00FB0B73">
            <w:pPr>
              <w:rPr>
                <w:rFonts w:ascii="Times New Roman" w:hAnsi="Times New Roman" w:cs="Times New Roman"/>
              </w:rPr>
            </w:pPr>
            <w:r>
              <w:rPr>
                <w:rFonts w:ascii="Times New Roman" w:hAnsi="Times New Roman" w:cs="Times New Roman"/>
              </w:rPr>
              <w:t>2315,4</w:t>
            </w:r>
          </w:p>
        </w:tc>
      </w:tr>
      <w:tr w:rsidR="007A27D1" w:rsidRPr="00C3652C" w:rsidTr="003552F6">
        <w:trPr>
          <w:trHeight w:val="320"/>
        </w:trPr>
        <w:tc>
          <w:tcPr>
            <w:tcW w:w="480" w:type="dxa"/>
            <w:vMerge/>
            <w:tcBorders>
              <w:left w:val="single" w:sz="1" w:space="0" w:color="000000"/>
            </w:tcBorders>
            <w:shd w:val="clear" w:color="auto" w:fill="auto"/>
          </w:tcPr>
          <w:p w:rsidR="007A27D1" w:rsidRPr="00C3652C" w:rsidRDefault="007A27D1" w:rsidP="00247BEF">
            <w:pPr>
              <w:snapToGrid w:val="0"/>
              <w:spacing w:line="200" w:lineRule="atLeast"/>
            </w:pPr>
          </w:p>
        </w:tc>
        <w:tc>
          <w:tcPr>
            <w:tcW w:w="1505" w:type="dxa"/>
            <w:vMerge/>
            <w:tcBorders>
              <w:left w:val="single" w:sz="1" w:space="0" w:color="000000"/>
            </w:tcBorders>
            <w:shd w:val="clear" w:color="auto" w:fill="auto"/>
          </w:tcPr>
          <w:p w:rsidR="007A27D1" w:rsidRPr="00C3652C" w:rsidRDefault="007A27D1" w:rsidP="00247BEF">
            <w:pPr>
              <w:snapToGrid w:val="0"/>
              <w:spacing w:line="200" w:lineRule="atLeast"/>
            </w:pPr>
          </w:p>
        </w:tc>
        <w:tc>
          <w:tcPr>
            <w:tcW w:w="3402" w:type="dxa"/>
            <w:vMerge/>
            <w:tcBorders>
              <w:left w:val="single" w:sz="1" w:space="0" w:color="000000"/>
            </w:tcBorders>
            <w:shd w:val="clear" w:color="auto" w:fill="auto"/>
          </w:tcPr>
          <w:p w:rsidR="007A27D1" w:rsidRPr="002826D6" w:rsidRDefault="007A27D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7A27D1" w:rsidRPr="002826D6" w:rsidRDefault="007A27D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4" w:space="0" w:color="auto"/>
              <w:left w:val="single" w:sz="1" w:space="0" w:color="000000"/>
              <w:bottom w:val="single" w:sz="4" w:space="0" w:color="auto"/>
            </w:tcBorders>
            <w:shd w:val="clear" w:color="auto" w:fill="auto"/>
          </w:tcPr>
          <w:p w:rsidR="007A27D1" w:rsidRPr="00A2334C" w:rsidRDefault="007A27D1" w:rsidP="00E32C20">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2264,6</w:t>
            </w:r>
          </w:p>
        </w:tc>
        <w:tc>
          <w:tcPr>
            <w:tcW w:w="993" w:type="dxa"/>
            <w:tcBorders>
              <w:top w:val="single" w:sz="4" w:space="0" w:color="auto"/>
              <w:left w:val="single" w:sz="1" w:space="0" w:color="000000"/>
              <w:bottom w:val="single" w:sz="4" w:space="0" w:color="auto"/>
            </w:tcBorders>
            <w:shd w:val="clear" w:color="auto" w:fill="auto"/>
          </w:tcPr>
          <w:p w:rsidR="007A27D1" w:rsidRPr="00A2334C" w:rsidRDefault="007A27D1" w:rsidP="00A500DF">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2934,9</w:t>
            </w:r>
          </w:p>
        </w:tc>
        <w:tc>
          <w:tcPr>
            <w:tcW w:w="992" w:type="dxa"/>
            <w:tcBorders>
              <w:top w:val="single" w:sz="4" w:space="0" w:color="auto"/>
              <w:left w:val="single" w:sz="1" w:space="0" w:color="000000"/>
              <w:bottom w:val="single" w:sz="4" w:space="0" w:color="auto"/>
            </w:tcBorders>
            <w:shd w:val="clear" w:color="auto" w:fill="auto"/>
          </w:tcPr>
          <w:p w:rsidR="007A27D1" w:rsidRPr="001F31AF" w:rsidRDefault="007A27D1" w:rsidP="00BF339B">
            <w:pPr>
              <w:pStyle w:val="ConsPlusCell1"/>
              <w:widowControl/>
              <w:rPr>
                <w:rFonts w:ascii="Times New Roman" w:hAnsi="Times New Roman" w:cs="Times New Roman"/>
                <w:sz w:val="22"/>
                <w:szCs w:val="22"/>
              </w:rPr>
            </w:pPr>
            <w:r>
              <w:rPr>
                <w:rFonts w:ascii="Times New Roman" w:hAnsi="Times New Roman" w:cs="Times New Roman"/>
                <w:sz w:val="22"/>
                <w:szCs w:val="22"/>
              </w:rPr>
              <w:t>3919,4</w:t>
            </w:r>
          </w:p>
        </w:tc>
        <w:tc>
          <w:tcPr>
            <w:tcW w:w="1134" w:type="dxa"/>
            <w:tcBorders>
              <w:top w:val="single" w:sz="4" w:space="0" w:color="auto"/>
              <w:left w:val="single" w:sz="1" w:space="0" w:color="000000"/>
              <w:bottom w:val="single" w:sz="4" w:space="0" w:color="auto"/>
            </w:tcBorders>
            <w:shd w:val="clear" w:color="auto" w:fill="auto"/>
          </w:tcPr>
          <w:p w:rsidR="007A27D1" w:rsidRPr="00A2334C" w:rsidRDefault="00AB1827" w:rsidP="00073E29">
            <w:pPr>
              <w:rPr>
                <w:rFonts w:ascii="Times New Roman" w:hAnsi="Times New Roman" w:cs="Times New Roman"/>
              </w:rPr>
            </w:pPr>
            <w:r>
              <w:rPr>
                <w:rFonts w:ascii="Times New Roman" w:hAnsi="Times New Roman" w:cs="Times New Roman"/>
              </w:rPr>
              <w:t>2</w:t>
            </w:r>
            <w:r w:rsidR="00073E29">
              <w:rPr>
                <w:rFonts w:ascii="Times New Roman" w:hAnsi="Times New Roman" w:cs="Times New Roman"/>
              </w:rPr>
              <w:t>42</w:t>
            </w:r>
            <w:r>
              <w:rPr>
                <w:rFonts w:ascii="Times New Roman" w:hAnsi="Times New Roman" w:cs="Times New Roman"/>
              </w:rPr>
              <w:t>6,7</w:t>
            </w:r>
          </w:p>
        </w:tc>
        <w:tc>
          <w:tcPr>
            <w:tcW w:w="850" w:type="dxa"/>
            <w:tcBorders>
              <w:left w:val="single" w:sz="1" w:space="0" w:color="000000"/>
              <w:bottom w:val="single" w:sz="4" w:space="0" w:color="auto"/>
              <w:right w:val="single" w:sz="1" w:space="0" w:color="000000"/>
            </w:tcBorders>
            <w:shd w:val="clear" w:color="auto" w:fill="auto"/>
          </w:tcPr>
          <w:p w:rsidR="007A27D1" w:rsidRPr="00A2334C" w:rsidRDefault="00AB1827" w:rsidP="00E52B70">
            <w:pPr>
              <w:rPr>
                <w:rFonts w:ascii="Times New Roman" w:hAnsi="Times New Roman" w:cs="Times New Roman"/>
              </w:rPr>
            </w:pPr>
            <w:r>
              <w:rPr>
                <w:rFonts w:ascii="Times New Roman" w:hAnsi="Times New Roman" w:cs="Times New Roman"/>
              </w:rPr>
              <w:t>2081,0</w:t>
            </w:r>
          </w:p>
        </w:tc>
        <w:tc>
          <w:tcPr>
            <w:tcW w:w="993" w:type="dxa"/>
            <w:tcBorders>
              <w:left w:val="single" w:sz="1" w:space="0" w:color="000000"/>
              <w:bottom w:val="single" w:sz="4" w:space="0" w:color="auto"/>
              <w:right w:val="single" w:sz="1" w:space="0" w:color="000000"/>
            </w:tcBorders>
          </w:tcPr>
          <w:p w:rsidR="007A27D1" w:rsidRPr="00A2334C" w:rsidRDefault="00AB1827" w:rsidP="00FB0B73">
            <w:pPr>
              <w:rPr>
                <w:rFonts w:ascii="Times New Roman" w:hAnsi="Times New Roman" w:cs="Times New Roman"/>
              </w:rPr>
            </w:pPr>
            <w:r>
              <w:rPr>
                <w:rFonts w:ascii="Times New Roman" w:hAnsi="Times New Roman" w:cs="Times New Roman"/>
              </w:rPr>
              <w:t>2081,0</w:t>
            </w:r>
          </w:p>
        </w:tc>
        <w:tc>
          <w:tcPr>
            <w:tcW w:w="850" w:type="dxa"/>
            <w:tcBorders>
              <w:left w:val="single" w:sz="1" w:space="0" w:color="000000"/>
              <w:bottom w:val="single" w:sz="4" w:space="0" w:color="auto"/>
              <w:right w:val="single" w:sz="1" w:space="0" w:color="000000"/>
            </w:tcBorders>
          </w:tcPr>
          <w:p w:rsidR="007A27D1" w:rsidRPr="00A2334C" w:rsidRDefault="007A27D1" w:rsidP="00FB0B73">
            <w:pPr>
              <w:rPr>
                <w:rFonts w:ascii="Times New Roman" w:hAnsi="Times New Roman" w:cs="Times New Roman"/>
              </w:rPr>
            </w:pPr>
            <w:r>
              <w:rPr>
                <w:rFonts w:ascii="Times New Roman" w:hAnsi="Times New Roman" w:cs="Times New Roman"/>
              </w:rPr>
              <w:t>2315,4</w:t>
            </w:r>
          </w:p>
        </w:tc>
      </w:tr>
      <w:tr w:rsidR="007A27D1" w:rsidRPr="00C3652C" w:rsidTr="003552F6">
        <w:trPr>
          <w:trHeight w:val="320"/>
        </w:trPr>
        <w:tc>
          <w:tcPr>
            <w:tcW w:w="480" w:type="dxa"/>
            <w:vMerge/>
            <w:tcBorders>
              <w:left w:val="single" w:sz="1" w:space="0" w:color="000000"/>
            </w:tcBorders>
            <w:shd w:val="clear" w:color="auto" w:fill="auto"/>
          </w:tcPr>
          <w:p w:rsidR="007A27D1" w:rsidRPr="00C3652C" w:rsidRDefault="007A27D1" w:rsidP="00247BEF">
            <w:pPr>
              <w:snapToGrid w:val="0"/>
              <w:spacing w:line="200" w:lineRule="atLeast"/>
            </w:pPr>
          </w:p>
        </w:tc>
        <w:tc>
          <w:tcPr>
            <w:tcW w:w="1505" w:type="dxa"/>
            <w:vMerge/>
            <w:tcBorders>
              <w:left w:val="single" w:sz="1" w:space="0" w:color="000000"/>
            </w:tcBorders>
            <w:shd w:val="clear" w:color="auto" w:fill="auto"/>
          </w:tcPr>
          <w:p w:rsidR="007A27D1" w:rsidRPr="00C3652C" w:rsidRDefault="007A27D1" w:rsidP="00247BEF">
            <w:pPr>
              <w:snapToGrid w:val="0"/>
              <w:spacing w:line="200" w:lineRule="atLeast"/>
            </w:pPr>
          </w:p>
        </w:tc>
        <w:tc>
          <w:tcPr>
            <w:tcW w:w="3402" w:type="dxa"/>
            <w:vMerge/>
            <w:tcBorders>
              <w:left w:val="single" w:sz="1" w:space="0" w:color="000000"/>
            </w:tcBorders>
            <w:shd w:val="clear" w:color="auto" w:fill="auto"/>
          </w:tcPr>
          <w:p w:rsidR="007A27D1" w:rsidRPr="002826D6" w:rsidRDefault="007A27D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7A27D1" w:rsidRPr="002826D6" w:rsidRDefault="007A27D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7A27D1" w:rsidRPr="00A2334C" w:rsidRDefault="007A27D1" w:rsidP="00247BEF">
            <w:pPr>
              <w:snapToGrid w:val="0"/>
              <w:spacing w:line="200" w:lineRule="atLeast"/>
              <w:jc w:val="center"/>
              <w:rPr>
                <w:rFonts w:ascii="Times New Roman" w:hAnsi="Times New Roman" w:cs="Times New Roman"/>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7A27D1" w:rsidRPr="00A2334C" w:rsidRDefault="007A27D1" w:rsidP="00247BEF">
            <w:pPr>
              <w:snapToGrid w:val="0"/>
              <w:spacing w:line="200" w:lineRule="atLeast"/>
              <w:jc w:val="center"/>
              <w:rPr>
                <w:rFonts w:ascii="Times New Roman" w:hAnsi="Times New Roman" w:cs="Times New Roman"/>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7A27D1" w:rsidRPr="00420C95" w:rsidRDefault="007A27D1" w:rsidP="00BF339B">
            <w:pPr>
              <w:snapToGrid w:val="0"/>
              <w:spacing w:line="200" w:lineRule="atLeast"/>
              <w:jc w:val="center"/>
              <w:rPr>
                <w:rFonts w:ascii="Times New Roman" w:hAnsi="Times New Roman" w:cs="Times New Roman"/>
                <w:bCs/>
                <w:shd w:val="clear" w:color="auto" w:fill="FFFFFF"/>
              </w:rPr>
            </w:pPr>
            <w:r w:rsidRPr="00420C95">
              <w:rPr>
                <w:rFonts w:ascii="Times New Roman" w:hAnsi="Times New Roman" w:cs="Times New Roman"/>
                <w:bCs/>
                <w:shd w:val="clear" w:color="auto" w:fill="FFFFFF"/>
              </w:rPr>
              <w:t>8</w:t>
            </w:r>
            <w:r>
              <w:rPr>
                <w:rFonts w:ascii="Times New Roman" w:hAnsi="Times New Roman" w:cs="Times New Roman"/>
                <w:bCs/>
                <w:shd w:val="clear" w:color="auto" w:fill="FFFFFF"/>
              </w:rPr>
              <w:t>68</w:t>
            </w:r>
            <w:r w:rsidRPr="00420C95">
              <w:rPr>
                <w:rFonts w:ascii="Times New Roman" w:hAnsi="Times New Roman" w:cs="Times New Roman"/>
                <w:bCs/>
                <w:shd w:val="clear" w:color="auto" w:fill="FFFFFF"/>
              </w:rPr>
              <w:t>,8</w:t>
            </w:r>
          </w:p>
        </w:tc>
        <w:tc>
          <w:tcPr>
            <w:tcW w:w="1134" w:type="dxa"/>
            <w:tcBorders>
              <w:top w:val="single" w:sz="4" w:space="0" w:color="auto"/>
              <w:left w:val="single" w:sz="1" w:space="0" w:color="000000"/>
              <w:bottom w:val="single" w:sz="4" w:space="0" w:color="auto"/>
            </w:tcBorders>
            <w:shd w:val="clear" w:color="auto" w:fill="auto"/>
          </w:tcPr>
          <w:p w:rsidR="007A27D1" w:rsidRPr="00A2334C" w:rsidRDefault="00AB1827" w:rsidP="00247BEF">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913,1</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7A27D1" w:rsidRPr="00A2334C" w:rsidRDefault="007A27D1" w:rsidP="00247BEF">
            <w:pPr>
              <w:snapToGrid w:val="0"/>
              <w:spacing w:line="200" w:lineRule="atLeast"/>
              <w:jc w:val="center"/>
              <w:rPr>
                <w:rFonts w:ascii="Times New Roman" w:hAnsi="Times New Roman" w:cs="Times New Roman"/>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7A27D1" w:rsidRPr="00A2334C" w:rsidRDefault="007A27D1" w:rsidP="00247BEF">
            <w:pPr>
              <w:snapToGrid w:val="0"/>
              <w:spacing w:line="200" w:lineRule="atLeast"/>
              <w:jc w:val="center"/>
              <w:rPr>
                <w:rFonts w:ascii="Times New Roman" w:hAnsi="Times New Roman" w:cs="Times New Roman"/>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7A27D1" w:rsidRPr="00A2334C" w:rsidRDefault="007A27D1" w:rsidP="00247BEF">
            <w:pPr>
              <w:snapToGrid w:val="0"/>
              <w:spacing w:line="200" w:lineRule="atLeast"/>
              <w:jc w:val="center"/>
              <w:rPr>
                <w:rFonts w:ascii="Times New Roman" w:hAnsi="Times New Roman" w:cs="Times New Roman"/>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700B82">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92,2</w:t>
            </w:r>
          </w:p>
        </w:tc>
        <w:tc>
          <w:tcPr>
            <w:tcW w:w="993"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2281,1</w:t>
            </w: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snapToGrid w:val="0"/>
              <w:spacing w:line="200" w:lineRule="atLeast"/>
              <w:jc w:val="center"/>
              <w:rPr>
                <w:rFonts w:ascii="Times New Roman" w:hAnsi="Times New Roman" w:cs="Times New Roman"/>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AB1827" w:rsidP="00247BEF">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200,0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p>
        </w:tc>
      </w:tr>
      <w:tr w:rsidR="006251C1" w:rsidRPr="00C3652C" w:rsidTr="003552F6">
        <w:trPr>
          <w:trHeight w:val="320"/>
        </w:trPr>
        <w:tc>
          <w:tcPr>
            <w:tcW w:w="480" w:type="dxa"/>
            <w:vMerge/>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bottom w:val="single" w:sz="4" w:space="0" w:color="auto"/>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b/>
                <w:bCs/>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snapToGrid w:val="0"/>
              <w:spacing w:line="200" w:lineRule="atLeast"/>
              <w:jc w:val="center"/>
              <w:rPr>
                <w:rFonts w:ascii="Times New Roman" w:hAnsi="Times New Roman" w:cs="Times New Roman"/>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p>
        </w:tc>
      </w:tr>
      <w:tr w:rsidR="006251C1" w:rsidRPr="00C3652C" w:rsidTr="003552F6">
        <w:trPr>
          <w:trHeight w:val="320"/>
        </w:trPr>
        <w:tc>
          <w:tcPr>
            <w:tcW w:w="480" w:type="dxa"/>
            <w:vMerge w:val="restart"/>
            <w:tcBorders>
              <w:top w:val="single" w:sz="4" w:space="0" w:color="auto"/>
              <w:left w:val="single" w:sz="1" w:space="0" w:color="000000"/>
            </w:tcBorders>
            <w:shd w:val="clear" w:color="auto" w:fill="auto"/>
          </w:tcPr>
          <w:p w:rsidR="006251C1" w:rsidRPr="00C3652C" w:rsidRDefault="006251C1" w:rsidP="001F31AF">
            <w:pPr>
              <w:snapToGrid w:val="0"/>
              <w:spacing w:line="200" w:lineRule="atLeast"/>
            </w:pPr>
            <w:r>
              <w:t>7.2</w:t>
            </w:r>
          </w:p>
        </w:tc>
        <w:tc>
          <w:tcPr>
            <w:tcW w:w="1505" w:type="dxa"/>
            <w:vMerge w:val="restart"/>
            <w:tcBorders>
              <w:top w:val="single" w:sz="4" w:space="0" w:color="auto"/>
              <w:left w:val="single" w:sz="1" w:space="0" w:color="000000"/>
            </w:tcBorders>
            <w:shd w:val="clear" w:color="auto" w:fill="auto"/>
          </w:tcPr>
          <w:p w:rsidR="006251C1" w:rsidRPr="00C3652C" w:rsidRDefault="006251C1" w:rsidP="00BC74FF">
            <w:pPr>
              <w:snapToGrid w:val="0"/>
              <w:spacing w:line="200" w:lineRule="atLeast"/>
            </w:pPr>
            <w:r w:rsidRPr="002826D6">
              <w:rPr>
                <w:rFonts w:ascii="Times New Roman" w:eastAsia="Courier New" w:hAnsi="Times New Roman" w:cs="Times New Roman"/>
                <w:shd w:val="clear" w:color="auto" w:fill="FFFFFF"/>
              </w:rPr>
              <w:t>Основное мероприятие</w:t>
            </w:r>
          </w:p>
        </w:tc>
        <w:tc>
          <w:tcPr>
            <w:tcW w:w="3402" w:type="dxa"/>
            <w:vMerge w:val="restart"/>
            <w:tcBorders>
              <w:top w:val="single" w:sz="4" w:space="0" w:color="auto"/>
              <w:left w:val="single" w:sz="1" w:space="0" w:color="000000"/>
            </w:tcBorders>
            <w:shd w:val="clear" w:color="auto" w:fill="auto"/>
          </w:tcPr>
          <w:p w:rsidR="006251C1" w:rsidRPr="001F31AF" w:rsidRDefault="006251C1" w:rsidP="00BC74FF">
            <w:pPr>
              <w:snapToGrid w:val="0"/>
              <w:spacing w:after="0" w:line="240" w:lineRule="auto"/>
              <w:rPr>
                <w:rFonts w:ascii="Times New Roman" w:hAnsi="Times New Roman" w:cs="Times New Roman"/>
              </w:rPr>
            </w:pPr>
            <w:r w:rsidRPr="001F31AF">
              <w:rPr>
                <w:rFonts w:ascii="Times New Roman" w:hAnsi="Times New Roman" w:cs="Times New Roman"/>
                <w:bCs/>
              </w:rPr>
              <w:t>«Создание условий для развития спорта и работы с молодежью»</w:t>
            </w: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BC74FF">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rFonts w:ascii="Times New Roman" w:hAnsi="Times New Roman" w:cs="Times New Roman"/>
                <w:bCs/>
                <w:shd w:val="clear" w:color="auto" w:fill="FFFFFF"/>
              </w:rPr>
            </w:pPr>
            <w:r w:rsidRPr="00A2334C">
              <w:rPr>
                <w:rFonts w:ascii="Times New Roman" w:hAnsi="Times New Roman" w:cs="Times New Roman"/>
                <w:bCs/>
                <w:shd w:val="clear" w:color="auto" w:fill="FFFFFF"/>
              </w:rPr>
              <w:t>54,3</w:t>
            </w:r>
          </w:p>
        </w:tc>
        <w:tc>
          <w:tcPr>
            <w:tcW w:w="993" w:type="dxa"/>
            <w:tcBorders>
              <w:top w:val="single" w:sz="4" w:space="0" w:color="auto"/>
              <w:left w:val="single" w:sz="1" w:space="0" w:color="000000"/>
              <w:bottom w:val="single" w:sz="4" w:space="0" w:color="auto"/>
            </w:tcBorders>
            <w:shd w:val="clear" w:color="auto" w:fill="auto"/>
          </w:tcPr>
          <w:p w:rsidR="006251C1" w:rsidRPr="00A2334C" w:rsidRDefault="006251C1" w:rsidP="00E51E70">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30,0</w:t>
            </w: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snapToGrid w:val="0"/>
              <w:spacing w:line="200" w:lineRule="atLeast"/>
              <w:jc w:val="center"/>
              <w:rPr>
                <w:rFonts w:ascii="Times New Roman" w:hAnsi="Times New Roman" w:cs="Times New Roman"/>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B24975" w:rsidP="00E51E70">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54,3</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A2334C" w:rsidRDefault="00B24975" w:rsidP="00247BEF">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54,3</w:t>
            </w:r>
          </w:p>
        </w:tc>
        <w:tc>
          <w:tcPr>
            <w:tcW w:w="993" w:type="dxa"/>
            <w:tcBorders>
              <w:top w:val="single" w:sz="4" w:space="0" w:color="auto"/>
              <w:left w:val="single" w:sz="1" w:space="0" w:color="000000"/>
              <w:bottom w:val="single" w:sz="4" w:space="0" w:color="auto"/>
              <w:right w:val="single" w:sz="1" w:space="0" w:color="000000"/>
            </w:tcBorders>
          </w:tcPr>
          <w:p w:rsidR="006251C1" w:rsidRPr="00A2334C" w:rsidRDefault="006251C1" w:rsidP="00FB0B73">
            <w:pPr>
              <w:snapToGrid w:val="0"/>
              <w:spacing w:line="200" w:lineRule="atLeast"/>
              <w:jc w:val="center"/>
              <w:rPr>
                <w:rFonts w:ascii="Times New Roman" w:hAnsi="Times New Roman" w:cs="Times New Roman"/>
                <w:bCs/>
                <w:shd w:val="clear" w:color="auto" w:fill="FFFFFF"/>
              </w:rPr>
            </w:pPr>
            <w:r w:rsidRPr="00A2334C">
              <w:rPr>
                <w:rFonts w:ascii="Times New Roman" w:hAnsi="Times New Roman" w:cs="Times New Roman"/>
                <w:bCs/>
                <w:shd w:val="clear" w:color="auto" w:fill="FFFFFF"/>
              </w:rPr>
              <w:t>4,3</w:t>
            </w:r>
          </w:p>
        </w:tc>
        <w:tc>
          <w:tcPr>
            <w:tcW w:w="850" w:type="dxa"/>
            <w:tcBorders>
              <w:top w:val="single" w:sz="4" w:space="0" w:color="auto"/>
              <w:left w:val="single" w:sz="1" w:space="0" w:color="000000"/>
              <w:bottom w:val="single" w:sz="4" w:space="0" w:color="auto"/>
              <w:right w:val="single" w:sz="1" w:space="0" w:color="000000"/>
            </w:tcBorders>
          </w:tcPr>
          <w:p w:rsidR="006251C1" w:rsidRPr="00A2334C" w:rsidRDefault="006251C1" w:rsidP="00FB0B73">
            <w:pPr>
              <w:snapToGrid w:val="0"/>
              <w:spacing w:line="200" w:lineRule="atLeast"/>
              <w:jc w:val="center"/>
              <w:rPr>
                <w:rFonts w:ascii="Times New Roman" w:hAnsi="Times New Roman" w:cs="Times New Roman"/>
                <w:bCs/>
                <w:shd w:val="clear" w:color="auto" w:fill="FFFFFF"/>
              </w:rPr>
            </w:pPr>
            <w:r w:rsidRPr="00A2334C">
              <w:rPr>
                <w:rFonts w:ascii="Times New Roman" w:hAnsi="Times New Roman" w:cs="Times New Roman"/>
                <w:bCs/>
                <w:shd w:val="clear" w:color="auto" w:fill="FFFFFF"/>
              </w:rPr>
              <w:t>34,3</w:t>
            </w:r>
          </w:p>
        </w:tc>
      </w:tr>
      <w:tr w:rsidR="00B24975" w:rsidRPr="00C3652C" w:rsidTr="003552F6">
        <w:trPr>
          <w:trHeight w:val="320"/>
        </w:trPr>
        <w:tc>
          <w:tcPr>
            <w:tcW w:w="480" w:type="dxa"/>
            <w:vMerge/>
            <w:tcBorders>
              <w:left w:val="single" w:sz="1" w:space="0" w:color="000000"/>
            </w:tcBorders>
            <w:shd w:val="clear" w:color="auto" w:fill="auto"/>
          </w:tcPr>
          <w:p w:rsidR="00B24975" w:rsidRDefault="00B24975" w:rsidP="00247BEF">
            <w:pPr>
              <w:snapToGrid w:val="0"/>
              <w:spacing w:line="200" w:lineRule="atLeast"/>
            </w:pPr>
          </w:p>
        </w:tc>
        <w:tc>
          <w:tcPr>
            <w:tcW w:w="1505" w:type="dxa"/>
            <w:vMerge/>
            <w:tcBorders>
              <w:left w:val="single" w:sz="1" w:space="0" w:color="000000"/>
            </w:tcBorders>
            <w:shd w:val="clear" w:color="auto" w:fill="auto"/>
          </w:tcPr>
          <w:p w:rsidR="00B24975" w:rsidRPr="00F7417E" w:rsidRDefault="00B24975" w:rsidP="00F7417E">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B24975" w:rsidRPr="002826D6" w:rsidRDefault="00B24975" w:rsidP="00F7417E">
            <w:pPr>
              <w:shd w:val="clear" w:color="auto" w:fill="FFFFFF"/>
              <w:spacing w:after="0" w:line="240" w:lineRule="auto"/>
              <w:jc w:val="center"/>
              <w:rPr>
                <w:rFonts w:ascii="Times New Roman" w:hAnsi="Times New Roman" w:cs="Times New Roman"/>
                <w:bCs/>
              </w:rPr>
            </w:pPr>
          </w:p>
        </w:tc>
        <w:tc>
          <w:tcPr>
            <w:tcW w:w="3118" w:type="dxa"/>
            <w:tcBorders>
              <w:top w:val="single" w:sz="4" w:space="0" w:color="auto"/>
              <w:left w:val="single" w:sz="1" w:space="0" w:color="000000"/>
              <w:bottom w:val="single" w:sz="4" w:space="0" w:color="auto"/>
            </w:tcBorders>
            <w:shd w:val="clear" w:color="auto" w:fill="auto"/>
          </w:tcPr>
          <w:p w:rsidR="00B24975" w:rsidRPr="002826D6" w:rsidRDefault="00B24975"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4" w:space="0" w:color="auto"/>
              <w:left w:val="single" w:sz="1" w:space="0" w:color="000000"/>
              <w:bottom w:val="single" w:sz="4" w:space="0" w:color="auto"/>
            </w:tcBorders>
            <w:shd w:val="clear" w:color="auto" w:fill="auto"/>
          </w:tcPr>
          <w:p w:rsidR="00B24975" w:rsidRPr="00A2334C" w:rsidRDefault="00B24975" w:rsidP="00BC74FF">
            <w:pPr>
              <w:snapToGrid w:val="0"/>
              <w:spacing w:line="200" w:lineRule="atLeast"/>
              <w:jc w:val="center"/>
              <w:rPr>
                <w:rFonts w:ascii="Times New Roman" w:hAnsi="Times New Roman" w:cs="Times New Roman"/>
                <w:bCs/>
                <w:shd w:val="clear" w:color="auto" w:fill="FFFFFF"/>
              </w:rPr>
            </w:pPr>
            <w:r w:rsidRPr="00A2334C">
              <w:rPr>
                <w:rFonts w:ascii="Times New Roman" w:hAnsi="Times New Roman" w:cs="Times New Roman"/>
                <w:bCs/>
                <w:shd w:val="clear" w:color="auto" w:fill="FFFFFF"/>
              </w:rPr>
              <w:t>54,3</w:t>
            </w:r>
          </w:p>
        </w:tc>
        <w:tc>
          <w:tcPr>
            <w:tcW w:w="993" w:type="dxa"/>
            <w:tcBorders>
              <w:top w:val="single" w:sz="4" w:space="0" w:color="auto"/>
              <w:left w:val="single" w:sz="1" w:space="0" w:color="000000"/>
              <w:bottom w:val="single" w:sz="4" w:space="0" w:color="auto"/>
            </w:tcBorders>
            <w:shd w:val="clear" w:color="auto" w:fill="auto"/>
          </w:tcPr>
          <w:p w:rsidR="00B24975" w:rsidRPr="00A2334C" w:rsidRDefault="00B24975" w:rsidP="00E51E70">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30,0</w:t>
            </w:r>
          </w:p>
        </w:tc>
        <w:tc>
          <w:tcPr>
            <w:tcW w:w="992" w:type="dxa"/>
            <w:tcBorders>
              <w:top w:val="single" w:sz="4" w:space="0" w:color="auto"/>
              <w:left w:val="single" w:sz="1" w:space="0" w:color="000000"/>
              <w:bottom w:val="single" w:sz="4" w:space="0" w:color="auto"/>
            </w:tcBorders>
            <w:shd w:val="clear" w:color="auto" w:fill="auto"/>
          </w:tcPr>
          <w:p w:rsidR="00B24975" w:rsidRPr="00A2334C" w:rsidRDefault="00B24975" w:rsidP="006E0C2E">
            <w:pPr>
              <w:snapToGrid w:val="0"/>
              <w:spacing w:line="200" w:lineRule="atLeast"/>
              <w:jc w:val="center"/>
              <w:rPr>
                <w:rFonts w:ascii="Times New Roman" w:hAnsi="Times New Roman" w:cs="Times New Roman"/>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B24975" w:rsidRPr="00A2334C" w:rsidRDefault="00B24975" w:rsidP="003A38DD">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54,3</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24975" w:rsidRPr="00A2334C" w:rsidRDefault="00B24975" w:rsidP="003A38DD">
            <w:pPr>
              <w:snapToGrid w:val="0"/>
              <w:spacing w:line="200" w:lineRule="atLeast"/>
              <w:jc w:val="center"/>
              <w:rPr>
                <w:rFonts w:ascii="Times New Roman" w:hAnsi="Times New Roman" w:cs="Times New Roman"/>
                <w:bCs/>
                <w:shd w:val="clear" w:color="auto" w:fill="FFFFFF"/>
              </w:rPr>
            </w:pPr>
            <w:r>
              <w:rPr>
                <w:rFonts w:ascii="Times New Roman" w:hAnsi="Times New Roman" w:cs="Times New Roman"/>
                <w:bCs/>
                <w:shd w:val="clear" w:color="auto" w:fill="FFFFFF"/>
              </w:rPr>
              <w:t>54,3</w:t>
            </w:r>
          </w:p>
        </w:tc>
        <w:tc>
          <w:tcPr>
            <w:tcW w:w="993" w:type="dxa"/>
            <w:tcBorders>
              <w:top w:val="single" w:sz="4" w:space="0" w:color="auto"/>
              <w:left w:val="single" w:sz="1" w:space="0" w:color="000000"/>
              <w:bottom w:val="single" w:sz="4" w:space="0" w:color="auto"/>
              <w:right w:val="single" w:sz="1" w:space="0" w:color="000000"/>
            </w:tcBorders>
          </w:tcPr>
          <w:p w:rsidR="00B24975" w:rsidRPr="00A2334C" w:rsidRDefault="00B24975" w:rsidP="003A38DD">
            <w:pPr>
              <w:snapToGrid w:val="0"/>
              <w:spacing w:line="200" w:lineRule="atLeast"/>
              <w:jc w:val="center"/>
              <w:rPr>
                <w:rFonts w:ascii="Times New Roman" w:hAnsi="Times New Roman" w:cs="Times New Roman"/>
                <w:bCs/>
                <w:shd w:val="clear" w:color="auto" w:fill="FFFFFF"/>
              </w:rPr>
            </w:pPr>
            <w:r w:rsidRPr="00A2334C">
              <w:rPr>
                <w:rFonts w:ascii="Times New Roman" w:hAnsi="Times New Roman" w:cs="Times New Roman"/>
                <w:bCs/>
                <w:shd w:val="clear" w:color="auto" w:fill="FFFFFF"/>
              </w:rPr>
              <w:t>4,3</w:t>
            </w:r>
          </w:p>
        </w:tc>
        <w:tc>
          <w:tcPr>
            <w:tcW w:w="850" w:type="dxa"/>
            <w:tcBorders>
              <w:top w:val="single" w:sz="4" w:space="0" w:color="auto"/>
              <w:left w:val="single" w:sz="1" w:space="0" w:color="000000"/>
              <w:bottom w:val="single" w:sz="4" w:space="0" w:color="auto"/>
              <w:right w:val="single" w:sz="1" w:space="0" w:color="000000"/>
            </w:tcBorders>
          </w:tcPr>
          <w:p w:rsidR="00B24975" w:rsidRPr="00A2334C" w:rsidRDefault="00B24975" w:rsidP="00FB0B73">
            <w:pPr>
              <w:snapToGrid w:val="0"/>
              <w:spacing w:line="200" w:lineRule="atLeast"/>
              <w:jc w:val="center"/>
              <w:rPr>
                <w:rFonts w:ascii="Times New Roman" w:hAnsi="Times New Roman" w:cs="Times New Roman"/>
                <w:bCs/>
                <w:shd w:val="clear" w:color="auto" w:fill="FFFFFF"/>
              </w:rPr>
            </w:pPr>
            <w:r w:rsidRPr="00A2334C">
              <w:rPr>
                <w:rFonts w:ascii="Times New Roman" w:hAnsi="Times New Roman" w:cs="Times New Roman"/>
                <w:bCs/>
                <w:shd w:val="clear" w:color="auto" w:fill="FFFFFF"/>
              </w:rPr>
              <w:t>34,3</w:t>
            </w:r>
          </w:p>
        </w:tc>
      </w:tr>
      <w:tr w:rsidR="006251C1" w:rsidRPr="00C3652C" w:rsidTr="003552F6">
        <w:trPr>
          <w:trHeight w:val="320"/>
        </w:trPr>
        <w:tc>
          <w:tcPr>
            <w:tcW w:w="480" w:type="dxa"/>
            <w:vMerge/>
            <w:tcBorders>
              <w:left w:val="single" w:sz="1" w:space="0" w:color="000000"/>
            </w:tcBorders>
            <w:shd w:val="clear" w:color="auto" w:fill="auto"/>
          </w:tcPr>
          <w:p w:rsidR="006251C1"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F7417E" w:rsidRDefault="006251C1" w:rsidP="00F7417E">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6251C1" w:rsidRPr="002826D6" w:rsidRDefault="006251C1" w:rsidP="00F7417E">
            <w:pPr>
              <w:shd w:val="clear" w:color="auto" w:fill="FFFFFF"/>
              <w:spacing w:after="0" w:line="240" w:lineRule="auto"/>
              <w:jc w:val="center"/>
              <w:rPr>
                <w:rFonts w:ascii="Times New Roman" w:hAnsi="Times New Roman" w:cs="Times New Roman"/>
                <w:bCs/>
              </w:rPr>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F7417E" w:rsidRDefault="006251C1" w:rsidP="00F7417E">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6251C1" w:rsidRPr="002826D6" w:rsidRDefault="006251C1" w:rsidP="00F7417E">
            <w:pPr>
              <w:shd w:val="clear" w:color="auto" w:fill="FFFFFF"/>
              <w:spacing w:after="0" w:line="240" w:lineRule="auto"/>
              <w:jc w:val="center"/>
              <w:rPr>
                <w:rFonts w:ascii="Times New Roman" w:hAnsi="Times New Roman" w:cs="Times New Roman"/>
                <w:bCs/>
              </w:rPr>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F7417E" w:rsidRDefault="006251C1" w:rsidP="00F7417E">
            <w:pPr>
              <w:snapToGrid w:val="0"/>
              <w:spacing w:line="200" w:lineRule="atLeast"/>
              <w:rPr>
                <w:rFonts w:ascii="Times New Roman" w:hAnsi="Times New Roman" w:cs="Times New Roman"/>
              </w:rPr>
            </w:pPr>
          </w:p>
        </w:tc>
        <w:tc>
          <w:tcPr>
            <w:tcW w:w="3402" w:type="dxa"/>
            <w:vMerge/>
            <w:tcBorders>
              <w:left w:val="single" w:sz="1" w:space="0" w:color="000000"/>
            </w:tcBorders>
            <w:shd w:val="clear" w:color="auto" w:fill="auto"/>
          </w:tcPr>
          <w:p w:rsidR="006251C1" w:rsidRPr="002826D6" w:rsidRDefault="006251C1" w:rsidP="00F7417E">
            <w:pPr>
              <w:shd w:val="clear" w:color="auto" w:fill="FFFFFF"/>
              <w:spacing w:after="0" w:line="240" w:lineRule="auto"/>
              <w:jc w:val="center"/>
              <w:rPr>
                <w:rFonts w:ascii="Times New Roman" w:hAnsi="Times New Roman" w:cs="Times New Roman"/>
                <w:bCs/>
              </w:rPr>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val="restart"/>
            <w:tcBorders>
              <w:top w:val="single" w:sz="4" w:space="0" w:color="auto"/>
              <w:left w:val="single" w:sz="1" w:space="0" w:color="000000"/>
            </w:tcBorders>
            <w:shd w:val="clear" w:color="auto" w:fill="auto"/>
          </w:tcPr>
          <w:p w:rsidR="006251C1" w:rsidRPr="00C3652C" w:rsidRDefault="006251C1" w:rsidP="00247BEF">
            <w:pPr>
              <w:snapToGrid w:val="0"/>
              <w:spacing w:line="200" w:lineRule="atLeast"/>
            </w:pPr>
            <w:r>
              <w:t>8.</w:t>
            </w:r>
          </w:p>
        </w:tc>
        <w:tc>
          <w:tcPr>
            <w:tcW w:w="1505" w:type="dxa"/>
            <w:vMerge w:val="restart"/>
            <w:tcBorders>
              <w:top w:val="single" w:sz="4" w:space="0" w:color="auto"/>
              <w:left w:val="single" w:sz="1" w:space="0" w:color="000000"/>
            </w:tcBorders>
            <w:shd w:val="clear" w:color="auto" w:fill="auto"/>
          </w:tcPr>
          <w:p w:rsidR="006251C1" w:rsidRPr="00C3652C" w:rsidRDefault="006251C1" w:rsidP="00F7417E">
            <w:pPr>
              <w:snapToGrid w:val="0"/>
              <w:spacing w:line="200" w:lineRule="atLeast"/>
            </w:pPr>
            <w:r w:rsidRPr="00F7417E">
              <w:rPr>
                <w:rFonts w:ascii="Times New Roman" w:hAnsi="Times New Roman" w:cs="Times New Roman"/>
              </w:rPr>
              <w:t xml:space="preserve">Подпрограм-ма </w:t>
            </w:r>
            <w:r>
              <w:rPr>
                <w:rFonts w:ascii="Times New Roman" w:hAnsi="Times New Roman" w:cs="Times New Roman"/>
              </w:rPr>
              <w:t>8</w:t>
            </w:r>
          </w:p>
        </w:tc>
        <w:tc>
          <w:tcPr>
            <w:tcW w:w="3402" w:type="dxa"/>
            <w:vMerge w:val="restart"/>
            <w:tcBorders>
              <w:top w:val="single" w:sz="4" w:space="0" w:color="auto"/>
              <w:left w:val="single" w:sz="1" w:space="0" w:color="000000"/>
            </w:tcBorders>
            <w:shd w:val="clear" w:color="auto" w:fill="auto"/>
          </w:tcPr>
          <w:p w:rsidR="006251C1" w:rsidRPr="00F7417E" w:rsidRDefault="006251C1" w:rsidP="00F7417E">
            <w:pPr>
              <w:shd w:val="clear" w:color="auto" w:fill="FFFFFF"/>
              <w:spacing w:after="0" w:line="240" w:lineRule="auto"/>
              <w:jc w:val="center"/>
              <w:rPr>
                <w:rFonts w:ascii="Times New Roman" w:hAnsi="Times New Roman" w:cs="Times New Roman"/>
              </w:rPr>
            </w:pPr>
            <w:r w:rsidRPr="002826D6">
              <w:rPr>
                <w:rFonts w:ascii="Times New Roman" w:hAnsi="Times New Roman" w:cs="Times New Roman"/>
                <w:bCs/>
              </w:rPr>
              <w:t>«Управление и распоряжение муниципальным</w:t>
            </w:r>
            <w:r>
              <w:rPr>
                <w:rFonts w:ascii="Times New Roman" w:hAnsi="Times New Roman" w:cs="Times New Roman"/>
              </w:rPr>
              <w:t xml:space="preserve"> </w:t>
            </w:r>
            <w:r w:rsidRPr="002826D6">
              <w:rPr>
                <w:rFonts w:ascii="Times New Roman" w:hAnsi="Times New Roman" w:cs="Times New Roman"/>
                <w:bCs/>
              </w:rPr>
              <w:t>имуществом в муниципальном образовании</w:t>
            </w:r>
            <w:r>
              <w:rPr>
                <w:rFonts w:ascii="Times New Roman" w:hAnsi="Times New Roman" w:cs="Times New Roman"/>
              </w:rPr>
              <w:t xml:space="preserve"> </w:t>
            </w:r>
            <w:r w:rsidRPr="002826D6">
              <w:rPr>
                <w:rFonts w:ascii="Times New Roman" w:hAnsi="Times New Roman" w:cs="Times New Roman"/>
                <w:bCs/>
              </w:rPr>
              <w:t>«Верхнеломовский сельсовет Нижнеломовского района</w:t>
            </w:r>
            <w:r>
              <w:rPr>
                <w:rFonts w:ascii="Times New Roman" w:hAnsi="Times New Roman" w:cs="Times New Roman"/>
                <w:bCs/>
              </w:rPr>
              <w:t xml:space="preserve"> </w:t>
            </w:r>
            <w:r w:rsidRPr="002826D6">
              <w:rPr>
                <w:rFonts w:ascii="Times New Roman" w:hAnsi="Times New Roman" w:cs="Times New Roman"/>
                <w:bCs/>
              </w:rPr>
              <w:t>Пензенской области»</w:t>
            </w:r>
          </w:p>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816981">
            <w:pPr>
              <w:pStyle w:val="ConsPlusCell1"/>
              <w:widowControl/>
              <w:rPr>
                <w:rFonts w:ascii="Times New Roman" w:hAnsi="Times New Roman" w:cs="Times New Roman"/>
                <w:sz w:val="22"/>
                <w:szCs w:val="22"/>
              </w:rPr>
            </w:pPr>
            <w:r>
              <w:rPr>
                <w:rFonts w:ascii="Times New Roman" w:hAnsi="Times New Roman" w:cs="Times New Roman"/>
                <w:sz w:val="22"/>
                <w:szCs w:val="22"/>
              </w:rPr>
              <w:t>873,2</w:t>
            </w:r>
          </w:p>
        </w:tc>
        <w:tc>
          <w:tcPr>
            <w:tcW w:w="993" w:type="dxa"/>
            <w:tcBorders>
              <w:top w:val="single" w:sz="4" w:space="0" w:color="auto"/>
              <w:left w:val="single" w:sz="1" w:space="0" w:color="000000"/>
              <w:bottom w:val="single" w:sz="4" w:space="0" w:color="auto"/>
            </w:tcBorders>
            <w:shd w:val="clear" w:color="auto" w:fill="auto"/>
          </w:tcPr>
          <w:p w:rsidR="006251C1" w:rsidRPr="00A2334C" w:rsidRDefault="006251C1" w:rsidP="008436E9">
            <w:pPr>
              <w:pStyle w:val="ConsPlusCell1"/>
              <w:widowControl/>
              <w:rPr>
                <w:rFonts w:ascii="Times New Roman" w:hAnsi="Times New Roman" w:cs="Times New Roman"/>
                <w:sz w:val="22"/>
                <w:szCs w:val="22"/>
              </w:rPr>
            </w:pPr>
            <w:r>
              <w:rPr>
                <w:rFonts w:ascii="Times New Roman" w:hAnsi="Times New Roman" w:cs="Times New Roman"/>
                <w:sz w:val="22"/>
                <w:szCs w:val="22"/>
              </w:rPr>
              <w:t>1452,4</w:t>
            </w:r>
          </w:p>
        </w:tc>
        <w:tc>
          <w:tcPr>
            <w:tcW w:w="992" w:type="dxa"/>
            <w:tcBorders>
              <w:top w:val="single" w:sz="4" w:space="0" w:color="auto"/>
              <w:left w:val="single" w:sz="1" w:space="0" w:color="000000"/>
              <w:bottom w:val="single" w:sz="4" w:space="0" w:color="auto"/>
            </w:tcBorders>
            <w:shd w:val="clear" w:color="auto" w:fill="auto"/>
          </w:tcPr>
          <w:p w:rsidR="006251C1" w:rsidRPr="00A2334C" w:rsidRDefault="007A27D1" w:rsidP="006E0C2E">
            <w:pPr>
              <w:pStyle w:val="ConsPlusCell1"/>
              <w:widowControl/>
              <w:rPr>
                <w:rFonts w:ascii="Times New Roman" w:hAnsi="Times New Roman" w:cs="Times New Roman"/>
                <w:sz w:val="22"/>
                <w:szCs w:val="22"/>
              </w:rPr>
            </w:pPr>
            <w:r>
              <w:rPr>
                <w:rFonts w:ascii="Times New Roman" w:hAnsi="Times New Roman" w:cs="Times New Roman"/>
                <w:sz w:val="22"/>
                <w:szCs w:val="22"/>
              </w:rPr>
              <w:t>457,3</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B24975" w:rsidP="00CD332F">
            <w:pPr>
              <w:pStyle w:val="ConsPlusCell1"/>
              <w:widowControl/>
              <w:rPr>
                <w:rFonts w:ascii="Times New Roman" w:hAnsi="Times New Roman" w:cs="Times New Roman"/>
                <w:sz w:val="22"/>
                <w:szCs w:val="22"/>
              </w:rPr>
            </w:pPr>
            <w:r>
              <w:rPr>
                <w:rFonts w:ascii="Times New Roman" w:hAnsi="Times New Roman" w:cs="Times New Roman"/>
                <w:sz w:val="22"/>
                <w:szCs w:val="22"/>
              </w:rPr>
              <w:t>968,6</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A2334C" w:rsidRDefault="00B24975" w:rsidP="00BC74FF">
            <w:pPr>
              <w:pStyle w:val="ConsPlusCell1"/>
              <w:widowControl/>
              <w:rPr>
                <w:rFonts w:ascii="Times New Roman" w:hAnsi="Times New Roman" w:cs="Times New Roman"/>
                <w:sz w:val="22"/>
                <w:szCs w:val="22"/>
              </w:rPr>
            </w:pPr>
            <w:r>
              <w:rPr>
                <w:rFonts w:ascii="Times New Roman" w:hAnsi="Times New Roman" w:cs="Times New Roman"/>
                <w:sz w:val="22"/>
                <w:szCs w:val="22"/>
              </w:rPr>
              <w:t>18,6</w:t>
            </w:r>
          </w:p>
        </w:tc>
        <w:tc>
          <w:tcPr>
            <w:tcW w:w="993" w:type="dxa"/>
            <w:tcBorders>
              <w:top w:val="single" w:sz="4" w:space="0" w:color="auto"/>
              <w:left w:val="single" w:sz="1" w:space="0" w:color="000000"/>
              <w:bottom w:val="single" w:sz="4" w:space="0" w:color="auto"/>
              <w:right w:val="single" w:sz="1" w:space="0" w:color="000000"/>
            </w:tcBorders>
          </w:tcPr>
          <w:p w:rsidR="006251C1" w:rsidRPr="00A2334C" w:rsidRDefault="00B24975"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18,6</w:t>
            </w:r>
          </w:p>
        </w:tc>
        <w:tc>
          <w:tcPr>
            <w:tcW w:w="850" w:type="dxa"/>
            <w:tcBorders>
              <w:top w:val="single" w:sz="4" w:space="0" w:color="auto"/>
              <w:left w:val="single" w:sz="1" w:space="0" w:color="000000"/>
              <w:bottom w:val="single" w:sz="4" w:space="0" w:color="auto"/>
              <w:right w:val="single" w:sz="1" w:space="0" w:color="000000"/>
            </w:tcBorders>
          </w:tcPr>
          <w:p w:rsidR="006251C1" w:rsidRPr="00A2334C"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114,4</w:t>
            </w:r>
          </w:p>
        </w:tc>
      </w:tr>
      <w:tr w:rsidR="007A27D1" w:rsidRPr="00C3652C" w:rsidTr="003552F6">
        <w:trPr>
          <w:trHeight w:val="320"/>
        </w:trPr>
        <w:tc>
          <w:tcPr>
            <w:tcW w:w="480" w:type="dxa"/>
            <w:vMerge/>
            <w:tcBorders>
              <w:left w:val="single" w:sz="1" w:space="0" w:color="000000"/>
            </w:tcBorders>
            <w:shd w:val="clear" w:color="auto" w:fill="auto"/>
          </w:tcPr>
          <w:p w:rsidR="007A27D1" w:rsidRPr="00C3652C" w:rsidRDefault="007A27D1" w:rsidP="00247BEF">
            <w:pPr>
              <w:snapToGrid w:val="0"/>
              <w:spacing w:line="200" w:lineRule="atLeast"/>
            </w:pPr>
          </w:p>
        </w:tc>
        <w:tc>
          <w:tcPr>
            <w:tcW w:w="1505" w:type="dxa"/>
            <w:vMerge/>
            <w:tcBorders>
              <w:left w:val="single" w:sz="1" w:space="0" w:color="000000"/>
            </w:tcBorders>
            <w:shd w:val="clear" w:color="auto" w:fill="auto"/>
          </w:tcPr>
          <w:p w:rsidR="007A27D1" w:rsidRPr="00C3652C" w:rsidRDefault="007A27D1" w:rsidP="00247BEF">
            <w:pPr>
              <w:snapToGrid w:val="0"/>
              <w:spacing w:line="200" w:lineRule="atLeast"/>
            </w:pPr>
          </w:p>
        </w:tc>
        <w:tc>
          <w:tcPr>
            <w:tcW w:w="3402" w:type="dxa"/>
            <w:vMerge/>
            <w:tcBorders>
              <w:left w:val="single" w:sz="1" w:space="0" w:color="000000"/>
            </w:tcBorders>
            <w:shd w:val="clear" w:color="auto" w:fill="auto"/>
          </w:tcPr>
          <w:p w:rsidR="007A27D1" w:rsidRPr="002826D6" w:rsidRDefault="007A27D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7A27D1" w:rsidRPr="002826D6" w:rsidRDefault="007A27D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4" w:space="0" w:color="auto"/>
              <w:left w:val="single" w:sz="1" w:space="0" w:color="000000"/>
              <w:bottom w:val="single" w:sz="4" w:space="0" w:color="auto"/>
            </w:tcBorders>
            <w:shd w:val="clear" w:color="auto" w:fill="auto"/>
          </w:tcPr>
          <w:p w:rsidR="007A27D1" w:rsidRPr="00A2334C" w:rsidRDefault="007A27D1" w:rsidP="00816981">
            <w:pPr>
              <w:pStyle w:val="ConsPlusCell1"/>
              <w:widowControl/>
              <w:rPr>
                <w:rFonts w:ascii="Times New Roman" w:hAnsi="Times New Roman" w:cs="Times New Roman"/>
                <w:sz w:val="22"/>
                <w:szCs w:val="22"/>
              </w:rPr>
            </w:pPr>
            <w:r>
              <w:rPr>
                <w:rFonts w:ascii="Times New Roman" w:hAnsi="Times New Roman" w:cs="Times New Roman"/>
                <w:sz w:val="22"/>
                <w:szCs w:val="22"/>
              </w:rPr>
              <w:t>873,2</w:t>
            </w:r>
          </w:p>
        </w:tc>
        <w:tc>
          <w:tcPr>
            <w:tcW w:w="993" w:type="dxa"/>
            <w:tcBorders>
              <w:top w:val="single" w:sz="4" w:space="0" w:color="auto"/>
              <w:left w:val="single" w:sz="1" w:space="0" w:color="000000"/>
              <w:bottom w:val="single" w:sz="4" w:space="0" w:color="auto"/>
            </w:tcBorders>
            <w:shd w:val="clear" w:color="auto" w:fill="auto"/>
          </w:tcPr>
          <w:p w:rsidR="007A27D1" w:rsidRPr="00A2334C" w:rsidRDefault="007A27D1" w:rsidP="008436E9">
            <w:pPr>
              <w:pStyle w:val="ConsPlusCell1"/>
              <w:widowControl/>
              <w:rPr>
                <w:rFonts w:ascii="Times New Roman" w:hAnsi="Times New Roman" w:cs="Times New Roman"/>
                <w:sz w:val="22"/>
                <w:szCs w:val="22"/>
              </w:rPr>
            </w:pPr>
            <w:r>
              <w:rPr>
                <w:rFonts w:ascii="Times New Roman" w:hAnsi="Times New Roman" w:cs="Times New Roman"/>
                <w:sz w:val="22"/>
                <w:szCs w:val="22"/>
              </w:rPr>
              <w:t>1432,4</w:t>
            </w:r>
          </w:p>
        </w:tc>
        <w:tc>
          <w:tcPr>
            <w:tcW w:w="992" w:type="dxa"/>
            <w:tcBorders>
              <w:top w:val="single" w:sz="4" w:space="0" w:color="auto"/>
              <w:left w:val="single" w:sz="1" w:space="0" w:color="000000"/>
              <w:bottom w:val="single" w:sz="4" w:space="0" w:color="auto"/>
            </w:tcBorders>
            <w:shd w:val="clear" w:color="auto" w:fill="auto"/>
          </w:tcPr>
          <w:p w:rsidR="007A27D1" w:rsidRPr="00A2334C" w:rsidRDefault="007A27D1" w:rsidP="00BF339B">
            <w:pPr>
              <w:pStyle w:val="ConsPlusCell1"/>
              <w:widowControl/>
              <w:rPr>
                <w:rFonts w:ascii="Times New Roman" w:hAnsi="Times New Roman" w:cs="Times New Roman"/>
                <w:sz w:val="22"/>
                <w:szCs w:val="22"/>
              </w:rPr>
            </w:pPr>
            <w:r>
              <w:rPr>
                <w:rFonts w:ascii="Times New Roman" w:hAnsi="Times New Roman" w:cs="Times New Roman"/>
                <w:sz w:val="22"/>
                <w:szCs w:val="22"/>
              </w:rPr>
              <w:t>457,3</w:t>
            </w:r>
          </w:p>
        </w:tc>
        <w:tc>
          <w:tcPr>
            <w:tcW w:w="1134" w:type="dxa"/>
            <w:tcBorders>
              <w:top w:val="single" w:sz="4" w:space="0" w:color="auto"/>
              <w:left w:val="single" w:sz="1" w:space="0" w:color="000000"/>
              <w:bottom w:val="single" w:sz="4" w:space="0" w:color="auto"/>
            </w:tcBorders>
            <w:shd w:val="clear" w:color="auto" w:fill="auto"/>
          </w:tcPr>
          <w:p w:rsidR="007A27D1" w:rsidRPr="00A2334C" w:rsidRDefault="00B24975" w:rsidP="00E52B70">
            <w:pPr>
              <w:pStyle w:val="ConsPlusCell1"/>
              <w:widowControl/>
              <w:rPr>
                <w:rFonts w:ascii="Times New Roman" w:hAnsi="Times New Roman" w:cs="Times New Roman"/>
                <w:sz w:val="22"/>
                <w:szCs w:val="22"/>
              </w:rPr>
            </w:pPr>
            <w:r>
              <w:rPr>
                <w:rFonts w:ascii="Times New Roman" w:hAnsi="Times New Roman" w:cs="Times New Roman"/>
                <w:sz w:val="22"/>
                <w:szCs w:val="22"/>
              </w:rPr>
              <w:t>568,6</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7A27D1" w:rsidRPr="00A2334C" w:rsidRDefault="00B24975" w:rsidP="00E52B70">
            <w:pPr>
              <w:pStyle w:val="ConsPlusCell1"/>
              <w:widowControl/>
              <w:rPr>
                <w:rFonts w:ascii="Times New Roman" w:hAnsi="Times New Roman" w:cs="Times New Roman"/>
                <w:sz w:val="22"/>
                <w:szCs w:val="22"/>
              </w:rPr>
            </w:pPr>
            <w:r>
              <w:rPr>
                <w:rFonts w:ascii="Times New Roman" w:hAnsi="Times New Roman" w:cs="Times New Roman"/>
                <w:sz w:val="22"/>
                <w:szCs w:val="22"/>
              </w:rPr>
              <w:t>18,6</w:t>
            </w:r>
          </w:p>
        </w:tc>
        <w:tc>
          <w:tcPr>
            <w:tcW w:w="993" w:type="dxa"/>
            <w:tcBorders>
              <w:top w:val="single" w:sz="4" w:space="0" w:color="auto"/>
              <w:left w:val="single" w:sz="1" w:space="0" w:color="000000"/>
              <w:bottom w:val="single" w:sz="4" w:space="0" w:color="auto"/>
              <w:right w:val="single" w:sz="1" w:space="0" w:color="000000"/>
            </w:tcBorders>
          </w:tcPr>
          <w:p w:rsidR="007A27D1" w:rsidRPr="00A2334C" w:rsidRDefault="00B24975"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18,6</w:t>
            </w:r>
          </w:p>
        </w:tc>
        <w:tc>
          <w:tcPr>
            <w:tcW w:w="850" w:type="dxa"/>
            <w:tcBorders>
              <w:top w:val="single" w:sz="4" w:space="0" w:color="auto"/>
              <w:left w:val="single" w:sz="1" w:space="0" w:color="000000"/>
              <w:bottom w:val="single" w:sz="4" w:space="0" w:color="auto"/>
              <w:right w:val="single" w:sz="1" w:space="0" w:color="000000"/>
            </w:tcBorders>
          </w:tcPr>
          <w:p w:rsidR="007A27D1" w:rsidRPr="00A2334C" w:rsidRDefault="007A27D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114,4</w:t>
            </w: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A2334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A2334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A2334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b/>
                <w:bCs/>
                <w:shd w:val="clear" w:color="auto" w:fill="FFFFFF"/>
              </w:rPr>
            </w:pPr>
            <w:r>
              <w:rPr>
                <w:b/>
                <w:bCs/>
                <w:shd w:val="clear" w:color="auto" w:fill="FFFFFF"/>
              </w:rPr>
              <w:t>20,0</w:t>
            </w: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B24975" w:rsidP="00247BEF">
            <w:pPr>
              <w:snapToGrid w:val="0"/>
              <w:spacing w:line="200" w:lineRule="atLeast"/>
              <w:jc w:val="center"/>
              <w:rPr>
                <w:b/>
                <w:bCs/>
                <w:shd w:val="clear" w:color="auto" w:fill="FFFFFF"/>
              </w:rPr>
            </w:pPr>
            <w:r>
              <w:rPr>
                <w:b/>
                <w:bCs/>
                <w:shd w:val="clear" w:color="auto" w:fill="FFFFFF"/>
              </w:rPr>
              <w:t>400,0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A2334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A2334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A2334C" w:rsidRDefault="006251C1" w:rsidP="00247BEF">
            <w:pPr>
              <w:snapToGrid w:val="0"/>
              <w:spacing w:line="200" w:lineRule="atLeast"/>
              <w:jc w:val="center"/>
              <w:rPr>
                <w:b/>
                <w:bCs/>
                <w:shd w:val="clear" w:color="auto" w:fill="FFFFFF"/>
              </w:rPr>
            </w:pPr>
          </w:p>
        </w:tc>
      </w:tr>
      <w:tr w:rsidR="006251C1" w:rsidRPr="00C3652C" w:rsidTr="003552F6">
        <w:trPr>
          <w:trHeight w:val="304"/>
        </w:trPr>
        <w:tc>
          <w:tcPr>
            <w:tcW w:w="480" w:type="dxa"/>
            <w:vMerge/>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bottom w:val="single" w:sz="4" w:space="0" w:color="auto"/>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b/>
                <w:bCs/>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A2334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A2334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A2334C" w:rsidRDefault="006251C1" w:rsidP="00247BEF">
            <w:pPr>
              <w:snapToGrid w:val="0"/>
              <w:spacing w:line="200" w:lineRule="atLeast"/>
              <w:jc w:val="center"/>
              <w:rPr>
                <w:b/>
                <w:bCs/>
                <w:shd w:val="clear" w:color="auto" w:fill="FFFFFF"/>
              </w:rPr>
            </w:pPr>
          </w:p>
        </w:tc>
      </w:tr>
      <w:tr w:rsidR="00B24975" w:rsidRPr="00C3652C" w:rsidTr="003552F6">
        <w:trPr>
          <w:trHeight w:val="320"/>
        </w:trPr>
        <w:tc>
          <w:tcPr>
            <w:tcW w:w="480" w:type="dxa"/>
            <w:vMerge w:val="restart"/>
            <w:tcBorders>
              <w:top w:val="single" w:sz="4" w:space="0" w:color="auto"/>
              <w:left w:val="single" w:sz="1" w:space="0" w:color="000000"/>
            </w:tcBorders>
            <w:shd w:val="clear" w:color="auto" w:fill="auto"/>
          </w:tcPr>
          <w:p w:rsidR="00B24975" w:rsidRPr="00C3652C" w:rsidRDefault="00B24975" w:rsidP="00247BEF">
            <w:pPr>
              <w:snapToGrid w:val="0"/>
              <w:spacing w:line="200" w:lineRule="atLeast"/>
            </w:pPr>
            <w:r>
              <w:t>8.1.</w:t>
            </w:r>
          </w:p>
        </w:tc>
        <w:tc>
          <w:tcPr>
            <w:tcW w:w="1505" w:type="dxa"/>
            <w:vMerge w:val="restart"/>
            <w:tcBorders>
              <w:top w:val="single" w:sz="4" w:space="0" w:color="auto"/>
              <w:left w:val="single" w:sz="1" w:space="0" w:color="000000"/>
            </w:tcBorders>
            <w:shd w:val="clear" w:color="auto" w:fill="auto"/>
          </w:tcPr>
          <w:p w:rsidR="00B24975" w:rsidRPr="00C3652C" w:rsidRDefault="00B24975" w:rsidP="00247BEF">
            <w:pPr>
              <w:snapToGrid w:val="0"/>
              <w:spacing w:line="200" w:lineRule="atLeast"/>
            </w:pPr>
            <w:r w:rsidRPr="002826D6">
              <w:rPr>
                <w:rFonts w:ascii="Times New Roman" w:eastAsia="Courier New" w:hAnsi="Times New Roman" w:cs="Times New Roman"/>
                <w:shd w:val="clear" w:color="auto" w:fill="FFFFFF"/>
              </w:rPr>
              <w:t>Основное мероприятие</w:t>
            </w:r>
          </w:p>
        </w:tc>
        <w:tc>
          <w:tcPr>
            <w:tcW w:w="3402" w:type="dxa"/>
            <w:vMerge w:val="restart"/>
            <w:tcBorders>
              <w:top w:val="single" w:sz="4" w:space="0" w:color="auto"/>
              <w:left w:val="single" w:sz="1" w:space="0" w:color="000000"/>
            </w:tcBorders>
            <w:shd w:val="clear" w:color="auto" w:fill="auto"/>
          </w:tcPr>
          <w:p w:rsidR="00B24975" w:rsidRPr="00A2334C" w:rsidRDefault="00B24975" w:rsidP="002826D6">
            <w:pPr>
              <w:snapToGrid w:val="0"/>
              <w:spacing w:after="0" w:line="240" w:lineRule="auto"/>
              <w:rPr>
                <w:rFonts w:ascii="Times New Roman" w:hAnsi="Times New Roman" w:cs="Times New Roman"/>
              </w:rPr>
            </w:pPr>
            <w:r w:rsidRPr="00A2334C">
              <w:rPr>
                <w:rFonts w:ascii="Times New Roman" w:hAnsi="Times New Roman" w:cs="Times New Roman"/>
                <w:bCs/>
              </w:rPr>
              <w:t>«Обеспечение функций по работе с муниципальным имуществом,администрирование неналоговых доходов»</w:t>
            </w:r>
          </w:p>
        </w:tc>
        <w:tc>
          <w:tcPr>
            <w:tcW w:w="3118" w:type="dxa"/>
            <w:tcBorders>
              <w:top w:val="single" w:sz="4" w:space="0" w:color="auto"/>
              <w:left w:val="single" w:sz="1" w:space="0" w:color="000000"/>
              <w:bottom w:val="single" w:sz="4" w:space="0" w:color="auto"/>
            </w:tcBorders>
            <w:shd w:val="clear" w:color="auto" w:fill="auto"/>
          </w:tcPr>
          <w:p w:rsidR="00B24975" w:rsidRPr="002826D6" w:rsidRDefault="00B24975" w:rsidP="00247BEF">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4" w:space="0" w:color="auto"/>
              <w:left w:val="single" w:sz="1" w:space="0" w:color="000000"/>
              <w:bottom w:val="single" w:sz="4" w:space="0" w:color="auto"/>
            </w:tcBorders>
            <w:shd w:val="clear" w:color="auto" w:fill="auto"/>
          </w:tcPr>
          <w:p w:rsidR="00B24975" w:rsidRPr="00A2334C" w:rsidRDefault="00B24975" w:rsidP="00816981">
            <w:pPr>
              <w:pStyle w:val="ConsPlusCell1"/>
              <w:widowControl/>
              <w:rPr>
                <w:rFonts w:ascii="Times New Roman" w:hAnsi="Times New Roman" w:cs="Times New Roman"/>
                <w:sz w:val="22"/>
                <w:szCs w:val="22"/>
              </w:rPr>
            </w:pPr>
            <w:r>
              <w:rPr>
                <w:rFonts w:ascii="Times New Roman" w:hAnsi="Times New Roman" w:cs="Times New Roman"/>
                <w:sz w:val="22"/>
                <w:szCs w:val="22"/>
              </w:rPr>
              <w:t>873,2</w:t>
            </w:r>
          </w:p>
        </w:tc>
        <w:tc>
          <w:tcPr>
            <w:tcW w:w="993" w:type="dxa"/>
            <w:tcBorders>
              <w:top w:val="single" w:sz="4" w:space="0" w:color="auto"/>
              <w:left w:val="single" w:sz="1" w:space="0" w:color="000000"/>
              <w:bottom w:val="single" w:sz="4" w:space="0" w:color="auto"/>
            </w:tcBorders>
            <w:shd w:val="clear" w:color="auto" w:fill="auto"/>
          </w:tcPr>
          <w:p w:rsidR="00B24975" w:rsidRPr="00A2334C" w:rsidRDefault="00B24975" w:rsidP="003766F3">
            <w:pPr>
              <w:pStyle w:val="ConsPlusCell1"/>
              <w:widowControl/>
              <w:rPr>
                <w:rFonts w:ascii="Times New Roman" w:hAnsi="Times New Roman" w:cs="Times New Roman"/>
                <w:sz w:val="22"/>
                <w:szCs w:val="22"/>
              </w:rPr>
            </w:pPr>
            <w:r>
              <w:rPr>
                <w:rFonts w:ascii="Times New Roman" w:hAnsi="Times New Roman" w:cs="Times New Roman"/>
                <w:sz w:val="22"/>
                <w:szCs w:val="22"/>
              </w:rPr>
              <w:t>1452,4</w:t>
            </w:r>
          </w:p>
        </w:tc>
        <w:tc>
          <w:tcPr>
            <w:tcW w:w="992" w:type="dxa"/>
            <w:tcBorders>
              <w:top w:val="single" w:sz="4" w:space="0" w:color="auto"/>
              <w:left w:val="single" w:sz="1" w:space="0" w:color="000000"/>
              <w:bottom w:val="single" w:sz="4" w:space="0" w:color="auto"/>
            </w:tcBorders>
            <w:shd w:val="clear" w:color="auto" w:fill="auto"/>
          </w:tcPr>
          <w:p w:rsidR="00B24975" w:rsidRPr="00A2334C" w:rsidRDefault="00B24975" w:rsidP="00BF339B">
            <w:pPr>
              <w:pStyle w:val="ConsPlusCell1"/>
              <w:widowControl/>
              <w:rPr>
                <w:rFonts w:ascii="Times New Roman" w:hAnsi="Times New Roman" w:cs="Times New Roman"/>
                <w:sz w:val="22"/>
                <w:szCs w:val="22"/>
              </w:rPr>
            </w:pPr>
            <w:r>
              <w:rPr>
                <w:rFonts w:ascii="Times New Roman" w:hAnsi="Times New Roman" w:cs="Times New Roman"/>
                <w:sz w:val="22"/>
                <w:szCs w:val="22"/>
              </w:rPr>
              <w:t>457,3</w:t>
            </w:r>
          </w:p>
        </w:tc>
        <w:tc>
          <w:tcPr>
            <w:tcW w:w="1134" w:type="dxa"/>
            <w:tcBorders>
              <w:top w:val="single" w:sz="4" w:space="0" w:color="auto"/>
              <w:left w:val="single" w:sz="1" w:space="0" w:color="000000"/>
              <w:bottom w:val="single" w:sz="4" w:space="0" w:color="auto"/>
            </w:tcBorders>
            <w:shd w:val="clear" w:color="auto" w:fill="auto"/>
          </w:tcPr>
          <w:p w:rsidR="00B24975" w:rsidRPr="00A2334C" w:rsidRDefault="00B24975"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968,6</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24975" w:rsidRPr="00A2334C" w:rsidRDefault="00B24975"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18,6</w:t>
            </w:r>
          </w:p>
        </w:tc>
        <w:tc>
          <w:tcPr>
            <w:tcW w:w="993" w:type="dxa"/>
            <w:tcBorders>
              <w:top w:val="single" w:sz="4" w:space="0" w:color="auto"/>
              <w:left w:val="single" w:sz="1" w:space="0" w:color="000000"/>
              <w:bottom w:val="single" w:sz="4" w:space="0" w:color="auto"/>
              <w:right w:val="single" w:sz="1" w:space="0" w:color="000000"/>
            </w:tcBorders>
          </w:tcPr>
          <w:p w:rsidR="00B24975" w:rsidRPr="00A2334C" w:rsidRDefault="00B24975"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18,6</w:t>
            </w:r>
          </w:p>
        </w:tc>
        <w:tc>
          <w:tcPr>
            <w:tcW w:w="850" w:type="dxa"/>
            <w:tcBorders>
              <w:top w:val="single" w:sz="4" w:space="0" w:color="auto"/>
              <w:left w:val="single" w:sz="1" w:space="0" w:color="000000"/>
              <w:bottom w:val="single" w:sz="4" w:space="0" w:color="auto"/>
              <w:right w:val="single" w:sz="1" w:space="0" w:color="000000"/>
            </w:tcBorders>
          </w:tcPr>
          <w:p w:rsidR="00B24975" w:rsidRPr="00A2334C" w:rsidRDefault="00B24975"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114,4</w:t>
            </w:r>
          </w:p>
        </w:tc>
      </w:tr>
      <w:tr w:rsidR="00B24975" w:rsidRPr="00C3652C" w:rsidTr="003552F6">
        <w:trPr>
          <w:trHeight w:val="320"/>
        </w:trPr>
        <w:tc>
          <w:tcPr>
            <w:tcW w:w="480" w:type="dxa"/>
            <w:vMerge/>
            <w:tcBorders>
              <w:left w:val="single" w:sz="1" w:space="0" w:color="000000"/>
            </w:tcBorders>
            <w:shd w:val="clear" w:color="auto" w:fill="auto"/>
          </w:tcPr>
          <w:p w:rsidR="00B24975" w:rsidRPr="00C3652C" w:rsidRDefault="00B24975" w:rsidP="00247BEF">
            <w:pPr>
              <w:snapToGrid w:val="0"/>
              <w:spacing w:line="200" w:lineRule="atLeast"/>
            </w:pPr>
          </w:p>
        </w:tc>
        <w:tc>
          <w:tcPr>
            <w:tcW w:w="1505" w:type="dxa"/>
            <w:vMerge/>
            <w:tcBorders>
              <w:left w:val="single" w:sz="1" w:space="0" w:color="000000"/>
            </w:tcBorders>
            <w:shd w:val="clear" w:color="auto" w:fill="auto"/>
          </w:tcPr>
          <w:p w:rsidR="00B24975" w:rsidRPr="00C3652C" w:rsidRDefault="00B24975" w:rsidP="00247BEF">
            <w:pPr>
              <w:snapToGrid w:val="0"/>
              <w:spacing w:line="200" w:lineRule="atLeast"/>
            </w:pPr>
          </w:p>
        </w:tc>
        <w:tc>
          <w:tcPr>
            <w:tcW w:w="3402" w:type="dxa"/>
            <w:vMerge/>
            <w:tcBorders>
              <w:left w:val="single" w:sz="1" w:space="0" w:color="000000"/>
            </w:tcBorders>
            <w:shd w:val="clear" w:color="auto" w:fill="auto"/>
          </w:tcPr>
          <w:p w:rsidR="00B24975" w:rsidRPr="002826D6" w:rsidRDefault="00B24975"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B24975" w:rsidRPr="002826D6" w:rsidRDefault="00B24975"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4" w:space="0" w:color="auto"/>
              <w:left w:val="single" w:sz="1" w:space="0" w:color="000000"/>
              <w:bottom w:val="single" w:sz="4" w:space="0" w:color="auto"/>
            </w:tcBorders>
            <w:shd w:val="clear" w:color="auto" w:fill="auto"/>
          </w:tcPr>
          <w:p w:rsidR="00B24975" w:rsidRPr="00A2334C" w:rsidRDefault="00B24975" w:rsidP="00816981">
            <w:pPr>
              <w:pStyle w:val="ConsPlusCell1"/>
              <w:widowControl/>
              <w:rPr>
                <w:rFonts w:ascii="Times New Roman" w:hAnsi="Times New Roman" w:cs="Times New Roman"/>
                <w:sz w:val="22"/>
                <w:szCs w:val="22"/>
              </w:rPr>
            </w:pPr>
            <w:r>
              <w:rPr>
                <w:rFonts w:ascii="Times New Roman" w:hAnsi="Times New Roman" w:cs="Times New Roman"/>
                <w:sz w:val="22"/>
                <w:szCs w:val="22"/>
              </w:rPr>
              <w:t>873,2</w:t>
            </w:r>
          </w:p>
        </w:tc>
        <w:tc>
          <w:tcPr>
            <w:tcW w:w="993" w:type="dxa"/>
            <w:tcBorders>
              <w:top w:val="single" w:sz="4" w:space="0" w:color="auto"/>
              <w:left w:val="single" w:sz="1" w:space="0" w:color="000000"/>
              <w:bottom w:val="single" w:sz="4" w:space="0" w:color="auto"/>
            </w:tcBorders>
            <w:shd w:val="clear" w:color="auto" w:fill="auto"/>
          </w:tcPr>
          <w:p w:rsidR="00B24975" w:rsidRPr="00A2334C" w:rsidRDefault="00B24975" w:rsidP="00A500DF">
            <w:pPr>
              <w:pStyle w:val="ConsPlusCell1"/>
              <w:widowControl/>
              <w:rPr>
                <w:rFonts w:ascii="Times New Roman" w:hAnsi="Times New Roman" w:cs="Times New Roman"/>
                <w:sz w:val="22"/>
                <w:szCs w:val="22"/>
              </w:rPr>
            </w:pPr>
            <w:r>
              <w:rPr>
                <w:rFonts w:ascii="Times New Roman" w:hAnsi="Times New Roman" w:cs="Times New Roman"/>
                <w:sz w:val="22"/>
                <w:szCs w:val="22"/>
              </w:rPr>
              <w:t>1432,4</w:t>
            </w:r>
          </w:p>
        </w:tc>
        <w:tc>
          <w:tcPr>
            <w:tcW w:w="992" w:type="dxa"/>
            <w:tcBorders>
              <w:top w:val="single" w:sz="4" w:space="0" w:color="auto"/>
              <w:left w:val="single" w:sz="1" w:space="0" w:color="000000"/>
              <w:bottom w:val="single" w:sz="4" w:space="0" w:color="auto"/>
            </w:tcBorders>
            <w:shd w:val="clear" w:color="auto" w:fill="auto"/>
          </w:tcPr>
          <w:p w:rsidR="00B24975" w:rsidRPr="00A2334C" w:rsidRDefault="00B24975" w:rsidP="00BF339B">
            <w:pPr>
              <w:pStyle w:val="ConsPlusCell1"/>
              <w:widowControl/>
              <w:rPr>
                <w:rFonts w:ascii="Times New Roman" w:hAnsi="Times New Roman" w:cs="Times New Roman"/>
                <w:sz w:val="22"/>
                <w:szCs w:val="22"/>
              </w:rPr>
            </w:pPr>
            <w:r>
              <w:rPr>
                <w:rFonts w:ascii="Times New Roman" w:hAnsi="Times New Roman" w:cs="Times New Roman"/>
                <w:sz w:val="22"/>
                <w:szCs w:val="22"/>
              </w:rPr>
              <w:t>457,3</w:t>
            </w:r>
          </w:p>
        </w:tc>
        <w:tc>
          <w:tcPr>
            <w:tcW w:w="1134" w:type="dxa"/>
            <w:tcBorders>
              <w:top w:val="single" w:sz="4" w:space="0" w:color="auto"/>
              <w:left w:val="single" w:sz="1" w:space="0" w:color="000000"/>
              <w:bottom w:val="single" w:sz="4" w:space="0" w:color="auto"/>
            </w:tcBorders>
            <w:shd w:val="clear" w:color="auto" w:fill="auto"/>
          </w:tcPr>
          <w:p w:rsidR="00B24975" w:rsidRPr="00A2334C" w:rsidRDefault="00B24975"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568,6</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24975" w:rsidRPr="00A2334C" w:rsidRDefault="00B24975"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18,6</w:t>
            </w:r>
          </w:p>
        </w:tc>
        <w:tc>
          <w:tcPr>
            <w:tcW w:w="993" w:type="dxa"/>
            <w:tcBorders>
              <w:top w:val="single" w:sz="4" w:space="0" w:color="auto"/>
              <w:left w:val="single" w:sz="1" w:space="0" w:color="000000"/>
              <w:bottom w:val="single" w:sz="4" w:space="0" w:color="auto"/>
              <w:right w:val="single" w:sz="1" w:space="0" w:color="000000"/>
            </w:tcBorders>
          </w:tcPr>
          <w:p w:rsidR="00B24975" w:rsidRPr="00A2334C" w:rsidRDefault="00B24975" w:rsidP="003A38DD">
            <w:pPr>
              <w:pStyle w:val="ConsPlusCell1"/>
              <w:widowControl/>
              <w:rPr>
                <w:rFonts w:ascii="Times New Roman" w:hAnsi="Times New Roman" w:cs="Times New Roman"/>
                <w:sz w:val="22"/>
                <w:szCs w:val="22"/>
              </w:rPr>
            </w:pPr>
            <w:r>
              <w:rPr>
                <w:rFonts w:ascii="Times New Roman" w:hAnsi="Times New Roman" w:cs="Times New Roman"/>
                <w:sz w:val="22"/>
                <w:szCs w:val="22"/>
              </w:rPr>
              <w:t>18,6</w:t>
            </w:r>
          </w:p>
        </w:tc>
        <w:tc>
          <w:tcPr>
            <w:tcW w:w="850" w:type="dxa"/>
            <w:tcBorders>
              <w:top w:val="single" w:sz="4" w:space="0" w:color="auto"/>
              <w:left w:val="single" w:sz="1" w:space="0" w:color="000000"/>
              <w:bottom w:val="single" w:sz="4" w:space="0" w:color="auto"/>
              <w:right w:val="single" w:sz="1" w:space="0" w:color="000000"/>
            </w:tcBorders>
          </w:tcPr>
          <w:p w:rsidR="00B24975" w:rsidRPr="00A2334C" w:rsidRDefault="00B24975"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114,4</w:t>
            </w:r>
          </w:p>
        </w:tc>
      </w:tr>
      <w:tr w:rsidR="00B24975" w:rsidRPr="00C3652C" w:rsidTr="003552F6">
        <w:trPr>
          <w:trHeight w:val="320"/>
        </w:trPr>
        <w:tc>
          <w:tcPr>
            <w:tcW w:w="480" w:type="dxa"/>
            <w:vMerge/>
            <w:tcBorders>
              <w:left w:val="single" w:sz="1" w:space="0" w:color="000000"/>
            </w:tcBorders>
            <w:shd w:val="clear" w:color="auto" w:fill="auto"/>
          </w:tcPr>
          <w:p w:rsidR="00B24975" w:rsidRPr="00C3652C" w:rsidRDefault="00B24975" w:rsidP="00247BEF">
            <w:pPr>
              <w:snapToGrid w:val="0"/>
              <w:spacing w:line="200" w:lineRule="atLeast"/>
            </w:pPr>
          </w:p>
        </w:tc>
        <w:tc>
          <w:tcPr>
            <w:tcW w:w="1505" w:type="dxa"/>
            <w:vMerge/>
            <w:tcBorders>
              <w:left w:val="single" w:sz="1" w:space="0" w:color="000000"/>
            </w:tcBorders>
            <w:shd w:val="clear" w:color="auto" w:fill="auto"/>
          </w:tcPr>
          <w:p w:rsidR="00B24975" w:rsidRPr="00C3652C" w:rsidRDefault="00B24975" w:rsidP="00247BEF">
            <w:pPr>
              <w:snapToGrid w:val="0"/>
              <w:spacing w:line="200" w:lineRule="atLeast"/>
            </w:pPr>
          </w:p>
        </w:tc>
        <w:tc>
          <w:tcPr>
            <w:tcW w:w="3402" w:type="dxa"/>
            <w:vMerge/>
            <w:tcBorders>
              <w:left w:val="single" w:sz="1" w:space="0" w:color="000000"/>
            </w:tcBorders>
            <w:shd w:val="clear" w:color="auto" w:fill="auto"/>
          </w:tcPr>
          <w:p w:rsidR="00B24975" w:rsidRPr="002826D6" w:rsidRDefault="00B24975"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B24975" w:rsidRPr="002826D6" w:rsidRDefault="00B24975"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B24975" w:rsidRPr="00C3652C" w:rsidRDefault="00B24975"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B24975" w:rsidRPr="00C3652C" w:rsidRDefault="00B24975"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B24975" w:rsidRPr="00C3652C" w:rsidRDefault="00B24975"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B24975" w:rsidRPr="00A2334C" w:rsidRDefault="00B24975" w:rsidP="003A38DD">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24975" w:rsidRPr="00A2334C" w:rsidRDefault="00B24975" w:rsidP="003A38DD">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B24975" w:rsidRPr="00A2334C" w:rsidRDefault="00B24975" w:rsidP="003A38DD">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B24975" w:rsidRPr="00C3652C" w:rsidRDefault="00B24975" w:rsidP="00247BEF">
            <w:pPr>
              <w:snapToGrid w:val="0"/>
              <w:spacing w:line="200" w:lineRule="atLeast"/>
              <w:jc w:val="center"/>
              <w:rPr>
                <w:b/>
                <w:bCs/>
                <w:shd w:val="clear" w:color="auto" w:fill="FFFFFF"/>
              </w:rPr>
            </w:pPr>
          </w:p>
        </w:tc>
      </w:tr>
      <w:tr w:rsidR="00B24975" w:rsidRPr="00C3652C" w:rsidTr="003552F6">
        <w:trPr>
          <w:trHeight w:val="320"/>
        </w:trPr>
        <w:tc>
          <w:tcPr>
            <w:tcW w:w="480" w:type="dxa"/>
            <w:vMerge/>
            <w:tcBorders>
              <w:left w:val="single" w:sz="1" w:space="0" w:color="000000"/>
            </w:tcBorders>
            <w:shd w:val="clear" w:color="auto" w:fill="auto"/>
          </w:tcPr>
          <w:p w:rsidR="00B24975" w:rsidRPr="00C3652C" w:rsidRDefault="00B24975" w:rsidP="00247BEF">
            <w:pPr>
              <w:snapToGrid w:val="0"/>
              <w:spacing w:line="200" w:lineRule="atLeast"/>
            </w:pPr>
          </w:p>
        </w:tc>
        <w:tc>
          <w:tcPr>
            <w:tcW w:w="1505" w:type="dxa"/>
            <w:vMerge/>
            <w:tcBorders>
              <w:left w:val="single" w:sz="1" w:space="0" w:color="000000"/>
            </w:tcBorders>
            <w:shd w:val="clear" w:color="auto" w:fill="auto"/>
          </w:tcPr>
          <w:p w:rsidR="00B24975" w:rsidRPr="00C3652C" w:rsidRDefault="00B24975" w:rsidP="00247BEF">
            <w:pPr>
              <w:snapToGrid w:val="0"/>
              <w:spacing w:line="200" w:lineRule="atLeast"/>
            </w:pPr>
          </w:p>
        </w:tc>
        <w:tc>
          <w:tcPr>
            <w:tcW w:w="3402" w:type="dxa"/>
            <w:vMerge/>
            <w:tcBorders>
              <w:left w:val="single" w:sz="1" w:space="0" w:color="000000"/>
            </w:tcBorders>
            <w:shd w:val="clear" w:color="auto" w:fill="auto"/>
          </w:tcPr>
          <w:p w:rsidR="00B24975" w:rsidRPr="002826D6" w:rsidRDefault="00B24975"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B24975" w:rsidRPr="002826D6" w:rsidRDefault="00B24975"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B24975" w:rsidRPr="00C3652C" w:rsidRDefault="00B24975"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B24975" w:rsidRPr="00C3652C" w:rsidRDefault="00B24975" w:rsidP="00247BEF">
            <w:pPr>
              <w:snapToGrid w:val="0"/>
              <w:spacing w:line="200" w:lineRule="atLeast"/>
              <w:jc w:val="center"/>
              <w:rPr>
                <w:b/>
                <w:bCs/>
                <w:shd w:val="clear" w:color="auto" w:fill="FFFFFF"/>
              </w:rPr>
            </w:pPr>
            <w:r>
              <w:rPr>
                <w:b/>
                <w:bCs/>
                <w:shd w:val="clear" w:color="auto" w:fill="FFFFFF"/>
              </w:rPr>
              <w:t>20,0</w:t>
            </w:r>
          </w:p>
        </w:tc>
        <w:tc>
          <w:tcPr>
            <w:tcW w:w="992" w:type="dxa"/>
            <w:tcBorders>
              <w:top w:val="single" w:sz="4" w:space="0" w:color="auto"/>
              <w:left w:val="single" w:sz="1" w:space="0" w:color="000000"/>
              <w:bottom w:val="single" w:sz="4" w:space="0" w:color="auto"/>
            </w:tcBorders>
            <w:shd w:val="clear" w:color="auto" w:fill="auto"/>
          </w:tcPr>
          <w:p w:rsidR="00B24975" w:rsidRPr="00C3652C" w:rsidRDefault="00B24975"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B24975" w:rsidRPr="00A2334C" w:rsidRDefault="00B24975" w:rsidP="003A38DD">
            <w:pPr>
              <w:snapToGrid w:val="0"/>
              <w:spacing w:line="200" w:lineRule="atLeast"/>
              <w:jc w:val="center"/>
              <w:rPr>
                <w:b/>
                <w:bCs/>
                <w:shd w:val="clear" w:color="auto" w:fill="FFFFFF"/>
              </w:rPr>
            </w:pPr>
            <w:r>
              <w:rPr>
                <w:b/>
                <w:bCs/>
                <w:shd w:val="clear" w:color="auto" w:fill="FFFFFF"/>
              </w:rPr>
              <w:t>400,0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24975" w:rsidRPr="00A2334C" w:rsidRDefault="00B24975" w:rsidP="003A38DD">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B24975" w:rsidRPr="00A2334C" w:rsidRDefault="00B24975" w:rsidP="003A38DD">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B24975" w:rsidRPr="00C3652C" w:rsidRDefault="00B24975"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bottom w:val="single" w:sz="4" w:space="0" w:color="auto"/>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b/>
                <w:bCs/>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val="restart"/>
            <w:tcBorders>
              <w:top w:val="single" w:sz="4" w:space="0" w:color="auto"/>
              <w:left w:val="single" w:sz="1" w:space="0" w:color="000000"/>
            </w:tcBorders>
            <w:shd w:val="clear" w:color="auto" w:fill="auto"/>
          </w:tcPr>
          <w:p w:rsidR="006251C1" w:rsidRPr="00C3652C" w:rsidRDefault="006251C1" w:rsidP="00247BEF">
            <w:pPr>
              <w:snapToGrid w:val="0"/>
              <w:spacing w:line="200" w:lineRule="atLeast"/>
            </w:pPr>
            <w:r>
              <w:t>9.</w:t>
            </w:r>
          </w:p>
        </w:tc>
        <w:tc>
          <w:tcPr>
            <w:tcW w:w="1505" w:type="dxa"/>
            <w:vMerge w:val="restart"/>
            <w:tcBorders>
              <w:top w:val="single" w:sz="4" w:space="0" w:color="auto"/>
              <w:left w:val="single" w:sz="1" w:space="0" w:color="000000"/>
            </w:tcBorders>
            <w:shd w:val="clear" w:color="auto" w:fill="auto"/>
          </w:tcPr>
          <w:p w:rsidR="006251C1" w:rsidRPr="00C3652C" w:rsidRDefault="006251C1" w:rsidP="00247BEF">
            <w:pPr>
              <w:snapToGrid w:val="0"/>
              <w:spacing w:line="200" w:lineRule="atLeast"/>
            </w:pPr>
            <w:r w:rsidRPr="00F7417E">
              <w:rPr>
                <w:rFonts w:ascii="Times New Roman" w:hAnsi="Times New Roman" w:cs="Times New Roman"/>
              </w:rPr>
              <w:t xml:space="preserve">Подпрограм-ма </w:t>
            </w:r>
            <w:r>
              <w:rPr>
                <w:rFonts w:ascii="Times New Roman" w:hAnsi="Times New Roman" w:cs="Times New Roman"/>
              </w:rPr>
              <w:t>9</w:t>
            </w:r>
          </w:p>
        </w:tc>
        <w:tc>
          <w:tcPr>
            <w:tcW w:w="3402" w:type="dxa"/>
            <w:vMerge w:val="restart"/>
            <w:tcBorders>
              <w:top w:val="single" w:sz="4" w:space="0" w:color="auto"/>
              <w:left w:val="single" w:sz="1" w:space="0" w:color="000000"/>
            </w:tcBorders>
            <w:shd w:val="clear" w:color="auto" w:fill="auto"/>
          </w:tcPr>
          <w:p w:rsidR="006251C1" w:rsidRPr="002826D6" w:rsidRDefault="006251C1" w:rsidP="002826D6">
            <w:pPr>
              <w:snapToGrid w:val="0"/>
              <w:spacing w:after="0" w:line="240" w:lineRule="auto"/>
            </w:pPr>
            <w:r w:rsidRPr="002826D6">
              <w:rPr>
                <w:rFonts w:ascii="Times New Roman" w:hAnsi="Times New Roman" w:cs="Times New Roman"/>
                <w:bCs/>
              </w:rPr>
              <w:t>«Развитие гражданского общества на территории Верхнеломовского сельсовета Нижнеломовского района Пензенской области»</w:t>
            </w: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BC74FF">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993" w:type="dxa"/>
            <w:tcBorders>
              <w:top w:val="single" w:sz="4" w:space="0" w:color="auto"/>
              <w:left w:val="single" w:sz="1" w:space="0" w:color="000000"/>
              <w:bottom w:val="single" w:sz="4" w:space="0" w:color="auto"/>
            </w:tcBorders>
            <w:shd w:val="clear" w:color="auto" w:fill="auto"/>
          </w:tcPr>
          <w:p w:rsidR="006251C1" w:rsidRPr="00A2334C" w:rsidRDefault="006251C1" w:rsidP="00BC74FF">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E51E70">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A2334C" w:rsidRDefault="006251C1" w:rsidP="00BC74FF">
            <w:pPr>
              <w:pStyle w:val="ConsPlusCell1"/>
              <w:widowControl/>
              <w:rPr>
                <w:rFonts w:ascii="Times New Roman" w:hAnsi="Times New Roman" w:cs="Times New Roman"/>
                <w:sz w:val="22"/>
                <w:szCs w:val="22"/>
              </w:rPr>
            </w:pPr>
            <w:r>
              <w:rPr>
                <w:rFonts w:ascii="Times New Roman" w:hAnsi="Times New Roman" w:cs="Times New Roman"/>
                <w:sz w:val="22"/>
                <w:szCs w:val="22"/>
              </w:rPr>
              <w:t>0</w:t>
            </w:r>
          </w:p>
        </w:tc>
        <w:tc>
          <w:tcPr>
            <w:tcW w:w="993" w:type="dxa"/>
            <w:tcBorders>
              <w:top w:val="single" w:sz="4" w:space="0" w:color="auto"/>
              <w:left w:val="single" w:sz="1" w:space="0" w:color="000000"/>
              <w:bottom w:val="single" w:sz="4" w:space="0" w:color="auto"/>
              <w:right w:val="single" w:sz="1" w:space="0" w:color="000000"/>
            </w:tcBorders>
          </w:tcPr>
          <w:p w:rsidR="006251C1" w:rsidRPr="00A2334C"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1" w:space="0" w:color="000000"/>
              <w:bottom w:val="single" w:sz="4" w:space="0" w:color="auto"/>
              <w:right w:val="single" w:sz="1" w:space="0" w:color="000000"/>
            </w:tcBorders>
          </w:tcPr>
          <w:p w:rsidR="006251C1" w:rsidRPr="00A2334C"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0</w:t>
            </w: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BC74FF">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993" w:type="dxa"/>
            <w:tcBorders>
              <w:top w:val="single" w:sz="4" w:space="0" w:color="auto"/>
              <w:left w:val="single" w:sz="1" w:space="0" w:color="000000"/>
              <w:bottom w:val="single" w:sz="4" w:space="0" w:color="auto"/>
            </w:tcBorders>
            <w:shd w:val="clear" w:color="auto" w:fill="auto"/>
          </w:tcPr>
          <w:p w:rsidR="006251C1" w:rsidRPr="00A2334C" w:rsidRDefault="006251C1" w:rsidP="00BC74FF">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E51E70">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A2334C" w:rsidRDefault="006251C1" w:rsidP="00CD332F">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993" w:type="dxa"/>
            <w:tcBorders>
              <w:top w:val="single" w:sz="4" w:space="0" w:color="auto"/>
              <w:left w:val="single" w:sz="1" w:space="0" w:color="000000"/>
              <w:bottom w:val="single" w:sz="4" w:space="0" w:color="auto"/>
              <w:right w:val="single" w:sz="1" w:space="0" w:color="000000"/>
            </w:tcBorders>
          </w:tcPr>
          <w:p w:rsidR="006251C1" w:rsidRPr="00A2334C"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1" w:space="0" w:color="000000"/>
              <w:bottom w:val="single" w:sz="4" w:space="0" w:color="auto"/>
              <w:right w:val="single" w:sz="1" w:space="0" w:color="000000"/>
            </w:tcBorders>
          </w:tcPr>
          <w:p w:rsidR="006251C1" w:rsidRPr="00A2334C"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0</w:t>
            </w: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E51E70">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E51E70">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b/>
                <w:bCs/>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E51E70">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bottom w:val="single" w:sz="4" w:space="0" w:color="auto"/>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bottom w:val="single" w:sz="4" w:space="0" w:color="auto"/>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E51E70">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val="restart"/>
            <w:tcBorders>
              <w:top w:val="single" w:sz="4" w:space="0" w:color="auto"/>
              <w:left w:val="single" w:sz="1" w:space="0" w:color="000000"/>
            </w:tcBorders>
            <w:shd w:val="clear" w:color="auto" w:fill="auto"/>
          </w:tcPr>
          <w:p w:rsidR="006251C1" w:rsidRPr="00C3652C" w:rsidRDefault="006251C1" w:rsidP="00247BEF">
            <w:pPr>
              <w:snapToGrid w:val="0"/>
              <w:spacing w:line="200" w:lineRule="atLeast"/>
            </w:pPr>
            <w:r>
              <w:t>9.1.</w:t>
            </w:r>
          </w:p>
        </w:tc>
        <w:tc>
          <w:tcPr>
            <w:tcW w:w="1505" w:type="dxa"/>
            <w:vMerge w:val="restart"/>
            <w:tcBorders>
              <w:top w:val="single" w:sz="4" w:space="0" w:color="auto"/>
              <w:left w:val="single" w:sz="1" w:space="0" w:color="000000"/>
            </w:tcBorders>
            <w:shd w:val="clear" w:color="auto" w:fill="auto"/>
          </w:tcPr>
          <w:p w:rsidR="006251C1" w:rsidRPr="00C3652C" w:rsidRDefault="006251C1" w:rsidP="00247BEF">
            <w:pPr>
              <w:snapToGrid w:val="0"/>
              <w:spacing w:line="200" w:lineRule="atLeast"/>
            </w:pPr>
            <w:r w:rsidRPr="002826D6">
              <w:rPr>
                <w:rFonts w:ascii="Times New Roman" w:eastAsia="Courier New" w:hAnsi="Times New Roman" w:cs="Times New Roman"/>
                <w:shd w:val="clear" w:color="auto" w:fill="FFFFFF"/>
              </w:rPr>
              <w:t>Основное мероприятие</w:t>
            </w:r>
          </w:p>
        </w:tc>
        <w:tc>
          <w:tcPr>
            <w:tcW w:w="3402" w:type="dxa"/>
            <w:vMerge w:val="restart"/>
            <w:tcBorders>
              <w:top w:val="single" w:sz="4" w:space="0" w:color="auto"/>
              <w:left w:val="single" w:sz="1" w:space="0" w:color="000000"/>
            </w:tcBorders>
            <w:shd w:val="clear" w:color="auto" w:fill="auto"/>
          </w:tcPr>
          <w:p w:rsidR="006251C1" w:rsidRPr="002826D6" w:rsidRDefault="006251C1" w:rsidP="002826D6">
            <w:pPr>
              <w:snapToGrid w:val="0"/>
              <w:spacing w:after="0" w:line="240" w:lineRule="auto"/>
            </w:pPr>
            <w:r>
              <w:t>«</w:t>
            </w: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b/>
                <w:bCs/>
                <w:sz w:val="22"/>
                <w:szCs w:val="22"/>
                <w:shd w:val="clear" w:color="auto" w:fill="FFFFFF"/>
              </w:rPr>
            </w:pPr>
            <w:r w:rsidRPr="002826D6">
              <w:rPr>
                <w:rFonts w:ascii="Times New Roman" w:hAnsi="Times New Roman" w:cs="Times New Roman"/>
                <w:sz w:val="22"/>
                <w:szCs w:val="22"/>
                <w:shd w:val="clear" w:color="auto" w:fill="FFFFFF"/>
              </w:rPr>
              <w:t xml:space="preserve">всего </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BC74FF">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993" w:type="dxa"/>
            <w:tcBorders>
              <w:top w:val="single" w:sz="4" w:space="0" w:color="auto"/>
              <w:left w:val="single" w:sz="1" w:space="0" w:color="000000"/>
              <w:bottom w:val="single" w:sz="4" w:space="0" w:color="auto"/>
            </w:tcBorders>
            <w:shd w:val="clear" w:color="auto" w:fill="auto"/>
          </w:tcPr>
          <w:p w:rsidR="006251C1" w:rsidRPr="00A2334C" w:rsidRDefault="006251C1" w:rsidP="00BC74FF">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E51E70">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A2334C" w:rsidRDefault="006251C1" w:rsidP="00BC74FF">
            <w:pPr>
              <w:pStyle w:val="ConsPlusCell1"/>
              <w:widowControl/>
              <w:rPr>
                <w:rFonts w:ascii="Times New Roman" w:hAnsi="Times New Roman" w:cs="Times New Roman"/>
                <w:sz w:val="22"/>
                <w:szCs w:val="22"/>
              </w:rPr>
            </w:pPr>
            <w:r>
              <w:rPr>
                <w:rFonts w:ascii="Times New Roman" w:hAnsi="Times New Roman" w:cs="Times New Roman"/>
                <w:sz w:val="22"/>
                <w:szCs w:val="22"/>
              </w:rPr>
              <w:t>0</w:t>
            </w:r>
          </w:p>
        </w:tc>
        <w:tc>
          <w:tcPr>
            <w:tcW w:w="993" w:type="dxa"/>
            <w:tcBorders>
              <w:top w:val="single" w:sz="4" w:space="0" w:color="auto"/>
              <w:left w:val="single" w:sz="1" w:space="0" w:color="000000"/>
              <w:bottom w:val="single" w:sz="4" w:space="0" w:color="auto"/>
              <w:right w:val="single" w:sz="1" w:space="0" w:color="000000"/>
            </w:tcBorders>
          </w:tcPr>
          <w:p w:rsidR="006251C1" w:rsidRPr="00A2334C"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1" w:space="0" w:color="000000"/>
              <w:bottom w:val="single" w:sz="4" w:space="0" w:color="auto"/>
              <w:right w:val="single" w:sz="1" w:space="0" w:color="000000"/>
            </w:tcBorders>
          </w:tcPr>
          <w:p w:rsidR="006251C1" w:rsidRPr="00A2334C"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0</w:t>
            </w: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 </w:t>
            </w:r>
            <w:r>
              <w:rPr>
                <w:rFonts w:ascii="Times New Roman" w:hAnsi="Times New Roman" w:cs="Times New Roman"/>
                <w:sz w:val="22"/>
                <w:szCs w:val="22"/>
                <w:shd w:val="clear" w:color="auto" w:fill="FFFFFF"/>
              </w:rPr>
              <w:t xml:space="preserve">Верхнеломовского сельсовета </w:t>
            </w:r>
            <w:r w:rsidRPr="002826D6">
              <w:rPr>
                <w:rFonts w:ascii="Times New Roman" w:hAnsi="Times New Roman" w:cs="Times New Roman"/>
                <w:sz w:val="22"/>
                <w:szCs w:val="22"/>
                <w:shd w:val="clear" w:color="auto" w:fill="FFFFFF"/>
              </w:rPr>
              <w:t>Нижнеломовского района Пензенской области</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BC74FF">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993" w:type="dxa"/>
            <w:tcBorders>
              <w:top w:val="single" w:sz="4" w:space="0" w:color="auto"/>
              <w:left w:val="single" w:sz="1" w:space="0" w:color="000000"/>
              <w:bottom w:val="single" w:sz="4" w:space="0" w:color="auto"/>
            </w:tcBorders>
            <w:shd w:val="clear" w:color="auto" w:fill="auto"/>
          </w:tcPr>
          <w:p w:rsidR="006251C1" w:rsidRPr="00A2334C" w:rsidRDefault="006251C1" w:rsidP="00BC74FF">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992" w:type="dxa"/>
            <w:tcBorders>
              <w:top w:val="single" w:sz="4" w:space="0" w:color="auto"/>
              <w:left w:val="single" w:sz="1" w:space="0" w:color="000000"/>
              <w:bottom w:val="single" w:sz="4" w:space="0" w:color="auto"/>
            </w:tcBorders>
            <w:shd w:val="clear" w:color="auto" w:fill="auto"/>
          </w:tcPr>
          <w:p w:rsidR="006251C1" w:rsidRPr="00A2334C" w:rsidRDefault="006251C1" w:rsidP="006E0C2E">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1134" w:type="dxa"/>
            <w:tcBorders>
              <w:top w:val="single" w:sz="4" w:space="0" w:color="auto"/>
              <w:left w:val="single" w:sz="1" w:space="0" w:color="000000"/>
              <w:bottom w:val="single" w:sz="4" w:space="0" w:color="auto"/>
            </w:tcBorders>
            <w:shd w:val="clear" w:color="auto" w:fill="auto"/>
          </w:tcPr>
          <w:p w:rsidR="006251C1" w:rsidRPr="00A2334C" w:rsidRDefault="006251C1" w:rsidP="00E51E70">
            <w:pPr>
              <w:pStyle w:val="ConsPlusCell1"/>
              <w:widowControl/>
              <w:rPr>
                <w:rFonts w:ascii="Times New Roman" w:hAnsi="Times New Roman" w:cs="Times New Roman"/>
                <w:sz w:val="22"/>
                <w:szCs w:val="22"/>
              </w:rPr>
            </w:pPr>
            <w:r w:rsidRPr="00A2334C">
              <w:rPr>
                <w:rFonts w:ascii="Times New Roman" w:hAnsi="Times New Roman" w:cs="Times New Roman"/>
                <w:sz w:val="22"/>
                <w:szCs w:val="22"/>
              </w:rPr>
              <w:t>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A2334C" w:rsidRDefault="006251C1" w:rsidP="00BC74FF">
            <w:pPr>
              <w:pStyle w:val="ConsPlusCell1"/>
              <w:widowControl/>
              <w:rPr>
                <w:rFonts w:ascii="Times New Roman" w:hAnsi="Times New Roman" w:cs="Times New Roman"/>
                <w:sz w:val="22"/>
                <w:szCs w:val="22"/>
              </w:rPr>
            </w:pPr>
            <w:r>
              <w:rPr>
                <w:rFonts w:ascii="Times New Roman" w:hAnsi="Times New Roman" w:cs="Times New Roman"/>
                <w:sz w:val="22"/>
                <w:szCs w:val="22"/>
              </w:rPr>
              <w:t>0</w:t>
            </w:r>
          </w:p>
        </w:tc>
        <w:tc>
          <w:tcPr>
            <w:tcW w:w="993" w:type="dxa"/>
            <w:tcBorders>
              <w:top w:val="single" w:sz="4" w:space="0" w:color="auto"/>
              <w:left w:val="single" w:sz="1" w:space="0" w:color="000000"/>
              <w:bottom w:val="single" w:sz="4" w:space="0" w:color="auto"/>
              <w:right w:val="single" w:sz="1" w:space="0" w:color="000000"/>
            </w:tcBorders>
          </w:tcPr>
          <w:p w:rsidR="006251C1" w:rsidRPr="00A2334C"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0</w:t>
            </w:r>
          </w:p>
        </w:tc>
        <w:tc>
          <w:tcPr>
            <w:tcW w:w="850" w:type="dxa"/>
            <w:tcBorders>
              <w:top w:val="single" w:sz="4" w:space="0" w:color="auto"/>
              <w:left w:val="single" w:sz="1" w:space="0" w:color="000000"/>
              <w:bottom w:val="single" w:sz="4" w:space="0" w:color="auto"/>
              <w:right w:val="single" w:sz="1" w:space="0" w:color="000000"/>
            </w:tcBorders>
          </w:tcPr>
          <w:p w:rsidR="006251C1" w:rsidRPr="00A2334C" w:rsidRDefault="006251C1" w:rsidP="00FB0B73">
            <w:pPr>
              <w:pStyle w:val="ConsPlusCell1"/>
              <w:widowControl/>
              <w:rPr>
                <w:rFonts w:ascii="Times New Roman" w:hAnsi="Times New Roman" w:cs="Times New Roman"/>
                <w:sz w:val="22"/>
                <w:szCs w:val="22"/>
              </w:rPr>
            </w:pPr>
            <w:r>
              <w:rPr>
                <w:rFonts w:ascii="Times New Roman" w:hAnsi="Times New Roman" w:cs="Times New Roman"/>
                <w:sz w:val="22"/>
                <w:szCs w:val="22"/>
              </w:rPr>
              <w:t>0</w:t>
            </w: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в том числе межбюджетные трансферты из бюджета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4" w:space="0" w:color="auto"/>
            </w:tcBorders>
            <w:shd w:val="clear" w:color="auto" w:fill="auto"/>
          </w:tcPr>
          <w:p w:rsidR="006251C1" w:rsidRPr="002826D6" w:rsidRDefault="006251C1" w:rsidP="00247BEF">
            <w:pPr>
              <w:pStyle w:val="ConsPlusCell"/>
              <w:rPr>
                <w:rFonts w:ascii="Times New Roman" w:hAnsi="Times New Roman" w:cs="Times New Roman"/>
                <w:sz w:val="22"/>
                <w:szCs w:val="22"/>
                <w:shd w:val="clear" w:color="auto" w:fill="FFFFFF"/>
              </w:rPr>
            </w:pPr>
            <w:r w:rsidRPr="002826D6">
              <w:rPr>
                <w:rFonts w:ascii="Times New Roman" w:hAnsi="Times New Roman" w:cs="Times New Roman"/>
                <w:sz w:val="22"/>
                <w:szCs w:val="22"/>
                <w:shd w:val="clear" w:color="auto" w:fill="FFFFFF"/>
              </w:rPr>
              <w:t xml:space="preserve">Бюджеты муниципальных образований  Нижнеломовского района Пензенской области </w:t>
            </w: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4" w:space="0" w:color="auto"/>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4" w:space="0" w:color="auto"/>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r w:rsidR="006251C1" w:rsidRPr="00C3652C" w:rsidTr="003552F6">
        <w:trPr>
          <w:trHeight w:val="320"/>
        </w:trPr>
        <w:tc>
          <w:tcPr>
            <w:tcW w:w="480" w:type="dxa"/>
            <w:vMerge/>
            <w:tcBorders>
              <w:left w:val="single" w:sz="1" w:space="0" w:color="000000"/>
              <w:bottom w:val="single" w:sz="8" w:space="0" w:color="000000"/>
            </w:tcBorders>
            <w:shd w:val="clear" w:color="auto" w:fill="auto"/>
          </w:tcPr>
          <w:p w:rsidR="006251C1" w:rsidRPr="00C3652C" w:rsidRDefault="006251C1" w:rsidP="00247BEF">
            <w:pPr>
              <w:snapToGrid w:val="0"/>
              <w:spacing w:line="200" w:lineRule="atLeast"/>
            </w:pPr>
          </w:p>
        </w:tc>
        <w:tc>
          <w:tcPr>
            <w:tcW w:w="1505" w:type="dxa"/>
            <w:vMerge/>
            <w:tcBorders>
              <w:left w:val="single" w:sz="1" w:space="0" w:color="000000"/>
              <w:bottom w:val="single" w:sz="8" w:space="0" w:color="000000"/>
            </w:tcBorders>
            <w:shd w:val="clear" w:color="auto" w:fill="auto"/>
          </w:tcPr>
          <w:p w:rsidR="006251C1" w:rsidRPr="00C3652C" w:rsidRDefault="006251C1" w:rsidP="00247BEF">
            <w:pPr>
              <w:snapToGrid w:val="0"/>
              <w:spacing w:line="200" w:lineRule="atLeast"/>
            </w:pPr>
          </w:p>
        </w:tc>
        <w:tc>
          <w:tcPr>
            <w:tcW w:w="3402" w:type="dxa"/>
            <w:vMerge/>
            <w:tcBorders>
              <w:left w:val="single" w:sz="1" w:space="0" w:color="000000"/>
              <w:bottom w:val="single" w:sz="8" w:space="0" w:color="000000"/>
            </w:tcBorders>
            <w:shd w:val="clear" w:color="auto" w:fill="auto"/>
          </w:tcPr>
          <w:p w:rsidR="006251C1" w:rsidRPr="002826D6" w:rsidRDefault="006251C1" w:rsidP="002826D6">
            <w:pPr>
              <w:snapToGrid w:val="0"/>
              <w:spacing w:after="0" w:line="240" w:lineRule="auto"/>
            </w:pPr>
          </w:p>
        </w:tc>
        <w:tc>
          <w:tcPr>
            <w:tcW w:w="3118" w:type="dxa"/>
            <w:tcBorders>
              <w:top w:val="single" w:sz="4" w:space="0" w:color="auto"/>
              <w:left w:val="single" w:sz="1" w:space="0" w:color="000000"/>
              <w:bottom w:val="single" w:sz="8" w:space="0" w:color="000000"/>
            </w:tcBorders>
            <w:shd w:val="clear" w:color="auto" w:fill="auto"/>
          </w:tcPr>
          <w:p w:rsidR="006251C1" w:rsidRPr="002826D6" w:rsidRDefault="006251C1" w:rsidP="00247BEF">
            <w:pPr>
              <w:pStyle w:val="ConsPlusCell"/>
              <w:rPr>
                <w:b/>
                <w:bCs/>
                <w:sz w:val="22"/>
                <w:szCs w:val="22"/>
                <w:shd w:val="clear" w:color="auto" w:fill="FFFFFF"/>
              </w:rPr>
            </w:pPr>
            <w:r w:rsidRPr="002826D6">
              <w:rPr>
                <w:rFonts w:ascii="Times New Roman" w:hAnsi="Times New Roman" w:cs="Times New Roman"/>
                <w:sz w:val="22"/>
                <w:szCs w:val="22"/>
                <w:shd w:val="clear" w:color="auto" w:fill="FFFFFF"/>
              </w:rPr>
              <w:t xml:space="preserve">иные источники  </w:t>
            </w:r>
          </w:p>
        </w:tc>
        <w:tc>
          <w:tcPr>
            <w:tcW w:w="1134" w:type="dxa"/>
            <w:tcBorders>
              <w:top w:val="single" w:sz="4" w:space="0" w:color="auto"/>
              <w:left w:val="single" w:sz="1" w:space="0" w:color="000000"/>
              <w:bottom w:val="single" w:sz="8"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8"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2" w:type="dxa"/>
            <w:tcBorders>
              <w:top w:val="single" w:sz="4" w:space="0" w:color="auto"/>
              <w:left w:val="single" w:sz="1" w:space="0" w:color="000000"/>
              <w:bottom w:val="single" w:sz="8" w:space="0" w:color="000000"/>
            </w:tcBorders>
            <w:shd w:val="clear" w:color="auto" w:fill="auto"/>
          </w:tcPr>
          <w:p w:rsidR="006251C1" w:rsidRPr="00C3652C" w:rsidRDefault="006251C1" w:rsidP="006E0C2E">
            <w:pPr>
              <w:snapToGrid w:val="0"/>
              <w:spacing w:line="200" w:lineRule="atLeast"/>
              <w:jc w:val="center"/>
              <w:rPr>
                <w:b/>
                <w:bCs/>
                <w:shd w:val="clear" w:color="auto" w:fill="FFFFFF"/>
              </w:rPr>
            </w:pPr>
          </w:p>
        </w:tc>
        <w:tc>
          <w:tcPr>
            <w:tcW w:w="1134" w:type="dxa"/>
            <w:tcBorders>
              <w:top w:val="single" w:sz="4" w:space="0" w:color="auto"/>
              <w:left w:val="single" w:sz="1" w:space="0" w:color="000000"/>
              <w:bottom w:val="single" w:sz="8"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8" w:space="0" w:color="000000"/>
              <w:right w:val="single" w:sz="1" w:space="0" w:color="000000"/>
            </w:tcBorders>
            <w:shd w:val="clear" w:color="auto" w:fill="auto"/>
          </w:tcPr>
          <w:p w:rsidR="006251C1" w:rsidRPr="00C3652C" w:rsidRDefault="006251C1" w:rsidP="00247BEF">
            <w:pPr>
              <w:snapToGrid w:val="0"/>
              <w:spacing w:line="200" w:lineRule="atLeast"/>
              <w:jc w:val="center"/>
              <w:rPr>
                <w:b/>
                <w:bCs/>
                <w:shd w:val="clear" w:color="auto" w:fill="FFFFFF"/>
              </w:rPr>
            </w:pPr>
          </w:p>
        </w:tc>
        <w:tc>
          <w:tcPr>
            <w:tcW w:w="993" w:type="dxa"/>
            <w:tcBorders>
              <w:top w:val="single" w:sz="4" w:space="0" w:color="auto"/>
              <w:left w:val="single" w:sz="1" w:space="0" w:color="000000"/>
              <w:bottom w:val="single" w:sz="8" w:space="0" w:color="000000"/>
              <w:right w:val="single" w:sz="1" w:space="0" w:color="000000"/>
            </w:tcBorders>
          </w:tcPr>
          <w:p w:rsidR="006251C1" w:rsidRPr="00C3652C" w:rsidRDefault="006251C1" w:rsidP="00247BEF">
            <w:pPr>
              <w:snapToGrid w:val="0"/>
              <w:spacing w:line="200" w:lineRule="atLeast"/>
              <w:jc w:val="center"/>
              <w:rPr>
                <w:b/>
                <w:bCs/>
                <w:shd w:val="clear" w:color="auto" w:fill="FFFFFF"/>
              </w:rPr>
            </w:pPr>
          </w:p>
        </w:tc>
        <w:tc>
          <w:tcPr>
            <w:tcW w:w="850" w:type="dxa"/>
            <w:tcBorders>
              <w:top w:val="single" w:sz="4" w:space="0" w:color="auto"/>
              <w:left w:val="single" w:sz="1" w:space="0" w:color="000000"/>
              <w:bottom w:val="single" w:sz="8" w:space="0" w:color="000000"/>
              <w:right w:val="single" w:sz="1" w:space="0" w:color="000000"/>
            </w:tcBorders>
          </w:tcPr>
          <w:p w:rsidR="006251C1" w:rsidRPr="00C3652C" w:rsidRDefault="006251C1" w:rsidP="00247BEF">
            <w:pPr>
              <w:snapToGrid w:val="0"/>
              <w:spacing w:line="200" w:lineRule="atLeast"/>
              <w:jc w:val="center"/>
              <w:rPr>
                <w:b/>
                <w:bCs/>
                <w:shd w:val="clear" w:color="auto" w:fill="FFFFFF"/>
              </w:rPr>
            </w:pPr>
          </w:p>
        </w:tc>
      </w:tr>
    </w:tbl>
    <w:p w:rsidR="00D6129B" w:rsidRPr="00D6129B" w:rsidRDefault="00D6129B" w:rsidP="00D6129B">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rPr>
      </w:pPr>
    </w:p>
    <w:p w:rsidR="00D6129B" w:rsidRPr="00D6129B" w:rsidRDefault="00D6129B" w:rsidP="00D6129B">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rPr>
      </w:pPr>
    </w:p>
    <w:p w:rsidR="00D6129B" w:rsidRPr="00D6129B" w:rsidRDefault="00D6129B" w:rsidP="00D6129B">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rPr>
      </w:pPr>
    </w:p>
    <w:p w:rsidR="00D6129B" w:rsidRPr="00D6129B" w:rsidRDefault="00D6129B" w:rsidP="00D6129B">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rPr>
      </w:pPr>
    </w:p>
    <w:p w:rsidR="00D6129B" w:rsidRPr="00D6129B" w:rsidRDefault="00D6129B" w:rsidP="00D6129B">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rPr>
      </w:pPr>
    </w:p>
    <w:p w:rsidR="00D6129B" w:rsidRPr="00D6129B" w:rsidRDefault="00D6129B" w:rsidP="00D6129B">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rPr>
      </w:pPr>
    </w:p>
    <w:p w:rsidR="00D6129B" w:rsidRDefault="00D6129B" w:rsidP="00DC7FDB">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rPr>
      </w:pPr>
    </w:p>
    <w:p w:rsidR="00700617" w:rsidRPr="00DA764E" w:rsidRDefault="00700617" w:rsidP="00700617">
      <w:pPr>
        <w:widowControl w:val="0"/>
        <w:autoSpaceDE w:val="0"/>
        <w:spacing w:after="0" w:line="240" w:lineRule="auto"/>
        <w:ind w:firstLine="10206"/>
        <w:jc w:val="right"/>
        <w:rPr>
          <w:rFonts w:ascii="Times New Roman" w:hAnsi="Times New Roman" w:cs="Times New Roman"/>
          <w:shd w:val="clear" w:color="auto" w:fill="FFFFFF"/>
        </w:rPr>
      </w:pPr>
      <w:r w:rsidRPr="002826D6">
        <w:rPr>
          <w:rFonts w:ascii="Times New Roman" w:hAnsi="Times New Roman" w:cs="Times New Roman"/>
        </w:rPr>
        <w:t xml:space="preserve">Приложение № </w:t>
      </w:r>
      <w:r w:rsidR="00D82D33">
        <w:rPr>
          <w:rFonts w:ascii="Times New Roman" w:hAnsi="Times New Roman" w:cs="Times New Roman"/>
        </w:rPr>
        <w:t>2</w:t>
      </w:r>
    </w:p>
    <w:p w:rsidR="00700617" w:rsidRDefault="00700617" w:rsidP="00700617">
      <w:pPr>
        <w:widowControl w:val="0"/>
        <w:autoSpaceDE w:val="0"/>
        <w:spacing w:after="0" w:line="240" w:lineRule="auto"/>
        <w:ind w:firstLine="10206"/>
        <w:jc w:val="right"/>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к  </w:t>
      </w:r>
      <w:r>
        <w:rPr>
          <w:rFonts w:ascii="Times New Roman" w:hAnsi="Times New Roman" w:cs="Times New Roman"/>
          <w:shd w:val="clear" w:color="auto" w:fill="FFFFFF"/>
        </w:rPr>
        <w:t xml:space="preserve">постановлению администрации </w:t>
      </w:r>
    </w:p>
    <w:p w:rsidR="00700617" w:rsidRDefault="00700617" w:rsidP="00700617">
      <w:pPr>
        <w:widowControl w:val="0"/>
        <w:autoSpaceDE w:val="0"/>
        <w:spacing w:after="0" w:line="240" w:lineRule="auto"/>
        <w:ind w:firstLine="10206"/>
        <w:jc w:val="right"/>
        <w:rPr>
          <w:rFonts w:ascii="Times New Roman" w:hAnsi="Times New Roman" w:cs="Times New Roman"/>
          <w:shd w:val="clear" w:color="auto" w:fill="FFFFFF"/>
        </w:rPr>
      </w:pPr>
      <w:r>
        <w:rPr>
          <w:rFonts w:ascii="Times New Roman" w:hAnsi="Times New Roman" w:cs="Times New Roman"/>
          <w:shd w:val="clear" w:color="auto" w:fill="FFFFFF"/>
        </w:rPr>
        <w:t xml:space="preserve">Верхнеломовского сельсовета </w:t>
      </w:r>
    </w:p>
    <w:p w:rsidR="00700617" w:rsidRDefault="00700617" w:rsidP="00700617">
      <w:pPr>
        <w:widowControl w:val="0"/>
        <w:autoSpaceDE w:val="0"/>
        <w:spacing w:after="0" w:line="240" w:lineRule="auto"/>
        <w:ind w:firstLine="10206"/>
        <w:jc w:val="right"/>
        <w:rPr>
          <w:rFonts w:ascii="Times New Roman" w:hAnsi="Times New Roman" w:cs="Times New Roman"/>
          <w:shd w:val="clear" w:color="auto" w:fill="FFFFFF"/>
        </w:rPr>
      </w:pPr>
      <w:r>
        <w:rPr>
          <w:rFonts w:ascii="Times New Roman" w:hAnsi="Times New Roman" w:cs="Times New Roman"/>
          <w:shd w:val="clear" w:color="auto" w:fill="FFFFFF"/>
        </w:rPr>
        <w:t xml:space="preserve">Нижнеломовского района </w:t>
      </w:r>
    </w:p>
    <w:p w:rsidR="00700617" w:rsidRDefault="00700617" w:rsidP="00700617">
      <w:pPr>
        <w:widowControl w:val="0"/>
        <w:autoSpaceDE w:val="0"/>
        <w:spacing w:after="0" w:line="240" w:lineRule="auto"/>
        <w:ind w:firstLine="10206"/>
        <w:jc w:val="right"/>
        <w:rPr>
          <w:rFonts w:ascii="Times New Roman" w:hAnsi="Times New Roman" w:cs="Times New Roman"/>
          <w:shd w:val="clear" w:color="auto" w:fill="FFFFFF"/>
        </w:rPr>
      </w:pPr>
      <w:r>
        <w:rPr>
          <w:rFonts w:ascii="Times New Roman" w:hAnsi="Times New Roman" w:cs="Times New Roman"/>
          <w:shd w:val="clear" w:color="auto" w:fill="FFFFFF"/>
        </w:rPr>
        <w:t xml:space="preserve">Пензенской области </w:t>
      </w:r>
    </w:p>
    <w:p w:rsidR="00700617" w:rsidRDefault="00700617" w:rsidP="00700617">
      <w:pPr>
        <w:widowControl w:val="0"/>
        <w:autoSpaceDE w:val="0"/>
        <w:spacing w:after="0" w:line="240" w:lineRule="auto"/>
        <w:jc w:val="right"/>
        <w:rPr>
          <w:rFonts w:ascii="Times New Roman" w:hAnsi="Times New Roman" w:cs="Times New Roman"/>
          <w:sz w:val="24"/>
          <w:szCs w:val="24"/>
        </w:rPr>
      </w:pPr>
      <w:r>
        <w:rPr>
          <w:rFonts w:ascii="Times New Roman" w:hAnsi="Times New Roman" w:cs="Times New Roman"/>
          <w:shd w:val="clear" w:color="auto" w:fill="FFFFFF"/>
        </w:rPr>
        <w:t xml:space="preserve">№  </w:t>
      </w:r>
      <w:r w:rsidR="003F185B">
        <w:rPr>
          <w:rFonts w:ascii="Times New Roman" w:hAnsi="Times New Roman" w:cs="Times New Roman"/>
          <w:shd w:val="clear" w:color="auto" w:fill="FFFFFF"/>
        </w:rPr>
        <w:t>5</w:t>
      </w:r>
      <w:r>
        <w:rPr>
          <w:rFonts w:ascii="Times New Roman" w:hAnsi="Times New Roman" w:cs="Times New Roman"/>
          <w:shd w:val="clear" w:color="auto" w:fill="FFFFFF"/>
        </w:rPr>
        <w:t xml:space="preserve">   от   </w:t>
      </w:r>
      <w:r w:rsidR="003F185B">
        <w:rPr>
          <w:rFonts w:ascii="Times New Roman" w:hAnsi="Times New Roman" w:cs="Times New Roman"/>
          <w:shd w:val="clear" w:color="auto" w:fill="FFFFFF"/>
        </w:rPr>
        <w:t>17.01.2019</w:t>
      </w:r>
      <w:r>
        <w:rPr>
          <w:rFonts w:ascii="Times New Roman" w:hAnsi="Times New Roman" w:cs="Times New Roman"/>
          <w:shd w:val="clear" w:color="auto" w:fill="FFFFFF"/>
        </w:rPr>
        <w:t xml:space="preserve">  г.</w:t>
      </w:r>
    </w:p>
    <w:p w:rsidR="00700617" w:rsidRPr="00DC7FDB" w:rsidRDefault="00700617" w:rsidP="00700617">
      <w:pPr>
        <w:widowControl w:val="0"/>
        <w:autoSpaceDE w:val="0"/>
        <w:spacing w:after="0" w:line="240" w:lineRule="auto"/>
        <w:jc w:val="right"/>
        <w:rPr>
          <w:rFonts w:ascii="Times New Roman" w:hAnsi="Times New Roman" w:cs="Times New Roman"/>
          <w:sz w:val="24"/>
          <w:szCs w:val="24"/>
        </w:rPr>
      </w:pPr>
      <w:r w:rsidRPr="00DC7FDB">
        <w:rPr>
          <w:rFonts w:ascii="Times New Roman" w:hAnsi="Times New Roman" w:cs="Times New Roman"/>
          <w:sz w:val="24"/>
          <w:szCs w:val="24"/>
        </w:rPr>
        <w:t xml:space="preserve">Приложение № </w:t>
      </w:r>
      <w:r w:rsidR="00C35335">
        <w:rPr>
          <w:rFonts w:ascii="Times New Roman" w:hAnsi="Times New Roman" w:cs="Times New Roman"/>
          <w:sz w:val="24"/>
          <w:szCs w:val="24"/>
        </w:rPr>
        <w:t>4</w:t>
      </w:r>
      <w:r w:rsidRPr="00DC7FDB">
        <w:rPr>
          <w:rFonts w:ascii="Times New Roman" w:hAnsi="Times New Roman" w:cs="Times New Roman"/>
          <w:sz w:val="24"/>
          <w:szCs w:val="24"/>
        </w:rPr>
        <w:t>.1</w:t>
      </w:r>
    </w:p>
    <w:p w:rsidR="00700617" w:rsidRDefault="00700617" w:rsidP="00700617">
      <w:pPr>
        <w:widowControl w:val="0"/>
        <w:autoSpaceDE w:val="0"/>
        <w:spacing w:after="0" w:line="240" w:lineRule="auto"/>
        <w:jc w:val="right"/>
        <w:rPr>
          <w:rFonts w:ascii="Times New Roman" w:hAnsi="Times New Roman" w:cs="Times New Roman"/>
          <w:sz w:val="24"/>
          <w:szCs w:val="24"/>
        </w:rPr>
      </w:pPr>
      <w:r w:rsidRPr="00DC7FDB">
        <w:rPr>
          <w:rFonts w:ascii="Times New Roman" w:hAnsi="Times New Roman" w:cs="Times New Roman"/>
          <w:sz w:val="24"/>
          <w:szCs w:val="24"/>
        </w:rPr>
        <w:t>к муниципальной программе</w:t>
      </w:r>
    </w:p>
    <w:p w:rsidR="00700617" w:rsidRDefault="00700617" w:rsidP="00700617">
      <w:pPr>
        <w:widowControl w:val="0"/>
        <w:autoSpaceDE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Pr="00D92FDB">
        <w:rPr>
          <w:rFonts w:ascii="Times New Roman" w:hAnsi="Times New Roman" w:cs="Times New Roman"/>
          <w:sz w:val="24"/>
          <w:szCs w:val="24"/>
        </w:rPr>
        <w:t>«Комплексное развитие  местного</w:t>
      </w:r>
    </w:p>
    <w:p w:rsidR="00700617" w:rsidRDefault="00700617" w:rsidP="00700617">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 самоуправления на территории</w:t>
      </w:r>
    </w:p>
    <w:p w:rsidR="00700617" w:rsidRDefault="00700617" w:rsidP="00700617">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 Верхнеломовского сельсовета </w:t>
      </w:r>
    </w:p>
    <w:p w:rsidR="00700617" w:rsidRDefault="00700617" w:rsidP="00700617">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Нижнеломовского района </w:t>
      </w:r>
    </w:p>
    <w:p w:rsidR="00700617" w:rsidRDefault="00700617" w:rsidP="00700617">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Пензенской области на </w:t>
      </w:r>
    </w:p>
    <w:p w:rsidR="00700617" w:rsidRDefault="00700617" w:rsidP="00700617">
      <w:pPr>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период  2014 - 202</w:t>
      </w:r>
      <w:r>
        <w:rPr>
          <w:rFonts w:ascii="Times New Roman" w:hAnsi="Times New Roman" w:cs="Times New Roman"/>
          <w:sz w:val="24"/>
          <w:szCs w:val="24"/>
        </w:rPr>
        <w:t>2</w:t>
      </w:r>
      <w:r w:rsidRPr="00D92FDB">
        <w:rPr>
          <w:rFonts w:ascii="Times New Roman" w:hAnsi="Times New Roman" w:cs="Times New Roman"/>
          <w:sz w:val="24"/>
          <w:szCs w:val="24"/>
        </w:rPr>
        <w:t xml:space="preserve"> годы»</w:t>
      </w:r>
    </w:p>
    <w:p w:rsidR="00A12278" w:rsidRPr="00B4149A" w:rsidRDefault="00A12278" w:rsidP="00A12278">
      <w:pPr>
        <w:spacing w:after="0" w:line="240" w:lineRule="auto"/>
        <w:jc w:val="center"/>
        <w:rPr>
          <w:rFonts w:ascii="Times New Roman" w:hAnsi="Times New Roman" w:cs="Times New Roman"/>
          <w:b/>
          <w:bCs/>
          <w:sz w:val="20"/>
          <w:szCs w:val="20"/>
          <w:shd w:val="clear" w:color="auto" w:fill="FFFFFF"/>
        </w:rPr>
      </w:pPr>
      <w:r w:rsidRPr="00B4149A">
        <w:rPr>
          <w:rFonts w:ascii="Times New Roman" w:hAnsi="Times New Roman" w:cs="Times New Roman"/>
          <w:b/>
          <w:bCs/>
          <w:sz w:val="20"/>
          <w:szCs w:val="20"/>
          <w:shd w:val="clear" w:color="auto" w:fill="FFFFFF"/>
        </w:rPr>
        <w:t>РЕСУРСНОЕ ОБЕСПЕЧЕНИЕ</w:t>
      </w:r>
    </w:p>
    <w:p w:rsidR="00A12278" w:rsidRPr="00B4149A" w:rsidRDefault="00A12278" w:rsidP="00A12278">
      <w:pPr>
        <w:spacing w:after="0" w:line="240" w:lineRule="auto"/>
        <w:jc w:val="center"/>
        <w:rPr>
          <w:rFonts w:ascii="Times New Roman" w:hAnsi="Times New Roman" w:cs="Times New Roman"/>
          <w:b/>
          <w:bCs/>
          <w:sz w:val="20"/>
          <w:szCs w:val="20"/>
          <w:shd w:val="clear" w:color="auto" w:fill="FFFFFF"/>
        </w:rPr>
      </w:pPr>
      <w:r w:rsidRPr="00B4149A">
        <w:rPr>
          <w:rFonts w:ascii="Times New Roman" w:hAnsi="Times New Roman" w:cs="Times New Roman"/>
          <w:b/>
          <w:bCs/>
          <w:sz w:val="20"/>
          <w:szCs w:val="20"/>
          <w:shd w:val="clear" w:color="auto" w:fill="FFFFFF"/>
        </w:rPr>
        <w:t xml:space="preserve">реализации муниципальной  программы за счет средств бюджета </w:t>
      </w:r>
      <w:r w:rsidRPr="00B4149A">
        <w:rPr>
          <w:rFonts w:ascii="Times New Roman" w:eastAsia="Arial" w:hAnsi="Times New Roman" w:cs="Times New Roman"/>
          <w:b/>
          <w:bCs/>
          <w:sz w:val="20"/>
          <w:szCs w:val="20"/>
          <w:shd w:val="clear" w:color="auto" w:fill="FFFFFF"/>
        </w:rPr>
        <w:t>Нижнеломовского района</w:t>
      </w:r>
    </w:p>
    <w:p w:rsidR="00A12278" w:rsidRPr="00B4149A" w:rsidRDefault="00A12278" w:rsidP="00A12278">
      <w:pPr>
        <w:spacing w:after="0" w:line="240" w:lineRule="auto"/>
        <w:jc w:val="center"/>
        <w:rPr>
          <w:rFonts w:ascii="Times New Roman" w:hAnsi="Times New Roman" w:cs="Times New Roman"/>
          <w:b/>
          <w:sz w:val="20"/>
          <w:szCs w:val="20"/>
        </w:rPr>
      </w:pPr>
      <w:r w:rsidRPr="00B4149A">
        <w:rPr>
          <w:rFonts w:ascii="Times New Roman" w:hAnsi="Times New Roman" w:cs="Times New Roman"/>
          <w:b/>
          <w:bCs/>
          <w:sz w:val="20"/>
          <w:szCs w:val="20"/>
        </w:rPr>
        <w:t>«</w:t>
      </w:r>
      <w:r w:rsidRPr="00B4149A">
        <w:rPr>
          <w:rFonts w:ascii="Times New Roman" w:hAnsi="Times New Roman" w:cs="Times New Roman"/>
          <w:b/>
          <w:sz w:val="20"/>
          <w:szCs w:val="20"/>
        </w:rPr>
        <w:t xml:space="preserve"> Комплексное развитие  местного самоуправления на территории Верхнеломовского сельсовета</w:t>
      </w:r>
    </w:p>
    <w:p w:rsidR="00A12278" w:rsidRPr="00B4149A" w:rsidRDefault="00A12278" w:rsidP="00A12278">
      <w:pPr>
        <w:spacing w:after="0" w:line="240" w:lineRule="auto"/>
        <w:jc w:val="center"/>
        <w:rPr>
          <w:rFonts w:ascii="Times New Roman" w:hAnsi="Times New Roman" w:cs="Times New Roman"/>
          <w:sz w:val="20"/>
          <w:szCs w:val="20"/>
        </w:rPr>
      </w:pPr>
      <w:r w:rsidRPr="00B4149A">
        <w:rPr>
          <w:rFonts w:ascii="Times New Roman" w:hAnsi="Times New Roman" w:cs="Times New Roman"/>
          <w:b/>
          <w:sz w:val="20"/>
          <w:szCs w:val="20"/>
        </w:rPr>
        <w:t>Нижнеломовского района Пензенской области на 2014-2022 годы</w:t>
      </w:r>
      <w:r w:rsidRPr="00B4149A">
        <w:rPr>
          <w:rFonts w:ascii="Times New Roman" w:hAnsi="Times New Roman" w:cs="Times New Roman"/>
          <w:b/>
          <w:bCs/>
          <w:sz w:val="20"/>
          <w:szCs w:val="20"/>
        </w:rPr>
        <w:t>»</w:t>
      </w:r>
    </w:p>
    <w:tbl>
      <w:tblPr>
        <w:tblW w:w="16311" w:type="dxa"/>
        <w:tblInd w:w="-786" w:type="dxa"/>
        <w:tblLayout w:type="fixed"/>
        <w:tblCellMar>
          <w:left w:w="75" w:type="dxa"/>
          <w:right w:w="75" w:type="dxa"/>
        </w:tblCellMar>
        <w:tblLook w:val="0000"/>
      </w:tblPr>
      <w:tblGrid>
        <w:gridCol w:w="567"/>
        <w:gridCol w:w="1428"/>
        <w:gridCol w:w="3261"/>
        <w:gridCol w:w="1559"/>
        <w:gridCol w:w="567"/>
        <w:gridCol w:w="567"/>
        <w:gridCol w:w="567"/>
        <w:gridCol w:w="1276"/>
        <w:gridCol w:w="567"/>
        <w:gridCol w:w="850"/>
        <w:gridCol w:w="851"/>
        <w:gridCol w:w="850"/>
        <w:gridCol w:w="851"/>
        <w:gridCol w:w="850"/>
        <w:gridCol w:w="850"/>
        <w:gridCol w:w="850"/>
      </w:tblGrid>
      <w:tr w:rsidR="00B4149A" w:rsidRPr="00B4149A" w:rsidTr="006E0C2E">
        <w:tc>
          <w:tcPr>
            <w:tcW w:w="5256" w:type="dxa"/>
            <w:gridSpan w:val="3"/>
            <w:tcBorders>
              <w:top w:val="single" w:sz="1"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Ответственный исполнитель муниципальной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программы                 </w:t>
            </w:r>
          </w:p>
        </w:tc>
        <w:tc>
          <w:tcPr>
            <w:tcW w:w="11055" w:type="dxa"/>
            <w:gridSpan w:val="13"/>
            <w:tcBorders>
              <w:top w:val="single" w:sz="1" w:space="0" w:color="000000"/>
              <w:left w:val="single" w:sz="1" w:space="0" w:color="000000"/>
              <w:bottom w:val="single" w:sz="8" w:space="0" w:color="000000"/>
              <w:right w:val="single" w:sz="1" w:space="0" w:color="000000"/>
            </w:tcBorders>
            <w:shd w:val="clear" w:color="auto" w:fill="auto"/>
          </w:tcPr>
          <w:p w:rsidR="00B4149A" w:rsidRPr="00B4149A" w:rsidRDefault="00B4149A" w:rsidP="006E0C2E">
            <w:pPr>
              <w:pStyle w:val="a3"/>
              <w:snapToGrid w:val="0"/>
              <w:rPr>
                <w:b w:val="0"/>
                <w:sz w:val="20"/>
                <w:szCs w:val="20"/>
                <w:shd w:val="clear" w:color="auto" w:fill="FFFFFF"/>
              </w:rPr>
            </w:pPr>
            <w:r w:rsidRPr="00B4149A">
              <w:rPr>
                <w:b w:val="0"/>
                <w:sz w:val="20"/>
                <w:szCs w:val="20"/>
                <w:shd w:val="clear" w:color="auto" w:fill="FFFFFF"/>
              </w:rPr>
              <w:t>Администрация Верхнеломовского сельсовета Нижнеломовского района Пензенской области</w:t>
            </w:r>
          </w:p>
        </w:tc>
      </w:tr>
      <w:tr w:rsidR="00B4149A" w:rsidRPr="00B4149A" w:rsidTr="006E0C2E">
        <w:tc>
          <w:tcPr>
            <w:tcW w:w="567" w:type="dxa"/>
            <w:vMerge w:val="restart"/>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N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п/п</w:t>
            </w:r>
          </w:p>
        </w:tc>
        <w:tc>
          <w:tcPr>
            <w:tcW w:w="1428" w:type="dxa"/>
            <w:vMerge w:val="restart"/>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Статус     </w:t>
            </w:r>
          </w:p>
        </w:tc>
        <w:tc>
          <w:tcPr>
            <w:tcW w:w="3261" w:type="dxa"/>
            <w:vMerge w:val="restart"/>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Наименование      </w:t>
            </w:r>
          </w:p>
          <w:p w:rsidR="00B4149A" w:rsidRPr="00B4149A" w:rsidRDefault="00B4149A" w:rsidP="006E0C2E">
            <w:pPr>
              <w:spacing w:after="0" w:line="240" w:lineRule="auto"/>
              <w:jc w:val="center"/>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муниципальной  </w:t>
            </w:r>
          </w:p>
          <w:p w:rsidR="00B4149A" w:rsidRPr="00B4149A" w:rsidRDefault="00B4149A" w:rsidP="006E0C2E">
            <w:pPr>
              <w:spacing w:after="0" w:line="240" w:lineRule="auto"/>
              <w:jc w:val="center"/>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программы, подпрограммы, основного мероприятия</w:t>
            </w:r>
          </w:p>
        </w:tc>
        <w:tc>
          <w:tcPr>
            <w:tcW w:w="1559" w:type="dxa"/>
            <w:vMerge w:val="restart"/>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jc w:val="center"/>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исполнитель,      </w:t>
            </w:r>
          </w:p>
          <w:p w:rsidR="00B4149A" w:rsidRPr="00B4149A" w:rsidRDefault="00B4149A" w:rsidP="006E0C2E">
            <w:pPr>
              <w:spacing w:after="0" w:line="240" w:lineRule="auto"/>
              <w:jc w:val="center"/>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соисполнител,     </w:t>
            </w:r>
          </w:p>
          <w:p w:rsidR="00B4149A" w:rsidRPr="00B4149A" w:rsidRDefault="00B4149A" w:rsidP="006E0C2E">
            <w:pPr>
              <w:spacing w:after="0" w:line="240" w:lineRule="auto"/>
              <w:jc w:val="center"/>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подпрограммы    </w:t>
            </w:r>
          </w:p>
        </w:tc>
        <w:tc>
          <w:tcPr>
            <w:tcW w:w="3544" w:type="dxa"/>
            <w:gridSpan w:val="5"/>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Код бюджетной  </w:t>
            </w:r>
          </w:p>
          <w:p w:rsidR="00B4149A" w:rsidRPr="00B4149A" w:rsidRDefault="00B4149A" w:rsidP="006E0C2E">
            <w:pPr>
              <w:spacing w:after="0" w:line="240" w:lineRule="auto"/>
              <w:rPr>
                <w:rFonts w:ascii="Times New Roman" w:hAnsi="Times New Roman" w:cs="Times New Roman"/>
                <w:sz w:val="20"/>
                <w:szCs w:val="20"/>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классификации  </w:t>
            </w:r>
            <w:hyperlink w:anchor="Par583" w:history="1">
              <w:r w:rsidRPr="00B4149A">
                <w:rPr>
                  <w:rStyle w:val="a9"/>
                  <w:rFonts w:ascii="Times New Roman" w:eastAsia="Courier New" w:hAnsi="Times New Roman" w:cs="Times New Roman"/>
                  <w:sz w:val="20"/>
                  <w:szCs w:val="20"/>
                  <w:shd w:val="clear" w:color="auto" w:fill="FFFFFF"/>
                </w:rPr>
                <w:t>&lt;1&gt;</w:t>
              </w:r>
            </w:hyperlink>
          </w:p>
        </w:tc>
        <w:tc>
          <w:tcPr>
            <w:tcW w:w="5952" w:type="dxa"/>
            <w:gridSpan w:val="7"/>
            <w:tcBorders>
              <w:top w:val="single" w:sz="8" w:space="0" w:color="000000"/>
              <w:left w:val="single" w:sz="1" w:space="0" w:color="000000"/>
              <w:bottom w:val="single" w:sz="8" w:space="0" w:color="000000"/>
              <w:right w:val="single" w:sz="1"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Расходы бюджета     </w:t>
            </w:r>
          </w:p>
          <w:p w:rsidR="00B4149A" w:rsidRPr="00B4149A" w:rsidRDefault="00B4149A" w:rsidP="006E0C2E">
            <w:pPr>
              <w:spacing w:after="0" w:line="240" w:lineRule="auto"/>
              <w:jc w:val="center"/>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Нижнеломовского района, тыс.</w:t>
            </w:r>
            <w:r w:rsidRPr="00B4149A">
              <w:rPr>
                <w:rFonts w:ascii="Times New Roman" w:eastAsia="Courier New" w:hAnsi="Times New Roman" w:cs="Times New Roman"/>
                <w:sz w:val="20"/>
                <w:szCs w:val="20"/>
                <w:shd w:val="clear" w:color="auto" w:fill="FFFFFF"/>
              </w:rPr>
              <w:t xml:space="preserve">рублей         </w:t>
            </w:r>
          </w:p>
        </w:tc>
      </w:tr>
      <w:tr w:rsidR="00B4149A" w:rsidRPr="00B4149A" w:rsidTr="00B4149A">
        <w:tc>
          <w:tcPr>
            <w:tcW w:w="567"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ГРБС</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Рз</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Пр</w:t>
            </w:r>
          </w:p>
        </w:tc>
        <w:tc>
          <w:tcPr>
            <w:tcW w:w="1276"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ЦС</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ВР</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2016</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2017</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2018</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2019</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rPr>
            </w:pPr>
            <w:r w:rsidRPr="00B4149A">
              <w:rPr>
                <w:rFonts w:ascii="Times New Roman" w:hAnsi="Times New Roman" w:cs="Times New Roman"/>
                <w:sz w:val="20"/>
                <w:szCs w:val="20"/>
                <w:shd w:val="clear" w:color="auto" w:fill="FFFFFF"/>
              </w:rPr>
              <w:t>2020</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B4149A" w:rsidP="006E0C2E">
            <w:pPr>
              <w:spacing w:after="0" w:line="240" w:lineRule="auto"/>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2021</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B4149A" w:rsidP="006E0C2E">
            <w:pPr>
              <w:spacing w:after="0" w:line="240" w:lineRule="auto"/>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2022</w:t>
            </w:r>
          </w:p>
        </w:tc>
      </w:tr>
      <w:tr w:rsidR="00B4149A" w:rsidRPr="00B4149A" w:rsidTr="00B4149A">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1 </w:t>
            </w:r>
          </w:p>
        </w:tc>
        <w:tc>
          <w:tcPr>
            <w:tcW w:w="1428"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2       </w:t>
            </w:r>
          </w:p>
        </w:tc>
        <w:tc>
          <w:tcPr>
            <w:tcW w:w="3261"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3           </w:t>
            </w:r>
          </w:p>
        </w:tc>
        <w:tc>
          <w:tcPr>
            <w:tcW w:w="1559"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4            </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 xml:space="preserve">5  </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6 </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7 </w:t>
            </w:r>
          </w:p>
        </w:tc>
        <w:tc>
          <w:tcPr>
            <w:tcW w:w="1276"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8 </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9 </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B4149A">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1</w:t>
            </w:r>
            <w:r>
              <w:rPr>
                <w:rFonts w:ascii="Times New Roman" w:eastAsia="Courier New" w:hAnsi="Times New Roman" w:cs="Times New Roman"/>
                <w:sz w:val="20"/>
                <w:szCs w:val="20"/>
                <w:shd w:val="clear" w:color="auto" w:fill="FFFFFF"/>
              </w:rPr>
              <w:t>0</w:t>
            </w:r>
            <w:r w:rsidRPr="00B4149A">
              <w:rPr>
                <w:rFonts w:ascii="Times New Roman" w:eastAsia="Courier New" w:hAnsi="Times New Roman" w:cs="Times New Roman"/>
                <w:sz w:val="20"/>
                <w:szCs w:val="20"/>
                <w:shd w:val="clear" w:color="auto" w:fill="FFFFFF"/>
              </w:rPr>
              <w:t xml:space="preserve">  </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B4149A" w:rsidP="00B4149A">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1</w:t>
            </w:r>
            <w:r>
              <w:rPr>
                <w:rFonts w:ascii="Times New Roman" w:hAnsi="Times New Roman" w:cs="Times New Roman"/>
                <w:sz w:val="20"/>
                <w:szCs w:val="20"/>
                <w:shd w:val="clear" w:color="auto" w:fill="FFFFFF"/>
              </w:rPr>
              <w:t>1</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 xml:space="preserve">12  </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13</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14</w:t>
            </w:r>
            <w:r w:rsidRPr="00B4149A">
              <w:rPr>
                <w:rFonts w:ascii="Times New Roman" w:eastAsia="Courier New" w:hAnsi="Times New Roman" w:cs="Times New Roman"/>
                <w:sz w:val="20"/>
                <w:szCs w:val="20"/>
                <w:shd w:val="clear" w:color="auto" w:fill="FFFFFF"/>
              </w:rPr>
              <w:t xml:space="preserve">   </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15</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B4149A" w:rsidP="006E0C2E">
            <w:pPr>
              <w:spacing w:after="0" w:line="240" w:lineRule="auto"/>
              <w:rPr>
                <w:rFonts w:ascii="Times New Roman" w:hAnsi="Times New Roman" w:cs="Times New Roman"/>
                <w:sz w:val="20"/>
                <w:szCs w:val="20"/>
              </w:rPr>
            </w:pPr>
            <w:r w:rsidRPr="00B4149A">
              <w:rPr>
                <w:rFonts w:ascii="Times New Roman" w:hAnsi="Times New Roman" w:cs="Times New Roman"/>
                <w:sz w:val="20"/>
                <w:szCs w:val="20"/>
                <w:shd w:val="clear" w:color="auto" w:fill="FFFFFF"/>
              </w:rPr>
              <w:t>16</w:t>
            </w:r>
          </w:p>
        </w:tc>
      </w:tr>
      <w:tr w:rsidR="00B4149A" w:rsidRPr="00B4149A" w:rsidTr="00B4149A">
        <w:trPr>
          <w:trHeight w:val="262"/>
        </w:trPr>
        <w:tc>
          <w:tcPr>
            <w:tcW w:w="567" w:type="dxa"/>
            <w:vMerge w:val="restart"/>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p>
        </w:tc>
        <w:tc>
          <w:tcPr>
            <w:tcW w:w="1428" w:type="dxa"/>
            <w:vMerge w:val="restart"/>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 xml:space="preserve">Муниципальная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программа      </w:t>
            </w:r>
          </w:p>
        </w:tc>
        <w:tc>
          <w:tcPr>
            <w:tcW w:w="3261" w:type="dxa"/>
            <w:vMerge w:val="restart"/>
            <w:tcBorders>
              <w:top w:val="single" w:sz="8" w:space="0" w:color="000000"/>
              <w:left w:val="single" w:sz="1" w:space="0" w:color="000000"/>
              <w:bottom w:val="single" w:sz="8" w:space="0" w:color="000000"/>
            </w:tcBorders>
            <w:shd w:val="clear" w:color="auto" w:fill="auto"/>
          </w:tcPr>
          <w:p w:rsidR="00B4149A" w:rsidRPr="00B4149A" w:rsidRDefault="00B4149A" w:rsidP="00B4149A">
            <w:pPr>
              <w:snapToGrid w:val="0"/>
              <w:spacing w:line="240" w:lineRule="auto"/>
              <w:jc w:val="center"/>
              <w:rPr>
                <w:rFonts w:ascii="Times New Roman" w:hAnsi="Times New Roman" w:cs="Times New Roman"/>
                <w:sz w:val="20"/>
                <w:szCs w:val="20"/>
                <w:shd w:val="clear" w:color="auto" w:fill="FFFFFF"/>
              </w:rPr>
            </w:pPr>
            <w:r w:rsidRPr="00B4149A">
              <w:rPr>
                <w:rFonts w:ascii="Times New Roman" w:hAnsi="Times New Roman" w:cs="Times New Roman"/>
                <w:sz w:val="20"/>
                <w:szCs w:val="20"/>
              </w:rPr>
              <w:t xml:space="preserve">«Комплексное развитие  местного самоуправления на территории Верхнеломовского сельсовета Нижнеломовского района Пензенской области на период </w:t>
            </w:r>
            <w:r w:rsidRPr="00B4149A">
              <w:rPr>
                <w:rFonts w:ascii="Times New Roman" w:hAnsi="Times New Roman" w:cs="Times New Roman"/>
                <w:sz w:val="20"/>
                <w:szCs w:val="20"/>
              </w:rPr>
              <w:lastRenderedPageBreak/>
              <w:t>2014-202</w:t>
            </w:r>
            <w:r>
              <w:rPr>
                <w:rFonts w:ascii="Times New Roman" w:hAnsi="Times New Roman" w:cs="Times New Roman"/>
                <w:sz w:val="20"/>
                <w:szCs w:val="20"/>
              </w:rPr>
              <w:t>2</w:t>
            </w:r>
            <w:r w:rsidRPr="00B4149A">
              <w:rPr>
                <w:rFonts w:ascii="Times New Roman" w:hAnsi="Times New Roman" w:cs="Times New Roman"/>
                <w:sz w:val="20"/>
                <w:szCs w:val="20"/>
              </w:rPr>
              <w:t xml:space="preserve"> годы»</w:t>
            </w:r>
          </w:p>
        </w:tc>
        <w:tc>
          <w:tcPr>
            <w:tcW w:w="1559"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lastRenderedPageBreak/>
              <w:t xml:space="preserve">всего                   </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bCs/>
                <w:color w:val="FF0000"/>
                <w:sz w:val="20"/>
                <w:szCs w:val="20"/>
              </w:rPr>
            </w:pPr>
            <w:r w:rsidRPr="00B4149A">
              <w:rPr>
                <w:rFonts w:ascii="Times New Roman" w:hAnsi="Times New Roman" w:cs="Times New Roman"/>
                <w:bCs/>
                <w:color w:val="FF0000"/>
                <w:sz w:val="20"/>
                <w:szCs w:val="20"/>
              </w:rPr>
              <w:t>11074,9</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bCs/>
                <w:color w:val="FF0000"/>
                <w:sz w:val="20"/>
                <w:szCs w:val="20"/>
              </w:rPr>
            </w:pPr>
            <w:r w:rsidRPr="00B4149A">
              <w:rPr>
                <w:rFonts w:ascii="Times New Roman" w:hAnsi="Times New Roman" w:cs="Times New Roman"/>
                <w:bCs/>
                <w:color w:val="FF0000"/>
                <w:sz w:val="20"/>
                <w:szCs w:val="20"/>
              </w:rPr>
              <w:t>19728,3</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D627E8" w:rsidP="002B2798">
            <w:pPr>
              <w:spacing w:after="0" w:line="240" w:lineRule="auto"/>
              <w:jc w:val="center"/>
              <w:rPr>
                <w:rFonts w:ascii="Times New Roman" w:hAnsi="Times New Roman" w:cs="Times New Roman"/>
                <w:bCs/>
                <w:color w:val="FF0000"/>
                <w:sz w:val="20"/>
                <w:szCs w:val="20"/>
              </w:rPr>
            </w:pPr>
            <w:r>
              <w:rPr>
                <w:rFonts w:ascii="Times New Roman" w:hAnsi="Times New Roman" w:cs="Times New Roman"/>
                <w:bCs/>
                <w:color w:val="FF0000"/>
                <w:sz w:val="20"/>
                <w:szCs w:val="20"/>
              </w:rPr>
              <w:t>1514</w:t>
            </w:r>
            <w:r w:rsidR="002B2798">
              <w:rPr>
                <w:rFonts w:ascii="Times New Roman" w:hAnsi="Times New Roman" w:cs="Times New Roman"/>
                <w:bCs/>
                <w:color w:val="FF0000"/>
                <w:sz w:val="20"/>
                <w:szCs w:val="20"/>
              </w:rPr>
              <w:t>0</w:t>
            </w:r>
            <w:r>
              <w:rPr>
                <w:rFonts w:ascii="Times New Roman" w:hAnsi="Times New Roman" w:cs="Times New Roman"/>
                <w:bCs/>
                <w:color w:val="FF0000"/>
                <w:sz w:val="20"/>
                <w:szCs w:val="20"/>
              </w:rPr>
              <w:t>,0</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2B2798" w:rsidP="00E00ED6">
            <w:pPr>
              <w:rPr>
                <w:color w:val="FF0000"/>
                <w:sz w:val="20"/>
                <w:szCs w:val="20"/>
              </w:rPr>
            </w:pPr>
            <w:r>
              <w:rPr>
                <w:color w:val="FF0000"/>
                <w:sz w:val="20"/>
                <w:szCs w:val="20"/>
              </w:rPr>
              <w:t>14</w:t>
            </w:r>
            <w:r w:rsidR="00E00ED6">
              <w:rPr>
                <w:color w:val="FF0000"/>
                <w:sz w:val="20"/>
                <w:szCs w:val="20"/>
              </w:rPr>
              <w:t>41</w:t>
            </w:r>
            <w:r>
              <w:rPr>
                <w:color w:val="FF0000"/>
                <w:sz w:val="20"/>
                <w:szCs w:val="20"/>
              </w:rPr>
              <w:t>4,5</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B4149A" w:rsidRPr="00B4149A" w:rsidRDefault="002B2798" w:rsidP="006E0C2E">
            <w:pPr>
              <w:rPr>
                <w:sz w:val="20"/>
                <w:szCs w:val="20"/>
              </w:rPr>
            </w:pPr>
            <w:r>
              <w:rPr>
                <w:sz w:val="20"/>
                <w:szCs w:val="20"/>
              </w:rPr>
              <w:t>9153,5</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2B2798" w:rsidP="006E0C2E">
            <w:pPr>
              <w:rPr>
                <w:sz w:val="20"/>
                <w:szCs w:val="20"/>
              </w:rPr>
            </w:pPr>
            <w:r>
              <w:rPr>
                <w:sz w:val="20"/>
                <w:szCs w:val="20"/>
              </w:rPr>
              <w:t>9327,8</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B4149A" w:rsidP="006E0C2E">
            <w:pPr>
              <w:rPr>
                <w:sz w:val="20"/>
                <w:szCs w:val="20"/>
              </w:rPr>
            </w:pPr>
            <w:r w:rsidRPr="00B4149A">
              <w:rPr>
                <w:sz w:val="20"/>
                <w:szCs w:val="20"/>
              </w:rPr>
              <w:t>8838,7</w:t>
            </w:r>
          </w:p>
        </w:tc>
      </w:tr>
      <w:tr w:rsidR="00B4149A" w:rsidRPr="00B4149A" w:rsidTr="00B4149A">
        <w:tc>
          <w:tcPr>
            <w:tcW w:w="567"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bCs/>
                <w:color w:val="FF0000"/>
                <w:sz w:val="20"/>
                <w:szCs w:val="20"/>
              </w:rPr>
            </w:pPr>
            <w:r w:rsidRPr="00B4149A">
              <w:rPr>
                <w:rFonts w:ascii="Times New Roman" w:hAnsi="Times New Roman" w:cs="Times New Roman"/>
                <w:bCs/>
                <w:color w:val="FF0000"/>
                <w:sz w:val="20"/>
                <w:szCs w:val="20"/>
              </w:rPr>
              <w:t>11074,9</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bCs/>
                <w:color w:val="FF0000"/>
                <w:sz w:val="20"/>
                <w:szCs w:val="20"/>
              </w:rPr>
            </w:pPr>
            <w:r w:rsidRPr="00B4149A">
              <w:rPr>
                <w:rFonts w:ascii="Times New Roman" w:hAnsi="Times New Roman" w:cs="Times New Roman"/>
                <w:bCs/>
                <w:color w:val="FF0000"/>
                <w:sz w:val="20"/>
                <w:szCs w:val="20"/>
              </w:rPr>
              <w:t>19728,3</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D627E8" w:rsidP="002B2798">
            <w:pPr>
              <w:spacing w:after="0" w:line="240" w:lineRule="auto"/>
              <w:jc w:val="center"/>
              <w:rPr>
                <w:rFonts w:ascii="Times New Roman" w:hAnsi="Times New Roman" w:cs="Times New Roman"/>
                <w:bCs/>
                <w:color w:val="FF0000"/>
                <w:sz w:val="20"/>
                <w:szCs w:val="20"/>
              </w:rPr>
            </w:pPr>
            <w:r>
              <w:rPr>
                <w:rFonts w:ascii="Times New Roman" w:hAnsi="Times New Roman" w:cs="Times New Roman"/>
                <w:bCs/>
                <w:color w:val="FF0000"/>
                <w:sz w:val="20"/>
                <w:szCs w:val="20"/>
              </w:rPr>
              <w:t>1514</w:t>
            </w:r>
            <w:r w:rsidR="002B2798">
              <w:rPr>
                <w:rFonts w:ascii="Times New Roman" w:hAnsi="Times New Roman" w:cs="Times New Roman"/>
                <w:bCs/>
                <w:color w:val="FF0000"/>
                <w:sz w:val="20"/>
                <w:szCs w:val="20"/>
              </w:rPr>
              <w:t>0</w:t>
            </w:r>
            <w:r>
              <w:rPr>
                <w:rFonts w:ascii="Times New Roman" w:hAnsi="Times New Roman" w:cs="Times New Roman"/>
                <w:bCs/>
                <w:color w:val="FF0000"/>
                <w:sz w:val="20"/>
                <w:szCs w:val="20"/>
              </w:rPr>
              <w:t>,0</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2B2798" w:rsidP="00E00ED6">
            <w:pPr>
              <w:rPr>
                <w:color w:val="FF0000"/>
                <w:sz w:val="20"/>
                <w:szCs w:val="20"/>
              </w:rPr>
            </w:pPr>
            <w:r>
              <w:rPr>
                <w:color w:val="FF0000"/>
                <w:sz w:val="20"/>
                <w:szCs w:val="20"/>
              </w:rPr>
              <w:t>14</w:t>
            </w:r>
            <w:r w:rsidR="00E00ED6">
              <w:rPr>
                <w:color w:val="FF0000"/>
                <w:sz w:val="20"/>
                <w:szCs w:val="20"/>
              </w:rPr>
              <w:t>41</w:t>
            </w:r>
            <w:r>
              <w:rPr>
                <w:color w:val="FF0000"/>
                <w:sz w:val="20"/>
                <w:szCs w:val="20"/>
              </w:rPr>
              <w:t>4,5</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B4149A" w:rsidRPr="00B4149A" w:rsidRDefault="002B2798" w:rsidP="006E0C2E">
            <w:pPr>
              <w:rPr>
                <w:sz w:val="20"/>
                <w:szCs w:val="20"/>
              </w:rPr>
            </w:pPr>
            <w:r>
              <w:rPr>
                <w:sz w:val="20"/>
                <w:szCs w:val="20"/>
              </w:rPr>
              <w:t>9153,5</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2B2798" w:rsidP="006E0C2E">
            <w:pPr>
              <w:rPr>
                <w:sz w:val="20"/>
                <w:szCs w:val="20"/>
              </w:rPr>
            </w:pPr>
            <w:r>
              <w:rPr>
                <w:sz w:val="20"/>
                <w:szCs w:val="20"/>
              </w:rPr>
              <w:t>9327,8</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B4149A" w:rsidP="006E0C2E">
            <w:pPr>
              <w:rPr>
                <w:sz w:val="20"/>
                <w:szCs w:val="20"/>
              </w:rPr>
            </w:pPr>
            <w:r w:rsidRPr="00B4149A">
              <w:rPr>
                <w:sz w:val="20"/>
                <w:szCs w:val="20"/>
              </w:rPr>
              <w:t>8838,7</w:t>
            </w:r>
          </w:p>
        </w:tc>
      </w:tr>
      <w:tr w:rsidR="00B4149A" w:rsidRPr="00B4149A" w:rsidTr="00B4149A">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lastRenderedPageBreak/>
              <w:t xml:space="preserve"> </w:t>
            </w:r>
            <w:r w:rsidRPr="00B4149A">
              <w:rPr>
                <w:rFonts w:ascii="Times New Roman" w:eastAsia="Courier New" w:hAnsi="Times New Roman" w:cs="Times New Roman"/>
                <w:sz w:val="20"/>
                <w:szCs w:val="20"/>
                <w:shd w:val="clear" w:color="auto" w:fill="FFFFFF"/>
              </w:rPr>
              <w:t xml:space="preserve">1 </w:t>
            </w:r>
          </w:p>
        </w:tc>
        <w:tc>
          <w:tcPr>
            <w:tcW w:w="1428"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i/>
                <w:iCs/>
                <w:sz w:val="20"/>
                <w:szCs w:val="20"/>
                <w:shd w:val="clear" w:color="auto" w:fill="FFFFFF"/>
              </w:rPr>
            </w:pPr>
            <w:r w:rsidRPr="00B4149A">
              <w:rPr>
                <w:rFonts w:ascii="Times New Roman" w:hAnsi="Times New Roman" w:cs="Times New Roman"/>
                <w:sz w:val="20"/>
                <w:szCs w:val="20"/>
                <w:shd w:val="clear" w:color="auto" w:fill="FFFFFF"/>
              </w:rPr>
              <w:t xml:space="preserve">Подпрограмма 1 </w:t>
            </w:r>
          </w:p>
        </w:tc>
        <w:tc>
          <w:tcPr>
            <w:tcW w:w="3261"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line="240" w:lineRule="auto"/>
              <w:rPr>
                <w:rFonts w:ascii="Times New Roman" w:hAnsi="Times New Roman" w:cs="Times New Roman"/>
                <w:sz w:val="20"/>
                <w:szCs w:val="20"/>
              </w:rPr>
            </w:pPr>
            <w:r w:rsidRPr="00B4149A">
              <w:rPr>
                <w:rFonts w:ascii="Times New Roman" w:hAnsi="Times New Roman" w:cs="Times New Roman"/>
                <w:sz w:val="20"/>
                <w:szCs w:val="20"/>
              </w:rPr>
              <w:t>«</w:t>
            </w:r>
            <w:r w:rsidRPr="00B4149A">
              <w:rPr>
                <w:rFonts w:ascii="Times New Roman" w:hAnsi="Times New Roman"/>
                <w:sz w:val="20"/>
                <w:szCs w:val="20"/>
              </w:rPr>
              <w:t xml:space="preserve">Развитие местного самоуправления  в  Верхнеломовском   сельсовете Нижнеломовского района Пензенской области и исполнение государственных полномочий органами местного самоуправления Верхнеломовского сельсовета Нижнеломовского района Пензенской области»  </w:t>
            </w:r>
          </w:p>
        </w:tc>
        <w:tc>
          <w:tcPr>
            <w:tcW w:w="1559"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4123,9</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4134,9</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420C95"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4688,1</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4471,0</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3574,8</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3703,2</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3742,8</w:t>
            </w:r>
          </w:p>
        </w:tc>
      </w:tr>
      <w:tr w:rsidR="00B4149A" w:rsidRPr="00B4149A" w:rsidTr="00B4149A">
        <w:tc>
          <w:tcPr>
            <w:tcW w:w="567" w:type="dxa"/>
            <w:vMerge w:val="restart"/>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1.1</w:t>
            </w:r>
          </w:p>
        </w:tc>
        <w:tc>
          <w:tcPr>
            <w:tcW w:w="1428" w:type="dxa"/>
            <w:vMerge w:val="restart"/>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Основное мероприятие</w:t>
            </w:r>
          </w:p>
        </w:tc>
        <w:tc>
          <w:tcPr>
            <w:tcW w:w="3261" w:type="dxa"/>
            <w:vMerge w:val="restart"/>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rPr>
              <w:t>«Обеспечение деятельности органов местного самоуправления и повешение квалификации муниципальных служащих»</w:t>
            </w:r>
          </w:p>
        </w:tc>
        <w:tc>
          <w:tcPr>
            <w:tcW w:w="1559"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1276"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3966,2</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3976,4</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420C95"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4502,2</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4197,4</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3371,2</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3499,6</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3564,4</w:t>
            </w:r>
          </w:p>
        </w:tc>
      </w:tr>
      <w:tr w:rsidR="00B4149A" w:rsidRPr="00B4149A" w:rsidTr="00B4149A">
        <w:tc>
          <w:tcPr>
            <w:tcW w:w="567"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val="restart"/>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04</w:t>
            </w:r>
          </w:p>
        </w:tc>
        <w:tc>
          <w:tcPr>
            <w:tcW w:w="1276"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0110102100</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120</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1814,5</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1879,4</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420C95" w:rsidP="00420C95">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2005,3</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1928,5</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2008,6</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2086,4</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1921,7</w:t>
            </w:r>
          </w:p>
        </w:tc>
      </w:tr>
      <w:tr w:rsidR="00B4149A" w:rsidRPr="00B4149A" w:rsidTr="00B4149A">
        <w:tc>
          <w:tcPr>
            <w:tcW w:w="567"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04</w:t>
            </w:r>
          </w:p>
        </w:tc>
        <w:tc>
          <w:tcPr>
            <w:tcW w:w="1276"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0110102200</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240</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1273,6</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1314,3</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1514,6</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1515,2</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750,4</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773,2</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979,7</w:t>
            </w:r>
          </w:p>
        </w:tc>
      </w:tr>
      <w:tr w:rsidR="00B4149A" w:rsidRPr="00B4149A" w:rsidTr="00B4149A">
        <w:tc>
          <w:tcPr>
            <w:tcW w:w="567"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04</w:t>
            </w:r>
          </w:p>
        </w:tc>
        <w:tc>
          <w:tcPr>
            <w:tcW w:w="1276"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0110102200</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850</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294,3</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222,7</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376,8</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235,6</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85,6</w:t>
            </w:r>
          </w:p>
        </w:tc>
      </w:tr>
      <w:tr w:rsidR="00B4149A" w:rsidRPr="00B4149A" w:rsidTr="00B4149A">
        <w:tc>
          <w:tcPr>
            <w:tcW w:w="567"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04</w:t>
            </w:r>
          </w:p>
        </w:tc>
        <w:tc>
          <w:tcPr>
            <w:tcW w:w="1276"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0110102300</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120</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583,8</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560,0</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420C95"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605,5</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588,0</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612,2</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640,0</w:t>
            </w: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577,3</w:t>
            </w:r>
          </w:p>
        </w:tc>
      </w:tr>
      <w:tr w:rsidR="002B2798" w:rsidRPr="00B4149A" w:rsidTr="00B4149A">
        <w:tc>
          <w:tcPr>
            <w:tcW w:w="567" w:type="dxa"/>
            <w:vMerge w:val="restart"/>
            <w:tcBorders>
              <w:left w:val="single" w:sz="1" w:space="0" w:color="000000"/>
            </w:tcBorders>
            <w:shd w:val="clear" w:color="auto" w:fill="auto"/>
          </w:tcPr>
          <w:p w:rsidR="002B2798" w:rsidRPr="00B4149A" w:rsidRDefault="002B2798"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1.2</w:t>
            </w:r>
          </w:p>
        </w:tc>
        <w:tc>
          <w:tcPr>
            <w:tcW w:w="1428" w:type="dxa"/>
            <w:vMerge w:val="restart"/>
            <w:tcBorders>
              <w:left w:val="single" w:sz="1" w:space="0" w:color="000000"/>
            </w:tcBorders>
            <w:shd w:val="clear" w:color="auto" w:fill="auto"/>
          </w:tcPr>
          <w:p w:rsidR="002B2798" w:rsidRPr="00B4149A" w:rsidRDefault="002B2798"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Основное мероприятие</w:t>
            </w:r>
          </w:p>
        </w:tc>
        <w:tc>
          <w:tcPr>
            <w:tcW w:w="3261" w:type="dxa"/>
            <w:vMerge w:val="restart"/>
            <w:tcBorders>
              <w:left w:val="single" w:sz="1" w:space="0" w:color="000000"/>
            </w:tcBorders>
            <w:shd w:val="clear" w:color="auto" w:fill="auto"/>
          </w:tcPr>
          <w:p w:rsidR="002B2798" w:rsidRPr="00B4149A" w:rsidRDefault="002B2798" w:rsidP="006E0C2E">
            <w:pPr>
              <w:outlineLvl w:val="0"/>
              <w:rPr>
                <w:rFonts w:ascii="Times New Roman" w:hAnsi="Times New Roman" w:cs="Times New Roman"/>
                <w:bCs/>
                <w:sz w:val="20"/>
                <w:szCs w:val="20"/>
              </w:rPr>
            </w:pPr>
            <w:r w:rsidRPr="00B4149A">
              <w:rPr>
                <w:rFonts w:ascii="Times New Roman" w:hAnsi="Times New Roman" w:cs="Times New Roman"/>
                <w:bCs/>
                <w:sz w:val="20"/>
                <w:szCs w:val="20"/>
              </w:rPr>
              <w:t>Основное мероприятие «Выполнение переданных государственных полномочий»</w:t>
            </w:r>
          </w:p>
        </w:tc>
        <w:tc>
          <w:tcPr>
            <w:tcW w:w="1559" w:type="dxa"/>
            <w:tcBorders>
              <w:left w:val="single" w:sz="1" w:space="0" w:color="000000"/>
              <w:bottom w:val="single" w:sz="8" w:space="0" w:color="000000"/>
            </w:tcBorders>
            <w:shd w:val="clear" w:color="auto" w:fill="auto"/>
          </w:tcPr>
          <w:p w:rsidR="002B2798" w:rsidRPr="00B4149A" w:rsidRDefault="002B2798"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left w:val="single" w:sz="1" w:space="0" w:color="000000"/>
              <w:bottom w:val="single" w:sz="8" w:space="0" w:color="000000"/>
            </w:tcBorders>
            <w:shd w:val="clear" w:color="auto" w:fill="auto"/>
          </w:tcPr>
          <w:p w:rsidR="002B2798" w:rsidRPr="00B4149A" w:rsidRDefault="002B2798"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2B2798" w:rsidRPr="00B4149A" w:rsidRDefault="002B2798"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567" w:type="dxa"/>
            <w:tcBorders>
              <w:left w:val="single" w:sz="1" w:space="0" w:color="000000"/>
              <w:bottom w:val="single" w:sz="8" w:space="0" w:color="000000"/>
            </w:tcBorders>
            <w:shd w:val="clear" w:color="auto" w:fill="auto"/>
          </w:tcPr>
          <w:p w:rsidR="002B2798" w:rsidRPr="00B4149A" w:rsidRDefault="002B2798"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1276" w:type="dxa"/>
            <w:tcBorders>
              <w:left w:val="single" w:sz="1" w:space="0" w:color="000000"/>
              <w:bottom w:val="single" w:sz="8" w:space="0" w:color="000000"/>
            </w:tcBorders>
            <w:shd w:val="clear" w:color="auto" w:fill="auto"/>
          </w:tcPr>
          <w:p w:rsidR="002B2798" w:rsidRPr="00B4149A" w:rsidRDefault="002B2798"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567" w:type="dxa"/>
            <w:tcBorders>
              <w:left w:val="single" w:sz="1" w:space="0" w:color="000000"/>
              <w:bottom w:val="single" w:sz="8" w:space="0" w:color="000000"/>
            </w:tcBorders>
            <w:shd w:val="clear" w:color="auto" w:fill="auto"/>
          </w:tcPr>
          <w:p w:rsidR="002B2798" w:rsidRPr="00B4149A" w:rsidRDefault="002B2798"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850" w:type="dxa"/>
            <w:tcBorders>
              <w:left w:val="single" w:sz="1" w:space="0" w:color="000000"/>
              <w:bottom w:val="single" w:sz="8" w:space="0" w:color="000000"/>
            </w:tcBorders>
            <w:shd w:val="clear" w:color="auto" w:fill="auto"/>
          </w:tcPr>
          <w:p w:rsidR="002B2798"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154,7</w:t>
            </w:r>
          </w:p>
        </w:tc>
        <w:tc>
          <w:tcPr>
            <w:tcW w:w="851" w:type="dxa"/>
            <w:tcBorders>
              <w:left w:val="single" w:sz="1" w:space="0" w:color="000000"/>
              <w:bottom w:val="single" w:sz="8" w:space="0" w:color="000000"/>
            </w:tcBorders>
            <w:shd w:val="clear" w:color="auto" w:fill="auto"/>
          </w:tcPr>
          <w:p w:rsidR="002B2798"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155,5</w:t>
            </w:r>
          </w:p>
        </w:tc>
        <w:tc>
          <w:tcPr>
            <w:tcW w:w="850" w:type="dxa"/>
            <w:tcBorders>
              <w:left w:val="single" w:sz="1" w:space="0" w:color="000000"/>
              <w:bottom w:val="single" w:sz="8" w:space="0" w:color="000000"/>
            </w:tcBorders>
            <w:shd w:val="clear" w:color="auto" w:fill="auto"/>
          </w:tcPr>
          <w:p w:rsidR="002B2798"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182,9</w:t>
            </w:r>
          </w:p>
        </w:tc>
        <w:tc>
          <w:tcPr>
            <w:tcW w:w="851" w:type="dxa"/>
            <w:tcBorders>
              <w:left w:val="single" w:sz="1" w:space="0" w:color="000000"/>
              <w:bottom w:val="single" w:sz="8" w:space="0" w:color="000000"/>
            </w:tcBorders>
            <w:shd w:val="clear" w:color="auto" w:fill="auto"/>
          </w:tcPr>
          <w:p w:rsidR="002B2798" w:rsidRPr="00B4149A" w:rsidRDefault="002B2798"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200,6</w:t>
            </w:r>
          </w:p>
        </w:tc>
        <w:tc>
          <w:tcPr>
            <w:tcW w:w="850" w:type="dxa"/>
            <w:tcBorders>
              <w:left w:val="single" w:sz="1" w:space="0" w:color="000000"/>
              <w:bottom w:val="single" w:sz="8" w:space="0" w:color="000000"/>
              <w:right w:val="single" w:sz="1" w:space="0" w:color="000000"/>
            </w:tcBorders>
            <w:shd w:val="clear" w:color="auto" w:fill="auto"/>
          </w:tcPr>
          <w:p w:rsidR="002B2798" w:rsidRPr="00B4149A" w:rsidRDefault="002B2798"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200,6</w:t>
            </w:r>
          </w:p>
        </w:tc>
        <w:tc>
          <w:tcPr>
            <w:tcW w:w="850" w:type="dxa"/>
            <w:tcBorders>
              <w:left w:val="single" w:sz="1" w:space="0" w:color="000000"/>
              <w:bottom w:val="single" w:sz="8" w:space="0" w:color="000000"/>
              <w:right w:val="single" w:sz="1" w:space="0" w:color="000000"/>
            </w:tcBorders>
          </w:tcPr>
          <w:p w:rsidR="002B2798" w:rsidRPr="00B4149A" w:rsidRDefault="002B2798"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200,6</w:t>
            </w:r>
          </w:p>
        </w:tc>
        <w:tc>
          <w:tcPr>
            <w:tcW w:w="850" w:type="dxa"/>
            <w:tcBorders>
              <w:left w:val="single" w:sz="1" w:space="0" w:color="000000"/>
              <w:bottom w:val="single" w:sz="8" w:space="0" w:color="000000"/>
              <w:right w:val="single" w:sz="1" w:space="0" w:color="000000"/>
            </w:tcBorders>
          </w:tcPr>
          <w:p w:rsidR="002B2798"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175,4</w:t>
            </w:r>
          </w:p>
        </w:tc>
      </w:tr>
      <w:tr w:rsidR="002B2798" w:rsidRPr="00B4149A" w:rsidTr="00B4149A">
        <w:trPr>
          <w:trHeight w:val="633"/>
        </w:trPr>
        <w:tc>
          <w:tcPr>
            <w:tcW w:w="567" w:type="dxa"/>
            <w:vMerge/>
            <w:tcBorders>
              <w:left w:val="single" w:sz="1" w:space="0" w:color="000000"/>
              <w:bottom w:val="single" w:sz="8" w:space="0" w:color="000000"/>
            </w:tcBorders>
            <w:shd w:val="clear" w:color="auto" w:fill="auto"/>
          </w:tcPr>
          <w:p w:rsidR="002B2798" w:rsidRPr="00B4149A" w:rsidRDefault="002B2798" w:rsidP="006E0C2E">
            <w:pPr>
              <w:spacing w:after="0" w:line="240" w:lineRule="auto"/>
              <w:rPr>
                <w:rFonts w:ascii="Times New Roman" w:hAnsi="Times New Roman" w:cs="Times New Roman"/>
                <w:sz w:val="20"/>
                <w:szCs w:val="20"/>
                <w:shd w:val="clear" w:color="auto" w:fill="FFFFFF"/>
              </w:rPr>
            </w:pPr>
          </w:p>
        </w:tc>
        <w:tc>
          <w:tcPr>
            <w:tcW w:w="1428" w:type="dxa"/>
            <w:vMerge/>
            <w:tcBorders>
              <w:left w:val="single" w:sz="1" w:space="0" w:color="000000"/>
              <w:bottom w:val="single" w:sz="8" w:space="0" w:color="000000"/>
            </w:tcBorders>
            <w:shd w:val="clear" w:color="auto" w:fill="auto"/>
          </w:tcPr>
          <w:p w:rsidR="002B2798" w:rsidRPr="00B4149A" w:rsidRDefault="002B2798" w:rsidP="006E0C2E">
            <w:pPr>
              <w:spacing w:after="0" w:line="240" w:lineRule="auto"/>
              <w:rPr>
                <w:rFonts w:ascii="Times New Roman" w:hAnsi="Times New Roman" w:cs="Times New Roman"/>
                <w:sz w:val="20"/>
                <w:szCs w:val="20"/>
                <w:shd w:val="clear" w:color="auto" w:fill="FFFFFF"/>
              </w:rPr>
            </w:pPr>
          </w:p>
        </w:tc>
        <w:tc>
          <w:tcPr>
            <w:tcW w:w="3261" w:type="dxa"/>
            <w:vMerge/>
            <w:tcBorders>
              <w:left w:val="single" w:sz="1" w:space="0" w:color="000000"/>
              <w:bottom w:val="single" w:sz="8" w:space="0" w:color="000000"/>
            </w:tcBorders>
            <w:shd w:val="clear" w:color="auto" w:fill="auto"/>
          </w:tcPr>
          <w:p w:rsidR="002B2798" w:rsidRPr="00B4149A" w:rsidRDefault="002B2798" w:rsidP="006E0C2E">
            <w:pPr>
              <w:widowControl w:val="0"/>
              <w:autoSpaceDE w:val="0"/>
              <w:snapToGrid w:val="0"/>
              <w:spacing w:after="0" w:line="240" w:lineRule="auto"/>
              <w:jc w:val="center"/>
              <w:rPr>
                <w:rFonts w:ascii="Times New Roman" w:hAnsi="Times New Roman"/>
                <w:sz w:val="20"/>
                <w:szCs w:val="20"/>
              </w:rPr>
            </w:pPr>
          </w:p>
        </w:tc>
        <w:tc>
          <w:tcPr>
            <w:tcW w:w="1559" w:type="dxa"/>
            <w:tcBorders>
              <w:left w:val="single" w:sz="1" w:space="0" w:color="000000"/>
              <w:bottom w:val="single" w:sz="8" w:space="0" w:color="000000"/>
            </w:tcBorders>
            <w:shd w:val="clear" w:color="auto" w:fill="auto"/>
          </w:tcPr>
          <w:p w:rsidR="002B2798" w:rsidRPr="00B4149A" w:rsidRDefault="002B2798"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2B2798" w:rsidRPr="00B4149A" w:rsidRDefault="002B2798"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tc>
        <w:tc>
          <w:tcPr>
            <w:tcW w:w="567" w:type="dxa"/>
            <w:tcBorders>
              <w:left w:val="single" w:sz="1" w:space="0" w:color="000000"/>
              <w:bottom w:val="single" w:sz="8" w:space="0" w:color="000000"/>
            </w:tcBorders>
            <w:shd w:val="clear" w:color="auto" w:fill="auto"/>
          </w:tcPr>
          <w:p w:rsidR="002B2798" w:rsidRPr="00B4149A" w:rsidRDefault="002B2798" w:rsidP="006E0C2E">
            <w:pPr>
              <w:spacing w:after="0" w:line="240" w:lineRule="auto"/>
              <w:rPr>
                <w:rFonts w:ascii="Times New Roman" w:eastAsia="Courier New"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2B2798" w:rsidRPr="00B4149A" w:rsidRDefault="002B2798"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02</w:t>
            </w:r>
          </w:p>
        </w:tc>
        <w:tc>
          <w:tcPr>
            <w:tcW w:w="567" w:type="dxa"/>
            <w:tcBorders>
              <w:left w:val="single" w:sz="1" w:space="0" w:color="000000"/>
              <w:bottom w:val="single" w:sz="8" w:space="0" w:color="000000"/>
            </w:tcBorders>
            <w:shd w:val="clear" w:color="auto" w:fill="auto"/>
          </w:tcPr>
          <w:p w:rsidR="002B2798" w:rsidRPr="00B4149A" w:rsidRDefault="002B2798"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03</w:t>
            </w:r>
          </w:p>
        </w:tc>
        <w:tc>
          <w:tcPr>
            <w:tcW w:w="1276" w:type="dxa"/>
            <w:tcBorders>
              <w:left w:val="single" w:sz="1" w:space="0" w:color="000000"/>
              <w:bottom w:val="single" w:sz="8" w:space="0" w:color="000000"/>
            </w:tcBorders>
            <w:shd w:val="clear" w:color="auto" w:fill="auto"/>
          </w:tcPr>
          <w:p w:rsidR="002B2798" w:rsidRPr="00B4149A" w:rsidRDefault="002B2798"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0110251180</w:t>
            </w:r>
          </w:p>
        </w:tc>
        <w:tc>
          <w:tcPr>
            <w:tcW w:w="567" w:type="dxa"/>
            <w:tcBorders>
              <w:left w:val="single" w:sz="1" w:space="0" w:color="000000"/>
              <w:bottom w:val="single" w:sz="8" w:space="0" w:color="000000"/>
            </w:tcBorders>
            <w:shd w:val="clear" w:color="auto" w:fill="auto"/>
          </w:tcPr>
          <w:p w:rsidR="002B2798" w:rsidRPr="00B4149A" w:rsidRDefault="002B2798"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120</w:t>
            </w:r>
          </w:p>
        </w:tc>
        <w:tc>
          <w:tcPr>
            <w:tcW w:w="850" w:type="dxa"/>
            <w:tcBorders>
              <w:left w:val="single" w:sz="1" w:space="0" w:color="000000"/>
              <w:bottom w:val="single" w:sz="8" w:space="0" w:color="000000"/>
            </w:tcBorders>
            <w:shd w:val="clear" w:color="auto" w:fill="auto"/>
          </w:tcPr>
          <w:p w:rsidR="002B2798"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154,7</w:t>
            </w:r>
          </w:p>
        </w:tc>
        <w:tc>
          <w:tcPr>
            <w:tcW w:w="851" w:type="dxa"/>
            <w:tcBorders>
              <w:left w:val="single" w:sz="1" w:space="0" w:color="000000"/>
              <w:bottom w:val="single" w:sz="8" w:space="0" w:color="000000"/>
            </w:tcBorders>
            <w:shd w:val="clear" w:color="auto" w:fill="auto"/>
          </w:tcPr>
          <w:p w:rsidR="002B2798"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155,5</w:t>
            </w:r>
          </w:p>
        </w:tc>
        <w:tc>
          <w:tcPr>
            <w:tcW w:w="850" w:type="dxa"/>
            <w:tcBorders>
              <w:left w:val="single" w:sz="1" w:space="0" w:color="000000"/>
              <w:bottom w:val="single" w:sz="8" w:space="0" w:color="000000"/>
            </w:tcBorders>
            <w:shd w:val="clear" w:color="auto" w:fill="auto"/>
          </w:tcPr>
          <w:p w:rsidR="002B2798"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182,9</w:t>
            </w:r>
          </w:p>
        </w:tc>
        <w:tc>
          <w:tcPr>
            <w:tcW w:w="851" w:type="dxa"/>
            <w:tcBorders>
              <w:left w:val="single" w:sz="1" w:space="0" w:color="000000"/>
              <w:bottom w:val="single" w:sz="8" w:space="0" w:color="000000"/>
            </w:tcBorders>
            <w:shd w:val="clear" w:color="auto" w:fill="auto"/>
          </w:tcPr>
          <w:p w:rsidR="002B2798" w:rsidRPr="00B4149A" w:rsidRDefault="002B2798"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200,6</w:t>
            </w:r>
          </w:p>
        </w:tc>
        <w:tc>
          <w:tcPr>
            <w:tcW w:w="850" w:type="dxa"/>
            <w:tcBorders>
              <w:left w:val="single" w:sz="1" w:space="0" w:color="000000"/>
              <w:bottom w:val="single" w:sz="8" w:space="0" w:color="000000"/>
              <w:right w:val="single" w:sz="1" w:space="0" w:color="000000"/>
            </w:tcBorders>
            <w:shd w:val="clear" w:color="auto" w:fill="auto"/>
          </w:tcPr>
          <w:p w:rsidR="002B2798" w:rsidRPr="00B4149A" w:rsidRDefault="002B2798"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200,6</w:t>
            </w:r>
          </w:p>
        </w:tc>
        <w:tc>
          <w:tcPr>
            <w:tcW w:w="850" w:type="dxa"/>
            <w:tcBorders>
              <w:left w:val="single" w:sz="1" w:space="0" w:color="000000"/>
              <w:bottom w:val="single" w:sz="8" w:space="0" w:color="000000"/>
              <w:right w:val="single" w:sz="1" w:space="0" w:color="000000"/>
            </w:tcBorders>
          </w:tcPr>
          <w:p w:rsidR="002B2798" w:rsidRPr="00B4149A" w:rsidRDefault="002B2798"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200,6</w:t>
            </w:r>
          </w:p>
        </w:tc>
        <w:tc>
          <w:tcPr>
            <w:tcW w:w="850" w:type="dxa"/>
            <w:tcBorders>
              <w:left w:val="single" w:sz="1" w:space="0" w:color="000000"/>
              <w:bottom w:val="single" w:sz="8" w:space="0" w:color="000000"/>
              <w:right w:val="single" w:sz="1" w:space="0" w:color="000000"/>
            </w:tcBorders>
          </w:tcPr>
          <w:p w:rsidR="002B2798" w:rsidRPr="00B4149A" w:rsidRDefault="002B2798"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175,4</w:t>
            </w:r>
          </w:p>
        </w:tc>
      </w:tr>
      <w:tr w:rsidR="00B4149A" w:rsidRPr="00B4149A" w:rsidTr="00B4149A">
        <w:tc>
          <w:tcPr>
            <w:tcW w:w="567" w:type="dxa"/>
            <w:vMerge w:val="restart"/>
            <w:tcBorders>
              <w:left w:val="single" w:sz="1"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r w:rsidRPr="00B4149A">
              <w:rPr>
                <w:rFonts w:ascii="Times New Roman" w:eastAsia="Courier New" w:hAnsi="Times New Roman" w:cs="Times New Roman"/>
                <w:sz w:val="20"/>
                <w:szCs w:val="20"/>
                <w:shd w:val="clear" w:color="auto" w:fill="FFFFFF"/>
              </w:rPr>
              <w:t>1.3</w:t>
            </w:r>
          </w:p>
        </w:tc>
        <w:tc>
          <w:tcPr>
            <w:tcW w:w="1428" w:type="dxa"/>
            <w:vMerge w:val="restart"/>
            <w:tcBorders>
              <w:left w:val="single" w:sz="1"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Основное мероприятие</w:t>
            </w:r>
          </w:p>
        </w:tc>
        <w:tc>
          <w:tcPr>
            <w:tcW w:w="3261" w:type="dxa"/>
            <w:vMerge w:val="restart"/>
            <w:tcBorders>
              <w:left w:val="single" w:sz="1" w:space="0" w:color="000000"/>
            </w:tcBorders>
            <w:shd w:val="clear" w:color="auto" w:fill="auto"/>
          </w:tcPr>
          <w:p w:rsidR="00B4149A" w:rsidRPr="00B4149A" w:rsidRDefault="00B4149A" w:rsidP="006E0C2E">
            <w:pPr>
              <w:outlineLvl w:val="0"/>
              <w:rPr>
                <w:rFonts w:ascii="Times New Roman" w:hAnsi="Times New Roman" w:cs="Times New Roman"/>
                <w:sz w:val="20"/>
                <w:szCs w:val="20"/>
              </w:rPr>
            </w:pPr>
            <w:r w:rsidRPr="00B4149A">
              <w:rPr>
                <w:rFonts w:ascii="Times New Roman" w:hAnsi="Times New Roman" w:cs="Times New Roman"/>
                <w:sz w:val="20"/>
                <w:szCs w:val="20"/>
              </w:rPr>
              <w:t>Основное мероприятие «Передача полномочий муниципальному району по исполнению бюджета»</w:t>
            </w:r>
          </w:p>
        </w:tc>
        <w:tc>
          <w:tcPr>
            <w:tcW w:w="1559"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3,0</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3,0</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3,0</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3,0</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3,0</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3,0</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3,0</w:t>
            </w:r>
          </w:p>
        </w:tc>
      </w:tr>
      <w:tr w:rsidR="00B4149A" w:rsidRPr="00B4149A" w:rsidTr="00B4149A">
        <w:tc>
          <w:tcPr>
            <w:tcW w:w="567" w:type="dxa"/>
            <w:vMerge/>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1428" w:type="dxa"/>
            <w:vMerge/>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3261" w:type="dxa"/>
            <w:vMerge/>
            <w:tcBorders>
              <w:left w:val="single" w:sz="1" w:space="0" w:color="000000"/>
              <w:bottom w:val="single" w:sz="8" w:space="0" w:color="000000"/>
            </w:tcBorders>
            <w:shd w:val="clear" w:color="auto" w:fill="auto"/>
          </w:tcPr>
          <w:p w:rsidR="00B4149A" w:rsidRPr="00B4149A" w:rsidRDefault="00B4149A" w:rsidP="006E0C2E">
            <w:pPr>
              <w:widowControl w:val="0"/>
              <w:autoSpaceDE w:val="0"/>
              <w:snapToGrid w:val="0"/>
              <w:spacing w:after="0" w:line="240" w:lineRule="auto"/>
              <w:jc w:val="center"/>
              <w:rPr>
                <w:rFonts w:ascii="Times New Roman" w:hAnsi="Times New Roman"/>
                <w:sz w:val="20"/>
                <w:szCs w:val="20"/>
              </w:rPr>
            </w:pPr>
          </w:p>
        </w:tc>
        <w:tc>
          <w:tcPr>
            <w:tcW w:w="1559" w:type="dxa"/>
            <w:vMerge w:val="restart"/>
            <w:tcBorders>
              <w:left w:val="single" w:sz="1"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04</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0110386010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540</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w:t>
            </w:r>
          </w:p>
        </w:tc>
      </w:tr>
      <w:tr w:rsidR="00B4149A" w:rsidRPr="00B4149A" w:rsidTr="00B4149A">
        <w:tc>
          <w:tcPr>
            <w:tcW w:w="567" w:type="dxa"/>
            <w:vMerge/>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1428" w:type="dxa"/>
            <w:vMerge/>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3261" w:type="dxa"/>
            <w:vMerge/>
            <w:tcBorders>
              <w:left w:val="single" w:sz="1" w:space="0" w:color="000000"/>
              <w:bottom w:val="single" w:sz="8" w:space="0" w:color="000000"/>
            </w:tcBorders>
            <w:shd w:val="clear" w:color="auto" w:fill="auto"/>
          </w:tcPr>
          <w:p w:rsidR="00B4149A" w:rsidRPr="00B4149A" w:rsidRDefault="00B4149A" w:rsidP="006E0C2E">
            <w:pPr>
              <w:widowControl w:val="0"/>
              <w:autoSpaceDE w:val="0"/>
              <w:snapToGrid w:val="0"/>
              <w:spacing w:after="0" w:line="240" w:lineRule="auto"/>
              <w:jc w:val="center"/>
              <w:rPr>
                <w:rFonts w:ascii="Times New Roman" w:hAnsi="Times New Roman"/>
                <w:sz w:val="20"/>
                <w:szCs w:val="20"/>
              </w:rPr>
            </w:pPr>
          </w:p>
        </w:tc>
        <w:tc>
          <w:tcPr>
            <w:tcW w:w="1559" w:type="dxa"/>
            <w:vMerge/>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06</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0110386010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540</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2,9</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2,9</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2,9</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2,9</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2,9</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2,9</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2,9</w:t>
            </w:r>
          </w:p>
        </w:tc>
      </w:tr>
      <w:tr w:rsidR="00B4149A" w:rsidRPr="00B4149A" w:rsidTr="00B4149A">
        <w:tc>
          <w:tcPr>
            <w:tcW w:w="567" w:type="dxa"/>
            <w:vMerge w:val="restart"/>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2. </w:t>
            </w:r>
          </w:p>
        </w:tc>
        <w:tc>
          <w:tcPr>
            <w:tcW w:w="1428" w:type="dxa"/>
            <w:vMerge w:val="restart"/>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i/>
                <w:iCs/>
                <w:sz w:val="20"/>
                <w:szCs w:val="20"/>
                <w:shd w:val="clear" w:color="auto" w:fill="FFFFFF"/>
              </w:rPr>
            </w:pPr>
            <w:r w:rsidRPr="00B4149A">
              <w:rPr>
                <w:rFonts w:ascii="Times New Roman" w:hAnsi="Times New Roman" w:cs="Times New Roman"/>
                <w:sz w:val="20"/>
                <w:szCs w:val="20"/>
                <w:shd w:val="clear" w:color="auto" w:fill="FFFFFF"/>
              </w:rPr>
              <w:t xml:space="preserve">Подпрограмма 2 </w:t>
            </w:r>
          </w:p>
        </w:tc>
        <w:tc>
          <w:tcPr>
            <w:tcW w:w="3261" w:type="dxa"/>
            <w:vMerge w:val="restart"/>
            <w:tcBorders>
              <w:left w:val="single" w:sz="1" w:space="0" w:color="000000"/>
              <w:bottom w:val="single" w:sz="8" w:space="0" w:color="000000"/>
            </w:tcBorders>
            <w:shd w:val="clear" w:color="auto" w:fill="auto"/>
          </w:tcPr>
          <w:p w:rsidR="00B4149A" w:rsidRPr="00B4149A" w:rsidRDefault="00B4149A" w:rsidP="006E0C2E">
            <w:pPr>
              <w:widowControl w:val="0"/>
              <w:autoSpaceDE w:val="0"/>
              <w:snapToGrid w:val="0"/>
              <w:spacing w:after="0" w:line="240" w:lineRule="auto"/>
              <w:jc w:val="center"/>
              <w:rPr>
                <w:rFonts w:ascii="Times New Roman" w:hAnsi="Times New Roman" w:cs="Times New Roman"/>
                <w:sz w:val="20"/>
                <w:szCs w:val="20"/>
                <w:shd w:val="clear" w:color="auto" w:fill="FFFFFF"/>
              </w:rPr>
            </w:pPr>
            <w:r w:rsidRPr="00B4149A">
              <w:rPr>
                <w:rFonts w:ascii="Times New Roman" w:hAnsi="Times New Roman"/>
                <w:sz w:val="20"/>
                <w:szCs w:val="20"/>
              </w:rPr>
              <w:t>«Социальная поддержка населения Верхнеломовского сельсовета Нижнеломовского района Пензенской области»</w:t>
            </w:r>
          </w:p>
        </w:tc>
        <w:tc>
          <w:tcPr>
            <w:tcW w:w="1559"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36,8</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36,8</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47,5</w:t>
            </w:r>
          </w:p>
        </w:tc>
        <w:tc>
          <w:tcPr>
            <w:tcW w:w="851" w:type="dxa"/>
            <w:tcBorders>
              <w:left w:val="single" w:sz="1" w:space="0" w:color="000000"/>
              <w:bottom w:val="single" w:sz="8" w:space="0" w:color="000000"/>
            </w:tcBorders>
            <w:shd w:val="clear" w:color="auto" w:fill="auto"/>
          </w:tcPr>
          <w:p w:rsidR="00B4149A"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45,8</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45,8</w:t>
            </w:r>
          </w:p>
        </w:tc>
        <w:tc>
          <w:tcPr>
            <w:tcW w:w="850" w:type="dxa"/>
            <w:tcBorders>
              <w:left w:val="single" w:sz="1" w:space="0" w:color="000000"/>
              <w:bottom w:val="single" w:sz="8" w:space="0" w:color="000000"/>
              <w:right w:val="single" w:sz="1" w:space="0" w:color="000000"/>
            </w:tcBorders>
          </w:tcPr>
          <w:p w:rsidR="00B4149A"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45,8</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36,8</w:t>
            </w:r>
          </w:p>
        </w:tc>
      </w:tr>
      <w:tr w:rsidR="00A61111" w:rsidRPr="00B4149A" w:rsidTr="00B4149A">
        <w:tc>
          <w:tcPr>
            <w:tcW w:w="567" w:type="dxa"/>
            <w:vMerge/>
            <w:tcBorders>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sz w:val="20"/>
                <w:szCs w:val="20"/>
              </w:rPr>
            </w:pPr>
          </w:p>
        </w:tc>
        <w:tc>
          <w:tcPr>
            <w:tcW w:w="1559"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A61111" w:rsidRPr="00B4149A" w:rsidRDefault="00A6111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A61111" w:rsidRPr="00B4149A" w:rsidRDefault="00A61111" w:rsidP="006E0C2E">
            <w:pPr>
              <w:spacing w:after="0" w:line="240" w:lineRule="auto"/>
              <w:rPr>
                <w:rFonts w:ascii="Times New Roman" w:hAnsi="Times New Roman" w:cs="Times New Roman"/>
                <w:sz w:val="20"/>
                <w:szCs w:val="20"/>
                <w:shd w:val="clear" w:color="auto" w:fill="FFFFFF"/>
              </w:rPr>
            </w:pPr>
          </w:p>
        </w:tc>
        <w:tc>
          <w:tcPr>
            <w:tcW w:w="567"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36,8</w:t>
            </w:r>
          </w:p>
        </w:tc>
        <w:tc>
          <w:tcPr>
            <w:tcW w:w="851"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36,8</w:t>
            </w:r>
          </w:p>
        </w:tc>
        <w:tc>
          <w:tcPr>
            <w:tcW w:w="850"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47,5</w:t>
            </w:r>
          </w:p>
        </w:tc>
        <w:tc>
          <w:tcPr>
            <w:tcW w:w="851" w:type="dxa"/>
            <w:tcBorders>
              <w:top w:val="single" w:sz="8" w:space="0" w:color="000000"/>
              <w:left w:val="single" w:sz="1" w:space="0" w:color="000000"/>
              <w:bottom w:val="single" w:sz="8" w:space="0" w:color="000000"/>
            </w:tcBorders>
            <w:shd w:val="clear" w:color="auto" w:fill="auto"/>
          </w:tcPr>
          <w:p w:rsidR="00A61111" w:rsidRPr="00B4149A" w:rsidRDefault="00A61111"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45,8</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A61111" w:rsidRPr="00B4149A" w:rsidRDefault="00A61111"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45,8</w:t>
            </w:r>
          </w:p>
        </w:tc>
        <w:tc>
          <w:tcPr>
            <w:tcW w:w="850" w:type="dxa"/>
            <w:tcBorders>
              <w:top w:val="single" w:sz="8" w:space="0" w:color="000000"/>
              <w:left w:val="single" w:sz="1" w:space="0" w:color="000000"/>
              <w:bottom w:val="single" w:sz="8" w:space="0" w:color="000000"/>
              <w:right w:val="single" w:sz="1" w:space="0" w:color="000000"/>
            </w:tcBorders>
          </w:tcPr>
          <w:p w:rsidR="00A61111" w:rsidRPr="00B4149A" w:rsidRDefault="00A61111"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45,8</w:t>
            </w:r>
          </w:p>
        </w:tc>
        <w:tc>
          <w:tcPr>
            <w:tcW w:w="850" w:type="dxa"/>
            <w:tcBorders>
              <w:top w:val="single" w:sz="8" w:space="0" w:color="000000"/>
              <w:left w:val="single" w:sz="1" w:space="0" w:color="000000"/>
              <w:bottom w:val="single" w:sz="8" w:space="0" w:color="000000"/>
              <w:right w:val="single" w:sz="1" w:space="0" w:color="000000"/>
            </w:tcBorders>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36,8</w:t>
            </w:r>
          </w:p>
        </w:tc>
      </w:tr>
      <w:tr w:rsidR="00A61111" w:rsidRPr="00B4149A" w:rsidTr="00B4149A">
        <w:tc>
          <w:tcPr>
            <w:tcW w:w="567" w:type="dxa"/>
            <w:vMerge w:val="restart"/>
            <w:tcBorders>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2.1 </w:t>
            </w:r>
          </w:p>
        </w:tc>
        <w:tc>
          <w:tcPr>
            <w:tcW w:w="1428" w:type="dxa"/>
            <w:vMerge w:val="restart"/>
            <w:tcBorders>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Основное мероприятие</w:t>
            </w:r>
          </w:p>
        </w:tc>
        <w:tc>
          <w:tcPr>
            <w:tcW w:w="3261" w:type="dxa"/>
            <w:vMerge w:val="restart"/>
            <w:tcBorders>
              <w:left w:val="single" w:sz="1" w:space="0" w:color="000000"/>
              <w:bottom w:val="single" w:sz="8" w:space="0" w:color="000000"/>
            </w:tcBorders>
            <w:shd w:val="clear" w:color="auto" w:fill="auto"/>
          </w:tcPr>
          <w:p w:rsidR="00A61111" w:rsidRPr="00B4149A" w:rsidRDefault="00A61111" w:rsidP="006E0C2E">
            <w:pPr>
              <w:widowControl w:val="0"/>
              <w:autoSpaceDE w:val="0"/>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bCs/>
                <w:sz w:val="20"/>
                <w:szCs w:val="20"/>
              </w:rPr>
              <w:t>Меры социальной поддержки гражданам</w:t>
            </w:r>
          </w:p>
        </w:tc>
        <w:tc>
          <w:tcPr>
            <w:tcW w:w="1559" w:type="dxa"/>
            <w:tcBorders>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36,3</w:t>
            </w:r>
          </w:p>
        </w:tc>
        <w:tc>
          <w:tcPr>
            <w:tcW w:w="851" w:type="dxa"/>
            <w:tcBorders>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36,3</w:t>
            </w:r>
          </w:p>
        </w:tc>
        <w:tc>
          <w:tcPr>
            <w:tcW w:w="850" w:type="dxa"/>
            <w:tcBorders>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47,0</w:t>
            </w:r>
          </w:p>
        </w:tc>
        <w:tc>
          <w:tcPr>
            <w:tcW w:w="851" w:type="dxa"/>
            <w:tcBorders>
              <w:left w:val="single" w:sz="1" w:space="0" w:color="000000"/>
              <w:bottom w:val="single" w:sz="8" w:space="0" w:color="000000"/>
            </w:tcBorders>
            <w:shd w:val="clear" w:color="auto" w:fill="auto"/>
          </w:tcPr>
          <w:p w:rsidR="00A61111" w:rsidRPr="00B4149A" w:rsidRDefault="00A61111" w:rsidP="00A61111">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45,3</w:t>
            </w:r>
          </w:p>
        </w:tc>
        <w:tc>
          <w:tcPr>
            <w:tcW w:w="850" w:type="dxa"/>
            <w:tcBorders>
              <w:left w:val="single" w:sz="1" w:space="0" w:color="000000"/>
              <w:bottom w:val="single" w:sz="8" w:space="0" w:color="000000"/>
              <w:right w:val="single" w:sz="1" w:space="0" w:color="000000"/>
            </w:tcBorders>
            <w:shd w:val="clear" w:color="auto" w:fill="auto"/>
          </w:tcPr>
          <w:p w:rsidR="00A61111" w:rsidRPr="00B4149A" w:rsidRDefault="00A61111" w:rsidP="00A61111">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45,3</w:t>
            </w:r>
          </w:p>
        </w:tc>
        <w:tc>
          <w:tcPr>
            <w:tcW w:w="850" w:type="dxa"/>
            <w:tcBorders>
              <w:left w:val="single" w:sz="1" w:space="0" w:color="000000"/>
              <w:bottom w:val="single" w:sz="8" w:space="0" w:color="000000"/>
              <w:right w:val="single" w:sz="1" w:space="0" w:color="000000"/>
            </w:tcBorders>
          </w:tcPr>
          <w:p w:rsidR="00A61111" w:rsidRPr="00B4149A" w:rsidRDefault="00A61111" w:rsidP="00A61111">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45,3</w:t>
            </w:r>
          </w:p>
        </w:tc>
        <w:tc>
          <w:tcPr>
            <w:tcW w:w="850" w:type="dxa"/>
            <w:tcBorders>
              <w:left w:val="single" w:sz="1" w:space="0" w:color="000000"/>
              <w:bottom w:val="single" w:sz="8" w:space="0" w:color="000000"/>
              <w:right w:val="single" w:sz="1" w:space="0" w:color="000000"/>
            </w:tcBorders>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36,3</w:t>
            </w:r>
          </w:p>
        </w:tc>
      </w:tr>
      <w:tr w:rsidR="00A61111" w:rsidRPr="00B4149A" w:rsidTr="00B4149A">
        <w:tc>
          <w:tcPr>
            <w:tcW w:w="567" w:type="dxa"/>
            <w:vMerge/>
            <w:tcBorders>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sz w:val="20"/>
                <w:szCs w:val="20"/>
              </w:rPr>
            </w:pPr>
          </w:p>
        </w:tc>
        <w:tc>
          <w:tcPr>
            <w:tcW w:w="1559" w:type="dxa"/>
            <w:vMerge w:val="restart"/>
            <w:tcBorders>
              <w:top w:val="single" w:sz="8" w:space="0" w:color="000000"/>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A61111" w:rsidRPr="00B4149A" w:rsidRDefault="00A6111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A61111" w:rsidRPr="00B4149A" w:rsidRDefault="00A61111" w:rsidP="006E0C2E">
            <w:pPr>
              <w:spacing w:after="0" w:line="240" w:lineRule="auto"/>
              <w:rPr>
                <w:rFonts w:ascii="Times New Roman" w:hAnsi="Times New Roman" w:cs="Times New Roman"/>
                <w:sz w:val="20"/>
                <w:szCs w:val="20"/>
                <w:shd w:val="clear" w:color="auto" w:fill="FFFFFF"/>
              </w:rPr>
            </w:pPr>
          </w:p>
        </w:tc>
        <w:tc>
          <w:tcPr>
            <w:tcW w:w="567"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10</w:t>
            </w:r>
          </w:p>
        </w:tc>
        <w:tc>
          <w:tcPr>
            <w:tcW w:w="567"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w:t>
            </w:r>
          </w:p>
        </w:tc>
        <w:tc>
          <w:tcPr>
            <w:tcW w:w="1276"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0120128550</w:t>
            </w:r>
          </w:p>
        </w:tc>
        <w:tc>
          <w:tcPr>
            <w:tcW w:w="567"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310</w:t>
            </w:r>
          </w:p>
        </w:tc>
        <w:tc>
          <w:tcPr>
            <w:tcW w:w="850"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32,7</w:t>
            </w:r>
          </w:p>
        </w:tc>
        <w:tc>
          <w:tcPr>
            <w:tcW w:w="851"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32,7</w:t>
            </w:r>
          </w:p>
        </w:tc>
        <w:tc>
          <w:tcPr>
            <w:tcW w:w="850" w:type="dxa"/>
            <w:tcBorders>
              <w:top w:val="single" w:sz="8" w:space="0" w:color="000000"/>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43,4</w:t>
            </w:r>
          </w:p>
        </w:tc>
        <w:tc>
          <w:tcPr>
            <w:tcW w:w="851" w:type="dxa"/>
            <w:tcBorders>
              <w:top w:val="single" w:sz="8" w:space="0" w:color="000000"/>
              <w:left w:val="single" w:sz="1" w:space="0" w:color="000000"/>
              <w:bottom w:val="single" w:sz="8" w:space="0" w:color="000000"/>
            </w:tcBorders>
            <w:shd w:val="clear" w:color="auto" w:fill="auto"/>
          </w:tcPr>
          <w:p w:rsidR="00A61111" w:rsidRPr="00B4149A" w:rsidRDefault="00A61111"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45,3</w:t>
            </w: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A61111" w:rsidRPr="00B4149A" w:rsidRDefault="00A61111"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45,3</w:t>
            </w:r>
          </w:p>
        </w:tc>
        <w:tc>
          <w:tcPr>
            <w:tcW w:w="850" w:type="dxa"/>
            <w:tcBorders>
              <w:top w:val="single" w:sz="8" w:space="0" w:color="000000"/>
              <w:left w:val="single" w:sz="1" w:space="0" w:color="000000"/>
              <w:bottom w:val="single" w:sz="8" w:space="0" w:color="000000"/>
              <w:right w:val="single" w:sz="1" w:space="0" w:color="000000"/>
            </w:tcBorders>
          </w:tcPr>
          <w:p w:rsidR="00A61111" w:rsidRPr="00B4149A" w:rsidRDefault="00A61111"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45,3</w:t>
            </w:r>
          </w:p>
        </w:tc>
        <w:tc>
          <w:tcPr>
            <w:tcW w:w="850" w:type="dxa"/>
            <w:tcBorders>
              <w:top w:val="single" w:sz="8" w:space="0" w:color="000000"/>
              <w:left w:val="single" w:sz="1" w:space="0" w:color="000000"/>
              <w:bottom w:val="single" w:sz="8" w:space="0" w:color="000000"/>
              <w:right w:val="single" w:sz="1" w:space="0" w:color="000000"/>
            </w:tcBorders>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32,7</w:t>
            </w:r>
          </w:p>
        </w:tc>
      </w:tr>
      <w:tr w:rsidR="00B4149A" w:rsidRPr="00B4149A" w:rsidTr="00B4149A">
        <w:tc>
          <w:tcPr>
            <w:tcW w:w="567" w:type="dxa"/>
            <w:vMerge/>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10</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03</w:t>
            </w:r>
          </w:p>
        </w:tc>
        <w:tc>
          <w:tcPr>
            <w:tcW w:w="1276"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0120128520</w:t>
            </w:r>
          </w:p>
        </w:tc>
        <w:tc>
          <w:tcPr>
            <w:tcW w:w="567"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310</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3,6</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3,6</w:t>
            </w:r>
          </w:p>
        </w:tc>
        <w:tc>
          <w:tcPr>
            <w:tcW w:w="850"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3,6</w:t>
            </w:r>
          </w:p>
        </w:tc>
        <w:tc>
          <w:tcPr>
            <w:tcW w:w="851" w:type="dxa"/>
            <w:tcBorders>
              <w:top w:val="single" w:sz="8" w:space="0" w:color="000000"/>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top w:val="single" w:sz="8" w:space="0" w:color="000000"/>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3,6</w:t>
            </w:r>
          </w:p>
        </w:tc>
      </w:tr>
      <w:tr w:rsidR="00B4149A" w:rsidRPr="00B4149A" w:rsidTr="00B4149A">
        <w:tc>
          <w:tcPr>
            <w:tcW w:w="567" w:type="dxa"/>
            <w:vMerge w:val="restart"/>
            <w:tcBorders>
              <w:left w:val="single" w:sz="1"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2.2 </w:t>
            </w:r>
          </w:p>
        </w:tc>
        <w:tc>
          <w:tcPr>
            <w:tcW w:w="1428" w:type="dxa"/>
            <w:vMerge w:val="restart"/>
            <w:tcBorders>
              <w:left w:val="single" w:sz="1"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Основное мероприятие</w:t>
            </w:r>
          </w:p>
        </w:tc>
        <w:tc>
          <w:tcPr>
            <w:tcW w:w="3261" w:type="dxa"/>
            <w:vMerge w:val="restart"/>
            <w:tcBorders>
              <w:left w:val="single" w:sz="1" w:space="0" w:color="000000"/>
            </w:tcBorders>
            <w:shd w:val="clear" w:color="auto" w:fill="auto"/>
          </w:tcPr>
          <w:p w:rsidR="00B4149A" w:rsidRPr="00B4149A" w:rsidRDefault="00B4149A" w:rsidP="006E0C2E">
            <w:pPr>
              <w:outlineLvl w:val="0"/>
              <w:rPr>
                <w:rFonts w:ascii="Times New Roman" w:hAnsi="Times New Roman" w:cs="Times New Roman"/>
                <w:bCs/>
                <w:sz w:val="20"/>
                <w:szCs w:val="20"/>
              </w:rPr>
            </w:pPr>
            <w:r w:rsidRPr="00B4149A">
              <w:rPr>
                <w:rFonts w:ascii="Times New Roman" w:hAnsi="Times New Roman" w:cs="Times New Roman"/>
                <w:bCs/>
                <w:sz w:val="20"/>
                <w:szCs w:val="20"/>
              </w:rPr>
              <w:t>Основное мероприятие «Передача полномочи по обследованию жилых помещений»</w:t>
            </w:r>
          </w:p>
        </w:tc>
        <w:tc>
          <w:tcPr>
            <w:tcW w:w="1559"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r>
      <w:tr w:rsidR="00B4149A" w:rsidRPr="00B4149A" w:rsidTr="00B4149A">
        <w:tc>
          <w:tcPr>
            <w:tcW w:w="567" w:type="dxa"/>
            <w:vMerge/>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04</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12</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0120286030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540</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r>
      <w:tr w:rsidR="00B4149A" w:rsidRPr="00B4149A" w:rsidTr="00B4149A">
        <w:tc>
          <w:tcPr>
            <w:tcW w:w="567" w:type="dxa"/>
            <w:vMerge w:val="restart"/>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3. </w:t>
            </w:r>
          </w:p>
        </w:tc>
        <w:tc>
          <w:tcPr>
            <w:tcW w:w="1428" w:type="dxa"/>
            <w:vMerge w:val="restart"/>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i/>
                <w:iCs/>
                <w:sz w:val="20"/>
                <w:szCs w:val="20"/>
                <w:shd w:val="clear" w:color="auto" w:fill="FFFFFF"/>
              </w:rPr>
            </w:pPr>
            <w:r w:rsidRPr="00B4149A">
              <w:rPr>
                <w:rFonts w:ascii="Times New Roman" w:hAnsi="Times New Roman" w:cs="Times New Roman"/>
                <w:sz w:val="20"/>
                <w:szCs w:val="20"/>
                <w:shd w:val="clear" w:color="auto" w:fill="FFFFFF"/>
              </w:rPr>
              <w:t xml:space="preserve">Подпрограмма </w:t>
            </w:r>
            <w:r w:rsidRPr="00B4149A">
              <w:rPr>
                <w:rFonts w:ascii="Times New Roman" w:hAnsi="Times New Roman" w:cs="Times New Roman"/>
                <w:sz w:val="20"/>
                <w:szCs w:val="20"/>
                <w:shd w:val="clear" w:color="auto" w:fill="FFFFFF"/>
              </w:rPr>
              <w:lastRenderedPageBreak/>
              <w:t xml:space="preserve">3 </w:t>
            </w:r>
          </w:p>
        </w:tc>
        <w:tc>
          <w:tcPr>
            <w:tcW w:w="3261" w:type="dxa"/>
            <w:vMerge w:val="restart"/>
            <w:tcBorders>
              <w:left w:val="single" w:sz="1" w:space="0" w:color="000000"/>
              <w:bottom w:val="single" w:sz="8" w:space="0" w:color="000000"/>
            </w:tcBorders>
            <w:shd w:val="clear" w:color="auto" w:fill="auto"/>
          </w:tcPr>
          <w:p w:rsidR="00B4149A" w:rsidRPr="00B4149A" w:rsidRDefault="00B4149A" w:rsidP="006E0C2E">
            <w:pPr>
              <w:widowControl w:val="0"/>
              <w:autoSpaceDE w:val="0"/>
              <w:snapToGrid w:val="0"/>
              <w:spacing w:after="0" w:line="240" w:lineRule="auto"/>
              <w:jc w:val="center"/>
              <w:rPr>
                <w:rFonts w:ascii="Times New Roman" w:hAnsi="Times New Roman" w:cs="Times New Roman"/>
                <w:sz w:val="20"/>
                <w:szCs w:val="20"/>
                <w:shd w:val="clear" w:color="auto" w:fill="FFFFFF"/>
              </w:rPr>
            </w:pPr>
            <w:r w:rsidRPr="00B4149A">
              <w:rPr>
                <w:rFonts w:ascii="Times New Roman" w:hAnsi="Times New Roman"/>
                <w:sz w:val="20"/>
                <w:szCs w:val="20"/>
              </w:rPr>
              <w:lastRenderedPageBreak/>
              <w:t xml:space="preserve">«Энергосбережение и повышение </w:t>
            </w:r>
            <w:r w:rsidRPr="00B4149A">
              <w:rPr>
                <w:rFonts w:ascii="Times New Roman" w:hAnsi="Times New Roman"/>
                <w:sz w:val="20"/>
                <w:szCs w:val="20"/>
              </w:rPr>
              <w:lastRenderedPageBreak/>
              <w:t>энергетической эффективности в бюджетной сфере Верхнеломовского сельсовета Нижнеломовского района Пензенской области»</w:t>
            </w:r>
          </w:p>
        </w:tc>
        <w:tc>
          <w:tcPr>
            <w:tcW w:w="1559"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lastRenderedPageBreak/>
              <w:t xml:space="preserve">всего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r>
      <w:tr w:rsidR="00B4149A" w:rsidRPr="00B4149A" w:rsidTr="00B4149A">
        <w:tc>
          <w:tcPr>
            <w:tcW w:w="567" w:type="dxa"/>
            <w:vMerge/>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r>
      <w:tr w:rsidR="00B4149A" w:rsidRPr="00B4149A" w:rsidTr="00B4149A">
        <w:trPr>
          <w:trHeight w:val="198"/>
        </w:trPr>
        <w:tc>
          <w:tcPr>
            <w:tcW w:w="567" w:type="dxa"/>
            <w:vMerge w:val="restart"/>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lastRenderedPageBreak/>
              <w:t xml:space="preserve">3.1 </w:t>
            </w:r>
          </w:p>
        </w:tc>
        <w:tc>
          <w:tcPr>
            <w:tcW w:w="1428" w:type="dxa"/>
            <w:vMerge w:val="restart"/>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Основное мероприятие</w:t>
            </w:r>
          </w:p>
        </w:tc>
        <w:tc>
          <w:tcPr>
            <w:tcW w:w="3261" w:type="dxa"/>
            <w:vMerge w:val="restart"/>
            <w:tcBorders>
              <w:left w:val="single" w:sz="1" w:space="0" w:color="000000"/>
              <w:bottom w:val="single" w:sz="8" w:space="0" w:color="000000"/>
            </w:tcBorders>
            <w:shd w:val="clear" w:color="auto" w:fill="auto"/>
          </w:tcPr>
          <w:p w:rsidR="00B4149A" w:rsidRPr="00B4149A" w:rsidRDefault="00B4149A" w:rsidP="006E0C2E">
            <w:pPr>
              <w:widowControl w:val="0"/>
              <w:autoSpaceDE w:val="0"/>
              <w:snapToGrid w:val="0"/>
              <w:spacing w:after="0" w:line="240" w:lineRule="auto"/>
              <w:jc w:val="center"/>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Проведение энергосберегающих мероприятий</w:t>
            </w:r>
          </w:p>
        </w:tc>
        <w:tc>
          <w:tcPr>
            <w:tcW w:w="1559"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r>
      <w:tr w:rsidR="00B4149A" w:rsidRPr="00B4149A" w:rsidTr="00B4149A">
        <w:tc>
          <w:tcPr>
            <w:tcW w:w="567" w:type="dxa"/>
            <w:vMerge/>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tc>
        <w:tc>
          <w:tcPr>
            <w:tcW w:w="567"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 xml:space="preserve">X </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r>
      <w:tr w:rsidR="00B4149A" w:rsidRPr="00B4149A" w:rsidTr="00B4149A">
        <w:tc>
          <w:tcPr>
            <w:tcW w:w="567" w:type="dxa"/>
            <w:vMerge w:val="restart"/>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4. </w:t>
            </w:r>
          </w:p>
        </w:tc>
        <w:tc>
          <w:tcPr>
            <w:tcW w:w="1428" w:type="dxa"/>
            <w:vMerge w:val="restart"/>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Подпрограмма 4 </w:t>
            </w:r>
          </w:p>
        </w:tc>
        <w:tc>
          <w:tcPr>
            <w:tcW w:w="3261" w:type="dxa"/>
            <w:vMerge w:val="restart"/>
            <w:tcBorders>
              <w:left w:val="single" w:sz="1" w:space="0" w:color="000000"/>
              <w:bottom w:val="single" w:sz="8" w:space="0" w:color="000000"/>
            </w:tcBorders>
            <w:shd w:val="clear" w:color="auto" w:fill="auto"/>
          </w:tcPr>
          <w:p w:rsidR="00B4149A" w:rsidRPr="00B4149A" w:rsidRDefault="00B4149A" w:rsidP="006E0C2E">
            <w:pPr>
              <w:widowControl w:val="0"/>
              <w:autoSpaceDE w:val="0"/>
              <w:snapToGrid w:val="0"/>
              <w:spacing w:after="0" w:line="240" w:lineRule="auto"/>
              <w:jc w:val="center"/>
              <w:rPr>
                <w:rFonts w:ascii="Times New Roman" w:hAnsi="Times New Roman" w:cs="Times New Roman"/>
                <w:sz w:val="20"/>
                <w:szCs w:val="20"/>
                <w:shd w:val="clear" w:color="auto" w:fill="FFFFFF"/>
              </w:rPr>
            </w:pPr>
            <w:r w:rsidRPr="00B4149A">
              <w:rPr>
                <w:rFonts w:ascii="Times New Roman" w:hAnsi="Times New Roman" w:cs="Times New Roman"/>
                <w:sz w:val="20"/>
                <w:szCs w:val="20"/>
              </w:rPr>
              <w:t>«Развитие и обслуживание жилищно-коммунального хозяйства и  дорог общего пользования  местного значения на территории Верхнеломовского сельсовета Нижнеломовского района Пензенской области»</w:t>
            </w:r>
          </w:p>
        </w:tc>
        <w:tc>
          <w:tcPr>
            <w:tcW w:w="1559"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2593,0</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7786,5</w:t>
            </w:r>
          </w:p>
        </w:tc>
        <w:tc>
          <w:tcPr>
            <w:tcW w:w="850" w:type="dxa"/>
            <w:tcBorders>
              <w:left w:val="single" w:sz="1" w:space="0" w:color="000000"/>
              <w:bottom w:val="single" w:sz="8" w:space="0" w:color="000000"/>
            </w:tcBorders>
            <w:shd w:val="clear" w:color="auto" w:fill="auto"/>
          </w:tcPr>
          <w:p w:rsidR="00B4149A" w:rsidRPr="00B4149A" w:rsidRDefault="00D627E8" w:rsidP="00A61111">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400</w:t>
            </w:r>
            <w:r w:rsidR="00A61111">
              <w:rPr>
                <w:rFonts w:ascii="Times New Roman" w:hAnsi="Times New Roman" w:cs="Times New Roman"/>
                <w:color w:val="FF0000"/>
                <w:sz w:val="20"/>
                <w:szCs w:val="20"/>
                <w:shd w:val="clear" w:color="auto" w:fill="FFFFFF"/>
              </w:rPr>
              <w:t>2</w:t>
            </w:r>
            <w:r>
              <w:rPr>
                <w:rFonts w:ascii="Times New Roman" w:hAnsi="Times New Roman" w:cs="Times New Roman"/>
                <w:color w:val="FF0000"/>
                <w:sz w:val="20"/>
                <w:szCs w:val="20"/>
                <w:shd w:val="clear" w:color="auto" w:fill="FFFFFF"/>
              </w:rPr>
              <w:t>,</w:t>
            </w:r>
            <w:r w:rsidR="00A61111">
              <w:rPr>
                <w:rFonts w:ascii="Times New Roman" w:hAnsi="Times New Roman" w:cs="Times New Roman"/>
                <w:color w:val="FF0000"/>
                <w:sz w:val="20"/>
                <w:szCs w:val="20"/>
                <w:shd w:val="clear" w:color="auto" w:fill="FFFFFF"/>
              </w:rPr>
              <w:t>8</w:t>
            </w:r>
          </w:p>
        </w:tc>
        <w:tc>
          <w:tcPr>
            <w:tcW w:w="851" w:type="dxa"/>
            <w:tcBorders>
              <w:left w:val="single" w:sz="1" w:space="0" w:color="000000"/>
              <w:bottom w:val="single" w:sz="8" w:space="0" w:color="000000"/>
            </w:tcBorders>
            <w:shd w:val="clear" w:color="auto" w:fill="auto"/>
          </w:tcPr>
          <w:p w:rsidR="00B4149A"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4178,9</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A61111" w:rsidP="00A61111">
            <w:pPr>
              <w:snapToGrid w:val="0"/>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2223,0</w:t>
            </w:r>
          </w:p>
        </w:tc>
        <w:tc>
          <w:tcPr>
            <w:tcW w:w="850" w:type="dxa"/>
            <w:tcBorders>
              <w:left w:val="single" w:sz="1" w:space="0" w:color="000000"/>
              <w:bottom w:val="single" w:sz="8" w:space="0" w:color="000000"/>
              <w:right w:val="single" w:sz="1" w:space="0" w:color="000000"/>
            </w:tcBorders>
          </w:tcPr>
          <w:p w:rsidR="00B4149A" w:rsidRPr="00B4149A" w:rsidRDefault="00A61111" w:rsidP="006E0C2E">
            <w:pPr>
              <w:snapToGrid w:val="0"/>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2308,9</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rPr>
              <w:t>1439,0</w:t>
            </w:r>
          </w:p>
        </w:tc>
      </w:tr>
      <w:tr w:rsidR="00A61111" w:rsidRPr="00B4149A" w:rsidTr="00B4149A">
        <w:trPr>
          <w:trHeight w:val="1897"/>
        </w:trPr>
        <w:tc>
          <w:tcPr>
            <w:tcW w:w="567" w:type="dxa"/>
            <w:vMerge/>
            <w:tcBorders>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sz w:val="20"/>
                <w:szCs w:val="20"/>
              </w:rPr>
            </w:pPr>
          </w:p>
        </w:tc>
        <w:tc>
          <w:tcPr>
            <w:tcW w:w="1559" w:type="dxa"/>
            <w:tcBorders>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A61111" w:rsidRPr="00B4149A" w:rsidRDefault="00A6111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A61111" w:rsidRPr="00B4149A" w:rsidRDefault="00A6111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p w:rsidR="00A61111" w:rsidRPr="00B4149A" w:rsidRDefault="00A61111"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A61111" w:rsidRPr="00B4149A" w:rsidRDefault="00A6111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2593,0</w:t>
            </w:r>
          </w:p>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A61111"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7786,5</w:t>
            </w:r>
          </w:p>
        </w:tc>
        <w:tc>
          <w:tcPr>
            <w:tcW w:w="850" w:type="dxa"/>
            <w:tcBorders>
              <w:left w:val="single" w:sz="1" w:space="0" w:color="000000"/>
              <w:bottom w:val="single" w:sz="8" w:space="0" w:color="000000"/>
            </w:tcBorders>
            <w:shd w:val="clear" w:color="auto" w:fill="auto"/>
          </w:tcPr>
          <w:p w:rsidR="00A61111" w:rsidRPr="00B4149A" w:rsidRDefault="00A61111" w:rsidP="00A61111">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4002,8</w:t>
            </w:r>
          </w:p>
        </w:tc>
        <w:tc>
          <w:tcPr>
            <w:tcW w:w="851" w:type="dxa"/>
            <w:tcBorders>
              <w:left w:val="single" w:sz="1" w:space="0" w:color="000000"/>
              <w:bottom w:val="single" w:sz="8" w:space="0" w:color="000000"/>
            </w:tcBorders>
            <w:shd w:val="clear" w:color="auto" w:fill="auto"/>
          </w:tcPr>
          <w:p w:rsidR="00A61111" w:rsidRPr="00B4149A" w:rsidRDefault="00A61111"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4178,9</w:t>
            </w:r>
          </w:p>
        </w:tc>
        <w:tc>
          <w:tcPr>
            <w:tcW w:w="850" w:type="dxa"/>
            <w:tcBorders>
              <w:left w:val="single" w:sz="1" w:space="0" w:color="000000"/>
              <w:bottom w:val="single" w:sz="8" w:space="0" w:color="000000"/>
              <w:right w:val="single" w:sz="1" w:space="0" w:color="000000"/>
            </w:tcBorders>
            <w:shd w:val="clear" w:color="auto" w:fill="auto"/>
          </w:tcPr>
          <w:p w:rsidR="00A61111" w:rsidRPr="00B4149A" w:rsidRDefault="00A61111" w:rsidP="003A38DD">
            <w:pPr>
              <w:snapToGrid w:val="0"/>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2223,0</w:t>
            </w:r>
          </w:p>
        </w:tc>
        <w:tc>
          <w:tcPr>
            <w:tcW w:w="850" w:type="dxa"/>
            <w:tcBorders>
              <w:left w:val="single" w:sz="1" w:space="0" w:color="000000"/>
              <w:bottom w:val="single" w:sz="8" w:space="0" w:color="000000"/>
              <w:right w:val="single" w:sz="1" w:space="0" w:color="000000"/>
            </w:tcBorders>
          </w:tcPr>
          <w:p w:rsidR="00A61111" w:rsidRPr="00B4149A" w:rsidRDefault="00A61111" w:rsidP="003A38DD">
            <w:pPr>
              <w:snapToGrid w:val="0"/>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2308,9</w:t>
            </w:r>
          </w:p>
        </w:tc>
        <w:tc>
          <w:tcPr>
            <w:tcW w:w="850" w:type="dxa"/>
            <w:tcBorders>
              <w:left w:val="single" w:sz="1" w:space="0" w:color="000000"/>
              <w:bottom w:val="single" w:sz="8" w:space="0" w:color="000000"/>
              <w:right w:val="single" w:sz="1" w:space="0" w:color="000000"/>
            </w:tcBorders>
          </w:tcPr>
          <w:p w:rsidR="00A61111" w:rsidRPr="00B4149A" w:rsidRDefault="00A61111" w:rsidP="006E0C2E">
            <w:pPr>
              <w:snapToGrid w:val="0"/>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rPr>
              <w:t>1439,0</w:t>
            </w:r>
          </w:p>
        </w:tc>
      </w:tr>
      <w:tr w:rsidR="00B4149A" w:rsidRPr="00B4149A" w:rsidTr="00B4149A">
        <w:tc>
          <w:tcPr>
            <w:tcW w:w="567" w:type="dxa"/>
            <w:vMerge w:val="restart"/>
            <w:tcBorders>
              <w:left w:val="single" w:sz="1"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4.1. </w:t>
            </w:r>
          </w:p>
        </w:tc>
        <w:tc>
          <w:tcPr>
            <w:tcW w:w="1428" w:type="dxa"/>
            <w:vMerge w:val="restart"/>
            <w:tcBorders>
              <w:left w:val="single" w:sz="1"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Основное мероприятие</w:t>
            </w:r>
          </w:p>
        </w:tc>
        <w:tc>
          <w:tcPr>
            <w:tcW w:w="3261" w:type="dxa"/>
            <w:vMerge w:val="restart"/>
            <w:tcBorders>
              <w:left w:val="single" w:sz="1" w:space="0" w:color="000000"/>
            </w:tcBorders>
            <w:shd w:val="clear" w:color="auto" w:fill="auto"/>
          </w:tcPr>
          <w:p w:rsidR="00B4149A" w:rsidRPr="00B4149A" w:rsidRDefault="00B4149A" w:rsidP="006E0C2E">
            <w:pPr>
              <w:widowControl w:val="0"/>
              <w:autoSpaceDE w:val="0"/>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rPr>
              <w:t>Повышение уровня благоустройства населенных пунктов, входящих в состав поселения</w:t>
            </w:r>
          </w:p>
        </w:tc>
        <w:tc>
          <w:tcPr>
            <w:tcW w:w="1559"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Х</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Х</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Х</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2593,0</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5180,3</w:t>
            </w:r>
          </w:p>
        </w:tc>
        <w:tc>
          <w:tcPr>
            <w:tcW w:w="850" w:type="dxa"/>
            <w:tcBorders>
              <w:left w:val="single" w:sz="1" w:space="0" w:color="000000"/>
              <w:bottom w:val="single" w:sz="8" w:space="0" w:color="000000"/>
            </w:tcBorders>
            <w:shd w:val="clear" w:color="auto" w:fill="auto"/>
          </w:tcPr>
          <w:p w:rsidR="00B4149A" w:rsidRPr="00B4149A" w:rsidRDefault="00071DF3"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3303,9</w:t>
            </w:r>
          </w:p>
        </w:tc>
        <w:tc>
          <w:tcPr>
            <w:tcW w:w="851" w:type="dxa"/>
            <w:tcBorders>
              <w:left w:val="single" w:sz="1" w:space="0" w:color="000000"/>
              <w:bottom w:val="single" w:sz="8" w:space="0" w:color="000000"/>
            </w:tcBorders>
            <w:shd w:val="clear" w:color="auto" w:fill="auto"/>
          </w:tcPr>
          <w:p w:rsidR="00B4149A"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3329,7</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A61111" w:rsidP="006E0C2E">
            <w:pPr>
              <w:snapToGrid w:val="0"/>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2223,0</w:t>
            </w:r>
          </w:p>
        </w:tc>
        <w:tc>
          <w:tcPr>
            <w:tcW w:w="850" w:type="dxa"/>
            <w:tcBorders>
              <w:left w:val="single" w:sz="1" w:space="0" w:color="000000"/>
              <w:bottom w:val="single" w:sz="8" w:space="0" w:color="000000"/>
              <w:right w:val="single" w:sz="1" w:space="0" w:color="000000"/>
            </w:tcBorders>
          </w:tcPr>
          <w:p w:rsidR="00B4149A" w:rsidRPr="00B4149A" w:rsidRDefault="00A61111" w:rsidP="006E0C2E">
            <w:pPr>
              <w:snapToGrid w:val="0"/>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2308,9</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rPr>
              <w:t>1439,0</w:t>
            </w:r>
          </w:p>
        </w:tc>
      </w:tr>
      <w:tr w:rsidR="00B4149A" w:rsidRPr="00B4149A" w:rsidTr="00B4149A">
        <w:tc>
          <w:tcPr>
            <w:tcW w:w="567"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val="restart"/>
            <w:tcBorders>
              <w:left w:val="single" w:sz="1"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04</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09</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0140146010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240</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824,5</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796,9</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830,1</w:t>
            </w:r>
          </w:p>
        </w:tc>
        <w:tc>
          <w:tcPr>
            <w:tcW w:w="851" w:type="dxa"/>
            <w:tcBorders>
              <w:left w:val="single" w:sz="1" w:space="0" w:color="000000"/>
              <w:bottom w:val="single" w:sz="8" w:space="0" w:color="000000"/>
            </w:tcBorders>
            <w:shd w:val="clear" w:color="auto" w:fill="auto"/>
          </w:tcPr>
          <w:p w:rsidR="00B4149A"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1338,2</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A61111" w:rsidP="006E0C2E">
            <w:pPr>
              <w:snapToGrid w:val="0"/>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1393,1</w:t>
            </w:r>
          </w:p>
        </w:tc>
        <w:tc>
          <w:tcPr>
            <w:tcW w:w="850" w:type="dxa"/>
            <w:tcBorders>
              <w:left w:val="single" w:sz="1" w:space="0" w:color="000000"/>
              <w:bottom w:val="single" w:sz="8" w:space="0" w:color="000000"/>
              <w:right w:val="single" w:sz="1" w:space="0" w:color="000000"/>
            </w:tcBorders>
          </w:tcPr>
          <w:p w:rsidR="00B4149A" w:rsidRPr="00B4149A" w:rsidRDefault="00A61111" w:rsidP="006E0C2E">
            <w:pPr>
              <w:snapToGrid w:val="0"/>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1472,9</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rPr>
              <w:t>831,9</w:t>
            </w:r>
          </w:p>
        </w:tc>
      </w:tr>
      <w:tr w:rsidR="00B4149A" w:rsidRPr="00B4149A" w:rsidTr="00B4149A">
        <w:tc>
          <w:tcPr>
            <w:tcW w:w="567"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04</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09</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0140146040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240</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tcBorders>
            <w:shd w:val="clear" w:color="auto" w:fill="auto"/>
          </w:tcPr>
          <w:p w:rsidR="00B4149A" w:rsidRPr="00B4149A" w:rsidRDefault="00B4149A" w:rsidP="00420C95">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w:t>
            </w:r>
            <w:r w:rsidR="00420C95">
              <w:rPr>
                <w:rFonts w:ascii="Times New Roman" w:hAnsi="Times New Roman" w:cs="Times New Roman"/>
                <w:color w:val="FF0000"/>
                <w:sz w:val="20"/>
                <w:szCs w:val="20"/>
                <w:shd w:val="clear" w:color="auto" w:fill="FFFFFF"/>
              </w:rPr>
              <w:t>5</w:t>
            </w:r>
            <w:r w:rsidRPr="00B4149A">
              <w:rPr>
                <w:rFonts w:ascii="Times New Roman" w:hAnsi="Times New Roman" w:cs="Times New Roman"/>
                <w:color w:val="FF0000"/>
                <w:sz w:val="20"/>
                <w:szCs w:val="20"/>
                <w:shd w:val="clear" w:color="auto" w:fill="FFFFFF"/>
              </w:rPr>
              <w:t>6,0</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r>
      <w:tr w:rsidR="00B4149A" w:rsidRPr="00B4149A" w:rsidTr="00B4149A">
        <w:tc>
          <w:tcPr>
            <w:tcW w:w="567"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04</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09</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0140146050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240</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61,0</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r>
      <w:tr w:rsidR="00B4149A" w:rsidRPr="00B4149A" w:rsidTr="00B4149A">
        <w:tc>
          <w:tcPr>
            <w:tcW w:w="567"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04</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09</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0140185030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240</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61,0</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r>
      <w:tr w:rsidR="00B4149A" w:rsidRPr="00B4149A" w:rsidTr="00B4149A">
        <w:tc>
          <w:tcPr>
            <w:tcW w:w="567"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04</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09</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0140187010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240</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543,4</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538,8</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497,8</w:t>
            </w:r>
          </w:p>
        </w:tc>
        <w:tc>
          <w:tcPr>
            <w:tcW w:w="851" w:type="dxa"/>
            <w:tcBorders>
              <w:left w:val="single" w:sz="1" w:space="0" w:color="000000"/>
              <w:bottom w:val="single" w:sz="8" w:space="0" w:color="000000"/>
            </w:tcBorders>
            <w:shd w:val="clear" w:color="auto" w:fill="auto"/>
          </w:tcPr>
          <w:p w:rsidR="00B4149A"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137,3</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r>
      <w:tr w:rsidR="00B4149A" w:rsidRPr="00B4149A" w:rsidTr="00B4149A">
        <w:tc>
          <w:tcPr>
            <w:tcW w:w="567"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04</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09</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0140187020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240</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305,9</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1156,9</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r>
      <w:tr w:rsidR="00B4149A" w:rsidRPr="00B4149A" w:rsidTr="00B4149A">
        <w:tc>
          <w:tcPr>
            <w:tcW w:w="567"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04</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09</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0140187030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240</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1666,0</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r>
      <w:tr w:rsidR="00B4149A" w:rsidRPr="00B4149A" w:rsidTr="00B4149A">
        <w:tc>
          <w:tcPr>
            <w:tcW w:w="567"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03</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lang w:val="en-US"/>
              </w:rPr>
            </w:pPr>
            <w:r w:rsidRPr="00B4149A">
              <w:rPr>
                <w:rFonts w:ascii="Times New Roman" w:hAnsi="Times New Roman" w:cs="Times New Roman"/>
                <w:color w:val="FF0000"/>
                <w:sz w:val="20"/>
                <w:szCs w:val="20"/>
                <w:shd w:val="clear" w:color="auto" w:fill="FFFFFF"/>
              </w:rPr>
              <w:t>01401</w:t>
            </w:r>
            <w:r w:rsidRPr="00B4149A">
              <w:rPr>
                <w:rFonts w:ascii="Times New Roman" w:hAnsi="Times New Roman" w:cs="Times New Roman"/>
                <w:color w:val="FF0000"/>
                <w:sz w:val="20"/>
                <w:szCs w:val="20"/>
                <w:shd w:val="clear" w:color="auto" w:fill="FFFFFF"/>
                <w:lang w:val="en-US"/>
              </w:rPr>
              <w:t>S1400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240 </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lang w:val="en-US"/>
              </w:rPr>
              <w:t>227.5</w:t>
            </w:r>
          </w:p>
        </w:tc>
        <w:tc>
          <w:tcPr>
            <w:tcW w:w="850" w:type="dxa"/>
            <w:tcBorders>
              <w:left w:val="single" w:sz="1" w:space="0" w:color="000000"/>
              <w:bottom w:val="single" w:sz="8" w:space="0" w:color="000000"/>
            </w:tcBorders>
            <w:shd w:val="clear" w:color="auto" w:fill="auto"/>
          </w:tcPr>
          <w:p w:rsidR="00B4149A" w:rsidRPr="00B4149A" w:rsidRDefault="00420C95"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210,6</w:t>
            </w:r>
          </w:p>
        </w:tc>
        <w:tc>
          <w:tcPr>
            <w:tcW w:w="851" w:type="dxa"/>
            <w:tcBorders>
              <w:left w:val="single" w:sz="1" w:space="0" w:color="000000"/>
              <w:bottom w:val="single" w:sz="8" w:space="0" w:color="000000"/>
            </w:tcBorders>
            <w:shd w:val="clear" w:color="auto" w:fill="auto"/>
          </w:tcPr>
          <w:p w:rsidR="00B4149A"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375,0</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r>
      <w:tr w:rsidR="00B4149A" w:rsidRPr="00B4149A" w:rsidTr="00B4149A">
        <w:tc>
          <w:tcPr>
            <w:tcW w:w="567"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03</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lang w:val="en-US"/>
              </w:rPr>
            </w:pPr>
            <w:r w:rsidRPr="00B4149A">
              <w:rPr>
                <w:rFonts w:ascii="Times New Roman" w:hAnsi="Times New Roman" w:cs="Times New Roman"/>
                <w:color w:val="FF0000"/>
                <w:sz w:val="20"/>
                <w:szCs w:val="20"/>
                <w:shd w:val="clear" w:color="auto" w:fill="FFFFFF"/>
              </w:rPr>
              <w:t>014017</w:t>
            </w:r>
            <w:r w:rsidRPr="00B4149A">
              <w:rPr>
                <w:rFonts w:ascii="Times New Roman" w:hAnsi="Times New Roman" w:cs="Times New Roman"/>
                <w:color w:val="FF0000"/>
                <w:sz w:val="20"/>
                <w:szCs w:val="20"/>
                <w:shd w:val="clear" w:color="auto" w:fill="FFFFFF"/>
                <w:lang w:val="en-US"/>
              </w:rPr>
              <w:t>1400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240 </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tcBorders>
            <w:shd w:val="clear" w:color="auto" w:fill="auto"/>
          </w:tcPr>
          <w:p w:rsidR="00B4149A" w:rsidRPr="00B4149A" w:rsidRDefault="00071DF3"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120,6</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r>
      <w:tr w:rsidR="00B4149A" w:rsidRPr="00B4149A" w:rsidTr="00B4149A">
        <w:tc>
          <w:tcPr>
            <w:tcW w:w="567"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03</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0140165140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240</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152,7</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121,7</w:t>
            </w:r>
          </w:p>
        </w:tc>
        <w:tc>
          <w:tcPr>
            <w:tcW w:w="850" w:type="dxa"/>
            <w:tcBorders>
              <w:left w:val="single" w:sz="1" w:space="0" w:color="000000"/>
              <w:bottom w:val="single" w:sz="8" w:space="0" w:color="000000"/>
            </w:tcBorders>
            <w:shd w:val="clear" w:color="auto" w:fill="auto"/>
          </w:tcPr>
          <w:p w:rsidR="00B4149A" w:rsidRPr="00B4149A" w:rsidRDefault="00D627E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171,2</w:t>
            </w:r>
          </w:p>
        </w:tc>
        <w:tc>
          <w:tcPr>
            <w:tcW w:w="851" w:type="dxa"/>
            <w:tcBorders>
              <w:left w:val="single" w:sz="1" w:space="0" w:color="000000"/>
              <w:bottom w:val="single" w:sz="8" w:space="0" w:color="000000"/>
            </w:tcBorders>
            <w:shd w:val="clear" w:color="auto" w:fill="auto"/>
          </w:tcPr>
          <w:p w:rsidR="00B4149A" w:rsidRPr="00B4149A" w:rsidRDefault="00E00ED6"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310,7</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60,8</w:t>
            </w:r>
          </w:p>
        </w:tc>
        <w:tc>
          <w:tcPr>
            <w:tcW w:w="850" w:type="dxa"/>
            <w:tcBorders>
              <w:left w:val="single" w:sz="1" w:space="0" w:color="000000"/>
              <w:bottom w:val="single" w:sz="8" w:space="0" w:color="000000"/>
              <w:right w:val="single" w:sz="1" w:space="0" w:color="000000"/>
            </w:tcBorders>
          </w:tcPr>
          <w:p w:rsidR="00B4149A"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66,8</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10,0</w:t>
            </w:r>
          </w:p>
        </w:tc>
      </w:tr>
      <w:tr w:rsidR="00B4149A" w:rsidRPr="00B4149A" w:rsidTr="00B4149A">
        <w:tc>
          <w:tcPr>
            <w:tcW w:w="567"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lef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03</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0140165150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240</w:t>
            </w:r>
          </w:p>
        </w:tc>
        <w:tc>
          <w:tcPr>
            <w:tcW w:w="850"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716,5</w:t>
            </w:r>
          </w:p>
        </w:tc>
        <w:tc>
          <w:tcPr>
            <w:tcW w:w="851"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672,5</w:t>
            </w:r>
          </w:p>
        </w:tc>
        <w:tc>
          <w:tcPr>
            <w:tcW w:w="850" w:type="dxa"/>
            <w:tcBorders>
              <w:left w:val="single" w:sz="1" w:space="0" w:color="000000"/>
              <w:bottom w:val="single" w:sz="8" w:space="0" w:color="000000"/>
            </w:tcBorders>
            <w:shd w:val="clear" w:color="auto" w:fill="auto"/>
          </w:tcPr>
          <w:p w:rsidR="00B4149A" w:rsidRPr="00B4149A" w:rsidRDefault="00D627E8"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735,4</w:t>
            </w:r>
          </w:p>
        </w:tc>
        <w:tc>
          <w:tcPr>
            <w:tcW w:w="851" w:type="dxa"/>
            <w:tcBorders>
              <w:left w:val="single" w:sz="1" w:space="0" w:color="000000"/>
              <w:bottom w:val="single" w:sz="8" w:space="0" w:color="000000"/>
            </w:tcBorders>
            <w:shd w:val="clear" w:color="auto" w:fill="auto"/>
          </w:tcPr>
          <w:p w:rsidR="00B4149A" w:rsidRPr="00B4149A" w:rsidRDefault="00E00ED6" w:rsidP="00E00ED6">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1168,5</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769,2</w:t>
            </w:r>
          </w:p>
        </w:tc>
        <w:tc>
          <w:tcPr>
            <w:tcW w:w="850" w:type="dxa"/>
            <w:tcBorders>
              <w:left w:val="single" w:sz="1" w:space="0" w:color="000000"/>
              <w:bottom w:val="single" w:sz="8" w:space="0" w:color="000000"/>
              <w:right w:val="single" w:sz="1" w:space="0" w:color="000000"/>
            </w:tcBorders>
          </w:tcPr>
          <w:p w:rsidR="00B4149A" w:rsidRPr="00B4149A" w:rsidRDefault="00A6111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769,2</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597,1</w:t>
            </w:r>
          </w:p>
        </w:tc>
      </w:tr>
      <w:tr w:rsidR="00B4149A" w:rsidRPr="00B4149A" w:rsidTr="00B4149A">
        <w:tc>
          <w:tcPr>
            <w:tcW w:w="567" w:type="dxa"/>
            <w:vMerge/>
            <w:tcBorders>
              <w:left w:val="single" w:sz="1" w:space="0" w:color="000000"/>
              <w:right w:val="single" w:sz="1"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1428" w:type="dxa"/>
            <w:vMerge/>
            <w:tcBorders>
              <w:left w:val="single" w:sz="1" w:space="0" w:color="000000"/>
              <w:right w:val="single" w:sz="1"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p>
        </w:tc>
        <w:tc>
          <w:tcPr>
            <w:tcW w:w="3261" w:type="dxa"/>
            <w:vMerge/>
            <w:tcBorders>
              <w:left w:val="single" w:sz="1" w:space="0" w:color="000000"/>
              <w:right w:val="single" w:sz="1" w:space="0" w:color="000000"/>
            </w:tcBorders>
            <w:shd w:val="clear" w:color="auto" w:fill="auto"/>
          </w:tcPr>
          <w:p w:rsidR="00B4149A" w:rsidRPr="00B4149A" w:rsidRDefault="00B4149A" w:rsidP="006E0C2E">
            <w:pPr>
              <w:widowControl w:val="0"/>
              <w:autoSpaceDE w:val="0"/>
              <w:snapToGrid w:val="0"/>
              <w:spacing w:after="0" w:line="240" w:lineRule="auto"/>
              <w:rPr>
                <w:rFonts w:ascii="Times New Roman" w:hAnsi="Times New Roman" w:cs="Times New Roman"/>
                <w:sz w:val="20"/>
                <w:szCs w:val="20"/>
              </w:rPr>
            </w:pPr>
          </w:p>
        </w:tc>
        <w:tc>
          <w:tcPr>
            <w:tcW w:w="1559" w:type="dxa"/>
            <w:vMerge/>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03</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0140171420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240 </w:t>
            </w:r>
          </w:p>
        </w:tc>
        <w:tc>
          <w:tcPr>
            <w:tcW w:w="850"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360,0</w:t>
            </w: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p>
        </w:tc>
      </w:tr>
      <w:tr w:rsidR="00B4149A" w:rsidRPr="00B4149A" w:rsidTr="00B4149A">
        <w:tc>
          <w:tcPr>
            <w:tcW w:w="567" w:type="dxa"/>
            <w:vMerge/>
            <w:tcBorders>
              <w:left w:val="single" w:sz="1" w:space="0" w:color="000000"/>
              <w:right w:val="single" w:sz="1"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1428" w:type="dxa"/>
            <w:vMerge/>
            <w:tcBorders>
              <w:left w:val="single" w:sz="1" w:space="0" w:color="000000"/>
              <w:right w:val="single" w:sz="1"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p>
        </w:tc>
        <w:tc>
          <w:tcPr>
            <w:tcW w:w="3261" w:type="dxa"/>
            <w:vMerge/>
            <w:tcBorders>
              <w:left w:val="single" w:sz="1" w:space="0" w:color="000000"/>
              <w:right w:val="single" w:sz="1" w:space="0" w:color="000000"/>
            </w:tcBorders>
            <w:shd w:val="clear" w:color="auto" w:fill="auto"/>
          </w:tcPr>
          <w:p w:rsidR="00B4149A" w:rsidRPr="00B4149A" w:rsidRDefault="00B4149A" w:rsidP="006E0C2E">
            <w:pPr>
              <w:widowControl w:val="0"/>
              <w:autoSpaceDE w:val="0"/>
              <w:snapToGrid w:val="0"/>
              <w:spacing w:after="0" w:line="240" w:lineRule="auto"/>
              <w:rPr>
                <w:rFonts w:ascii="Times New Roman" w:hAnsi="Times New Roman" w:cs="Times New Roman"/>
                <w:sz w:val="20"/>
                <w:szCs w:val="20"/>
              </w:rPr>
            </w:pPr>
          </w:p>
        </w:tc>
        <w:tc>
          <w:tcPr>
            <w:tcW w:w="1559" w:type="dxa"/>
            <w:vMerge/>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03</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0140185120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240</w:t>
            </w:r>
          </w:p>
        </w:tc>
        <w:tc>
          <w:tcPr>
            <w:tcW w:w="850"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50,0</w:t>
            </w: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p>
        </w:tc>
      </w:tr>
      <w:tr w:rsidR="00B4149A" w:rsidRPr="00B4149A" w:rsidTr="00B4149A">
        <w:tc>
          <w:tcPr>
            <w:tcW w:w="567" w:type="dxa"/>
            <w:vMerge w:val="restart"/>
            <w:tcBorders>
              <w:top w:val="single" w:sz="4" w:space="0" w:color="000000"/>
              <w:left w:val="single" w:sz="4"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4.2 </w:t>
            </w:r>
          </w:p>
        </w:tc>
        <w:tc>
          <w:tcPr>
            <w:tcW w:w="1428" w:type="dxa"/>
            <w:vMerge w:val="restart"/>
            <w:tcBorders>
              <w:top w:val="single" w:sz="4" w:space="0" w:color="000000"/>
              <w:left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Основное мероприятие</w:t>
            </w:r>
          </w:p>
        </w:tc>
        <w:tc>
          <w:tcPr>
            <w:tcW w:w="3261" w:type="dxa"/>
            <w:vMerge w:val="restart"/>
            <w:tcBorders>
              <w:top w:val="single" w:sz="4" w:space="0" w:color="000000"/>
              <w:left w:val="single" w:sz="4" w:space="0" w:color="000000"/>
            </w:tcBorders>
            <w:shd w:val="clear" w:color="auto" w:fill="auto"/>
          </w:tcPr>
          <w:p w:rsidR="00B4149A" w:rsidRPr="00B4149A" w:rsidRDefault="00B4149A" w:rsidP="006E0C2E">
            <w:pPr>
              <w:widowControl w:val="0"/>
              <w:autoSpaceDE w:val="0"/>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rPr>
              <w:t xml:space="preserve">Улучшение качества предоставления коммунальных услуг населению </w:t>
            </w:r>
          </w:p>
        </w:tc>
        <w:tc>
          <w:tcPr>
            <w:tcW w:w="1559" w:type="dxa"/>
            <w:tcBorders>
              <w:left w:val="single" w:sz="4"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Х</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Х</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Х</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X </w:t>
            </w:r>
          </w:p>
        </w:tc>
        <w:tc>
          <w:tcPr>
            <w:tcW w:w="850"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2606,2</w:t>
            </w:r>
          </w:p>
        </w:tc>
        <w:tc>
          <w:tcPr>
            <w:tcW w:w="850" w:type="dxa"/>
            <w:tcBorders>
              <w:left w:val="single" w:sz="1" w:space="0" w:color="000000"/>
              <w:bottom w:val="single" w:sz="8" w:space="0" w:color="000000"/>
            </w:tcBorders>
            <w:shd w:val="clear" w:color="auto" w:fill="auto"/>
          </w:tcPr>
          <w:p w:rsidR="00B4149A" w:rsidRPr="00B4149A" w:rsidRDefault="00071DF3" w:rsidP="006E0C2E">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699,0</w:t>
            </w:r>
          </w:p>
        </w:tc>
        <w:tc>
          <w:tcPr>
            <w:tcW w:w="851" w:type="dxa"/>
            <w:tcBorders>
              <w:left w:val="single" w:sz="1" w:space="0" w:color="000000"/>
              <w:bottom w:val="single" w:sz="8" w:space="0" w:color="000000"/>
            </w:tcBorders>
            <w:shd w:val="clear" w:color="auto" w:fill="auto"/>
          </w:tcPr>
          <w:p w:rsidR="00B4149A" w:rsidRPr="00B4149A" w:rsidRDefault="00071DF3" w:rsidP="006E0C2E">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849,2</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p>
        </w:tc>
      </w:tr>
      <w:tr w:rsidR="00B4149A" w:rsidRPr="00B4149A" w:rsidTr="00B4149A">
        <w:tc>
          <w:tcPr>
            <w:tcW w:w="567"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tcBorders>
              <w:left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02</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0140265130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240 </w:t>
            </w:r>
          </w:p>
        </w:tc>
        <w:tc>
          <w:tcPr>
            <w:tcW w:w="850"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tcBorders>
            <w:shd w:val="clear" w:color="auto" w:fill="auto"/>
          </w:tcPr>
          <w:p w:rsidR="00B4149A" w:rsidRPr="00B4149A" w:rsidRDefault="00D627E8" w:rsidP="006E0C2E">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47,0</w:t>
            </w: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p>
        </w:tc>
      </w:tr>
      <w:tr w:rsidR="00B4149A" w:rsidRPr="00B4149A" w:rsidTr="00B4149A">
        <w:tc>
          <w:tcPr>
            <w:tcW w:w="567"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val="restart"/>
            <w:tcBorders>
              <w:left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02</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0140285110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240 </w:t>
            </w:r>
          </w:p>
        </w:tc>
        <w:tc>
          <w:tcPr>
            <w:tcW w:w="850"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1500,0</w:t>
            </w:r>
          </w:p>
        </w:tc>
        <w:tc>
          <w:tcPr>
            <w:tcW w:w="850"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p>
        </w:tc>
      </w:tr>
      <w:tr w:rsidR="00B4149A" w:rsidRPr="00B4149A" w:rsidTr="00B4149A">
        <w:tc>
          <w:tcPr>
            <w:tcW w:w="567" w:type="dxa"/>
            <w:vMerge/>
            <w:tcBorders>
              <w:left w:val="single" w:sz="4"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left w:val="single" w:sz="4"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02</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lang w:val="en-US"/>
              </w:rPr>
            </w:pPr>
            <w:r w:rsidRPr="00B4149A">
              <w:rPr>
                <w:rFonts w:ascii="Times New Roman" w:hAnsi="Times New Roman" w:cs="Times New Roman"/>
                <w:color w:val="FF0000"/>
                <w:sz w:val="20"/>
                <w:szCs w:val="20"/>
                <w:shd w:val="clear" w:color="auto" w:fill="FFFFFF"/>
              </w:rPr>
              <w:t>014027</w:t>
            </w:r>
            <w:r w:rsidRPr="00B4149A">
              <w:rPr>
                <w:rFonts w:ascii="Times New Roman" w:hAnsi="Times New Roman" w:cs="Times New Roman"/>
                <w:color w:val="FF0000"/>
                <w:sz w:val="20"/>
                <w:szCs w:val="20"/>
                <w:shd w:val="clear" w:color="auto" w:fill="FFFFFF"/>
                <w:lang w:val="en-US"/>
              </w:rPr>
              <w:t>1350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240 </w:t>
            </w:r>
          </w:p>
        </w:tc>
        <w:tc>
          <w:tcPr>
            <w:tcW w:w="850"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tcBorders>
            <w:shd w:val="clear" w:color="auto" w:fill="auto"/>
          </w:tcPr>
          <w:p w:rsidR="00B4149A" w:rsidRPr="00B4149A" w:rsidRDefault="00071DF3" w:rsidP="006E0C2E">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456,5</w:t>
            </w: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p>
        </w:tc>
      </w:tr>
      <w:tr w:rsidR="00B4149A" w:rsidRPr="00B4149A" w:rsidTr="00B4149A">
        <w:tc>
          <w:tcPr>
            <w:tcW w:w="567" w:type="dxa"/>
            <w:vMerge/>
            <w:tcBorders>
              <w:left w:val="single" w:sz="4"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left w:val="single" w:sz="4"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05</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02</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lang w:val="en-US"/>
              </w:rPr>
            </w:pPr>
            <w:r w:rsidRPr="00B4149A">
              <w:rPr>
                <w:rFonts w:ascii="Times New Roman" w:hAnsi="Times New Roman" w:cs="Times New Roman"/>
                <w:color w:val="FF0000"/>
                <w:sz w:val="20"/>
                <w:szCs w:val="20"/>
                <w:shd w:val="clear" w:color="auto" w:fill="FFFFFF"/>
              </w:rPr>
              <w:t>01402</w:t>
            </w:r>
            <w:r w:rsidRPr="00B4149A">
              <w:rPr>
                <w:rFonts w:ascii="Times New Roman" w:hAnsi="Times New Roman" w:cs="Times New Roman"/>
                <w:color w:val="FF0000"/>
                <w:sz w:val="20"/>
                <w:szCs w:val="20"/>
                <w:shd w:val="clear" w:color="auto" w:fill="FFFFFF"/>
                <w:lang w:val="en-US"/>
              </w:rPr>
              <w:t>S1350</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 xml:space="preserve">240 </w:t>
            </w:r>
          </w:p>
        </w:tc>
        <w:tc>
          <w:tcPr>
            <w:tcW w:w="850"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1606,2</w:t>
            </w:r>
          </w:p>
        </w:tc>
        <w:tc>
          <w:tcPr>
            <w:tcW w:w="850" w:type="dxa"/>
            <w:tcBorders>
              <w:left w:val="single" w:sz="1" w:space="0" w:color="000000"/>
              <w:bottom w:val="single" w:sz="8" w:space="0" w:color="000000"/>
            </w:tcBorders>
            <w:shd w:val="clear" w:color="auto" w:fill="auto"/>
          </w:tcPr>
          <w:p w:rsidR="00B4149A" w:rsidRPr="00B4149A" w:rsidRDefault="00D627E8" w:rsidP="006E0C2E">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195,6</w:t>
            </w:r>
          </w:p>
        </w:tc>
        <w:tc>
          <w:tcPr>
            <w:tcW w:w="851" w:type="dxa"/>
            <w:tcBorders>
              <w:left w:val="single" w:sz="1" w:space="0" w:color="000000"/>
              <w:bottom w:val="single" w:sz="8" w:space="0" w:color="000000"/>
            </w:tcBorders>
            <w:shd w:val="clear" w:color="auto" w:fill="auto"/>
          </w:tcPr>
          <w:p w:rsidR="00B4149A" w:rsidRPr="00B4149A" w:rsidRDefault="00A61111" w:rsidP="006E0C2E">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849,2</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p>
        </w:tc>
      </w:tr>
      <w:tr w:rsidR="00B4149A" w:rsidRPr="00B4149A" w:rsidTr="00B4149A">
        <w:tc>
          <w:tcPr>
            <w:tcW w:w="567" w:type="dxa"/>
            <w:vMerge w:val="restart"/>
            <w:tcBorders>
              <w:top w:val="single" w:sz="4" w:space="0" w:color="000000"/>
              <w:left w:val="single" w:sz="4" w:space="0" w:color="000000"/>
              <w:bottom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5. </w:t>
            </w:r>
          </w:p>
        </w:tc>
        <w:tc>
          <w:tcPr>
            <w:tcW w:w="1428" w:type="dxa"/>
            <w:vMerge w:val="restart"/>
            <w:tcBorders>
              <w:top w:val="single" w:sz="4" w:space="0" w:color="000000"/>
              <w:left w:val="single" w:sz="4" w:space="0" w:color="000000"/>
              <w:bottom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Подпрограмма 5 </w:t>
            </w:r>
          </w:p>
        </w:tc>
        <w:tc>
          <w:tcPr>
            <w:tcW w:w="3261" w:type="dxa"/>
            <w:vMerge w:val="restart"/>
            <w:tcBorders>
              <w:top w:val="single" w:sz="4" w:space="0" w:color="000000"/>
              <w:left w:val="single" w:sz="4" w:space="0" w:color="000000"/>
            </w:tcBorders>
            <w:shd w:val="clear" w:color="auto" w:fill="auto"/>
          </w:tcPr>
          <w:p w:rsidR="00B4149A" w:rsidRPr="00B4149A" w:rsidRDefault="00B4149A" w:rsidP="006E0C2E">
            <w:pPr>
              <w:pStyle w:val="a3"/>
              <w:widowControl w:val="0"/>
              <w:autoSpaceDE w:val="0"/>
              <w:snapToGrid w:val="0"/>
              <w:jc w:val="center"/>
              <w:rPr>
                <w:sz w:val="20"/>
                <w:szCs w:val="20"/>
                <w:shd w:val="clear" w:color="auto" w:fill="FFFFFF"/>
              </w:rPr>
            </w:pPr>
            <w:r w:rsidRPr="00B4149A">
              <w:rPr>
                <w:b w:val="0"/>
                <w:sz w:val="20"/>
                <w:szCs w:val="20"/>
              </w:rPr>
              <w:t xml:space="preserve">«Профилактика правонарушений и борьба с преступностью на </w:t>
            </w:r>
            <w:r w:rsidRPr="00B4149A">
              <w:rPr>
                <w:b w:val="0"/>
                <w:sz w:val="20"/>
                <w:szCs w:val="20"/>
              </w:rPr>
              <w:lastRenderedPageBreak/>
              <w:t>территории Верхнеломовского   сельсовета Нижнеломовского района Пензенской области»</w:t>
            </w:r>
          </w:p>
        </w:tc>
        <w:tc>
          <w:tcPr>
            <w:tcW w:w="1559" w:type="dxa"/>
            <w:tcBorders>
              <w:left w:val="single" w:sz="4" w:space="0" w:color="000000"/>
              <w:bottom w:val="single" w:sz="8"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lastRenderedPageBreak/>
              <w:t xml:space="preserve">всего                   </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0,0</w:t>
            </w:r>
          </w:p>
        </w:tc>
        <w:tc>
          <w:tcPr>
            <w:tcW w:w="850"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r>
      <w:tr w:rsidR="00B4149A" w:rsidRPr="00B4149A" w:rsidTr="00B4149A">
        <w:tc>
          <w:tcPr>
            <w:tcW w:w="567" w:type="dxa"/>
            <w:vMerge/>
            <w:tcBorders>
              <w:top w:val="single" w:sz="4" w:space="0" w:color="000000"/>
              <w:left w:val="single" w:sz="4"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top w:val="single" w:sz="4" w:space="0" w:color="000000"/>
              <w:left w:val="single" w:sz="4"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tcBorders>
              <w:left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lastRenderedPageBreak/>
              <w:t xml:space="preserve">исполнитель             </w:t>
            </w:r>
          </w:p>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left w:val="single" w:sz="1" w:space="0" w:color="000000"/>
              <w:bottom w:val="single" w:sz="8"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lastRenderedPageBreak/>
              <w:t>901</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0,0</w:t>
            </w:r>
          </w:p>
        </w:tc>
        <w:tc>
          <w:tcPr>
            <w:tcW w:w="850"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1"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r>
      <w:tr w:rsidR="00B4149A" w:rsidRPr="00B4149A" w:rsidTr="00B4149A">
        <w:tc>
          <w:tcPr>
            <w:tcW w:w="567" w:type="dxa"/>
            <w:vMerge w:val="restart"/>
            <w:tcBorders>
              <w:top w:val="single" w:sz="4" w:space="0" w:color="000000"/>
              <w:left w:val="single" w:sz="4" w:space="0" w:color="000000"/>
              <w:bottom w:val="single" w:sz="4"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lastRenderedPageBreak/>
              <w:t xml:space="preserve">5.1. </w:t>
            </w:r>
          </w:p>
        </w:tc>
        <w:tc>
          <w:tcPr>
            <w:tcW w:w="1428" w:type="dxa"/>
            <w:vMerge w:val="restart"/>
            <w:tcBorders>
              <w:top w:val="single" w:sz="4" w:space="0" w:color="000000"/>
              <w:left w:val="single" w:sz="4" w:space="0" w:color="000000"/>
              <w:bottom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Основное мероприятие</w:t>
            </w:r>
          </w:p>
        </w:tc>
        <w:tc>
          <w:tcPr>
            <w:tcW w:w="3261" w:type="dxa"/>
            <w:vMerge w:val="restart"/>
            <w:tcBorders>
              <w:top w:val="single" w:sz="4" w:space="0" w:color="000000"/>
              <w:left w:val="single" w:sz="4" w:space="0" w:color="000000"/>
              <w:bottom w:val="single" w:sz="4" w:space="0" w:color="000000"/>
            </w:tcBorders>
            <w:shd w:val="clear" w:color="auto" w:fill="auto"/>
          </w:tcPr>
          <w:p w:rsidR="00B4149A" w:rsidRPr="00B4149A" w:rsidRDefault="00B4149A" w:rsidP="006E0C2E">
            <w:pPr>
              <w:pStyle w:val="a3"/>
              <w:widowControl w:val="0"/>
              <w:autoSpaceDE w:val="0"/>
              <w:snapToGrid w:val="0"/>
              <w:rPr>
                <w:sz w:val="20"/>
                <w:szCs w:val="20"/>
                <w:shd w:val="clear" w:color="auto" w:fill="FFFFFF"/>
              </w:rPr>
            </w:pPr>
            <w:r w:rsidRPr="00B4149A">
              <w:rPr>
                <w:b w:val="0"/>
                <w:sz w:val="20"/>
                <w:szCs w:val="20"/>
              </w:rPr>
              <w:t>Оказание содействия в срвершенствовании правоохранительной деятельности</w:t>
            </w:r>
          </w:p>
        </w:tc>
        <w:tc>
          <w:tcPr>
            <w:tcW w:w="1559" w:type="dxa"/>
            <w:tcBorders>
              <w:top w:val="single" w:sz="4" w:space="0" w:color="000000"/>
              <w:left w:val="single" w:sz="4" w:space="0" w:color="000000"/>
              <w:bottom w:val="single" w:sz="4"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top w:val="single" w:sz="4" w:space="0" w:color="000000"/>
              <w:left w:val="single" w:sz="4" w:space="0" w:color="000000"/>
              <w:bottom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4"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left w:val="single" w:sz="1" w:space="0" w:color="000000"/>
              <w:bottom w:val="single" w:sz="8" w:space="0" w:color="000000"/>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1" w:type="dxa"/>
            <w:tcBorders>
              <w:left w:val="single" w:sz="1" w:space="0" w:color="000000"/>
              <w:bottom w:val="single" w:sz="8" w:space="0" w:color="000000"/>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left w:val="single" w:sz="1" w:space="0" w:color="000000"/>
              <w:bottom w:val="single" w:sz="8" w:space="0" w:color="000000"/>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1" w:type="dxa"/>
            <w:tcBorders>
              <w:left w:val="single" w:sz="1" w:space="0" w:color="000000"/>
              <w:bottom w:val="single" w:sz="8" w:space="0" w:color="000000"/>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r>
      <w:tr w:rsidR="00B4149A" w:rsidRPr="00B4149A" w:rsidTr="00B4149A">
        <w:trPr>
          <w:trHeight w:val="541"/>
        </w:trPr>
        <w:tc>
          <w:tcPr>
            <w:tcW w:w="567" w:type="dxa"/>
            <w:vMerge/>
            <w:tcBorders>
              <w:top w:val="single" w:sz="4" w:space="0" w:color="000000"/>
              <w:left w:val="single" w:sz="4"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top w:val="single" w:sz="4" w:space="0" w:color="000000"/>
              <w:left w:val="single" w:sz="4"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tcBorders>
              <w:top w:val="single" w:sz="4" w:space="0" w:color="000000"/>
              <w:left w:val="single" w:sz="4" w:space="0" w:color="000000"/>
              <w:bottom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top w:val="single" w:sz="4" w:space="0" w:color="000000"/>
              <w:left w:val="single" w:sz="4"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left w:val="single" w:sz="4"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left w:val="single" w:sz="1" w:space="0" w:color="000000"/>
              <w:bottom w:val="single" w:sz="8"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left w:val="single" w:sz="1" w:space="0" w:color="000000"/>
              <w:bottom w:val="single" w:sz="8" w:space="0" w:color="000000"/>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1" w:type="dxa"/>
            <w:tcBorders>
              <w:left w:val="single" w:sz="1" w:space="0" w:color="000000"/>
              <w:bottom w:val="single" w:sz="8" w:space="0" w:color="000000"/>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left w:val="single" w:sz="1" w:space="0" w:color="000000"/>
              <w:bottom w:val="single" w:sz="8" w:space="0" w:color="000000"/>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1" w:type="dxa"/>
            <w:tcBorders>
              <w:left w:val="single" w:sz="1" w:space="0" w:color="000000"/>
              <w:bottom w:val="single" w:sz="8" w:space="0" w:color="000000"/>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left w:val="single" w:sz="1" w:space="0" w:color="000000"/>
              <w:bottom w:val="single" w:sz="8" w:space="0" w:color="000000"/>
              <w:right w:val="single" w:sz="1" w:space="0" w:color="000000"/>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left w:val="single" w:sz="1" w:space="0" w:color="000000"/>
              <w:bottom w:val="single" w:sz="8" w:space="0" w:color="000000"/>
              <w:right w:val="single" w:sz="1" w:space="0" w:color="000000"/>
            </w:tcBorders>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r>
      <w:tr w:rsidR="00B4149A" w:rsidRPr="00B4149A" w:rsidTr="00B4149A">
        <w:tc>
          <w:tcPr>
            <w:tcW w:w="567" w:type="dxa"/>
            <w:vMerge w:val="restart"/>
            <w:tcBorders>
              <w:top w:val="single" w:sz="4" w:space="0" w:color="000000"/>
              <w:left w:val="single" w:sz="4"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5.2. </w:t>
            </w:r>
          </w:p>
        </w:tc>
        <w:tc>
          <w:tcPr>
            <w:tcW w:w="1428" w:type="dxa"/>
            <w:vMerge w:val="restart"/>
            <w:tcBorders>
              <w:top w:val="single" w:sz="4" w:space="0" w:color="000000"/>
              <w:left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Основное мероприятие</w:t>
            </w:r>
          </w:p>
        </w:tc>
        <w:tc>
          <w:tcPr>
            <w:tcW w:w="3261" w:type="dxa"/>
            <w:vMerge w:val="restart"/>
            <w:tcBorders>
              <w:top w:val="single" w:sz="4" w:space="0" w:color="auto"/>
              <w:left w:val="single" w:sz="4" w:space="0" w:color="000000"/>
            </w:tcBorders>
            <w:shd w:val="clear" w:color="auto" w:fill="auto"/>
          </w:tcPr>
          <w:p w:rsidR="00B4149A" w:rsidRPr="00B4149A" w:rsidRDefault="00B4149A" w:rsidP="006E0C2E">
            <w:pPr>
              <w:pStyle w:val="a3"/>
              <w:widowControl w:val="0"/>
              <w:autoSpaceDE w:val="0"/>
              <w:snapToGrid w:val="0"/>
              <w:rPr>
                <w:sz w:val="20"/>
                <w:szCs w:val="20"/>
                <w:shd w:val="clear" w:color="auto" w:fill="FFFFFF"/>
              </w:rPr>
            </w:pPr>
            <w:r w:rsidRPr="00B4149A">
              <w:rPr>
                <w:b w:val="0"/>
                <w:sz w:val="20"/>
                <w:szCs w:val="20"/>
              </w:rPr>
              <w:t>Профилактика и предупреждение  терарристических и экстремистских проявлений, противодействие употреблению наркотиков</w:t>
            </w:r>
          </w:p>
        </w:tc>
        <w:tc>
          <w:tcPr>
            <w:tcW w:w="1559" w:type="dxa"/>
            <w:tcBorders>
              <w:top w:val="single" w:sz="4" w:space="0" w:color="auto"/>
              <w:left w:val="single" w:sz="4" w:space="0" w:color="000000"/>
              <w:bottom w:val="single" w:sz="4" w:space="0" w:color="auto"/>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r>
      <w:tr w:rsidR="00B4149A" w:rsidRPr="00B4149A" w:rsidTr="00B4149A">
        <w:tc>
          <w:tcPr>
            <w:tcW w:w="567"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3261" w:type="dxa"/>
            <w:vMerge/>
            <w:tcBorders>
              <w:left w:val="single" w:sz="4" w:space="0" w:color="000000"/>
            </w:tcBorders>
            <w:shd w:val="clear" w:color="auto" w:fill="auto"/>
          </w:tcPr>
          <w:p w:rsidR="00B4149A" w:rsidRPr="00B4149A" w:rsidRDefault="00B4149A" w:rsidP="006E0C2E">
            <w:pPr>
              <w:jc w:val="center"/>
              <w:rPr>
                <w:rFonts w:ascii="Times New Roman" w:hAnsi="Times New Roman" w:cs="Times New Roman"/>
                <w:sz w:val="20"/>
                <w:szCs w:val="20"/>
              </w:rPr>
            </w:pPr>
          </w:p>
        </w:tc>
        <w:tc>
          <w:tcPr>
            <w:tcW w:w="1559" w:type="dxa"/>
            <w:tcBorders>
              <w:top w:val="single" w:sz="4" w:space="0" w:color="auto"/>
              <w:left w:val="single" w:sz="4"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rPr>
                <w:sz w:val="20"/>
                <w:szCs w:val="20"/>
              </w:rPr>
            </w:pPr>
            <w:r w:rsidRPr="00B4149A">
              <w:rPr>
                <w:rFonts w:ascii="Times New Roman" w:hAnsi="Times New Roman" w:cs="Times New Roman"/>
                <w:color w:val="FF0000"/>
                <w:sz w:val="20"/>
                <w:szCs w:val="20"/>
              </w:rPr>
              <w:t>0</w:t>
            </w:r>
          </w:p>
        </w:tc>
      </w:tr>
      <w:tr w:rsidR="00B4149A" w:rsidRPr="00B4149A" w:rsidTr="00B4149A">
        <w:tc>
          <w:tcPr>
            <w:tcW w:w="567" w:type="dxa"/>
            <w:vMerge w:val="restart"/>
            <w:tcBorders>
              <w:top w:val="single" w:sz="4" w:space="0" w:color="000000"/>
              <w:left w:val="single" w:sz="4" w:space="0" w:color="000000"/>
            </w:tcBorders>
            <w:shd w:val="clear" w:color="auto" w:fill="auto"/>
          </w:tcPr>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5.3. </w:t>
            </w:r>
          </w:p>
        </w:tc>
        <w:tc>
          <w:tcPr>
            <w:tcW w:w="1428" w:type="dxa"/>
            <w:vMerge w:val="restart"/>
            <w:tcBorders>
              <w:top w:val="single" w:sz="4" w:space="0" w:color="000000"/>
              <w:left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Основное мероприятие</w:t>
            </w:r>
          </w:p>
        </w:tc>
        <w:tc>
          <w:tcPr>
            <w:tcW w:w="3261" w:type="dxa"/>
            <w:vMerge w:val="restart"/>
            <w:tcBorders>
              <w:top w:val="single" w:sz="4" w:space="0" w:color="auto"/>
              <w:left w:val="single" w:sz="4" w:space="0" w:color="000000"/>
            </w:tcBorders>
            <w:shd w:val="clear" w:color="auto" w:fill="auto"/>
          </w:tcPr>
          <w:p w:rsidR="00B4149A" w:rsidRPr="00B4149A" w:rsidRDefault="00B4149A" w:rsidP="006E0C2E">
            <w:pPr>
              <w:pStyle w:val="a3"/>
              <w:widowControl w:val="0"/>
              <w:autoSpaceDE w:val="0"/>
              <w:snapToGrid w:val="0"/>
              <w:rPr>
                <w:sz w:val="20"/>
                <w:szCs w:val="20"/>
                <w:shd w:val="clear" w:color="auto" w:fill="FFFFFF"/>
              </w:rPr>
            </w:pPr>
            <w:r w:rsidRPr="00B4149A">
              <w:rPr>
                <w:b w:val="0"/>
                <w:sz w:val="20"/>
                <w:szCs w:val="20"/>
              </w:rPr>
              <w:t>Профилактика правонарушений,  в том числе среди молодежи и детей</w:t>
            </w:r>
          </w:p>
        </w:tc>
        <w:tc>
          <w:tcPr>
            <w:tcW w:w="1559" w:type="dxa"/>
            <w:tcBorders>
              <w:top w:val="single" w:sz="4" w:space="0" w:color="auto"/>
              <w:left w:val="single" w:sz="4" w:space="0" w:color="000000"/>
              <w:bottom w:val="single" w:sz="4" w:space="0" w:color="auto"/>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0,0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r>
      <w:tr w:rsidR="00B4149A" w:rsidRPr="00B4149A" w:rsidTr="00B4149A">
        <w:tc>
          <w:tcPr>
            <w:tcW w:w="567"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3261" w:type="dxa"/>
            <w:vMerge/>
            <w:tcBorders>
              <w:left w:val="single" w:sz="4" w:space="0" w:color="000000"/>
            </w:tcBorders>
            <w:shd w:val="clear" w:color="auto" w:fill="auto"/>
          </w:tcPr>
          <w:p w:rsidR="00B4149A" w:rsidRPr="00B4149A" w:rsidRDefault="00B4149A" w:rsidP="006E0C2E">
            <w:pPr>
              <w:jc w:val="center"/>
              <w:rPr>
                <w:rFonts w:ascii="Times New Roman" w:hAnsi="Times New Roman" w:cs="Times New Roman"/>
                <w:sz w:val="20"/>
                <w:szCs w:val="20"/>
              </w:rPr>
            </w:pPr>
          </w:p>
        </w:tc>
        <w:tc>
          <w:tcPr>
            <w:tcW w:w="1559" w:type="dxa"/>
            <w:tcBorders>
              <w:top w:val="single" w:sz="4" w:space="0" w:color="auto"/>
              <w:left w:val="single" w:sz="4"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03</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14</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0150364310</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240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0,0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pacing w:after="0" w:line="240" w:lineRule="auto"/>
              <w:jc w:val="center"/>
              <w:rPr>
                <w:rFonts w:ascii="Times New Roman" w:hAnsi="Times New Roman" w:cs="Times New Roman"/>
                <w:color w:val="FF0000"/>
                <w:sz w:val="20"/>
                <w:szCs w:val="20"/>
              </w:rPr>
            </w:pPr>
            <w:r w:rsidRPr="00B4149A">
              <w:rPr>
                <w:rFonts w:ascii="Times New Roman" w:hAnsi="Times New Roman" w:cs="Times New Roman"/>
                <w:color w:val="FF0000"/>
                <w:sz w:val="20"/>
                <w:szCs w:val="20"/>
              </w:rPr>
              <w:t>5,0</w:t>
            </w:r>
          </w:p>
        </w:tc>
      </w:tr>
      <w:tr w:rsidR="00B4149A" w:rsidRPr="00B4149A" w:rsidTr="00B4149A">
        <w:tc>
          <w:tcPr>
            <w:tcW w:w="567" w:type="dxa"/>
            <w:vMerge w:val="restart"/>
            <w:tcBorders>
              <w:top w:val="single" w:sz="4" w:space="0" w:color="000000"/>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6.</w:t>
            </w:r>
          </w:p>
        </w:tc>
        <w:tc>
          <w:tcPr>
            <w:tcW w:w="1428" w:type="dxa"/>
            <w:vMerge w:val="restart"/>
            <w:tcBorders>
              <w:top w:val="single" w:sz="4" w:space="0" w:color="000000"/>
              <w:left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Подпрограмма 6 </w:t>
            </w:r>
          </w:p>
        </w:tc>
        <w:tc>
          <w:tcPr>
            <w:tcW w:w="3261" w:type="dxa"/>
            <w:vMerge w:val="restart"/>
            <w:tcBorders>
              <w:top w:val="single" w:sz="4" w:space="0" w:color="auto"/>
              <w:left w:val="single" w:sz="4" w:space="0" w:color="000000"/>
            </w:tcBorders>
            <w:shd w:val="clear" w:color="auto" w:fill="auto"/>
          </w:tcPr>
          <w:p w:rsidR="00B4149A" w:rsidRPr="00B4149A" w:rsidRDefault="00B4149A" w:rsidP="006E0C2E">
            <w:pPr>
              <w:jc w:val="center"/>
              <w:rPr>
                <w:rFonts w:ascii="Times New Roman" w:hAnsi="Times New Roman" w:cs="Times New Roman"/>
                <w:sz w:val="20"/>
                <w:szCs w:val="20"/>
              </w:rPr>
            </w:pPr>
            <w:r w:rsidRPr="00B4149A">
              <w:rPr>
                <w:rFonts w:ascii="Times New Roman" w:hAnsi="Times New Roman" w:cs="Times New Roman"/>
                <w:sz w:val="20"/>
                <w:szCs w:val="20"/>
              </w:rPr>
              <w:t>«Пожарная безопасность  на территории Верхнеломовского сельсовета Нижнеломовского района Пензенской области».</w:t>
            </w:r>
          </w:p>
        </w:tc>
        <w:tc>
          <w:tcPr>
            <w:tcW w:w="1559" w:type="dxa"/>
            <w:tcBorders>
              <w:top w:val="single" w:sz="4" w:space="0" w:color="auto"/>
              <w:left w:val="single" w:sz="4" w:space="0" w:color="000000"/>
              <w:bottom w:val="single" w:sz="4" w:space="0" w:color="auto"/>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1031,9</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1071,7</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1151,0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1151,0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1151,0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1151,0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1151,0</w:t>
            </w:r>
          </w:p>
        </w:tc>
      </w:tr>
      <w:tr w:rsidR="00B4149A" w:rsidRPr="00B4149A" w:rsidTr="00B4149A">
        <w:tc>
          <w:tcPr>
            <w:tcW w:w="567"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1031,9</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1071,7</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1151,0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1151,0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1151,0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1151,0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1151,0</w:t>
            </w:r>
          </w:p>
        </w:tc>
      </w:tr>
      <w:tr w:rsidR="00B4149A" w:rsidRPr="00B4149A" w:rsidTr="00B4149A">
        <w:tc>
          <w:tcPr>
            <w:tcW w:w="567" w:type="dxa"/>
            <w:vMerge w:val="restart"/>
            <w:tcBorders>
              <w:top w:val="single" w:sz="4" w:space="0" w:color="000000"/>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6.1.</w:t>
            </w:r>
          </w:p>
        </w:tc>
        <w:tc>
          <w:tcPr>
            <w:tcW w:w="1428" w:type="dxa"/>
            <w:vMerge w:val="restart"/>
            <w:tcBorders>
              <w:top w:val="single" w:sz="4" w:space="0" w:color="000000"/>
              <w:left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Основное мероприятие</w:t>
            </w:r>
          </w:p>
        </w:tc>
        <w:tc>
          <w:tcPr>
            <w:tcW w:w="3261" w:type="dxa"/>
            <w:vMerge w:val="restart"/>
            <w:tcBorders>
              <w:top w:val="single" w:sz="4" w:space="0" w:color="auto"/>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Передача полномочий муниципальному району по пожарной безопасности и гражданской обороне</w:t>
            </w:r>
          </w:p>
        </w:tc>
        <w:tc>
          <w:tcPr>
            <w:tcW w:w="1559" w:type="dxa"/>
            <w:tcBorders>
              <w:top w:val="single" w:sz="4" w:space="0" w:color="auto"/>
              <w:left w:val="single" w:sz="4" w:space="0" w:color="000000"/>
              <w:bottom w:val="single" w:sz="4" w:space="0" w:color="auto"/>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1031,9</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1071,7</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1151,0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1151,0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1151,0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1151,0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1151,0</w:t>
            </w:r>
          </w:p>
        </w:tc>
      </w:tr>
      <w:tr w:rsidR="00B4149A" w:rsidRPr="00B4149A" w:rsidTr="00B4149A">
        <w:tc>
          <w:tcPr>
            <w:tcW w:w="567"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val="restart"/>
            <w:tcBorders>
              <w:top w:val="single" w:sz="4" w:space="0" w:color="auto"/>
              <w:left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03</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09</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0160186050</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540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r>
      <w:tr w:rsidR="00B4149A" w:rsidRPr="00B4149A" w:rsidTr="00B4149A">
        <w:tc>
          <w:tcPr>
            <w:tcW w:w="567"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03</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10</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0160186020</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540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1031,8</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1051,3</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1150,9</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1150,9</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1150,9</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1150,9</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1150,9</w:t>
            </w:r>
          </w:p>
        </w:tc>
      </w:tr>
      <w:tr w:rsidR="00B4149A" w:rsidRPr="00B4149A" w:rsidTr="00B4149A">
        <w:tc>
          <w:tcPr>
            <w:tcW w:w="567" w:type="dxa"/>
            <w:vMerge w:val="restart"/>
            <w:tcBorders>
              <w:top w:val="single" w:sz="4" w:space="0" w:color="000000"/>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7.</w:t>
            </w:r>
          </w:p>
        </w:tc>
        <w:tc>
          <w:tcPr>
            <w:tcW w:w="1428" w:type="dxa"/>
            <w:vMerge w:val="restart"/>
            <w:tcBorders>
              <w:top w:val="single" w:sz="4" w:space="0" w:color="000000"/>
              <w:left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Подпрограмма 7 </w:t>
            </w:r>
          </w:p>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3261" w:type="dxa"/>
            <w:vMerge w:val="restart"/>
            <w:tcBorders>
              <w:top w:val="single" w:sz="4" w:space="0" w:color="auto"/>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«Формирование единого культурного пространства и здорового образа жизни детей, подростков и молодежи, обеспечение прав населения на удовлетворение своих потребностей в занятиях физической культурой и спортом на территории Верхнеломовского сельсовета Нижнеломовского района Пензенской области»</w:t>
            </w:r>
          </w:p>
        </w:tc>
        <w:tc>
          <w:tcPr>
            <w:tcW w:w="1559" w:type="dxa"/>
            <w:tcBorders>
              <w:top w:val="single" w:sz="4" w:space="0" w:color="auto"/>
              <w:left w:val="single" w:sz="4" w:space="0" w:color="000000"/>
              <w:bottom w:val="single" w:sz="4" w:space="0" w:color="auto"/>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2411,1</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5246,0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8C3813"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4788,2</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933DBC"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3594,2</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071DF3" w:rsidP="006E0C2E">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2135,3</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071DF3" w:rsidP="006E0C2E">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2095,3</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2349,7</w:t>
            </w:r>
          </w:p>
        </w:tc>
      </w:tr>
      <w:tr w:rsidR="00071DF3" w:rsidRPr="00B4149A" w:rsidTr="00B4149A">
        <w:tc>
          <w:tcPr>
            <w:tcW w:w="567" w:type="dxa"/>
            <w:vMerge/>
            <w:tcBorders>
              <w:left w:val="single" w:sz="4" w:space="0" w:color="000000"/>
            </w:tcBorders>
            <w:shd w:val="clear" w:color="auto" w:fill="auto"/>
          </w:tcPr>
          <w:p w:rsidR="00071DF3" w:rsidRPr="00B4149A" w:rsidRDefault="00071DF3"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071DF3" w:rsidRPr="00B4149A" w:rsidRDefault="00071DF3"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tcBorders>
            <w:shd w:val="clear" w:color="auto" w:fill="auto"/>
          </w:tcPr>
          <w:p w:rsidR="00071DF3" w:rsidRPr="00B4149A" w:rsidRDefault="00071DF3" w:rsidP="006E0C2E">
            <w:pPr>
              <w:snapToGri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000000"/>
            </w:tcBorders>
            <w:shd w:val="clear" w:color="auto" w:fill="auto"/>
          </w:tcPr>
          <w:p w:rsidR="00071DF3" w:rsidRPr="00B4149A" w:rsidRDefault="00071DF3"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071DF3" w:rsidRPr="00B4149A" w:rsidRDefault="00071DF3"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071DF3" w:rsidRPr="00B4149A" w:rsidRDefault="00071DF3"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top w:val="single" w:sz="4" w:space="0" w:color="auto"/>
              <w:left w:val="single" w:sz="2" w:space="0" w:color="000000"/>
              <w:bottom w:val="single" w:sz="4" w:space="0" w:color="auto"/>
            </w:tcBorders>
            <w:shd w:val="clear" w:color="auto" w:fill="auto"/>
          </w:tcPr>
          <w:p w:rsidR="00071DF3" w:rsidRPr="00B4149A" w:rsidRDefault="00071DF3"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071DF3" w:rsidRPr="00B4149A" w:rsidRDefault="00071DF3"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071DF3" w:rsidRPr="00B4149A" w:rsidRDefault="00071DF3"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071DF3" w:rsidRPr="00B4149A" w:rsidRDefault="00071DF3"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071DF3" w:rsidRPr="00B4149A" w:rsidRDefault="00071DF3"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071DF3" w:rsidRPr="00B4149A" w:rsidRDefault="00071DF3"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2411,1</w:t>
            </w:r>
          </w:p>
        </w:tc>
        <w:tc>
          <w:tcPr>
            <w:tcW w:w="851" w:type="dxa"/>
            <w:tcBorders>
              <w:top w:val="single" w:sz="4" w:space="0" w:color="auto"/>
              <w:left w:val="single" w:sz="1" w:space="0" w:color="000000"/>
              <w:bottom w:val="single" w:sz="4" w:space="0" w:color="auto"/>
            </w:tcBorders>
            <w:shd w:val="clear" w:color="auto" w:fill="auto"/>
          </w:tcPr>
          <w:p w:rsidR="00071DF3" w:rsidRPr="00B4149A" w:rsidRDefault="00071DF3"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5246,0</w:t>
            </w:r>
          </w:p>
        </w:tc>
        <w:tc>
          <w:tcPr>
            <w:tcW w:w="850" w:type="dxa"/>
            <w:tcBorders>
              <w:top w:val="single" w:sz="4" w:space="0" w:color="auto"/>
              <w:left w:val="single" w:sz="1" w:space="0" w:color="000000"/>
              <w:bottom w:val="single" w:sz="4" w:space="0" w:color="auto"/>
            </w:tcBorders>
            <w:shd w:val="clear" w:color="auto" w:fill="auto"/>
          </w:tcPr>
          <w:p w:rsidR="00071DF3" w:rsidRPr="00B4149A" w:rsidRDefault="00071DF3"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4788,2</w:t>
            </w:r>
          </w:p>
        </w:tc>
        <w:tc>
          <w:tcPr>
            <w:tcW w:w="851" w:type="dxa"/>
            <w:tcBorders>
              <w:top w:val="single" w:sz="4" w:space="0" w:color="auto"/>
              <w:left w:val="single" w:sz="1" w:space="0" w:color="000000"/>
              <w:bottom w:val="single" w:sz="4" w:space="0" w:color="auto"/>
            </w:tcBorders>
            <w:shd w:val="clear" w:color="auto" w:fill="auto"/>
          </w:tcPr>
          <w:p w:rsidR="00071DF3" w:rsidRPr="00B4149A" w:rsidRDefault="00933DBC"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3594,2</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071DF3" w:rsidRPr="00B4149A" w:rsidRDefault="00071DF3" w:rsidP="003A38DD">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2135,3</w:t>
            </w:r>
          </w:p>
        </w:tc>
        <w:tc>
          <w:tcPr>
            <w:tcW w:w="850" w:type="dxa"/>
            <w:tcBorders>
              <w:top w:val="single" w:sz="4" w:space="0" w:color="auto"/>
              <w:left w:val="single" w:sz="1" w:space="0" w:color="000000"/>
              <w:bottom w:val="single" w:sz="4" w:space="0" w:color="auto"/>
              <w:right w:val="single" w:sz="1" w:space="0" w:color="000000"/>
            </w:tcBorders>
          </w:tcPr>
          <w:p w:rsidR="00071DF3" w:rsidRPr="00B4149A" w:rsidRDefault="00071DF3" w:rsidP="003A38DD">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2095,3</w:t>
            </w:r>
          </w:p>
        </w:tc>
        <w:tc>
          <w:tcPr>
            <w:tcW w:w="850" w:type="dxa"/>
            <w:tcBorders>
              <w:top w:val="single" w:sz="4" w:space="0" w:color="auto"/>
              <w:left w:val="single" w:sz="1" w:space="0" w:color="000000"/>
              <w:bottom w:val="single" w:sz="4" w:space="0" w:color="auto"/>
              <w:right w:val="single" w:sz="1" w:space="0" w:color="000000"/>
            </w:tcBorders>
          </w:tcPr>
          <w:p w:rsidR="00071DF3" w:rsidRPr="00B4149A" w:rsidRDefault="00071DF3"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2349,7</w:t>
            </w:r>
          </w:p>
        </w:tc>
      </w:tr>
      <w:tr w:rsidR="00B4149A" w:rsidRPr="00B4149A" w:rsidTr="00B4149A">
        <w:tc>
          <w:tcPr>
            <w:tcW w:w="567" w:type="dxa"/>
            <w:vMerge w:val="restart"/>
            <w:tcBorders>
              <w:top w:val="single" w:sz="4" w:space="0" w:color="000000"/>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7.1.</w:t>
            </w:r>
          </w:p>
        </w:tc>
        <w:tc>
          <w:tcPr>
            <w:tcW w:w="1428" w:type="dxa"/>
            <w:vMerge w:val="restart"/>
            <w:tcBorders>
              <w:top w:val="single" w:sz="4" w:space="0" w:color="000000"/>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eastAsia="Courier New" w:hAnsi="Times New Roman" w:cs="Times New Roman"/>
                <w:sz w:val="20"/>
                <w:szCs w:val="20"/>
                <w:shd w:val="clear" w:color="auto" w:fill="FFFFFF"/>
              </w:rPr>
              <w:t xml:space="preserve">Основное </w:t>
            </w:r>
            <w:r w:rsidRPr="00B4149A">
              <w:rPr>
                <w:rFonts w:ascii="Times New Roman" w:eastAsia="Courier New" w:hAnsi="Times New Roman" w:cs="Times New Roman"/>
                <w:sz w:val="20"/>
                <w:szCs w:val="20"/>
                <w:shd w:val="clear" w:color="auto" w:fill="FFFFFF"/>
              </w:rPr>
              <w:lastRenderedPageBreak/>
              <w:t>мероприятие</w:t>
            </w:r>
          </w:p>
        </w:tc>
        <w:tc>
          <w:tcPr>
            <w:tcW w:w="3261" w:type="dxa"/>
            <w:vMerge w:val="restart"/>
            <w:tcBorders>
              <w:top w:val="single" w:sz="4" w:space="0" w:color="auto"/>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bCs/>
                <w:sz w:val="20"/>
                <w:szCs w:val="20"/>
              </w:rPr>
              <w:lastRenderedPageBreak/>
              <w:t xml:space="preserve">«Создание условий для повышения качества предоставляемых услуг в </w:t>
            </w:r>
            <w:r w:rsidRPr="00B4149A">
              <w:rPr>
                <w:rFonts w:ascii="Times New Roman" w:hAnsi="Times New Roman" w:cs="Times New Roman"/>
                <w:bCs/>
                <w:sz w:val="20"/>
                <w:szCs w:val="20"/>
              </w:rPr>
              <w:lastRenderedPageBreak/>
              <w:t>сфере культуры и искусства»</w:t>
            </w:r>
          </w:p>
        </w:tc>
        <w:tc>
          <w:tcPr>
            <w:tcW w:w="1559" w:type="dxa"/>
            <w:tcBorders>
              <w:top w:val="single" w:sz="4" w:space="0" w:color="auto"/>
              <w:left w:val="single" w:sz="4" w:space="0" w:color="000000"/>
              <w:bottom w:val="single" w:sz="4" w:space="0" w:color="auto"/>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lastRenderedPageBreak/>
              <w:t xml:space="preserve">всего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2356,8</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5216,0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8C3813"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4788,2</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FE7BA5" w:rsidP="006C3B18">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3</w:t>
            </w:r>
            <w:r w:rsidR="006C3B18">
              <w:rPr>
                <w:rFonts w:ascii="Times New Roman" w:hAnsi="Times New Roman" w:cs="Times New Roman"/>
                <w:color w:val="FF0000"/>
                <w:sz w:val="20"/>
                <w:szCs w:val="20"/>
                <w:shd w:val="clear" w:color="auto" w:fill="FFFFFF"/>
              </w:rPr>
              <w:t>539</w:t>
            </w:r>
            <w:r>
              <w:rPr>
                <w:rFonts w:ascii="Times New Roman" w:hAnsi="Times New Roman" w:cs="Times New Roman"/>
                <w:color w:val="FF0000"/>
                <w:sz w:val="20"/>
                <w:szCs w:val="20"/>
                <w:shd w:val="clear" w:color="auto" w:fill="FFFFFF"/>
              </w:rPr>
              <w:t>,8</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FE7BA5"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2081,0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FE7BA5"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2081,0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2315,3</w:t>
            </w:r>
          </w:p>
        </w:tc>
      </w:tr>
      <w:tr w:rsidR="00B4149A" w:rsidRPr="00B4149A" w:rsidTr="00B4149A">
        <w:tc>
          <w:tcPr>
            <w:tcW w:w="567"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right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bCs/>
                <w:sz w:val="20"/>
                <w:szCs w:val="20"/>
              </w:rPr>
            </w:pPr>
          </w:p>
        </w:tc>
        <w:tc>
          <w:tcPr>
            <w:tcW w:w="1559" w:type="dxa"/>
            <w:vMerge w:val="restart"/>
            <w:tcBorders>
              <w:top w:val="single" w:sz="4" w:space="0" w:color="auto"/>
              <w:left w:val="single" w:sz="4" w:space="0" w:color="auto"/>
              <w:right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lastRenderedPageBreak/>
              <w:t xml:space="preserve">исполнитель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top w:val="single" w:sz="4" w:space="0" w:color="auto"/>
              <w:left w:val="single" w:sz="4" w:space="0" w:color="auto"/>
              <w:bottom w:val="single" w:sz="4" w:space="0" w:color="auto"/>
            </w:tcBorders>
            <w:shd w:val="clear" w:color="auto" w:fill="auto"/>
          </w:tcPr>
          <w:p w:rsidR="00B4149A" w:rsidRPr="00B4149A" w:rsidRDefault="00B4149A" w:rsidP="006E0C2E">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lastRenderedPageBreak/>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08</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0170105230</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610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2264,6</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2490,9</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8C3813"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1631,0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FE7BA5"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1077,6</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FE7BA5"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1091,8</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FE7BA5"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1091,8</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1471,7</w:t>
            </w:r>
          </w:p>
        </w:tc>
      </w:tr>
      <w:tr w:rsidR="00B4149A" w:rsidRPr="00B4149A" w:rsidTr="00B4149A">
        <w:trPr>
          <w:trHeight w:val="316"/>
        </w:trPr>
        <w:tc>
          <w:tcPr>
            <w:tcW w:w="567"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right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bCs/>
                <w:sz w:val="20"/>
                <w:szCs w:val="20"/>
              </w:rPr>
            </w:pPr>
          </w:p>
        </w:tc>
        <w:tc>
          <w:tcPr>
            <w:tcW w:w="1559" w:type="dxa"/>
            <w:vMerge/>
            <w:tcBorders>
              <w:left w:val="single" w:sz="4" w:space="0" w:color="auto"/>
              <w:right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567" w:type="dxa"/>
            <w:tcBorders>
              <w:top w:val="single" w:sz="4" w:space="0" w:color="auto"/>
              <w:left w:val="single" w:sz="4" w:space="0" w:color="auto"/>
              <w:bottom w:val="single" w:sz="4" w:space="0" w:color="auto"/>
            </w:tcBorders>
            <w:shd w:val="clear" w:color="auto" w:fill="auto"/>
          </w:tcPr>
          <w:p w:rsidR="00B4149A" w:rsidRPr="00B4149A" w:rsidRDefault="00B4149A" w:rsidP="006E0C2E">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08</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lang w:val="en-US"/>
              </w:rPr>
            </w:pPr>
            <w:r w:rsidRPr="00B4149A">
              <w:rPr>
                <w:rFonts w:ascii="Times New Roman" w:hAnsi="Times New Roman" w:cs="Times New Roman"/>
                <w:sz w:val="20"/>
                <w:szCs w:val="20"/>
                <w:shd w:val="clear" w:color="auto" w:fill="FFFFFF"/>
              </w:rPr>
              <w:t>01701</w:t>
            </w:r>
            <w:r w:rsidRPr="00B4149A">
              <w:rPr>
                <w:rFonts w:ascii="Times New Roman" w:hAnsi="Times New Roman" w:cs="Times New Roman"/>
                <w:sz w:val="20"/>
                <w:szCs w:val="20"/>
                <w:shd w:val="clear" w:color="auto" w:fill="FFFFFF"/>
                <w:lang w:val="en-US"/>
              </w:rPr>
              <w:t>S10510</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lang w:val="en-US"/>
              </w:rPr>
            </w:pPr>
            <w:r w:rsidRPr="00B4149A">
              <w:rPr>
                <w:rFonts w:ascii="Times New Roman" w:hAnsi="Times New Roman" w:cs="Times New Roman"/>
                <w:sz w:val="20"/>
                <w:szCs w:val="20"/>
                <w:shd w:val="clear" w:color="auto" w:fill="FFFFFF"/>
                <w:lang w:val="en-US"/>
              </w:rPr>
              <w:t>610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888,4</w:t>
            </w:r>
          </w:p>
        </w:tc>
        <w:tc>
          <w:tcPr>
            <w:tcW w:w="851" w:type="dxa"/>
            <w:tcBorders>
              <w:top w:val="single" w:sz="4" w:space="0" w:color="auto"/>
              <w:left w:val="single" w:sz="1" w:space="0" w:color="000000"/>
              <w:bottom w:val="single" w:sz="4" w:space="0" w:color="auto"/>
            </w:tcBorders>
            <w:shd w:val="clear" w:color="auto" w:fill="auto"/>
          </w:tcPr>
          <w:p w:rsidR="00B4149A" w:rsidRPr="00FE7BA5"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FE7BA5"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B4149A" w:rsidRPr="00FE7BA5"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lang w:val="en-US"/>
              </w:rPr>
            </w:pPr>
            <w:r w:rsidRPr="00B4149A">
              <w:rPr>
                <w:rFonts w:ascii="Times New Roman" w:hAnsi="Times New Roman" w:cs="Times New Roman"/>
                <w:color w:val="FF0000"/>
                <w:sz w:val="20"/>
                <w:szCs w:val="20"/>
                <w:shd w:val="clear" w:color="auto" w:fill="FFFFFF"/>
                <w:lang w:val="en-US"/>
              </w:rPr>
              <w:t>843.7</w:t>
            </w:r>
          </w:p>
        </w:tc>
      </w:tr>
      <w:tr w:rsidR="00FE7BA5" w:rsidRPr="00B4149A" w:rsidTr="00B4149A">
        <w:trPr>
          <w:trHeight w:val="316"/>
        </w:trPr>
        <w:tc>
          <w:tcPr>
            <w:tcW w:w="567" w:type="dxa"/>
            <w:vMerge/>
            <w:tcBorders>
              <w:left w:val="single" w:sz="4" w:space="0" w:color="000000"/>
            </w:tcBorders>
            <w:shd w:val="clear" w:color="auto" w:fill="auto"/>
          </w:tcPr>
          <w:p w:rsidR="00FE7BA5" w:rsidRPr="00B4149A" w:rsidRDefault="00FE7BA5"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FE7BA5" w:rsidRPr="00B4149A" w:rsidRDefault="00FE7BA5"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right w:val="single" w:sz="4" w:space="0" w:color="auto"/>
            </w:tcBorders>
            <w:shd w:val="clear" w:color="auto" w:fill="auto"/>
          </w:tcPr>
          <w:p w:rsidR="00FE7BA5" w:rsidRPr="00B4149A" w:rsidRDefault="00FE7BA5" w:rsidP="006E0C2E">
            <w:pPr>
              <w:snapToGrid w:val="0"/>
              <w:spacing w:after="0" w:line="240" w:lineRule="auto"/>
              <w:rPr>
                <w:rFonts w:ascii="Times New Roman" w:hAnsi="Times New Roman" w:cs="Times New Roman"/>
                <w:bCs/>
                <w:sz w:val="20"/>
                <w:szCs w:val="20"/>
              </w:rPr>
            </w:pPr>
          </w:p>
        </w:tc>
        <w:tc>
          <w:tcPr>
            <w:tcW w:w="1559" w:type="dxa"/>
            <w:vMerge/>
            <w:tcBorders>
              <w:left w:val="single" w:sz="4" w:space="0" w:color="auto"/>
              <w:right w:val="single" w:sz="4" w:space="0" w:color="auto"/>
            </w:tcBorders>
            <w:shd w:val="clear" w:color="auto" w:fill="auto"/>
          </w:tcPr>
          <w:p w:rsidR="00FE7BA5" w:rsidRPr="00B4149A" w:rsidRDefault="00FE7BA5" w:rsidP="006E0C2E">
            <w:pPr>
              <w:spacing w:after="0" w:line="240" w:lineRule="auto"/>
              <w:rPr>
                <w:rFonts w:ascii="Times New Roman" w:hAnsi="Times New Roman" w:cs="Times New Roman"/>
                <w:sz w:val="20"/>
                <w:szCs w:val="20"/>
                <w:shd w:val="clear" w:color="auto" w:fill="FFFFFF"/>
              </w:rPr>
            </w:pPr>
          </w:p>
        </w:tc>
        <w:tc>
          <w:tcPr>
            <w:tcW w:w="567" w:type="dxa"/>
            <w:tcBorders>
              <w:top w:val="single" w:sz="4" w:space="0" w:color="auto"/>
              <w:left w:val="single" w:sz="4" w:space="0" w:color="auto"/>
              <w:bottom w:val="single" w:sz="4" w:space="0" w:color="auto"/>
            </w:tcBorders>
            <w:shd w:val="clear" w:color="auto" w:fill="auto"/>
          </w:tcPr>
          <w:p w:rsidR="00FE7BA5" w:rsidRPr="00B4149A" w:rsidRDefault="00FE7BA5" w:rsidP="003A38DD">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FE7BA5" w:rsidRPr="00B4149A" w:rsidRDefault="00FE7BA5" w:rsidP="003A38DD">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08</w:t>
            </w:r>
          </w:p>
        </w:tc>
        <w:tc>
          <w:tcPr>
            <w:tcW w:w="567" w:type="dxa"/>
            <w:tcBorders>
              <w:top w:val="single" w:sz="4" w:space="0" w:color="auto"/>
              <w:left w:val="single" w:sz="1" w:space="0" w:color="000000"/>
              <w:bottom w:val="single" w:sz="4" w:space="0" w:color="auto"/>
            </w:tcBorders>
            <w:shd w:val="clear" w:color="auto" w:fill="auto"/>
          </w:tcPr>
          <w:p w:rsidR="00FE7BA5" w:rsidRPr="00B4149A" w:rsidRDefault="00FE7BA5" w:rsidP="003A38DD">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c>
          <w:tcPr>
            <w:tcW w:w="1276" w:type="dxa"/>
            <w:tcBorders>
              <w:top w:val="single" w:sz="4" w:space="0" w:color="auto"/>
              <w:left w:val="single" w:sz="1" w:space="0" w:color="000000"/>
              <w:bottom w:val="single" w:sz="4" w:space="0" w:color="auto"/>
            </w:tcBorders>
            <w:shd w:val="clear" w:color="auto" w:fill="auto"/>
          </w:tcPr>
          <w:p w:rsidR="00FE7BA5" w:rsidRPr="00B4149A" w:rsidRDefault="00FE7BA5" w:rsidP="00FE7BA5">
            <w:pPr>
              <w:spacing w:after="0" w:line="240" w:lineRule="auto"/>
              <w:rPr>
                <w:rFonts w:ascii="Times New Roman" w:hAnsi="Times New Roman" w:cs="Times New Roman"/>
                <w:sz w:val="20"/>
                <w:szCs w:val="20"/>
                <w:shd w:val="clear" w:color="auto" w:fill="FFFFFF"/>
                <w:lang w:val="en-US"/>
              </w:rPr>
            </w:pPr>
            <w:r w:rsidRPr="00B4149A">
              <w:rPr>
                <w:rFonts w:ascii="Times New Roman" w:hAnsi="Times New Roman" w:cs="Times New Roman"/>
                <w:sz w:val="20"/>
                <w:szCs w:val="20"/>
                <w:shd w:val="clear" w:color="auto" w:fill="FFFFFF"/>
              </w:rPr>
              <w:t>01701</w:t>
            </w:r>
            <w:r>
              <w:rPr>
                <w:rFonts w:ascii="Times New Roman" w:hAnsi="Times New Roman" w:cs="Times New Roman"/>
                <w:sz w:val="20"/>
                <w:szCs w:val="20"/>
                <w:shd w:val="clear" w:color="auto" w:fill="FFFFFF"/>
                <w:lang w:val="en-US"/>
              </w:rPr>
              <w:t>Z</w:t>
            </w:r>
            <w:r w:rsidRPr="00B4149A">
              <w:rPr>
                <w:rFonts w:ascii="Times New Roman" w:hAnsi="Times New Roman" w:cs="Times New Roman"/>
                <w:sz w:val="20"/>
                <w:szCs w:val="20"/>
                <w:shd w:val="clear" w:color="auto" w:fill="FFFFFF"/>
                <w:lang w:val="en-US"/>
              </w:rPr>
              <w:t>10510</w:t>
            </w:r>
          </w:p>
        </w:tc>
        <w:tc>
          <w:tcPr>
            <w:tcW w:w="567" w:type="dxa"/>
            <w:tcBorders>
              <w:top w:val="single" w:sz="4" w:space="0" w:color="auto"/>
              <w:left w:val="single" w:sz="1" w:space="0" w:color="000000"/>
              <w:bottom w:val="single" w:sz="4" w:space="0" w:color="auto"/>
            </w:tcBorders>
            <w:shd w:val="clear" w:color="auto" w:fill="auto"/>
          </w:tcPr>
          <w:p w:rsidR="00FE7BA5" w:rsidRPr="00B4149A" w:rsidRDefault="00FE7BA5" w:rsidP="003A38DD">
            <w:pPr>
              <w:spacing w:after="0" w:line="240" w:lineRule="auto"/>
              <w:rPr>
                <w:rFonts w:ascii="Times New Roman" w:hAnsi="Times New Roman" w:cs="Times New Roman"/>
                <w:sz w:val="20"/>
                <w:szCs w:val="20"/>
                <w:shd w:val="clear" w:color="auto" w:fill="FFFFFF"/>
                <w:lang w:val="en-US"/>
              </w:rPr>
            </w:pPr>
            <w:r w:rsidRPr="00B4149A">
              <w:rPr>
                <w:rFonts w:ascii="Times New Roman" w:hAnsi="Times New Roman" w:cs="Times New Roman"/>
                <w:sz w:val="20"/>
                <w:szCs w:val="20"/>
                <w:shd w:val="clear" w:color="auto" w:fill="FFFFFF"/>
                <w:lang w:val="en-US"/>
              </w:rPr>
              <w:t>610</w:t>
            </w:r>
          </w:p>
        </w:tc>
        <w:tc>
          <w:tcPr>
            <w:tcW w:w="850" w:type="dxa"/>
            <w:tcBorders>
              <w:top w:val="single" w:sz="4" w:space="0" w:color="auto"/>
              <w:left w:val="single" w:sz="1" w:space="0" w:color="000000"/>
              <w:bottom w:val="single" w:sz="4" w:space="0" w:color="auto"/>
            </w:tcBorders>
            <w:shd w:val="clear" w:color="auto" w:fill="auto"/>
          </w:tcPr>
          <w:p w:rsidR="00FE7BA5" w:rsidRPr="00B4149A" w:rsidRDefault="00FE7BA5" w:rsidP="006E0C2E">
            <w:pPr>
              <w:snapToGrid w:val="0"/>
              <w:spacing w:after="0" w:line="240" w:lineRule="auto"/>
              <w:rPr>
                <w:rFonts w:ascii="Times New Roman" w:hAnsi="Times New Roman" w:cs="Times New Roman"/>
                <w:sz w:val="20"/>
                <w:szCs w:val="20"/>
                <w:shd w:val="clear" w:color="auto" w:fill="FFFFFF"/>
              </w:rPr>
            </w:pPr>
          </w:p>
        </w:tc>
        <w:tc>
          <w:tcPr>
            <w:tcW w:w="851" w:type="dxa"/>
            <w:tcBorders>
              <w:top w:val="single" w:sz="4" w:space="0" w:color="auto"/>
              <w:left w:val="single" w:sz="1" w:space="0" w:color="000000"/>
              <w:bottom w:val="single" w:sz="4" w:space="0" w:color="auto"/>
            </w:tcBorders>
            <w:shd w:val="clear" w:color="auto" w:fill="auto"/>
          </w:tcPr>
          <w:p w:rsidR="00FE7BA5" w:rsidRPr="00B4149A" w:rsidRDefault="00FE7BA5"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top w:val="single" w:sz="4" w:space="0" w:color="auto"/>
              <w:left w:val="single" w:sz="1" w:space="0" w:color="000000"/>
              <w:bottom w:val="single" w:sz="4" w:space="0" w:color="auto"/>
            </w:tcBorders>
            <w:shd w:val="clear" w:color="auto" w:fill="auto"/>
          </w:tcPr>
          <w:p w:rsidR="00FE7BA5" w:rsidRDefault="00FE7BA5"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top w:val="single" w:sz="4" w:space="0" w:color="auto"/>
              <w:left w:val="single" w:sz="1" w:space="0" w:color="000000"/>
              <w:bottom w:val="single" w:sz="4" w:space="0" w:color="auto"/>
            </w:tcBorders>
            <w:shd w:val="clear" w:color="auto" w:fill="auto"/>
          </w:tcPr>
          <w:p w:rsidR="00FE7BA5" w:rsidRPr="00FE7BA5" w:rsidRDefault="00FE7BA5"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989,2</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FE7BA5" w:rsidRPr="00FE7BA5" w:rsidRDefault="00FE7BA5"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989,2</w:t>
            </w:r>
          </w:p>
        </w:tc>
        <w:tc>
          <w:tcPr>
            <w:tcW w:w="850" w:type="dxa"/>
            <w:tcBorders>
              <w:top w:val="single" w:sz="4" w:space="0" w:color="auto"/>
              <w:left w:val="single" w:sz="1" w:space="0" w:color="000000"/>
              <w:bottom w:val="single" w:sz="4" w:space="0" w:color="auto"/>
              <w:right w:val="single" w:sz="1" w:space="0" w:color="000000"/>
            </w:tcBorders>
          </w:tcPr>
          <w:p w:rsidR="00FE7BA5" w:rsidRPr="00FE7BA5" w:rsidRDefault="00FE7BA5"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989,2</w:t>
            </w:r>
          </w:p>
        </w:tc>
        <w:tc>
          <w:tcPr>
            <w:tcW w:w="850" w:type="dxa"/>
            <w:tcBorders>
              <w:top w:val="single" w:sz="4" w:space="0" w:color="auto"/>
              <w:left w:val="single" w:sz="1" w:space="0" w:color="000000"/>
              <w:bottom w:val="single" w:sz="4" w:space="0" w:color="auto"/>
              <w:right w:val="single" w:sz="1" w:space="0" w:color="000000"/>
            </w:tcBorders>
          </w:tcPr>
          <w:p w:rsidR="00FE7BA5" w:rsidRPr="00B4149A" w:rsidRDefault="00FE7BA5" w:rsidP="006E0C2E">
            <w:pPr>
              <w:snapToGrid w:val="0"/>
              <w:spacing w:after="0" w:line="240" w:lineRule="auto"/>
              <w:rPr>
                <w:rFonts w:ascii="Times New Roman" w:hAnsi="Times New Roman" w:cs="Times New Roman"/>
                <w:sz w:val="20"/>
                <w:szCs w:val="20"/>
              </w:rPr>
            </w:pPr>
          </w:p>
        </w:tc>
      </w:tr>
      <w:tr w:rsidR="00B4149A" w:rsidRPr="00B4149A" w:rsidTr="00B4149A">
        <w:trPr>
          <w:trHeight w:val="316"/>
        </w:trPr>
        <w:tc>
          <w:tcPr>
            <w:tcW w:w="567"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right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bCs/>
                <w:sz w:val="20"/>
                <w:szCs w:val="20"/>
              </w:rPr>
            </w:pPr>
          </w:p>
        </w:tc>
        <w:tc>
          <w:tcPr>
            <w:tcW w:w="1559" w:type="dxa"/>
            <w:vMerge/>
            <w:tcBorders>
              <w:left w:val="single" w:sz="4" w:space="0" w:color="auto"/>
              <w:right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567" w:type="dxa"/>
            <w:tcBorders>
              <w:top w:val="single" w:sz="4" w:space="0" w:color="auto"/>
              <w:left w:val="single" w:sz="4" w:space="0" w:color="auto"/>
              <w:bottom w:val="single" w:sz="4" w:space="0" w:color="auto"/>
            </w:tcBorders>
            <w:shd w:val="clear" w:color="auto" w:fill="auto"/>
          </w:tcPr>
          <w:p w:rsidR="00B4149A" w:rsidRPr="00B4149A" w:rsidRDefault="00B4149A" w:rsidP="006E0C2E">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08</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lang w:val="en-US"/>
              </w:rPr>
            </w:pPr>
            <w:r w:rsidRPr="00B4149A">
              <w:rPr>
                <w:rFonts w:ascii="Times New Roman" w:hAnsi="Times New Roman" w:cs="Times New Roman"/>
                <w:sz w:val="20"/>
                <w:szCs w:val="20"/>
                <w:shd w:val="clear" w:color="auto" w:fill="FFFFFF"/>
              </w:rPr>
              <w:t>017017</w:t>
            </w:r>
            <w:r w:rsidRPr="00B4149A">
              <w:rPr>
                <w:rFonts w:ascii="Times New Roman" w:hAnsi="Times New Roman" w:cs="Times New Roman"/>
                <w:sz w:val="20"/>
                <w:szCs w:val="20"/>
                <w:shd w:val="clear" w:color="auto" w:fill="FFFFFF"/>
                <w:lang w:val="en-US"/>
              </w:rPr>
              <w:t>10510</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lang w:val="en-US"/>
              </w:rPr>
            </w:pPr>
            <w:r w:rsidRPr="00B4149A">
              <w:rPr>
                <w:rFonts w:ascii="Times New Roman" w:hAnsi="Times New Roman" w:cs="Times New Roman"/>
                <w:sz w:val="20"/>
                <w:szCs w:val="20"/>
                <w:shd w:val="clear" w:color="auto" w:fill="FFFFFF"/>
                <w:lang w:val="en-US"/>
              </w:rPr>
              <w:t>610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top w:val="single" w:sz="4" w:space="0" w:color="auto"/>
              <w:left w:val="single" w:sz="1" w:space="0" w:color="000000"/>
              <w:bottom w:val="single" w:sz="4" w:space="0" w:color="auto"/>
            </w:tcBorders>
            <w:shd w:val="clear" w:color="auto" w:fill="auto"/>
          </w:tcPr>
          <w:p w:rsidR="00B4149A" w:rsidRPr="00B4149A" w:rsidRDefault="008C3813"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868</w:t>
            </w:r>
            <w:r w:rsidR="00420C95">
              <w:rPr>
                <w:rFonts w:ascii="Times New Roman" w:hAnsi="Times New Roman" w:cs="Times New Roman"/>
                <w:color w:val="FF0000"/>
                <w:sz w:val="20"/>
                <w:szCs w:val="20"/>
                <w:shd w:val="clear" w:color="auto" w:fill="FFFFFF"/>
              </w:rPr>
              <w:t>,8</w:t>
            </w:r>
          </w:p>
        </w:tc>
        <w:tc>
          <w:tcPr>
            <w:tcW w:w="851" w:type="dxa"/>
            <w:tcBorders>
              <w:top w:val="single" w:sz="4" w:space="0" w:color="auto"/>
              <w:left w:val="single" w:sz="1" w:space="0" w:color="000000"/>
              <w:bottom w:val="single" w:sz="4" w:space="0" w:color="auto"/>
            </w:tcBorders>
            <w:shd w:val="clear" w:color="auto" w:fill="auto"/>
          </w:tcPr>
          <w:p w:rsidR="00B4149A" w:rsidRPr="00FE7BA5" w:rsidRDefault="00FE7BA5" w:rsidP="006E0C2E">
            <w:pPr>
              <w:snapToGrid w:val="0"/>
              <w:spacing w:after="0" w:line="240" w:lineRule="auto"/>
              <w:rPr>
                <w:rFonts w:ascii="Times New Roman" w:hAnsi="Times New Roman" w:cs="Times New Roman"/>
                <w:color w:val="FF0000"/>
                <w:sz w:val="20"/>
                <w:szCs w:val="20"/>
                <w:shd w:val="clear" w:color="auto" w:fill="FFFFFF"/>
                <w:lang w:val="en-US"/>
              </w:rPr>
            </w:pPr>
            <w:r>
              <w:rPr>
                <w:rFonts w:ascii="Times New Roman" w:hAnsi="Times New Roman" w:cs="Times New Roman"/>
                <w:color w:val="FF0000"/>
                <w:sz w:val="20"/>
                <w:szCs w:val="20"/>
                <w:shd w:val="clear" w:color="auto" w:fill="FFFFFF"/>
                <w:lang w:val="en-US"/>
              </w:rPr>
              <w:t>913.1</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rPr>
            </w:pP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rPr>
            </w:pPr>
          </w:p>
        </w:tc>
      </w:tr>
      <w:tr w:rsidR="00B4149A" w:rsidRPr="00B4149A" w:rsidTr="00B4149A">
        <w:trPr>
          <w:trHeight w:val="316"/>
        </w:trPr>
        <w:tc>
          <w:tcPr>
            <w:tcW w:w="567"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right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bCs/>
                <w:sz w:val="20"/>
                <w:szCs w:val="20"/>
              </w:rPr>
            </w:pPr>
          </w:p>
        </w:tc>
        <w:tc>
          <w:tcPr>
            <w:tcW w:w="1559" w:type="dxa"/>
            <w:vMerge/>
            <w:tcBorders>
              <w:left w:val="single" w:sz="4" w:space="0" w:color="auto"/>
              <w:right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567" w:type="dxa"/>
            <w:tcBorders>
              <w:top w:val="single" w:sz="4" w:space="0" w:color="auto"/>
              <w:left w:val="single" w:sz="4" w:space="0" w:color="auto"/>
              <w:bottom w:val="single" w:sz="4" w:space="0" w:color="auto"/>
            </w:tcBorders>
            <w:shd w:val="clear" w:color="auto" w:fill="auto"/>
          </w:tcPr>
          <w:p w:rsidR="00B4149A" w:rsidRPr="00B4149A" w:rsidRDefault="00B4149A" w:rsidP="006E0C2E">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08</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0170185010</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610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92,2</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2281,1</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top w:val="single" w:sz="4" w:space="0" w:color="auto"/>
              <w:left w:val="single" w:sz="1" w:space="0" w:color="000000"/>
              <w:bottom w:val="single" w:sz="4" w:space="0" w:color="auto"/>
            </w:tcBorders>
            <w:shd w:val="clear" w:color="auto" w:fill="auto"/>
          </w:tcPr>
          <w:p w:rsidR="00B4149A" w:rsidRPr="00FE7BA5" w:rsidRDefault="00FE7BA5" w:rsidP="006E0C2E">
            <w:pPr>
              <w:snapToGrid w:val="0"/>
              <w:spacing w:after="0" w:line="240" w:lineRule="auto"/>
              <w:rPr>
                <w:rFonts w:ascii="Times New Roman" w:hAnsi="Times New Roman" w:cs="Times New Roman"/>
                <w:color w:val="FF0000"/>
                <w:sz w:val="20"/>
                <w:szCs w:val="20"/>
                <w:shd w:val="clear" w:color="auto" w:fill="FFFFFF"/>
                <w:lang w:val="en-US"/>
              </w:rPr>
            </w:pPr>
            <w:r>
              <w:rPr>
                <w:rFonts w:ascii="Times New Roman" w:hAnsi="Times New Roman" w:cs="Times New Roman"/>
                <w:color w:val="FF0000"/>
                <w:sz w:val="20"/>
                <w:szCs w:val="20"/>
                <w:shd w:val="clear" w:color="auto" w:fill="FFFFFF"/>
                <w:lang w:val="en-US"/>
              </w:rPr>
              <w:t>200.0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rPr>
            </w:pP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rPr>
            </w:pPr>
          </w:p>
        </w:tc>
      </w:tr>
      <w:tr w:rsidR="00933DBC" w:rsidRPr="00B4149A" w:rsidTr="00B4149A">
        <w:tc>
          <w:tcPr>
            <w:tcW w:w="567" w:type="dxa"/>
            <w:tcBorders>
              <w:left w:val="single" w:sz="4" w:space="0" w:color="000000"/>
            </w:tcBorders>
            <w:shd w:val="clear" w:color="auto" w:fill="auto"/>
          </w:tcPr>
          <w:p w:rsidR="00933DBC" w:rsidRPr="00B4149A" w:rsidRDefault="00933DBC" w:rsidP="006E0C2E">
            <w:pPr>
              <w:snapToGrid w:val="0"/>
              <w:spacing w:after="0" w:line="240" w:lineRule="auto"/>
              <w:rPr>
                <w:rFonts w:ascii="Times New Roman" w:hAnsi="Times New Roman" w:cs="Times New Roman"/>
                <w:sz w:val="20"/>
                <w:szCs w:val="20"/>
              </w:rPr>
            </w:pPr>
          </w:p>
        </w:tc>
        <w:tc>
          <w:tcPr>
            <w:tcW w:w="1428" w:type="dxa"/>
            <w:tcBorders>
              <w:left w:val="single" w:sz="4" w:space="0" w:color="000000"/>
            </w:tcBorders>
            <w:shd w:val="clear" w:color="auto" w:fill="auto"/>
          </w:tcPr>
          <w:p w:rsidR="00933DBC" w:rsidRPr="00B4149A" w:rsidRDefault="00933DBC" w:rsidP="006E0C2E">
            <w:pPr>
              <w:snapToGrid w:val="0"/>
              <w:spacing w:after="0" w:line="240" w:lineRule="auto"/>
              <w:rPr>
                <w:rFonts w:ascii="Times New Roman" w:hAnsi="Times New Roman" w:cs="Times New Roman"/>
                <w:sz w:val="20"/>
                <w:szCs w:val="20"/>
              </w:rPr>
            </w:pPr>
          </w:p>
        </w:tc>
        <w:tc>
          <w:tcPr>
            <w:tcW w:w="3261" w:type="dxa"/>
            <w:tcBorders>
              <w:left w:val="single" w:sz="4" w:space="0" w:color="000000"/>
              <w:right w:val="single" w:sz="4" w:space="0" w:color="auto"/>
            </w:tcBorders>
            <w:shd w:val="clear" w:color="auto" w:fill="auto"/>
          </w:tcPr>
          <w:p w:rsidR="00933DBC" w:rsidRPr="00B4149A" w:rsidRDefault="00933DBC" w:rsidP="006E0C2E">
            <w:pPr>
              <w:snapToGrid w:val="0"/>
              <w:spacing w:after="0" w:line="240" w:lineRule="auto"/>
              <w:rPr>
                <w:rFonts w:ascii="Times New Roman" w:hAnsi="Times New Roman" w:cs="Times New Roman"/>
                <w:bCs/>
                <w:sz w:val="20"/>
                <w:szCs w:val="20"/>
              </w:rPr>
            </w:pPr>
          </w:p>
        </w:tc>
        <w:tc>
          <w:tcPr>
            <w:tcW w:w="1559" w:type="dxa"/>
            <w:vMerge/>
            <w:tcBorders>
              <w:left w:val="single" w:sz="4" w:space="0" w:color="auto"/>
              <w:right w:val="single" w:sz="4" w:space="0" w:color="auto"/>
            </w:tcBorders>
            <w:shd w:val="clear" w:color="auto" w:fill="auto"/>
          </w:tcPr>
          <w:p w:rsidR="00933DBC" w:rsidRPr="00B4149A" w:rsidRDefault="00933DBC" w:rsidP="006E0C2E">
            <w:pPr>
              <w:spacing w:after="0" w:line="240" w:lineRule="auto"/>
              <w:rPr>
                <w:rFonts w:ascii="Times New Roman" w:hAnsi="Times New Roman" w:cs="Times New Roman"/>
                <w:sz w:val="20"/>
                <w:szCs w:val="20"/>
                <w:shd w:val="clear" w:color="auto" w:fill="FFFFFF"/>
              </w:rPr>
            </w:pPr>
          </w:p>
        </w:tc>
        <w:tc>
          <w:tcPr>
            <w:tcW w:w="567" w:type="dxa"/>
            <w:tcBorders>
              <w:top w:val="single" w:sz="4" w:space="0" w:color="auto"/>
              <w:left w:val="single" w:sz="4" w:space="0" w:color="auto"/>
              <w:bottom w:val="single" w:sz="4" w:space="0" w:color="auto"/>
            </w:tcBorders>
            <w:shd w:val="clear" w:color="auto" w:fill="auto"/>
          </w:tcPr>
          <w:p w:rsidR="00933DBC" w:rsidRPr="00B4149A" w:rsidRDefault="00933DBC" w:rsidP="006700C9">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933DBC" w:rsidRPr="00B4149A" w:rsidRDefault="00933DBC" w:rsidP="006700C9">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08</w:t>
            </w:r>
          </w:p>
        </w:tc>
        <w:tc>
          <w:tcPr>
            <w:tcW w:w="567" w:type="dxa"/>
            <w:tcBorders>
              <w:top w:val="single" w:sz="4" w:space="0" w:color="auto"/>
              <w:left w:val="single" w:sz="1" w:space="0" w:color="000000"/>
              <w:bottom w:val="single" w:sz="4" w:space="0" w:color="auto"/>
            </w:tcBorders>
            <w:shd w:val="clear" w:color="auto" w:fill="auto"/>
          </w:tcPr>
          <w:p w:rsidR="00933DBC" w:rsidRPr="00B4149A" w:rsidRDefault="00933DBC" w:rsidP="006700C9">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c>
          <w:tcPr>
            <w:tcW w:w="1276" w:type="dxa"/>
            <w:tcBorders>
              <w:top w:val="single" w:sz="4" w:space="0" w:color="auto"/>
              <w:left w:val="single" w:sz="1" w:space="0" w:color="000000"/>
              <w:bottom w:val="single" w:sz="4" w:space="0" w:color="auto"/>
            </w:tcBorders>
            <w:shd w:val="clear" w:color="auto" w:fill="auto"/>
          </w:tcPr>
          <w:p w:rsidR="00933DBC" w:rsidRPr="00933DBC" w:rsidRDefault="00933DBC" w:rsidP="00933DBC">
            <w:pPr>
              <w:spacing w:after="0" w:line="240" w:lineRule="auto"/>
              <w:rPr>
                <w:rFonts w:ascii="Times New Roman" w:hAnsi="Times New Roman" w:cs="Times New Roman"/>
                <w:sz w:val="20"/>
                <w:szCs w:val="20"/>
                <w:shd w:val="clear" w:color="auto" w:fill="FFFFFF"/>
                <w:lang w:val="en-US"/>
              </w:rPr>
            </w:pPr>
            <w:r w:rsidRPr="00B4149A">
              <w:rPr>
                <w:rFonts w:ascii="Times New Roman" w:hAnsi="Times New Roman" w:cs="Times New Roman"/>
                <w:sz w:val="20"/>
                <w:szCs w:val="20"/>
                <w:shd w:val="clear" w:color="auto" w:fill="FFFFFF"/>
              </w:rPr>
              <w:t>01701</w:t>
            </w:r>
            <w:r>
              <w:rPr>
                <w:rFonts w:ascii="Times New Roman" w:hAnsi="Times New Roman" w:cs="Times New Roman"/>
                <w:sz w:val="20"/>
                <w:szCs w:val="20"/>
                <w:shd w:val="clear" w:color="auto" w:fill="FFFFFF"/>
                <w:lang w:val="en-US"/>
              </w:rPr>
              <w:t>S3430</w:t>
            </w:r>
          </w:p>
        </w:tc>
        <w:tc>
          <w:tcPr>
            <w:tcW w:w="567" w:type="dxa"/>
            <w:tcBorders>
              <w:top w:val="single" w:sz="4" w:space="0" w:color="auto"/>
              <w:left w:val="single" w:sz="1" w:space="0" w:color="000000"/>
              <w:bottom w:val="single" w:sz="4" w:space="0" w:color="auto"/>
            </w:tcBorders>
            <w:shd w:val="clear" w:color="auto" w:fill="auto"/>
          </w:tcPr>
          <w:p w:rsidR="00933DBC" w:rsidRPr="00933DBC" w:rsidRDefault="00933DBC" w:rsidP="006700C9">
            <w:pPr>
              <w:spacing w:after="0" w:line="240" w:lineRule="auto"/>
              <w:rPr>
                <w:rFonts w:ascii="Times New Roman" w:hAnsi="Times New Roman" w:cs="Times New Roman"/>
                <w:sz w:val="20"/>
                <w:szCs w:val="20"/>
                <w:shd w:val="clear" w:color="auto" w:fill="FFFFFF"/>
                <w:lang w:val="en-US"/>
              </w:rPr>
            </w:pPr>
            <w:r>
              <w:rPr>
                <w:rFonts w:ascii="Times New Roman" w:hAnsi="Times New Roman" w:cs="Times New Roman"/>
                <w:sz w:val="20"/>
                <w:szCs w:val="20"/>
                <w:shd w:val="clear" w:color="auto" w:fill="FFFFFF"/>
                <w:lang w:val="en-US"/>
              </w:rPr>
              <w:t>610</w:t>
            </w:r>
          </w:p>
        </w:tc>
        <w:tc>
          <w:tcPr>
            <w:tcW w:w="850" w:type="dxa"/>
            <w:tcBorders>
              <w:top w:val="single" w:sz="4" w:space="0" w:color="auto"/>
              <w:left w:val="single" w:sz="1" w:space="0" w:color="000000"/>
              <w:bottom w:val="single" w:sz="4" w:space="0" w:color="auto"/>
            </w:tcBorders>
            <w:shd w:val="clear" w:color="auto" w:fill="auto"/>
          </w:tcPr>
          <w:p w:rsidR="00933DBC" w:rsidRPr="00B4149A" w:rsidRDefault="00933DBC" w:rsidP="006E0C2E">
            <w:pPr>
              <w:snapToGrid w:val="0"/>
              <w:spacing w:after="0" w:line="240" w:lineRule="auto"/>
              <w:rPr>
                <w:rFonts w:ascii="Times New Roman" w:hAnsi="Times New Roman" w:cs="Times New Roman"/>
                <w:sz w:val="20"/>
                <w:szCs w:val="20"/>
                <w:shd w:val="clear" w:color="auto" w:fill="FFFFFF"/>
              </w:rPr>
            </w:pPr>
          </w:p>
        </w:tc>
        <w:tc>
          <w:tcPr>
            <w:tcW w:w="851" w:type="dxa"/>
            <w:tcBorders>
              <w:top w:val="single" w:sz="4" w:space="0" w:color="auto"/>
              <w:left w:val="single" w:sz="1" w:space="0" w:color="000000"/>
              <w:bottom w:val="single" w:sz="4" w:space="0" w:color="auto"/>
            </w:tcBorders>
            <w:shd w:val="clear" w:color="auto" w:fill="auto"/>
          </w:tcPr>
          <w:p w:rsidR="00933DBC" w:rsidRPr="00B4149A" w:rsidRDefault="00933DBC"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top w:val="single" w:sz="4" w:space="0" w:color="auto"/>
              <w:left w:val="single" w:sz="1" w:space="0" w:color="000000"/>
              <w:bottom w:val="single" w:sz="4" w:space="0" w:color="auto"/>
            </w:tcBorders>
            <w:shd w:val="clear" w:color="auto" w:fill="auto"/>
          </w:tcPr>
          <w:p w:rsidR="00933DBC" w:rsidRPr="00B4149A" w:rsidRDefault="00933DBC"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top w:val="single" w:sz="4" w:space="0" w:color="auto"/>
              <w:left w:val="single" w:sz="1" w:space="0" w:color="000000"/>
              <w:bottom w:val="single" w:sz="4" w:space="0" w:color="auto"/>
            </w:tcBorders>
            <w:shd w:val="clear" w:color="auto" w:fill="auto"/>
          </w:tcPr>
          <w:p w:rsidR="00933DBC" w:rsidRPr="00933DBC" w:rsidRDefault="00933DBC"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lang w:val="en-US"/>
              </w:rPr>
              <w:t>360.0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933DBC" w:rsidRPr="00B4149A" w:rsidRDefault="00933DBC" w:rsidP="006E0C2E">
            <w:pPr>
              <w:snapToGrid w:val="0"/>
              <w:spacing w:after="0" w:line="240" w:lineRule="auto"/>
              <w:rPr>
                <w:rFonts w:ascii="Times New Roman" w:hAnsi="Times New Roman" w:cs="Times New Roman"/>
                <w:sz w:val="20"/>
                <w:szCs w:val="20"/>
              </w:rPr>
            </w:pPr>
          </w:p>
        </w:tc>
        <w:tc>
          <w:tcPr>
            <w:tcW w:w="850" w:type="dxa"/>
            <w:tcBorders>
              <w:top w:val="single" w:sz="4" w:space="0" w:color="auto"/>
              <w:left w:val="single" w:sz="1" w:space="0" w:color="000000"/>
              <w:bottom w:val="single" w:sz="4" w:space="0" w:color="auto"/>
              <w:right w:val="single" w:sz="1" w:space="0" w:color="000000"/>
            </w:tcBorders>
          </w:tcPr>
          <w:p w:rsidR="00933DBC" w:rsidRPr="00B4149A" w:rsidRDefault="00933DBC" w:rsidP="006E0C2E">
            <w:pPr>
              <w:snapToGrid w:val="0"/>
              <w:spacing w:after="0" w:line="240" w:lineRule="auto"/>
              <w:rPr>
                <w:rFonts w:ascii="Times New Roman" w:hAnsi="Times New Roman" w:cs="Times New Roman"/>
                <w:sz w:val="20"/>
                <w:szCs w:val="20"/>
              </w:rPr>
            </w:pPr>
          </w:p>
        </w:tc>
        <w:tc>
          <w:tcPr>
            <w:tcW w:w="850" w:type="dxa"/>
            <w:tcBorders>
              <w:top w:val="single" w:sz="4" w:space="0" w:color="auto"/>
              <w:left w:val="single" w:sz="1" w:space="0" w:color="000000"/>
              <w:bottom w:val="single" w:sz="4" w:space="0" w:color="auto"/>
              <w:right w:val="single" w:sz="1" w:space="0" w:color="000000"/>
            </w:tcBorders>
          </w:tcPr>
          <w:p w:rsidR="00933DBC" w:rsidRPr="00B4149A" w:rsidRDefault="00933DBC" w:rsidP="006E0C2E">
            <w:pPr>
              <w:snapToGrid w:val="0"/>
              <w:spacing w:after="0" w:line="240" w:lineRule="auto"/>
              <w:rPr>
                <w:rFonts w:ascii="Times New Roman" w:hAnsi="Times New Roman" w:cs="Times New Roman"/>
                <w:sz w:val="20"/>
                <w:szCs w:val="20"/>
              </w:rPr>
            </w:pPr>
          </w:p>
        </w:tc>
      </w:tr>
      <w:tr w:rsidR="00B4149A" w:rsidRPr="00B4149A" w:rsidTr="00B4149A">
        <w:tc>
          <w:tcPr>
            <w:tcW w:w="567" w:type="dxa"/>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tcBorders>
              <w:left w:val="single" w:sz="4" w:space="0" w:color="000000"/>
              <w:right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bCs/>
                <w:sz w:val="20"/>
                <w:szCs w:val="20"/>
              </w:rPr>
            </w:pPr>
          </w:p>
        </w:tc>
        <w:tc>
          <w:tcPr>
            <w:tcW w:w="1559" w:type="dxa"/>
            <w:vMerge/>
            <w:tcBorders>
              <w:left w:val="single" w:sz="4" w:space="0" w:color="auto"/>
              <w:right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567" w:type="dxa"/>
            <w:tcBorders>
              <w:top w:val="single" w:sz="4" w:space="0" w:color="auto"/>
              <w:left w:val="single" w:sz="4" w:space="0" w:color="auto"/>
              <w:bottom w:val="single" w:sz="4" w:space="0" w:color="auto"/>
            </w:tcBorders>
            <w:shd w:val="clear" w:color="auto" w:fill="auto"/>
          </w:tcPr>
          <w:p w:rsidR="00B4149A" w:rsidRPr="00B4149A" w:rsidRDefault="00B4149A" w:rsidP="006E0C2E">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08</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0170122300</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460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1400,00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rPr>
            </w:pP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rPr>
            </w:pPr>
          </w:p>
        </w:tc>
      </w:tr>
      <w:tr w:rsidR="00B4149A" w:rsidRPr="00B4149A" w:rsidTr="00B4149A">
        <w:tc>
          <w:tcPr>
            <w:tcW w:w="567" w:type="dxa"/>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tcBorders>
              <w:left w:val="single" w:sz="4" w:space="0" w:color="000000"/>
              <w:right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bCs/>
                <w:sz w:val="20"/>
                <w:szCs w:val="20"/>
              </w:rPr>
            </w:pPr>
          </w:p>
        </w:tc>
        <w:tc>
          <w:tcPr>
            <w:tcW w:w="1559" w:type="dxa"/>
            <w:vMerge/>
            <w:tcBorders>
              <w:left w:val="single" w:sz="4" w:space="0" w:color="auto"/>
              <w:bottom w:val="single" w:sz="4" w:space="0" w:color="auto"/>
              <w:right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p>
        </w:tc>
        <w:tc>
          <w:tcPr>
            <w:tcW w:w="567" w:type="dxa"/>
            <w:tcBorders>
              <w:top w:val="single" w:sz="4" w:space="0" w:color="auto"/>
              <w:left w:val="single" w:sz="4" w:space="0" w:color="auto"/>
              <w:bottom w:val="single" w:sz="4" w:space="0" w:color="auto"/>
            </w:tcBorders>
            <w:shd w:val="clear" w:color="auto" w:fill="auto"/>
          </w:tcPr>
          <w:p w:rsidR="00B4149A" w:rsidRPr="00B4149A" w:rsidRDefault="00B4149A" w:rsidP="006E0C2E">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08</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0170122300</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610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443,9</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rPr>
            </w:pP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rPr>
            </w:pPr>
          </w:p>
        </w:tc>
      </w:tr>
      <w:tr w:rsidR="00B4149A" w:rsidRPr="00B4149A" w:rsidTr="00B4149A">
        <w:tc>
          <w:tcPr>
            <w:tcW w:w="567" w:type="dxa"/>
            <w:vMerge w:val="restart"/>
            <w:tcBorders>
              <w:top w:val="single" w:sz="4" w:space="0" w:color="000000"/>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7.2</w:t>
            </w:r>
          </w:p>
        </w:tc>
        <w:tc>
          <w:tcPr>
            <w:tcW w:w="1428" w:type="dxa"/>
            <w:vMerge w:val="restart"/>
            <w:tcBorders>
              <w:top w:val="single" w:sz="4" w:space="0" w:color="000000"/>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eastAsia="Courier New" w:hAnsi="Times New Roman" w:cs="Times New Roman"/>
                <w:sz w:val="20"/>
                <w:szCs w:val="20"/>
                <w:shd w:val="clear" w:color="auto" w:fill="FFFFFF"/>
              </w:rPr>
              <w:t>Основное мероприятие</w:t>
            </w:r>
          </w:p>
        </w:tc>
        <w:tc>
          <w:tcPr>
            <w:tcW w:w="3261" w:type="dxa"/>
            <w:vMerge w:val="restart"/>
            <w:tcBorders>
              <w:top w:val="single" w:sz="4" w:space="0" w:color="auto"/>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bCs/>
                <w:sz w:val="20"/>
                <w:szCs w:val="20"/>
              </w:rPr>
              <w:t xml:space="preserve">Создание условий для развития спорта и работы с молодежью  </w:t>
            </w:r>
          </w:p>
        </w:tc>
        <w:tc>
          <w:tcPr>
            <w:tcW w:w="1559" w:type="dxa"/>
            <w:tcBorders>
              <w:top w:val="single" w:sz="4" w:space="0" w:color="auto"/>
              <w:left w:val="single" w:sz="4" w:space="0" w:color="000000"/>
              <w:bottom w:val="single" w:sz="4" w:space="0" w:color="auto"/>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54,3</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30,0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lang w:val="en-US"/>
              </w:rPr>
            </w:pPr>
          </w:p>
        </w:tc>
        <w:tc>
          <w:tcPr>
            <w:tcW w:w="851" w:type="dxa"/>
            <w:tcBorders>
              <w:top w:val="single" w:sz="4" w:space="0" w:color="auto"/>
              <w:left w:val="single" w:sz="1" w:space="0" w:color="000000"/>
              <w:bottom w:val="single" w:sz="4" w:space="0" w:color="auto"/>
            </w:tcBorders>
            <w:shd w:val="clear" w:color="auto" w:fill="auto"/>
          </w:tcPr>
          <w:p w:rsidR="00B4149A" w:rsidRPr="00B4149A" w:rsidRDefault="00F93B71" w:rsidP="006E0C2E">
            <w:pPr>
              <w:snapToGrid w:val="0"/>
              <w:spacing w:after="0" w:line="240" w:lineRule="auto"/>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lang w:val="en-US"/>
              </w:rPr>
              <w:t>5</w:t>
            </w:r>
            <w:r w:rsidR="00B4149A" w:rsidRPr="00B4149A">
              <w:rPr>
                <w:rFonts w:ascii="Times New Roman" w:hAnsi="Times New Roman" w:cs="Times New Roman"/>
                <w:sz w:val="20"/>
                <w:szCs w:val="20"/>
                <w:shd w:val="clear" w:color="auto" w:fill="FFFFFF"/>
              </w:rPr>
              <w:t>4,3</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F93B71" w:rsidP="006E0C2E">
            <w:pPr>
              <w:snapToGrid w:val="0"/>
              <w:spacing w:after="0" w:line="240" w:lineRule="auto"/>
              <w:rPr>
                <w:rFonts w:ascii="Times New Roman" w:hAnsi="Times New Roman" w:cs="Times New Roman"/>
                <w:sz w:val="20"/>
                <w:szCs w:val="20"/>
              </w:rPr>
            </w:pPr>
            <w:r>
              <w:rPr>
                <w:rFonts w:ascii="Times New Roman" w:hAnsi="Times New Roman" w:cs="Times New Roman"/>
                <w:sz w:val="20"/>
                <w:szCs w:val="20"/>
                <w:lang w:val="en-US"/>
              </w:rPr>
              <w:t>5</w:t>
            </w:r>
            <w:r w:rsidR="00B4149A" w:rsidRPr="00B4149A">
              <w:rPr>
                <w:rFonts w:ascii="Times New Roman" w:hAnsi="Times New Roman" w:cs="Times New Roman"/>
                <w:sz w:val="20"/>
                <w:szCs w:val="20"/>
              </w:rPr>
              <w:t>4,3</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F93B71" w:rsidP="006E0C2E">
            <w:pPr>
              <w:snapToGrid w:val="0"/>
              <w:spacing w:after="0" w:line="240" w:lineRule="auto"/>
              <w:rPr>
                <w:rFonts w:ascii="Times New Roman" w:hAnsi="Times New Roman" w:cs="Times New Roman"/>
                <w:sz w:val="20"/>
                <w:szCs w:val="20"/>
              </w:rPr>
            </w:pPr>
            <w:r>
              <w:rPr>
                <w:rFonts w:ascii="Times New Roman" w:hAnsi="Times New Roman" w:cs="Times New Roman"/>
                <w:sz w:val="20"/>
                <w:szCs w:val="20"/>
                <w:lang w:val="en-US"/>
              </w:rPr>
              <w:t>1</w:t>
            </w:r>
            <w:r w:rsidR="00B4149A" w:rsidRPr="00B4149A">
              <w:rPr>
                <w:rFonts w:ascii="Times New Roman" w:hAnsi="Times New Roman" w:cs="Times New Roman"/>
                <w:sz w:val="20"/>
                <w:szCs w:val="20"/>
              </w:rPr>
              <w:t>4,3</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34,3</w:t>
            </w:r>
          </w:p>
        </w:tc>
      </w:tr>
      <w:tr w:rsidR="00B4149A" w:rsidRPr="00B4149A" w:rsidTr="00B4149A">
        <w:tc>
          <w:tcPr>
            <w:tcW w:w="567"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val="restart"/>
            <w:tcBorders>
              <w:top w:val="single" w:sz="4" w:space="0" w:color="auto"/>
              <w:left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07</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07</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0170222010</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240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30,0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30,0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p>
        </w:tc>
        <w:tc>
          <w:tcPr>
            <w:tcW w:w="851" w:type="dxa"/>
            <w:tcBorders>
              <w:top w:val="single" w:sz="4" w:space="0" w:color="auto"/>
              <w:left w:val="single" w:sz="1" w:space="0" w:color="000000"/>
              <w:bottom w:val="single" w:sz="4" w:space="0" w:color="auto"/>
            </w:tcBorders>
            <w:shd w:val="clear" w:color="auto" w:fill="auto"/>
          </w:tcPr>
          <w:p w:rsidR="00B4149A" w:rsidRPr="00B4149A" w:rsidRDefault="00F93B71" w:rsidP="006E0C2E">
            <w:pPr>
              <w:snapToGrid w:val="0"/>
              <w:spacing w:after="0" w:line="240" w:lineRule="auto"/>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lang w:val="en-US"/>
              </w:rPr>
              <w:t>3</w:t>
            </w:r>
            <w:r w:rsidR="00B4149A" w:rsidRPr="00B4149A">
              <w:rPr>
                <w:rFonts w:ascii="Times New Roman" w:hAnsi="Times New Roman" w:cs="Times New Roman"/>
                <w:sz w:val="20"/>
                <w:szCs w:val="20"/>
                <w:shd w:val="clear" w:color="auto" w:fill="FFFFFF"/>
              </w:rPr>
              <w:t>0,0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F93B7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lang w:val="en-US"/>
              </w:rPr>
              <w:t>30</w:t>
            </w:r>
            <w:r w:rsidR="00B4149A" w:rsidRPr="00B4149A">
              <w:rPr>
                <w:rFonts w:ascii="Times New Roman" w:hAnsi="Times New Roman" w:cs="Times New Roman"/>
                <w:color w:val="FF0000"/>
                <w:sz w:val="20"/>
                <w:szCs w:val="20"/>
                <w:shd w:val="clear" w:color="auto" w:fill="FFFFFF"/>
              </w:rPr>
              <w:t>,0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F93B7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lang w:val="en-US"/>
              </w:rPr>
              <w:t>1</w:t>
            </w:r>
            <w:r w:rsidR="00B4149A" w:rsidRPr="00B4149A">
              <w:rPr>
                <w:rFonts w:ascii="Times New Roman" w:hAnsi="Times New Roman" w:cs="Times New Roman"/>
                <w:color w:val="FF0000"/>
                <w:sz w:val="20"/>
                <w:szCs w:val="20"/>
                <w:shd w:val="clear" w:color="auto" w:fill="FFFFFF"/>
              </w:rPr>
              <w:t>0,0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20,0</w:t>
            </w:r>
          </w:p>
        </w:tc>
      </w:tr>
      <w:tr w:rsidR="00B4149A" w:rsidRPr="00B4149A" w:rsidTr="00B4149A">
        <w:tc>
          <w:tcPr>
            <w:tcW w:w="567"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vMerge/>
            <w:tcBorders>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11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02</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0170227310</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240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24,3</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lang w:val="en-US"/>
              </w:rPr>
            </w:pPr>
          </w:p>
        </w:tc>
        <w:tc>
          <w:tcPr>
            <w:tcW w:w="851" w:type="dxa"/>
            <w:tcBorders>
              <w:top w:val="single" w:sz="4" w:space="0" w:color="auto"/>
              <w:left w:val="single" w:sz="1" w:space="0" w:color="000000"/>
              <w:bottom w:val="single" w:sz="4" w:space="0" w:color="auto"/>
            </w:tcBorders>
            <w:shd w:val="clear" w:color="auto" w:fill="auto"/>
          </w:tcPr>
          <w:p w:rsidR="00B4149A" w:rsidRPr="00B4149A" w:rsidRDefault="00F93B71" w:rsidP="006E0C2E">
            <w:pPr>
              <w:snapToGrid w:val="0"/>
              <w:spacing w:after="0" w:line="240" w:lineRule="auto"/>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lang w:val="en-US"/>
              </w:rPr>
              <w:t>2</w:t>
            </w:r>
            <w:r w:rsidR="00B4149A" w:rsidRPr="00B4149A">
              <w:rPr>
                <w:rFonts w:ascii="Times New Roman" w:hAnsi="Times New Roman" w:cs="Times New Roman"/>
                <w:sz w:val="20"/>
                <w:szCs w:val="20"/>
                <w:shd w:val="clear" w:color="auto" w:fill="FFFFFF"/>
              </w:rPr>
              <w:t>4,3</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F93B7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lang w:val="en-US"/>
              </w:rPr>
              <w:t>2</w:t>
            </w:r>
            <w:r w:rsidR="00B4149A" w:rsidRPr="00B4149A">
              <w:rPr>
                <w:rFonts w:ascii="Times New Roman" w:hAnsi="Times New Roman" w:cs="Times New Roman"/>
                <w:color w:val="FF0000"/>
                <w:sz w:val="20"/>
                <w:szCs w:val="20"/>
                <w:shd w:val="clear" w:color="auto" w:fill="FFFFFF"/>
              </w:rPr>
              <w:t>4,3</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4,3</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14,3</w:t>
            </w:r>
          </w:p>
        </w:tc>
      </w:tr>
      <w:tr w:rsidR="00B4149A" w:rsidRPr="00B4149A" w:rsidTr="00B4149A">
        <w:tc>
          <w:tcPr>
            <w:tcW w:w="567" w:type="dxa"/>
            <w:vMerge w:val="restart"/>
            <w:tcBorders>
              <w:top w:val="single" w:sz="4" w:space="0" w:color="000000"/>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8.</w:t>
            </w:r>
          </w:p>
        </w:tc>
        <w:tc>
          <w:tcPr>
            <w:tcW w:w="1428" w:type="dxa"/>
            <w:vMerge w:val="restart"/>
            <w:tcBorders>
              <w:top w:val="single" w:sz="4" w:space="0" w:color="000000"/>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shd w:val="clear" w:color="auto" w:fill="FFFFFF"/>
              </w:rPr>
              <w:t>Подпрограмма8</w:t>
            </w:r>
          </w:p>
        </w:tc>
        <w:tc>
          <w:tcPr>
            <w:tcW w:w="3261" w:type="dxa"/>
            <w:vMerge w:val="restart"/>
            <w:tcBorders>
              <w:top w:val="single" w:sz="4" w:space="0" w:color="auto"/>
              <w:left w:val="single" w:sz="4" w:space="0" w:color="000000"/>
            </w:tcBorders>
            <w:shd w:val="clear" w:color="auto" w:fill="auto"/>
          </w:tcPr>
          <w:p w:rsidR="00B4149A" w:rsidRPr="00B4149A" w:rsidRDefault="00B4149A" w:rsidP="006E0C2E">
            <w:pPr>
              <w:shd w:val="clear" w:color="auto" w:fill="FFFFFF"/>
              <w:spacing w:after="0" w:line="240" w:lineRule="auto"/>
              <w:jc w:val="center"/>
              <w:rPr>
                <w:rFonts w:ascii="Times New Roman" w:hAnsi="Times New Roman" w:cs="Times New Roman"/>
                <w:sz w:val="20"/>
                <w:szCs w:val="20"/>
              </w:rPr>
            </w:pPr>
            <w:r w:rsidRPr="00B4149A">
              <w:rPr>
                <w:rFonts w:ascii="Times New Roman" w:hAnsi="Times New Roman" w:cs="Times New Roman"/>
                <w:bCs/>
                <w:sz w:val="20"/>
                <w:szCs w:val="20"/>
              </w:rPr>
              <w:t>Управление и распоряжение муниципальным</w:t>
            </w:r>
          </w:p>
          <w:p w:rsidR="00B4149A" w:rsidRPr="00B4149A" w:rsidRDefault="00B4149A" w:rsidP="006E0C2E">
            <w:pPr>
              <w:shd w:val="clear" w:color="auto" w:fill="FFFFFF"/>
              <w:spacing w:after="0" w:line="240" w:lineRule="auto"/>
              <w:jc w:val="center"/>
              <w:rPr>
                <w:rFonts w:ascii="Times New Roman" w:hAnsi="Times New Roman" w:cs="Times New Roman"/>
                <w:bCs/>
                <w:sz w:val="20"/>
                <w:szCs w:val="20"/>
              </w:rPr>
            </w:pPr>
            <w:r w:rsidRPr="00B4149A">
              <w:rPr>
                <w:rFonts w:ascii="Times New Roman" w:hAnsi="Times New Roman" w:cs="Times New Roman"/>
                <w:bCs/>
                <w:sz w:val="20"/>
                <w:szCs w:val="20"/>
              </w:rPr>
              <w:t>имуществом Верхнеломовского сельсовета Нижнеломовского района Пензенской области»</w:t>
            </w:r>
          </w:p>
        </w:tc>
        <w:tc>
          <w:tcPr>
            <w:tcW w:w="1559" w:type="dxa"/>
            <w:tcBorders>
              <w:top w:val="single" w:sz="4" w:space="0" w:color="auto"/>
              <w:left w:val="single" w:sz="4" w:space="0" w:color="000000"/>
              <w:bottom w:val="single" w:sz="4" w:space="0" w:color="auto"/>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873,2</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1452,4</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8C3813"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457,3</w:t>
            </w:r>
          </w:p>
        </w:tc>
        <w:tc>
          <w:tcPr>
            <w:tcW w:w="851" w:type="dxa"/>
            <w:tcBorders>
              <w:top w:val="single" w:sz="4" w:space="0" w:color="auto"/>
              <w:left w:val="single" w:sz="1" w:space="0" w:color="000000"/>
              <w:bottom w:val="single" w:sz="4" w:space="0" w:color="auto"/>
            </w:tcBorders>
            <w:shd w:val="clear" w:color="auto" w:fill="auto"/>
          </w:tcPr>
          <w:p w:rsidR="00B4149A" w:rsidRPr="00F93B71" w:rsidRDefault="00F93B7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lang w:val="en-US"/>
              </w:rPr>
              <w:t>968.6</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F93B71" w:rsidRDefault="00F93B71" w:rsidP="006E0C2E">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18,6</w:t>
            </w:r>
          </w:p>
        </w:tc>
        <w:tc>
          <w:tcPr>
            <w:tcW w:w="850" w:type="dxa"/>
            <w:tcBorders>
              <w:top w:val="single" w:sz="4" w:space="0" w:color="auto"/>
              <w:left w:val="single" w:sz="1" w:space="0" w:color="000000"/>
              <w:bottom w:val="single" w:sz="4" w:space="0" w:color="auto"/>
              <w:right w:val="single" w:sz="1" w:space="0" w:color="000000"/>
            </w:tcBorders>
          </w:tcPr>
          <w:p w:rsidR="00B4149A" w:rsidRPr="00F93B71" w:rsidRDefault="00F93B71" w:rsidP="006E0C2E">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18,6</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lang w:val="en-US"/>
              </w:rPr>
            </w:pPr>
            <w:r w:rsidRPr="00B4149A">
              <w:rPr>
                <w:rFonts w:ascii="Times New Roman" w:hAnsi="Times New Roman" w:cs="Times New Roman"/>
                <w:sz w:val="20"/>
                <w:szCs w:val="20"/>
                <w:lang w:val="en-US"/>
              </w:rPr>
              <w:t>114.4</w:t>
            </w:r>
          </w:p>
        </w:tc>
      </w:tr>
      <w:tr w:rsidR="00F93B71" w:rsidRPr="00B4149A" w:rsidTr="00B4149A">
        <w:tc>
          <w:tcPr>
            <w:tcW w:w="567" w:type="dxa"/>
            <w:vMerge/>
            <w:tcBorders>
              <w:left w:val="single" w:sz="4"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F93B71" w:rsidRPr="00B4149A" w:rsidRDefault="00F93B71"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top w:val="single" w:sz="4" w:space="0" w:color="auto"/>
              <w:left w:val="single" w:sz="2"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873,2</w:t>
            </w:r>
          </w:p>
        </w:tc>
        <w:tc>
          <w:tcPr>
            <w:tcW w:w="851" w:type="dxa"/>
            <w:tcBorders>
              <w:top w:val="single" w:sz="4" w:space="0" w:color="auto"/>
              <w:left w:val="single" w:sz="1"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1452,4</w:t>
            </w:r>
          </w:p>
        </w:tc>
        <w:tc>
          <w:tcPr>
            <w:tcW w:w="850" w:type="dxa"/>
            <w:tcBorders>
              <w:top w:val="single" w:sz="4" w:space="0" w:color="auto"/>
              <w:left w:val="single" w:sz="1"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457,3</w:t>
            </w:r>
          </w:p>
        </w:tc>
        <w:tc>
          <w:tcPr>
            <w:tcW w:w="851" w:type="dxa"/>
            <w:tcBorders>
              <w:top w:val="single" w:sz="4" w:space="0" w:color="auto"/>
              <w:left w:val="single" w:sz="1" w:space="0" w:color="000000"/>
              <w:bottom w:val="single" w:sz="4" w:space="0" w:color="auto"/>
            </w:tcBorders>
            <w:shd w:val="clear" w:color="auto" w:fill="auto"/>
          </w:tcPr>
          <w:p w:rsidR="00F93B71" w:rsidRPr="00F93B71" w:rsidRDefault="00F93B71"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lang w:val="en-US"/>
              </w:rPr>
              <w:t>968.6</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F93B71" w:rsidRPr="00F93B71" w:rsidRDefault="00F93B71" w:rsidP="003A38DD">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18,6</w:t>
            </w:r>
          </w:p>
        </w:tc>
        <w:tc>
          <w:tcPr>
            <w:tcW w:w="850" w:type="dxa"/>
            <w:tcBorders>
              <w:top w:val="single" w:sz="4" w:space="0" w:color="auto"/>
              <w:left w:val="single" w:sz="1" w:space="0" w:color="000000"/>
              <w:bottom w:val="single" w:sz="4" w:space="0" w:color="auto"/>
              <w:right w:val="single" w:sz="1" w:space="0" w:color="000000"/>
            </w:tcBorders>
          </w:tcPr>
          <w:p w:rsidR="00F93B71" w:rsidRPr="00F93B71" w:rsidRDefault="00F93B71" w:rsidP="003A38DD">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18,6</w:t>
            </w:r>
          </w:p>
        </w:tc>
        <w:tc>
          <w:tcPr>
            <w:tcW w:w="850" w:type="dxa"/>
            <w:tcBorders>
              <w:top w:val="single" w:sz="4" w:space="0" w:color="auto"/>
              <w:left w:val="single" w:sz="1" w:space="0" w:color="000000"/>
              <w:bottom w:val="single" w:sz="4" w:space="0" w:color="auto"/>
              <w:right w:val="single" w:sz="1" w:space="0" w:color="000000"/>
            </w:tcBorders>
          </w:tcPr>
          <w:p w:rsidR="00F93B71" w:rsidRPr="00B4149A" w:rsidRDefault="00F93B71" w:rsidP="006E0C2E">
            <w:pPr>
              <w:snapToGrid w:val="0"/>
              <w:spacing w:after="0" w:line="240" w:lineRule="auto"/>
              <w:rPr>
                <w:rFonts w:ascii="Times New Roman" w:hAnsi="Times New Roman" w:cs="Times New Roman"/>
                <w:sz w:val="20"/>
                <w:szCs w:val="20"/>
                <w:lang w:val="en-US"/>
              </w:rPr>
            </w:pPr>
            <w:r w:rsidRPr="00B4149A">
              <w:rPr>
                <w:rFonts w:ascii="Times New Roman" w:hAnsi="Times New Roman" w:cs="Times New Roman"/>
                <w:sz w:val="20"/>
                <w:szCs w:val="20"/>
                <w:lang w:val="en-US"/>
              </w:rPr>
              <w:t>114.4</w:t>
            </w:r>
          </w:p>
        </w:tc>
      </w:tr>
      <w:tr w:rsidR="00F93B71" w:rsidRPr="00B4149A" w:rsidTr="00B4149A">
        <w:tc>
          <w:tcPr>
            <w:tcW w:w="567" w:type="dxa"/>
            <w:vMerge w:val="restart"/>
            <w:tcBorders>
              <w:top w:val="single" w:sz="4" w:space="0" w:color="auto"/>
              <w:left w:val="single" w:sz="4" w:space="0" w:color="auto"/>
              <w:right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8.1.</w:t>
            </w:r>
          </w:p>
        </w:tc>
        <w:tc>
          <w:tcPr>
            <w:tcW w:w="1428" w:type="dxa"/>
            <w:vMerge w:val="restart"/>
            <w:tcBorders>
              <w:top w:val="single" w:sz="4" w:space="0" w:color="000000"/>
              <w:left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Основное мероприятие</w:t>
            </w:r>
          </w:p>
        </w:tc>
        <w:tc>
          <w:tcPr>
            <w:tcW w:w="3261" w:type="dxa"/>
            <w:vMerge w:val="restart"/>
            <w:tcBorders>
              <w:top w:val="single" w:sz="4" w:space="0" w:color="auto"/>
              <w:left w:val="single" w:sz="4"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bCs/>
                <w:sz w:val="20"/>
                <w:szCs w:val="20"/>
              </w:rPr>
              <w:t>Обеспечение функций по работе с муниципальным имуществом, администрирование неналоговых доходов</w:t>
            </w:r>
          </w:p>
        </w:tc>
        <w:tc>
          <w:tcPr>
            <w:tcW w:w="1559" w:type="dxa"/>
            <w:tcBorders>
              <w:top w:val="single" w:sz="4" w:space="0" w:color="auto"/>
              <w:left w:val="single" w:sz="4" w:space="0" w:color="000000"/>
              <w:bottom w:val="single" w:sz="4" w:space="0" w:color="auto"/>
            </w:tcBorders>
            <w:shd w:val="clear" w:color="auto" w:fill="auto"/>
          </w:tcPr>
          <w:p w:rsidR="00F93B71" w:rsidRPr="00B4149A" w:rsidRDefault="00F93B71"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top w:val="single" w:sz="4" w:space="0" w:color="auto"/>
              <w:left w:val="single" w:sz="2"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873,2</w:t>
            </w:r>
          </w:p>
        </w:tc>
        <w:tc>
          <w:tcPr>
            <w:tcW w:w="851" w:type="dxa"/>
            <w:tcBorders>
              <w:top w:val="single" w:sz="4" w:space="0" w:color="auto"/>
              <w:left w:val="single" w:sz="1"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1452,4</w:t>
            </w:r>
          </w:p>
        </w:tc>
        <w:tc>
          <w:tcPr>
            <w:tcW w:w="850" w:type="dxa"/>
            <w:tcBorders>
              <w:top w:val="single" w:sz="4" w:space="0" w:color="auto"/>
              <w:left w:val="single" w:sz="1"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457,3</w:t>
            </w:r>
          </w:p>
        </w:tc>
        <w:tc>
          <w:tcPr>
            <w:tcW w:w="851" w:type="dxa"/>
            <w:tcBorders>
              <w:top w:val="single" w:sz="4" w:space="0" w:color="auto"/>
              <w:left w:val="single" w:sz="1" w:space="0" w:color="000000"/>
              <w:bottom w:val="single" w:sz="4" w:space="0" w:color="auto"/>
            </w:tcBorders>
            <w:shd w:val="clear" w:color="auto" w:fill="auto"/>
          </w:tcPr>
          <w:p w:rsidR="00F93B71" w:rsidRPr="00F93B71" w:rsidRDefault="00F93B71" w:rsidP="003A38DD">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lang w:val="en-US"/>
              </w:rPr>
              <w:t>968.6</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F93B71" w:rsidRPr="00F93B71" w:rsidRDefault="00F93B71" w:rsidP="003A38DD">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18,6</w:t>
            </w:r>
          </w:p>
        </w:tc>
        <w:tc>
          <w:tcPr>
            <w:tcW w:w="850" w:type="dxa"/>
            <w:tcBorders>
              <w:top w:val="single" w:sz="4" w:space="0" w:color="auto"/>
              <w:left w:val="single" w:sz="1" w:space="0" w:color="000000"/>
              <w:bottom w:val="single" w:sz="4" w:space="0" w:color="auto"/>
              <w:right w:val="single" w:sz="1" w:space="0" w:color="000000"/>
            </w:tcBorders>
          </w:tcPr>
          <w:p w:rsidR="00F93B71" w:rsidRPr="00F93B71" w:rsidRDefault="00F93B71" w:rsidP="003A38DD">
            <w:pPr>
              <w:snapToGrid w:val="0"/>
              <w:spacing w:after="0" w:line="240" w:lineRule="auto"/>
              <w:rPr>
                <w:rFonts w:ascii="Times New Roman" w:hAnsi="Times New Roman" w:cs="Times New Roman"/>
                <w:sz w:val="20"/>
                <w:szCs w:val="20"/>
              </w:rPr>
            </w:pPr>
            <w:r>
              <w:rPr>
                <w:rFonts w:ascii="Times New Roman" w:hAnsi="Times New Roman" w:cs="Times New Roman"/>
                <w:sz w:val="20"/>
                <w:szCs w:val="20"/>
              </w:rPr>
              <w:t>18,6</w:t>
            </w:r>
          </w:p>
        </w:tc>
        <w:tc>
          <w:tcPr>
            <w:tcW w:w="850" w:type="dxa"/>
            <w:tcBorders>
              <w:top w:val="single" w:sz="4" w:space="0" w:color="auto"/>
              <w:left w:val="single" w:sz="1" w:space="0" w:color="000000"/>
              <w:bottom w:val="single" w:sz="4" w:space="0" w:color="auto"/>
              <w:right w:val="single" w:sz="1" w:space="0" w:color="000000"/>
            </w:tcBorders>
          </w:tcPr>
          <w:p w:rsidR="00F93B71" w:rsidRPr="00B4149A" w:rsidRDefault="00F93B71" w:rsidP="006E0C2E">
            <w:pPr>
              <w:snapToGrid w:val="0"/>
              <w:spacing w:after="0" w:line="240" w:lineRule="auto"/>
              <w:rPr>
                <w:rFonts w:ascii="Times New Roman" w:hAnsi="Times New Roman" w:cs="Times New Roman"/>
                <w:sz w:val="20"/>
                <w:szCs w:val="20"/>
                <w:lang w:val="en-US"/>
              </w:rPr>
            </w:pPr>
            <w:r w:rsidRPr="00B4149A">
              <w:rPr>
                <w:rFonts w:ascii="Times New Roman" w:hAnsi="Times New Roman" w:cs="Times New Roman"/>
                <w:sz w:val="20"/>
                <w:szCs w:val="20"/>
                <w:lang w:val="en-US"/>
              </w:rPr>
              <w:t>114.4</w:t>
            </w:r>
          </w:p>
        </w:tc>
      </w:tr>
      <w:tr w:rsidR="00F93B71" w:rsidRPr="00B4149A" w:rsidTr="00B4149A">
        <w:trPr>
          <w:trHeight w:val="369"/>
        </w:trPr>
        <w:tc>
          <w:tcPr>
            <w:tcW w:w="567" w:type="dxa"/>
            <w:vMerge/>
            <w:tcBorders>
              <w:left w:val="single" w:sz="4" w:space="0" w:color="auto"/>
              <w:right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p>
        </w:tc>
        <w:tc>
          <w:tcPr>
            <w:tcW w:w="1559" w:type="dxa"/>
            <w:vMerge w:val="restart"/>
            <w:tcBorders>
              <w:top w:val="single" w:sz="4" w:space="0" w:color="auto"/>
              <w:left w:val="single" w:sz="4"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top w:val="single" w:sz="4" w:space="0" w:color="auto"/>
              <w:left w:val="single" w:sz="2" w:space="0" w:color="000000"/>
            </w:tcBorders>
            <w:shd w:val="clear" w:color="auto" w:fill="auto"/>
          </w:tcPr>
          <w:p w:rsidR="00F93B71" w:rsidRPr="00B4149A" w:rsidRDefault="00F93B71" w:rsidP="006E0C2E">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901</w:t>
            </w:r>
          </w:p>
        </w:tc>
        <w:tc>
          <w:tcPr>
            <w:tcW w:w="567" w:type="dxa"/>
            <w:tcBorders>
              <w:top w:val="single" w:sz="4" w:space="0" w:color="auto"/>
              <w:left w:val="single" w:sz="1"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w:t>
            </w:r>
          </w:p>
        </w:tc>
        <w:tc>
          <w:tcPr>
            <w:tcW w:w="567" w:type="dxa"/>
            <w:tcBorders>
              <w:top w:val="single" w:sz="4" w:space="0" w:color="auto"/>
              <w:left w:val="single" w:sz="1"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13</w:t>
            </w:r>
          </w:p>
        </w:tc>
        <w:tc>
          <w:tcPr>
            <w:tcW w:w="1276" w:type="dxa"/>
            <w:tcBorders>
              <w:top w:val="single" w:sz="4" w:space="0" w:color="auto"/>
              <w:left w:val="single" w:sz="1"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0180120410</w:t>
            </w:r>
          </w:p>
        </w:tc>
        <w:tc>
          <w:tcPr>
            <w:tcW w:w="567" w:type="dxa"/>
            <w:tcBorders>
              <w:top w:val="single" w:sz="4" w:space="0" w:color="auto"/>
              <w:left w:val="single" w:sz="1"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240</w:t>
            </w:r>
          </w:p>
        </w:tc>
        <w:tc>
          <w:tcPr>
            <w:tcW w:w="850" w:type="dxa"/>
            <w:tcBorders>
              <w:top w:val="single" w:sz="4" w:space="0" w:color="auto"/>
              <w:lef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343,0</w:t>
            </w:r>
          </w:p>
        </w:tc>
        <w:tc>
          <w:tcPr>
            <w:tcW w:w="851" w:type="dxa"/>
            <w:tcBorders>
              <w:top w:val="single" w:sz="4" w:space="0" w:color="auto"/>
              <w:lef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1061,5</w:t>
            </w:r>
          </w:p>
        </w:tc>
        <w:tc>
          <w:tcPr>
            <w:tcW w:w="850" w:type="dxa"/>
            <w:tcBorders>
              <w:top w:val="single" w:sz="4" w:space="0" w:color="auto"/>
              <w:lef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color w:val="FF0000"/>
                <w:sz w:val="20"/>
                <w:szCs w:val="20"/>
                <w:shd w:val="clear" w:color="auto" w:fill="FFFFFF"/>
                <w:lang w:val="en-US"/>
              </w:rPr>
            </w:pPr>
          </w:p>
        </w:tc>
        <w:tc>
          <w:tcPr>
            <w:tcW w:w="851" w:type="dxa"/>
            <w:tcBorders>
              <w:top w:val="single" w:sz="4" w:space="0" w:color="auto"/>
              <w:lef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color w:val="FF0000"/>
                <w:sz w:val="20"/>
                <w:szCs w:val="20"/>
                <w:shd w:val="clear" w:color="auto" w:fill="FFFFFF"/>
                <w:lang w:val="en-US"/>
              </w:rPr>
            </w:pPr>
          </w:p>
        </w:tc>
        <w:tc>
          <w:tcPr>
            <w:tcW w:w="850" w:type="dxa"/>
            <w:tcBorders>
              <w:top w:val="single" w:sz="4" w:space="0" w:color="auto"/>
              <w:left w:val="single" w:sz="1" w:space="0" w:color="000000"/>
              <w:righ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lang w:val="en-US"/>
              </w:rPr>
            </w:pPr>
          </w:p>
        </w:tc>
        <w:tc>
          <w:tcPr>
            <w:tcW w:w="850" w:type="dxa"/>
            <w:tcBorders>
              <w:top w:val="single" w:sz="4" w:space="0" w:color="auto"/>
              <w:left w:val="single" w:sz="1" w:space="0" w:color="000000"/>
              <w:right w:val="single" w:sz="1" w:space="0" w:color="000000"/>
            </w:tcBorders>
          </w:tcPr>
          <w:p w:rsidR="00F93B71" w:rsidRPr="00B4149A" w:rsidRDefault="00F93B71" w:rsidP="006E0C2E">
            <w:pPr>
              <w:snapToGrid w:val="0"/>
              <w:spacing w:after="0" w:line="240" w:lineRule="auto"/>
              <w:rPr>
                <w:rFonts w:ascii="Times New Roman" w:hAnsi="Times New Roman" w:cs="Times New Roman"/>
                <w:sz w:val="20"/>
                <w:szCs w:val="20"/>
                <w:lang w:val="en-US"/>
              </w:rPr>
            </w:pPr>
          </w:p>
        </w:tc>
        <w:tc>
          <w:tcPr>
            <w:tcW w:w="850" w:type="dxa"/>
            <w:tcBorders>
              <w:top w:val="single" w:sz="4" w:space="0" w:color="auto"/>
              <w:left w:val="single" w:sz="1" w:space="0" w:color="000000"/>
              <w:right w:val="single" w:sz="1" w:space="0" w:color="000000"/>
            </w:tcBorders>
          </w:tcPr>
          <w:p w:rsidR="00F93B71" w:rsidRPr="00B4149A" w:rsidRDefault="00F93B71" w:rsidP="006E0C2E">
            <w:pPr>
              <w:snapToGrid w:val="0"/>
              <w:spacing w:after="0" w:line="240" w:lineRule="auto"/>
              <w:rPr>
                <w:rFonts w:ascii="Times New Roman" w:hAnsi="Times New Roman" w:cs="Times New Roman"/>
                <w:sz w:val="20"/>
                <w:szCs w:val="20"/>
                <w:lang w:val="en-US"/>
              </w:rPr>
            </w:pPr>
          </w:p>
        </w:tc>
      </w:tr>
      <w:tr w:rsidR="00F93B71" w:rsidRPr="00B4149A" w:rsidTr="00B4149A">
        <w:trPr>
          <w:trHeight w:val="275"/>
        </w:trPr>
        <w:tc>
          <w:tcPr>
            <w:tcW w:w="567" w:type="dxa"/>
            <w:vMerge/>
            <w:tcBorders>
              <w:left w:val="single" w:sz="4" w:space="0" w:color="auto"/>
              <w:right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p>
        </w:tc>
        <w:tc>
          <w:tcPr>
            <w:tcW w:w="1559" w:type="dxa"/>
            <w:vMerge/>
            <w:tcBorders>
              <w:left w:val="single" w:sz="4"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p>
        </w:tc>
        <w:tc>
          <w:tcPr>
            <w:tcW w:w="567" w:type="dxa"/>
            <w:tcBorders>
              <w:top w:val="single" w:sz="4" w:space="0" w:color="auto"/>
              <w:left w:val="single" w:sz="2" w:space="0" w:color="000000"/>
            </w:tcBorders>
            <w:shd w:val="clear" w:color="auto" w:fill="auto"/>
          </w:tcPr>
          <w:p w:rsidR="00F93B71" w:rsidRPr="00B4149A" w:rsidRDefault="00F93B71" w:rsidP="006E0C2E">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901</w:t>
            </w:r>
          </w:p>
        </w:tc>
        <w:tc>
          <w:tcPr>
            <w:tcW w:w="567" w:type="dxa"/>
            <w:tcBorders>
              <w:top w:val="single" w:sz="4" w:space="0" w:color="auto"/>
              <w:left w:val="single" w:sz="1"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04</w:t>
            </w:r>
          </w:p>
        </w:tc>
        <w:tc>
          <w:tcPr>
            <w:tcW w:w="567" w:type="dxa"/>
            <w:tcBorders>
              <w:top w:val="single" w:sz="4" w:space="0" w:color="auto"/>
              <w:left w:val="single" w:sz="1"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12</w:t>
            </w:r>
          </w:p>
        </w:tc>
        <w:tc>
          <w:tcPr>
            <w:tcW w:w="1276" w:type="dxa"/>
            <w:tcBorders>
              <w:top w:val="single" w:sz="4" w:space="0" w:color="auto"/>
              <w:left w:val="single" w:sz="1"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0180120410</w:t>
            </w:r>
          </w:p>
        </w:tc>
        <w:tc>
          <w:tcPr>
            <w:tcW w:w="567" w:type="dxa"/>
            <w:tcBorders>
              <w:top w:val="single" w:sz="4" w:space="0" w:color="auto"/>
              <w:left w:val="single" w:sz="1"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240</w:t>
            </w:r>
          </w:p>
        </w:tc>
        <w:tc>
          <w:tcPr>
            <w:tcW w:w="850" w:type="dxa"/>
            <w:tcBorders>
              <w:top w:val="single" w:sz="4" w:space="0" w:color="auto"/>
              <w:lef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100,0</w:t>
            </w:r>
          </w:p>
        </w:tc>
        <w:tc>
          <w:tcPr>
            <w:tcW w:w="851" w:type="dxa"/>
            <w:tcBorders>
              <w:top w:val="single" w:sz="4" w:space="0" w:color="auto"/>
              <w:lef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53,5</w:t>
            </w:r>
          </w:p>
        </w:tc>
        <w:tc>
          <w:tcPr>
            <w:tcW w:w="850" w:type="dxa"/>
            <w:tcBorders>
              <w:top w:val="single" w:sz="4" w:space="0" w:color="auto"/>
              <w:lef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color w:val="FF0000"/>
                <w:sz w:val="20"/>
                <w:szCs w:val="20"/>
                <w:shd w:val="clear" w:color="auto" w:fill="FFFFFF"/>
                <w:lang w:val="en-US"/>
              </w:rPr>
            </w:pPr>
            <w:r w:rsidRPr="00B4149A">
              <w:rPr>
                <w:rFonts w:ascii="Times New Roman" w:hAnsi="Times New Roman" w:cs="Times New Roman"/>
                <w:color w:val="FF0000"/>
                <w:sz w:val="20"/>
                <w:szCs w:val="20"/>
                <w:shd w:val="clear" w:color="auto" w:fill="FFFFFF"/>
                <w:lang w:val="en-US"/>
              </w:rPr>
              <w:t>50.0</w:t>
            </w:r>
          </w:p>
        </w:tc>
        <w:tc>
          <w:tcPr>
            <w:tcW w:w="851" w:type="dxa"/>
            <w:tcBorders>
              <w:top w:val="single" w:sz="4" w:space="0" w:color="auto"/>
              <w:lef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color w:val="FF0000"/>
                <w:sz w:val="20"/>
                <w:szCs w:val="20"/>
                <w:shd w:val="clear" w:color="auto" w:fill="FFFFFF"/>
                <w:lang w:val="en-US"/>
              </w:rPr>
            </w:pPr>
            <w:r w:rsidRPr="00B4149A">
              <w:rPr>
                <w:rFonts w:ascii="Times New Roman" w:hAnsi="Times New Roman" w:cs="Times New Roman"/>
                <w:color w:val="FF0000"/>
                <w:sz w:val="20"/>
                <w:szCs w:val="20"/>
                <w:shd w:val="clear" w:color="auto" w:fill="FFFFFF"/>
                <w:lang w:val="en-US"/>
              </w:rPr>
              <w:t>5</w:t>
            </w:r>
            <w:r>
              <w:rPr>
                <w:rFonts w:ascii="Times New Roman" w:hAnsi="Times New Roman" w:cs="Times New Roman"/>
                <w:color w:val="FF0000"/>
                <w:sz w:val="20"/>
                <w:szCs w:val="20"/>
                <w:shd w:val="clear" w:color="auto" w:fill="FFFFFF"/>
              </w:rPr>
              <w:t>0</w:t>
            </w:r>
            <w:r w:rsidRPr="00B4149A">
              <w:rPr>
                <w:rFonts w:ascii="Times New Roman" w:hAnsi="Times New Roman" w:cs="Times New Roman"/>
                <w:color w:val="FF0000"/>
                <w:sz w:val="20"/>
                <w:szCs w:val="20"/>
                <w:shd w:val="clear" w:color="auto" w:fill="FFFFFF"/>
                <w:lang w:val="en-US"/>
              </w:rPr>
              <w:t>.0</w:t>
            </w:r>
          </w:p>
        </w:tc>
        <w:tc>
          <w:tcPr>
            <w:tcW w:w="850" w:type="dxa"/>
            <w:tcBorders>
              <w:top w:val="single" w:sz="4" w:space="0" w:color="auto"/>
              <w:left w:val="single" w:sz="1" w:space="0" w:color="000000"/>
              <w:righ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lang w:val="en-US"/>
              </w:rPr>
            </w:pPr>
          </w:p>
        </w:tc>
        <w:tc>
          <w:tcPr>
            <w:tcW w:w="850" w:type="dxa"/>
            <w:tcBorders>
              <w:top w:val="single" w:sz="4" w:space="0" w:color="auto"/>
              <w:left w:val="single" w:sz="1" w:space="0" w:color="000000"/>
              <w:right w:val="single" w:sz="1" w:space="0" w:color="000000"/>
            </w:tcBorders>
          </w:tcPr>
          <w:p w:rsidR="00F93B71" w:rsidRPr="00B4149A" w:rsidRDefault="00F93B71" w:rsidP="006E0C2E">
            <w:pPr>
              <w:snapToGrid w:val="0"/>
              <w:spacing w:after="0" w:line="240" w:lineRule="auto"/>
              <w:rPr>
                <w:rFonts w:ascii="Times New Roman" w:hAnsi="Times New Roman" w:cs="Times New Roman"/>
                <w:sz w:val="20"/>
                <w:szCs w:val="20"/>
                <w:lang w:val="en-US"/>
              </w:rPr>
            </w:pPr>
          </w:p>
        </w:tc>
        <w:tc>
          <w:tcPr>
            <w:tcW w:w="850" w:type="dxa"/>
            <w:tcBorders>
              <w:top w:val="single" w:sz="4" w:space="0" w:color="auto"/>
              <w:left w:val="single" w:sz="1" w:space="0" w:color="000000"/>
              <w:right w:val="single" w:sz="1" w:space="0" w:color="000000"/>
            </w:tcBorders>
          </w:tcPr>
          <w:p w:rsidR="00F93B71" w:rsidRPr="00B4149A" w:rsidRDefault="00F93B71" w:rsidP="006E0C2E">
            <w:pPr>
              <w:snapToGrid w:val="0"/>
              <w:spacing w:after="0" w:line="240" w:lineRule="auto"/>
              <w:rPr>
                <w:rFonts w:ascii="Times New Roman" w:hAnsi="Times New Roman" w:cs="Times New Roman"/>
                <w:sz w:val="20"/>
                <w:szCs w:val="20"/>
                <w:lang w:val="en-US"/>
              </w:rPr>
            </w:pPr>
            <w:r w:rsidRPr="00B4149A">
              <w:rPr>
                <w:rFonts w:ascii="Times New Roman" w:hAnsi="Times New Roman" w:cs="Times New Roman"/>
                <w:sz w:val="20"/>
                <w:szCs w:val="20"/>
                <w:lang w:val="en-US"/>
              </w:rPr>
              <w:t>25.0</w:t>
            </w:r>
          </w:p>
        </w:tc>
      </w:tr>
      <w:tr w:rsidR="00F93B71" w:rsidRPr="00B4149A" w:rsidTr="00B4149A">
        <w:trPr>
          <w:trHeight w:val="279"/>
        </w:trPr>
        <w:tc>
          <w:tcPr>
            <w:tcW w:w="567" w:type="dxa"/>
            <w:vMerge/>
            <w:tcBorders>
              <w:left w:val="single" w:sz="4" w:space="0" w:color="auto"/>
              <w:right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p>
        </w:tc>
        <w:tc>
          <w:tcPr>
            <w:tcW w:w="1559" w:type="dxa"/>
            <w:vMerge/>
            <w:tcBorders>
              <w:left w:val="single" w:sz="4" w:space="0" w:color="000000"/>
            </w:tcBorders>
            <w:shd w:val="clear" w:color="auto" w:fill="auto"/>
          </w:tcPr>
          <w:p w:rsidR="00F93B71" w:rsidRPr="00B4149A" w:rsidRDefault="00F93B71" w:rsidP="006E0C2E">
            <w:pPr>
              <w:spacing w:after="0" w:line="240" w:lineRule="auto"/>
              <w:rPr>
                <w:rFonts w:ascii="Times New Roman" w:eastAsia="Courier New" w:hAnsi="Times New Roman" w:cs="Times New Roman"/>
                <w:sz w:val="20"/>
                <w:szCs w:val="20"/>
                <w:shd w:val="clear" w:color="auto" w:fill="FFFFFF"/>
              </w:rPr>
            </w:pPr>
          </w:p>
        </w:tc>
        <w:tc>
          <w:tcPr>
            <w:tcW w:w="567" w:type="dxa"/>
            <w:tcBorders>
              <w:top w:val="single" w:sz="4" w:space="0" w:color="auto"/>
              <w:left w:val="single" w:sz="2" w:space="0" w:color="000000"/>
            </w:tcBorders>
            <w:shd w:val="clear" w:color="auto" w:fill="auto"/>
          </w:tcPr>
          <w:p w:rsidR="00F93B71" w:rsidRPr="00B4149A" w:rsidRDefault="00F93B71" w:rsidP="006E0C2E">
            <w:pPr>
              <w:snapToGrid w:val="0"/>
              <w:spacing w:after="0" w:line="240" w:lineRule="auto"/>
              <w:rPr>
                <w:rFonts w:ascii="Times New Roman" w:eastAsia="Courier New"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901</w:t>
            </w:r>
          </w:p>
        </w:tc>
        <w:tc>
          <w:tcPr>
            <w:tcW w:w="567" w:type="dxa"/>
            <w:tcBorders>
              <w:top w:val="single" w:sz="4" w:space="0" w:color="auto"/>
              <w:left w:val="single" w:sz="1"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04</w:t>
            </w:r>
          </w:p>
        </w:tc>
        <w:tc>
          <w:tcPr>
            <w:tcW w:w="567" w:type="dxa"/>
            <w:tcBorders>
              <w:top w:val="single" w:sz="4" w:space="0" w:color="auto"/>
              <w:left w:val="single" w:sz="1"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12</w:t>
            </w:r>
          </w:p>
        </w:tc>
        <w:tc>
          <w:tcPr>
            <w:tcW w:w="1276" w:type="dxa"/>
            <w:tcBorders>
              <w:top w:val="single" w:sz="4" w:space="0" w:color="auto"/>
              <w:left w:val="single" w:sz="1"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0180120630</w:t>
            </w:r>
          </w:p>
        </w:tc>
        <w:tc>
          <w:tcPr>
            <w:tcW w:w="567" w:type="dxa"/>
            <w:tcBorders>
              <w:top w:val="single" w:sz="4" w:space="0" w:color="auto"/>
              <w:left w:val="single" w:sz="1"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240</w:t>
            </w:r>
          </w:p>
        </w:tc>
        <w:tc>
          <w:tcPr>
            <w:tcW w:w="850" w:type="dxa"/>
            <w:tcBorders>
              <w:top w:val="single" w:sz="4" w:space="0" w:color="auto"/>
              <w:lef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430,2</w:t>
            </w:r>
          </w:p>
        </w:tc>
        <w:tc>
          <w:tcPr>
            <w:tcW w:w="851" w:type="dxa"/>
            <w:tcBorders>
              <w:top w:val="single" w:sz="4" w:space="0" w:color="auto"/>
              <w:lef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317,4</w:t>
            </w:r>
          </w:p>
        </w:tc>
        <w:tc>
          <w:tcPr>
            <w:tcW w:w="850" w:type="dxa"/>
            <w:tcBorders>
              <w:top w:val="single" w:sz="4" w:space="0" w:color="auto"/>
              <w:lef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407,3</w:t>
            </w:r>
          </w:p>
        </w:tc>
        <w:tc>
          <w:tcPr>
            <w:tcW w:w="851" w:type="dxa"/>
            <w:tcBorders>
              <w:top w:val="single" w:sz="4" w:space="0" w:color="auto"/>
              <w:lef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color w:val="FF0000"/>
                <w:sz w:val="20"/>
                <w:szCs w:val="20"/>
                <w:shd w:val="clear" w:color="auto" w:fill="FFFFFF"/>
                <w:lang w:val="en-US"/>
              </w:rPr>
            </w:pPr>
            <w:r>
              <w:rPr>
                <w:rFonts w:ascii="Times New Roman" w:hAnsi="Times New Roman" w:cs="Times New Roman"/>
                <w:color w:val="FF0000"/>
                <w:sz w:val="20"/>
                <w:szCs w:val="20"/>
                <w:shd w:val="clear" w:color="auto" w:fill="FFFFFF"/>
              </w:rPr>
              <w:t>50</w:t>
            </w:r>
            <w:r w:rsidRPr="00B4149A">
              <w:rPr>
                <w:rFonts w:ascii="Times New Roman" w:hAnsi="Times New Roman" w:cs="Times New Roman"/>
                <w:color w:val="FF0000"/>
                <w:sz w:val="20"/>
                <w:szCs w:val="20"/>
                <w:shd w:val="clear" w:color="auto" w:fill="FFFFFF"/>
                <w:lang w:val="en-US"/>
              </w:rPr>
              <w:t>0.0</w:t>
            </w:r>
          </w:p>
        </w:tc>
        <w:tc>
          <w:tcPr>
            <w:tcW w:w="850" w:type="dxa"/>
            <w:tcBorders>
              <w:top w:val="single" w:sz="4" w:space="0" w:color="auto"/>
              <w:left w:val="single" w:sz="1" w:space="0" w:color="000000"/>
              <w:righ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lang w:val="en-US"/>
              </w:rPr>
            </w:pPr>
            <w:r w:rsidRPr="00B4149A">
              <w:rPr>
                <w:rFonts w:ascii="Times New Roman" w:hAnsi="Times New Roman" w:cs="Times New Roman"/>
                <w:sz w:val="20"/>
                <w:szCs w:val="20"/>
                <w:lang w:val="en-US"/>
              </w:rPr>
              <w:t>89.4</w:t>
            </w:r>
          </w:p>
        </w:tc>
        <w:tc>
          <w:tcPr>
            <w:tcW w:w="850" w:type="dxa"/>
            <w:tcBorders>
              <w:top w:val="single" w:sz="4" w:space="0" w:color="auto"/>
              <w:left w:val="single" w:sz="1" w:space="0" w:color="000000"/>
              <w:right w:val="single" w:sz="1" w:space="0" w:color="000000"/>
            </w:tcBorders>
          </w:tcPr>
          <w:p w:rsidR="00F93B71" w:rsidRPr="00B4149A" w:rsidRDefault="00F93B71" w:rsidP="006E0C2E">
            <w:pPr>
              <w:snapToGrid w:val="0"/>
              <w:spacing w:after="0" w:line="240" w:lineRule="auto"/>
              <w:rPr>
                <w:rFonts w:ascii="Times New Roman" w:hAnsi="Times New Roman" w:cs="Times New Roman"/>
                <w:sz w:val="20"/>
                <w:szCs w:val="20"/>
                <w:lang w:val="en-US"/>
              </w:rPr>
            </w:pPr>
            <w:r w:rsidRPr="00B4149A">
              <w:rPr>
                <w:rFonts w:ascii="Times New Roman" w:hAnsi="Times New Roman" w:cs="Times New Roman"/>
                <w:sz w:val="20"/>
                <w:szCs w:val="20"/>
                <w:lang w:val="en-US"/>
              </w:rPr>
              <w:t>89.4</w:t>
            </w:r>
          </w:p>
        </w:tc>
        <w:tc>
          <w:tcPr>
            <w:tcW w:w="850" w:type="dxa"/>
            <w:tcBorders>
              <w:top w:val="single" w:sz="4" w:space="0" w:color="auto"/>
              <w:left w:val="single" w:sz="1" w:space="0" w:color="000000"/>
              <w:right w:val="single" w:sz="1" w:space="0" w:color="000000"/>
            </w:tcBorders>
          </w:tcPr>
          <w:p w:rsidR="00F93B71" w:rsidRPr="00B4149A" w:rsidRDefault="00F93B71" w:rsidP="006E0C2E">
            <w:pPr>
              <w:snapToGrid w:val="0"/>
              <w:spacing w:after="0" w:line="240" w:lineRule="auto"/>
              <w:rPr>
                <w:rFonts w:ascii="Times New Roman" w:hAnsi="Times New Roman" w:cs="Times New Roman"/>
                <w:sz w:val="20"/>
                <w:szCs w:val="20"/>
                <w:lang w:val="en-US"/>
              </w:rPr>
            </w:pPr>
            <w:r w:rsidRPr="00B4149A">
              <w:rPr>
                <w:rFonts w:ascii="Times New Roman" w:hAnsi="Times New Roman" w:cs="Times New Roman"/>
                <w:sz w:val="20"/>
                <w:szCs w:val="20"/>
                <w:lang w:val="en-US"/>
              </w:rPr>
              <w:t>89.4</w:t>
            </w:r>
          </w:p>
        </w:tc>
      </w:tr>
      <w:tr w:rsidR="00F93B71" w:rsidRPr="00B4149A" w:rsidTr="003A38DD">
        <w:tc>
          <w:tcPr>
            <w:tcW w:w="567" w:type="dxa"/>
            <w:vMerge/>
            <w:tcBorders>
              <w:left w:val="single" w:sz="4" w:space="0" w:color="auto"/>
              <w:right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p>
        </w:tc>
        <w:tc>
          <w:tcPr>
            <w:tcW w:w="3261" w:type="dxa"/>
            <w:vMerge/>
            <w:tcBorders>
              <w:left w:val="single" w:sz="4"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bCs/>
                <w:sz w:val="20"/>
                <w:szCs w:val="20"/>
              </w:rPr>
            </w:pPr>
          </w:p>
        </w:tc>
        <w:tc>
          <w:tcPr>
            <w:tcW w:w="1559" w:type="dxa"/>
            <w:vMerge/>
            <w:tcBorders>
              <w:left w:val="single" w:sz="4" w:space="0" w:color="000000"/>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p>
        </w:tc>
        <w:tc>
          <w:tcPr>
            <w:tcW w:w="567" w:type="dxa"/>
            <w:tcBorders>
              <w:top w:val="single" w:sz="4" w:space="0" w:color="auto"/>
              <w:left w:val="single" w:sz="2"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eastAsia="Courier New"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04</w:t>
            </w:r>
          </w:p>
        </w:tc>
        <w:tc>
          <w:tcPr>
            <w:tcW w:w="567"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12</w:t>
            </w:r>
          </w:p>
        </w:tc>
        <w:tc>
          <w:tcPr>
            <w:tcW w:w="1276"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0180185130</w:t>
            </w:r>
          </w:p>
        </w:tc>
        <w:tc>
          <w:tcPr>
            <w:tcW w:w="567"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shd w:val="clear" w:color="auto" w:fill="FFFFFF"/>
              </w:rPr>
            </w:pPr>
            <w:r w:rsidRPr="00B4149A">
              <w:rPr>
                <w:rFonts w:ascii="Times New Roman" w:hAnsi="Times New Roman" w:cs="Times New Roman"/>
                <w:color w:val="FF0000"/>
                <w:sz w:val="20"/>
                <w:szCs w:val="20"/>
                <w:shd w:val="clear" w:color="auto" w:fill="FFFFFF"/>
              </w:rPr>
              <w:t>240</w:t>
            </w:r>
          </w:p>
        </w:tc>
        <w:tc>
          <w:tcPr>
            <w:tcW w:w="850" w:type="dxa"/>
            <w:tcBorders>
              <w:top w:val="single" w:sz="4" w:space="0" w:color="auto"/>
              <w:left w:val="single" w:sz="1"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p>
        </w:tc>
        <w:tc>
          <w:tcPr>
            <w:tcW w:w="851" w:type="dxa"/>
            <w:tcBorders>
              <w:top w:val="single" w:sz="4" w:space="0" w:color="auto"/>
              <w:left w:val="single" w:sz="1"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20,0</w:t>
            </w:r>
          </w:p>
        </w:tc>
        <w:tc>
          <w:tcPr>
            <w:tcW w:w="850" w:type="dxa"/>
            <w:tcBorders>
              <w:top w:val="single" w:sz="4" w:space="0" w:color="auto"/>
              <w:left w:val="single" w:sz="1"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p>
        </w:tc>
        <w:tc>
          <w:tcPr>
            <w:tcW w:w="851" w:type="dxa"/>
            <w:tcBorders>
              <w:top w:val="single" w:sz="4" w:space="0" w:color="auto"/>
              <w:left w:val="single" w:sz="1"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400,0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p>
        </w:tc>
        <w:tc>
          <w:tcPr>
            <w:tcW w:w="850" w:type="dxa"/>
            <w:tcBorders>
              <w:top w:val="single" w:sz="4" w:space="0" w:color="auto"/>
              <w:left w:val="single" w:sz="1" w:space="0" w:color="000000"/>
              <w:bottom w:val="single" w:sz="4" w:space="0" w:color="auto"/>
              <w:right w:val="single" w:sz="1" w:space="0" w:color="000000"/>
            </w:tcBorders>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p>
        </w:tc>
      </w:tr>
      <w:tr w:rsidR="00F93B71" w:rsidRPr="00B4149A" w:rsidTr="00B4149A">
        <w:tc>
          <w:tcPr>
            <w:tcW w:w="567" w:type="dxa"/>
            <w:vMerge/>
            <w:tcBorders>
              <w:left w:val="single" w:sz="4" w:space="0" w:color="auto"/>
              <w:bottom w:val="single" w:sz="4" w:space="0" w:color="auto"/>
              <w:right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rPr>
            </w:pPr>
          </w:p>
        </w:tc>
        <w:tc>
          <w:tcPr>
            <w:tcW w:w="1428" w:type="dxa"/>
            <w:tcBorders>
              <w:left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p>
        </w:tc>
        <w:tc>
          <w:tcPr>
            <w:tcW w:w="3261" w:type="dxa"/>
            <w:tcBorders>
              <w:left w:val="single" w:sz="4"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bCs/>
                <w:sz w:val="20"/>
                <w:szCs w:val="20"/>
              </w:rPr>
            </w:pPr>
          </w:p>
        </w:tc>
        <w:tc>
          <w:tcPr>
            <w:tcW w:w="1559" w:type="dxa"/>
            <w:vMerge/>
            <w:tcBorders>
              <w:left w:val="single" w:sz="4"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sz w:val="20"/>
                <w:szCs w:val="20"/>
                <w:shd w:val="clear" w:color="auto" w:fill="FFFFFF"/>
              </w:rPr>
            </w:pPr>
          </w:p>
        </w:tc>
        <w:tc>
          <w:tcPr>
            <w:tcW w:w="567" w:type="dxa"/>
            <w:tcBorders>
              <w:top w:val="single" w:sz="4" w:space="0" w:color="auto"/>
              <w:left w:val="single" w:sz="2"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eastAsia="Courier New" w:hAnsi="Times New Roman" w:cs="Times New Roman"/>
                <w:color w:val="FF0000"/>
                <w:sz w:val="20"/>
                <w:szCs w:val="20"/>
                <w:shd w:val="clear" w:color="auto" w:fill="FFFFFF"/>
              </w:rPr>
            </w:pPr>
            <w:r>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05</w:t>
            </w:r>
          </w:p>
        </w:tc>
        <w:tc>
          <w:tcPr>
            <w:tcW w:w="567"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03</w:t>
            </w:r>
          </w:p>
        </w:tc>
        <w:tc>
          <w:tcPr>
            <w:tcW w:w="1276"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0180103030</w:t>
            </w:r>
          </w:p>
        </w:tc>
        <w:tc>
          <w:tcPr>
            <w:tcW w:w="567" w:type="dxa"/>
            <w:tcBorders>
              <w:top w:val="single" w:sz="4" w:space="0" w:color="auto"/>
              <w:left w:val="single" w:sz="1" w:space="0" w:color="000000"/>
              <w:bottom w:val="single" w:sz="4" w:space="0" w:color="auto"/>
            </w:tcBorders>
            <w:shd w:val="clear" w:color="auto" w:fill="auto"/>
          </w:tcPr>
          <w:p w:rsidR="00F93B71" w:rsidRPr="00B4149A" w:rsidRDefault="00F93B71" w:rsidP="006E0C2E">
            <w:pPr>
              <w:spacing w:after="0" w:line="240" w:lineRule="auto"/>
              <w:rPr>
                <w:rFonts w:ascii="Times New Roman" w:hAnsi="Times New Roman" w:cs="Times New Roman"/>
                <w:color w:val="FF0000"/>
                <w:sz w:val="20"/>
                <w:szCs w:val="20"/>
                <w:shd w:val="clear" w:color="auto" w:fill="FFFFFF"/>
              </w:rPr>
            </w:pPr>
            <w:r>
              <w:rPr>
                <w:rFonts w:ascii="Times New Roman" w:hAnsi="Times New Roman" w:cs="Times New Roman"/>
                <w:color w:val="FF0000"/>
                <w:sz w:val="20"/>
                <w:szCs w:val="20"/>
                <w:shd w:val="clear" w:color="auto" w:fill="FFFFFF"/>
              </w:rPr>
              <w:t>240</w:t>
            </w:r>
          </w:p>
        </w:tc>
        <w:tc>
          <w:tcPr>
            <w:tcW w:w="850" w:type="dxa"/>
            <w:tcBorders>
              <w:top w:val="single" w:sz="4" w:space="0" w:color="auto"/>
              <w:left w:val="single" w:sz="1"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p>
        </w:tc>
        <w:tc>
          <w:tcPr>
            <w:tcW w:w="851" w:type="dxa"/>
            <w:tcBorders>
              <w:top w:val="single" w:sz="4" w:space="0" w:color="auto"/>
              <w:left w:val="single" w:sz="1"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p>
        </w:tc>
        <w:tc>
          <w:tcPr>
            <w:tcW w:w="850" w:type="dxa"/>
            <w:tcBorders>
              <w:top w:val="single" w:sz="4" w:space="0" w:color="auto"/>
              <w:left w:val="single" w:sz="1" w:space="0" w:color="000000"/>
              <w:bottom w:val="single" w:sz="4" w:space="0" w:color="auto"/>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p>
        </w:tc>
        <w:tc>
          <w:tcPr>
            <w:tcW w:w="851" w:type="dxa"/>
            <w:tcBorders>
              <w:top w:val="single" w:sz="4" w:space="0" w:color="auto"/>
              <w:left w:val="single" w:sz="1" w:space="0" w:color="000000"/>
              <w:bottom w:val="single" w:sz="4" w:space="0" w:color="auto"/>
            </w:tcBorders>
            <w:shd w:val="clear" w:color="auto" w:fill="auto"/>
          </w:tcPr>
          <w:p w:rsidR="00F93B71" w:rsidRDefault="00F93B71" w:rsidP="006E0C2E">
            <w:pPr>
              <w:snapToGrid w:val="0"/>
              <w:spacing w:after="0" w:line="240" w:lineRule="auto"/>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18,6</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18,6</w:t>
            </w:r>
          </w:p>
        </w:tc>
        <w:tc>
          <w:tcPr>
            <w:tcW w:w="850" w:type="dxa"/>
            <w:tcBorders>
              <w:top w:val="single" w:sz="4" w:space="0" w:color="auto"/>
              <w:left w:val="single" w:sz="1" w:space="0" w:color="000000"/>
              <w:bottom w:val="single" w:sz="4" w:space="0" w:color="auto"/>
              <w:right w:val="single" w:sz="1" w:space="0" w:color="000000"/>
            </w:tcBorders>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r>
              <w:rPr>
                <w:rFonts w:ascii="Times New Roman" w:hAnsi="Times New Roman" w:cs="Times New Roman"/>
                <w:sz w:val="20"/>
                <w:szCs w:val="20"/>
                <w:shd w:val="clear" w:color="auto" w:fill="FFFFFF"/>
              </w:rPr>
              <w:t>18,6</w:t>
            </w:r>
          </w:p>
        </w:tc>
        <w:tc>
          <w:tcPr>
            <w:tcW w:w="850" w:type="dxa"/>
            <w:tcBorders>
              <w:top w:val="single" w:sz="4" w:space="0" w:color="auto"/>
              <w:left w:val="single" w:sz="1" w:space="0" w:color="000000"/>
              <w:bottom w:val="single" w:sz="4" w:space="0" w:color="auto"/>
              <w:right w:val="single" w:sz="1" w:space="0" w:color="000000"/>
            </w:tcBorders>
          </w:tcPr>
          <w:p w:rsidR="00F93B71" w:rsidRPr="00B4149A" w:rsidRDefault="00F93B71" w:rsidP="006E0C2E">
            <w:pPr>
              <w:snapToGrid w:val="0"/>
              <w:spacing w:after="0" w:line="240" w:lineRule="auto"/>
              <w:rPr>
                <w:rFonts w:ascii="Times New Roman" w:hAnsi="Times New Roman" w:cs="Times New Roman"/>
                <w:sz w:val="20"/>
                <w:szCs w:val="20"/>
                <w:shd w:val="clear" w:color="auto" w:fill="FFFFFF"/>
              </w:rPr>
            </w:pPr>
          </w:p>
        </w:tc>
      </w:tr>
      <w:tr w:rsidR="00B4149A" w:rsidRPr="00B4149A" w:rsidTr="00B4149A">
        <w:tc>
          <w:tcPr>
            <w:tcW w:w="567" w:type="dxa"/>
            <w:vMerge w:val="restart"/>
            <w:tcBorders>
              <w:top w:val="single" w:sz="4" w:space="0" w:color="auto"/>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9.</w:t>
            </w:r>
          </w:p>
        </w:tc>
        <w:tc>
          <w:tcPr>
            <w:tcW w:w="1428" w:type="dxa"/>
            <w:vMerge w:val="restart"/>
            <w:tcBorders>
              <w:top w:val="single" w:sz="4" w:space="0" w:color="000000"/>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shd w:val="clear" w:color="auto" w:fill="FFFFFF"/>
              </w:rPr>
              <w:t>Подпрограмма</w:t>
            </w:r>
          </w:p>
        </w:tc>
        <w:tc>
          <w:tcPr>
            <w:tcW w:w="3261" w:type="dxa"/>
            <w:vMerge w:val="restart"/>
            <w:tcBorders>
              <w:top w:val="single" w:sz="4" w:space="0" w:color="auto"/>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bCs/>
                <w:sz w:val="20"/>
                <w:szCs w:val="20"/>
              </w:rPr>
              <w:t xml:space="preserve">«Развитие гражданского </w:t>
            </w:r>
          </w:p>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bCs/>
                <w:sz w:val="20"/>
                <w:szCs w:val="20"/>
              </w:rPr>
              <w:t>общества на территории Верхнеломовского сельсовета Нижнеломовского района Пензенской области»</w:t>
            </w:r>
          </w:p>
        </w:tc>
        <w:tc>
          <w:tcPr>
            <w:tcW w:w="1559" w:type="dxa"/>
            <w:tcBorders>
              <w:top w:val="single" w:sz="4" w:space="0" w:color="auto"/>
              <w:left w:val="single" w:sz="4" w:space="0" w:color="000000"/>
              <w:bottom w:val="single" w:sz="4" w:space="0" w:color="auto"/>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r>
      <w:tr w:rsidR="00B4149A" w:rsidRPr="00B4149A" w:rsidTr="00B4149A">
        <w:tc>
          <w:tcPr>
            <w:tcW w:w="567" w:type="dxa"/>
            <w:vMerge/>
            <w:tcBorders>
              <w:left w:val="single" w:sz="4"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r>
      <w:tr w:rsidR="00B4149A" w:rsidRPr="00B4149A" w:rsidTr="00B4149A">
        <w:tc>
          <w:tcPr>
            <w:tcW w:w="567" w:type="dxa"/>
            <w:vMerge w:val="restart"/>
            <w:tcBorders>
              <w:top w:val="single" w:sz="4" w:space="0" w:color="000000"/>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r w:rsidRPr="00B4149A">
              <w:rPr>
                <w:rFonts w:ascii="Times New Roman" w:hAnsi="Times New Roman" w:cs="Times New Roman"/>
                <w:sz w:val="20"/>
                <w:szCs w:val="20"/>
              </w:rPr>
              <w:t>9.1.</w:t>
            </w:r>
          </w:p>
        </w:tc>
        <w:tc>
          <w:tcPr>
            <w:tcW w:w="1428" w:type="dxa"/>
            <w:vMerge w:val="restart"/>
            <w:tcBorders>
              <w:top w:val="single" w:sz="4" w:space="0" w:color="000000"/>
              <w:left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eastAsia="Courier New" w:hAnsi="Times New Roman" w:cs="Times New Roman"/>
                <w:sz w:val="20"/>
                <w:szCs w:val="20"/>
                <w:shd w:val="clear" w:color="auto" w:fill="FFFFFF"/>
              </w:rPr>
              <w:t>Основное мероприятие</w:t>
            </w:r>
          </w:p>
        </w:tc>
        <w:tc>
          <w:tcPr>
            <w:tcW w:w="3261" w:type="dxa"/>
            <w:vMerge w:val="restart"/>
            <w:tcBorders>
              <w:top w:val="single" w:sz="4" w:space="0" w:color="auto"/>
              <w:left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000000"/>
              <w:bottom w:val="single" w:sz="4" w:space="0" w:color="auto"/>
            </w:tcBorders>
            <w:shd w:val="clear" w:color="auto" w:fill="auto"/>
          </w:tcPr>
          <w:p w:rsidR="00B4149A" w:rsidRPr="00B4149A" w:rsidRDefault="00B4149A" w:rsidP="006E0C2E">
            <w:pPr>
              <w:spacing w:after="0" w:line="240" w:lineRule="auto"/>
              <w:rPr>
                <w:rFonts w:ascii="Times New Roman" w:eastAsia="Courier New" w:hAnsi="Times New Roman" w:cs="Times New Roman"/>
                <w:b/>
                <w:sz w:val="20"/>
                <w:szCs w:val="20"/>
                <w:shd w:val="clear" w:color="auto" w:fill="FFFFFF"/>
              </w:rPr>
            </w:pPr>
            <w:r w:rsidRPr="00B4149A">
              <w:rPr>
                <w:rFonts w:ascii="Times New Roman" w:hAnsi="Times New Roman" w:cs="Times New Roman"/>
                <w:sz w:val="20"/>
                <w:szCs w:val="20"/>
                <w:shd w:val="clear" w:color="auto" w:fill="FFFFFF"/>
              </w:rPr>
              <w:t xml:space="preserve">всего                   </w:t>
            </w:r>
          </w:p>
        </w:tc>
        <w:tc>
          <w:tcPr>
            <w:tcW w:w="567" w:type="dxa"/>
            <w:tcBorders>
              <w:top w:val="single" w:sz="4" w:space="0" w:color="auto"/>
              <w:left w:val="single" w:sz="2"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auto"/>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1" w:type="dxa"/>
            <w:tcBorders>
              <w:top w:val="single" w:sz="4" w:space="0" w:color="auto"/>
              <w:left w:val="single" w:sz="1" w:space="0" w:color="000000"/>
              <w:bottom w:val="single" w:sz="4" w:space="0" w:color="auto"/>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auto"/>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auto"/>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r>
      <w:tr w:rsidR="00B4149A" w:rsidRPr="00B4149A" w:rsidTr="00B4149A">
        <w:tc>
          <w:tcPr>
            <w:tcW w:w="567" w:type="dxa"/>
            <w:vMerge/>
            <w:tcBorders>
              <w:left w:val="single" w:sz="4"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428" w:type="dxa"/>
            <w:vMerge/>
            <w:tcBorders>
              <w:left w:val="single" w:sz="4"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3261" w:type="dxa"/>
            <w:vMerge/>
            <w:tcBorders>
              <w:left w:val="single" w:sz="4"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rPr>
            </w:pPr>
          </w:p>
        </w:tc>
        <w:tc>
          <w:tcPr>
            <w:tcW w:w="1559" w:type="dxa"/>
            <w:tcBorders>
              <w:top w:val="single" w:sz="4" w:space="0" w:color="auto"/>
              <w:left w:val="single" w:sz="4" w:space="0" w:color="000000"/>
              <w:bottom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ответственный           </w:t>
            </w:r>
          </w:p>
          <w:p w:rsidR="00B4149A" w:rsidRPr="00B4149A" w:rsidRDefault="00B4149A" w:rsidP="006E0C2E">
            <w:pPr>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исполнитель             </w:t>
            </w:r>
          </w:p>
          <w:p w:rsidR="00B4149A" w:rsidRPr="00B4149A" w:rsidRDefault="00B4149A" w:rsidP="006E0C2E">
            <w:pPr>
              <w:spacing w:after="0" w:line="240" w:lineRule="auto"/>
              <w:rPr>
                <w:rFonts w:ascii="Times New Roman" w:eastAsia="Courier New" w:hAnsi="Times New Roman" w:cs="Times New Roman"/>
                <w:sz w:val="20"/>
                <w:szCs w:val="20"/>
                <w:shd w:val="clear" w:color="auto" w:fill="FFFFFF"/>
              </w:rPr>
            </w:pPr>
            <w:r w:rsidRPr="00B4149A">
              <w:rPr>
                <w:rFonts w:ascii="Times New Roman" w:hAnsi="Times New Roman" w:cs="Times New Roman"/>
                <w:sz w:val="20"/>
                <w:szCs w:val="20"/>
                <w:shd w:val="clear" w:color="auto" w:fill="FFFFFF"/>
              </w:rPr>
              <w:t xml:space="preserve">       </w:t>
            </w:r>
          </w:p>
        </w:tc>
        <w:tc>
          <w:tcPr>
            <w:tcW w:w="567" w:type="dxa"/>
            <w:tcBorders>
              <w:top w:val="single" w:sz="4" w:space="0" w:color="auto"/>
              <w:left w:val="single" w:sz="2"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color w:val="FF0000"/>
                <w:sz w:val="20"/>
                <w:szCs w:val="20"/>
                <w:shd w:val="clear" w:color="auto" w:fill="FFFFFF"/>
              </w:rPr>
            </w:pPr>
            <w:r w:rsidRPr="00B4149A">
              <w:rPr>
                <w:rFonts w:ascii="Times New Roman" w:eastAsia="Courier New" w:hAnsi="Times New Roman" w:cs="Times New Roman"/>
                <w:color w:val="FF0000"/>
                <w:sz w:val="20"/>
                <w:szCs w:val="20"/>
                <w:shd w:val="clear" w:color="auto" w:fill="FFFFFF"/>
              </w:rPr>
              <w:t>901</w:t>
            </w:r>
          </w:p>
        </w:tc>
        <w:tc>
          <w:tcPr>
            <w:tcW w:w="567" w:type="dxa"/>
            <w:tcBorders>
              <w:top w:val="single" w:sz="4" w:space="0" w:color="auto"/>
              <w:left w:val="single" w:sz="1" w:space="0" w:color="000000"/>
              <w:bottom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1276" w:type="dxa"/>
            <w:tcBorders>
              <w:top w:val="single" w:sz="4" w:space="0" w:color="auto"/>
              <w:left w:val="single" w:sz="1" w:space="0" w:color="000000"/>
              <w:bottom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567" w:type="dxa"/>
            <w:tcBorders>
              <w:top w:val="single" w:sz="4" w:space="0" w:color="auto"/>
              <w:left w:val="single" w:sz="1" w:space="0" w:color="000000"/>
              <w:bottom w:val="single" w:sz="4" w:space="0" w:color="000000"/>
            </w:tcBorders>
            <w:shd w:val="clear" w:color="auto" w:fill="auto"/>
          </w:tcPr>
          <w:p w:rsidR="00B4149A" w:rsidRPr="00B4149A" w:rsidRDefault="00B4149A" w:rsidP="006E0C2E">
            <w:pPr>
              <w:spacing w:after="0" w:line="240" w:lineRule="auto"/>
              <w:rPr>
                <w:rFonts w:ascii="Times New Roman" w:hAnsi="Times New Roman" w:cs="Times New Roman"/>
                <w:color w:val="FF0000"/>
                <w:sz w:val="20"/>
                <w:szCs w:val="20"/>
              </w:rPr>
            </w:pPr>
            <w:r w:rsidRPr="00B4149A">
              <w:rPr>
                <w:rFonts w:ascii="Times New Roman" w:hAnsi="Times New Roman" w:cs="Times New Roman"/>
                <w:color w:val="FF0000"/>
                <w:sz w:val="20"/>
                <w:szCs w:val="20"/>
                <w:shd w:val="clear" w:color="auto" w:fill="FFFFFF"/>
              </w:rPr>
              <w:t>X</w:t>
            </w:r>
          </w:p>
        </w:tc>
        <w:tc>
          <w:tcPr>
            <w:tcW w:w="850" w:type="dxa"/>
            <w:tcBorders>
              <w:top w:val="single" w:sz="4" w:space="0" w:color="auto"/>
              <w:left w:val="single" w:sz="1"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1" w:type="dxa"/>
            <w:tcBorders>
              <w:top w:val="single" w:sz="4" w:space="0" w:color="auto"/>
              <w:left w:val="single" w:sz="1"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1" w:type="dxa"/>
            <w:tcBorders>
              <w:top w:val="single" w:sz="4" w:space="0" w:color="auto"/>
              <w:left w:val="single" w:sz="1" w:space="0" w:color="000000"/>
              <w:bottom w:val="single" w:sz="4"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000000"/>
              <w:right w:val="single" w:sz="1" w:space="0" w:color="000000"/>
            </w:tcBorders>
            <w:shd w:val="clear" w:color="auto" w:fill="auto"/>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c>
          <w:tcPr>
            <w:tcW w:w="850" w:type="dxa"/>
            <w:tcBorders>
              <w:top w:val="single" w:sz="4" w:space="0" w:color="auto"/>
              <w:left w:val="single" w:sz="1" w:space="0" w:color="000000"/>
              <w:bottom w:val="single" w:sz="4" w:space="0" w:color="000000"/>
              <w:right w:val="single" w:sz="1" w:space="0" w:color="000000"/>
            </w:tcBorders>
          </w:tcPr>
          <w:p w:rsidR="00B4149A" w:rsidRPr="00B4149A" w:rsidRDefault="00B4149A" w:rsidP="006E0C2E">
            <w:pPr>
              <w:snapToGrid w:val="0"/>
              <w:spacing w:after="0" w:line="240" w:lineRule="auto"/>
              <w:rPr>
                <w:rFonts w:ascii="Times New Roman" w:hAnsi="Times New Roman" w:cs="Times New Roman"/>
                <w:sz w:val="20"/>
                <w:szCs w:val="20"/>
                <w:shd w:val="clear" w:color="auto" w:fill="FFFFFF"/>
              </w:rPr>
            </w:pPr>
            <w:r w:rsidRPr="00B4149A">
              <w:rPr>
                <w:rFonts w:ascii="Times New Roman" w:hAnsi="Times New Roman" w:cs="Times New Roman"/>
                <w:sz w:val="20"/>
                <w:szCs w:val="20"/>
                <w:shd w:val="clear" w:color="auto" w:fill="FFFFFF"/>
              </w:rPr>
              <w:t>0</w:t>
            </w:r>
          </w:p>
        </w:tc>
      </w:tr>
    </w:tbl>
    <w:p w:rsidR="00A12278" w:rsidRPr="00B4149A" w:rsidRDefault="00A12278" w:rsidP="00A12278">
      <w:pPr>
        <w:spacing w:after="0" w:line="240" w:lineRule="auto"/>
        <w:rPr>
          <w:rFonts w:ascii="Times New Roman" w:hAnsi="Times New Roman" w:cs="Times New Roman"/>
          <w:sz w:val="20"/>
          <w:szCs w:val="20"/>
          <w:shd w:val="clear" w:color="auto" w:fill="FFFFFF"/>
        </w:rPr>
      </w:pPr>
    </w:p>
    <w:p w:rsidR="00A12278" w:rsidRPr="00B4149A" w:rsidRDefault="00A12278" w:rsidP="00A12278">
      <w:pPr>
        <w:spacing w:after="0" w:line="240" w:lineRule="auto"/>
        <w:rPr>
          <w:rFonts w:ascii="Times New Roman" w:hAnsi="Times New Roman" w:cs="Times New Roman"/>
          <w:sz w:val="20"/>
          <w:szCs w:val="20"/>
        </w:rPr>
      </w:pPr>
      <w:r w:rsidRPr="00B4149A">
        <w:rPr>
          <w:rFonts w:ascii="Times New Roman" w:hAnsi="Times New Roman" w:cs="Times New Roman"/>
          <w:sz w:val="20"/>
          <w:szCs w:val="20"/>
          <w:shd w:val="clear" w:color="auto" w:fill="FFFFFF"/>
        </w:rPr>
        <w:t>--------------------------------</w:t>
      </w:r>
    </w:p>
    <w:p w:rsidR="00A12278" w:rsidRPr="00B4149A" w:rsidRDefault="00A12278" w:rsidP="00A12278">
      <w:pPr>
        <w:spacing w:after="0" w:line="240" w:lineRule="auto"/>
        <w:rPr>
          <w:rFonts w:ascii="Times New Roman" w:hAnsi="Times New Roman" w:cs="Times New Roman"/>
          <w:sz w:val="20"/>
          <w:szCs w:val="20"/>
        </w:rPr>
      </w:pPr>
      <w:r w:rsidRPr="00B4149A">
        <w:rPr>
          <w:rFonts w:ascii="Times New Roman" w:hAnsi="Times New Roman" w:cs="Times New Roman"/>
          <w:sz w:val="20"/>
          <w:szCs w:val="20"/>
        </w:rPr>
        <w:t xml:space="preserve">&lt;1&gt; До присвоения кода бюджетной классификации указываются реквизиты нормативного правового акта  о выделении средств бюджета Нижнеломовского района  на реализацию мероприятий </w:t>
      </w:r>
      <w:r w:rsidRPr="00B4149A">
        <w:rPr>
          <w:rFonts w:ascii="Times New Roman" w:eastAsia="Courier New" w:hAnsi="Times New Roman" w:cs="Times New Roman"/>
          <w:sz w:val="20"/>
          <w:szCs w:val="20"/>
        </w:rPr>
        <w:t xml:space="preserve">муниципальной </w:t>
      </w:r>
      <w:r w:rsidRPr="00B4149A">
        <w:rPr>
          <w:rFonts w:ascii="Times New Roman" w:hAnsi="Times New Roman" w:cs="Times New Roman"/>
          <w:sz w:val="20"/>
          <w:szCs w:val="20"/>
        </w:rPr>
        <w:t xml:space="preserve"> программы.</w:t>
      </w:r>
    </w:p>
    <w:p w:rsidR="00A12278" w:rsidRPr="00B4149A" w:rsidRDefault="00A12278" w:rsidP="00A12278">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sz w:val="20"/>
          <w:szCs w:val="20"/>
        </w:rPr>
      </w:pPr>
    </w:p>
    <w:p w:rsidR="00A12278" w:rsidRDefault="00A12278" w:rsidP="00A12278">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rPr>
      </w:pPr>
    </w:p>
    <w:p w:rsidR="00A12278" w:rsidRDefault="00A12278" w:rsidP="00A12278">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rPr>
      </w:pPr>
    </w:p>
    <w:p w:rsidR="00A12278" w:rsidRDefault="00A12278" w:rsidP="00A12278">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rPr>
      </w:pPr>
    </w:p>
    <w:p w:rsidR="00A12278" w:rsidRPr="006E6EE6" w:rsidRDefault="00A12278" w:rsidP="00A12278">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rPr>
      </w:pPr>
    </w:p>
    <w:tbl>
      <w:tblPr>
        <w:tblW w:w="15572" w:type="dxa"/>
        <w:tblInd w:w="-426" w:type="dxa"/>
        <w:tblLayout w:type="fixed"/>
        <w:tblCellMar>
          <w:left w:w="0" w:type="dxa"/>
          <w:right w:w="0" w:type="dxa"/>
        </w:tblCellMar>
        <w:tblLook w:val="0000"/>
      </w:tblPr>
      <w:tblGrid>
        <w:gridCol w:w="770"/>
        <w:gridCol w:w="80"/>
        <w:gridCol w:w="122"/>
        <w:gridCol w:w="2714"/>
        <w:gridCol w:w="168"/>
        <w:gridCol w:w="1888"/>
        <w:gridCol w:w="1080"/>
        <w:gridCol w:w="945"/>
        <w:gridCol w:w="30"/>
        <w:gridCol w:w="1321"/>
        <w:gridCol w:w="975"/>
        <w:gridCol w:w="975"/>
        <w:gridCol w:w="1020"/>
        <w:gridCol w:w="60"/>
        <w:gridCol w:w="7"/>
        <w:gridCol w:w="938"/>
        <w:gridCol w:w="1085"/>
        <w:gridCol w:w="308"/>
        <w:gridCol w:w="60"/>
        <w:gridCol w:w="60"/>
        <w:gridCol w:w="100"/>
        <w:gridCol w:w="20"/>
        <w:gridCol w:w="60"/>
        <w:gridCol w:w="60"/>
        <w:gridCol w:w="606"/>
        <w:gridCol w:w="60"/>
        <w:gridCol w:w="60"/>
      </w:tblGrid>
      <w:tr w:rsidR="00A12278" w:rsidRPr="006E6EE6" w:rsidTr="009C434E">
        <w:trPr>
          <w:trHeight w:val="297"/>
        </w:trPr>
        <w:tc>
          <w:tcPr>
            <w:tcW w:w="972" w:type="dxa"/>
            <w:gridSpan w:val="3"/>
          </w:tcPr>
          <w:p w:rsidR="00A12278" w:rsidRDefault="00A12278" w:rsidP="006E0C2E">
            <w:pPr>
              <w:spacing w:after="0" w:line="240" w:lineRule="auto"/>
              <w:jc w:val="center"/>
              <w:rPr>
                <w:rFonts w:ascii="Times New Roman" w:hAnsi="Times New Roman" w:cs="Times New Roman"/>
                <w:b/>
                <w:bCs/>
                <w:color w:val="000000"/>
              </w:rPr>
            </w:pPr>
          </w:p>
        </w:tc>
        <w:tc>
          <w:tcPr>
            <w:tcW w:w="13514" w:type="dxa"/>
            <w:gridSpan w:val="15"/>
            <w:shd w:val="clear" w:color="auto" w:fill="auto"/>
            <w:vAlign w:val="center"/>
          </w:tcPr>
          <w:p w:rsidR="00B4149A" w:rsidRPr="00DA764E" w:rsidRDefault="00A12278" w:rsidP="00B4149A">
            <w:pPr>
              <w:widowControl w:val="0"/>
              <w:autoSpaceDE w:val="0"/>
              <w:spacing w:after="0" w:line="240" w:lineRule="auto"/>
              <w:ind w:firstLine="10206"/>
              <w:jc w:val="right"/>
              <w:rPr>
                <w:rFonts w:ascii="Times New Roman" w:hAnsi="Times New Roman" w:cs="Times New Roman"/>
                <w:shd w:val="clear" w:color="auto" w:fill="FFFFFF"/>
              </w:rPr>
            </w:pPr>
            <w:r>
              <w:rPr>
                <w:rFonts w:ascii="Times New Roman" w:hAnsi="Times New Roman" w:cs="Times New Roman"/>
                <w:b/>
                <w:bCs/>
                <w:color w:val="000000"/>
              </w:rPr>
              <w:t xml:space="preserve">                                                                                                                                                                                                       </w:t>
            </w:r>
            <w:r w:rsidR="00B4149A" w:rsidRPr="002826D6">
              <w:rPr>
                <w:rFonts w:ascii="Times New Roman" w:hAnsi="Times New Roman" w:cs="Times New Roman"/>
              </w:rPr>
              <w:t xml:space="preserve">Приложение № </w:t>
            </w:r>
            <w:r w:rsidR="00D82D33">
              <w:rPr>
                <w:rFonts w:ascii="Times New Roman" w:hAnsi="Times New Roman" w:cs="Times New Roman"/>
              </w:rPr>
              <w:t>3</w:t>
            </w:r>
          </w:p>
          <w:p w:rsidR="00B4149A" w:rsidRDefault="00B4149A" w:rsidP="00B4149A">
            <w:pPr>
              <w:widowControl w:val="0"/>
              <w:autoSpaceDE w:val="0"/>
              <w:spacing w:after="0" w:line="240" w:lineRule="auto"/>
              <w:ind w:firstLine="10206"/>
              <w:jc w:val="right"/>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к  </w:t>
            </w:r>
            <w:r>
              <w:rPr>
                <w:rFonts w:ascii="Times New Roman" w:hAnsi="Times New Roman" w:cs="Times New Roman"/>
                <w:shd w:val="clear" w:color="auto" w:fill="FFFFFF"/>
              </w:rPr>
              <w:t xml:space="preserve">постановлению администрации </w:t>
            </w:r>
          </w:p>
          <w:p w:rsidR="00B4149A" w:rsidRDefault="00B4149A" w:rsidP="00B4149A">
            <w:pPr>
              <w:widowControl w:val="0"/>
              <w:autoSpaceDE w:val="0"/>
              <w:spacing w:after="0" w:line="240" w:lineRule="auto"/>
              <w:ind w:firstLine="10206"/>
              <w:jc w:val="right"/>
              <w:rPr>
                <w:rFonts w:ascii="Times New Roman" w:hAnsi="Times New Roman" w:cs="Times New Roman"/>
                <w:shd w:val="clear" w:color="auto" w:fill="FFFFFF"/>
              </w:rPr>
            </w:pPr>
            <w:r>
              <w:rPr>
                <w:rFonts w:ascii="Times New Roman" w:hAnsi="Times New Roman" w:cs="Times New Roman"/>
                <w:shd w:val="clear" w:color="auto" w:fill="FFFFFF"/>
              </w:rPr>
              <w:t xml:space="preserve">Верхнеломовского сельсовета </w:t>
            </w:r>
          </w:p>
          <w:p w:rsidR="00B4149A" w:rsidRDefault="00B4149A" w:rsidP="00B4149A">
            <w:pPr>
              <w:widowControl w:val="0"/>
              <w:autoSpaceDE w:val="0"/>
              <w:spacing w:after="0" w:line="240" w:lineRule="auto"/>
              <w:ind w:firstLine="10206"/>
              <w:jc w:val="right"/>
              <w:rPr>
                <w:rFonts w:ascii="Times New Roman" w:hAnsi="Times New Roman" w:cs="Times New Roman"/>
                <w:shd w:val="clear" w:color="auto" w:fill="FFFFFF"/>
              </w:rPr>
            </w:pPr>
            <w:r>
              <w:rPr>
                <w:rFonts w:ascii="Times New Roman" w:hAnsi="Times New Roman" w:cs="Times New Roman"/>
                <w:shd w:val="clear" w:color="auto" w:fill="FFFFFF"/>
              </w:rPr>
              <w:t xml:space="preserve">Нижнеломовского района </w:t>
            </w:r>
          </w:p>
          <w:p w:rsidR="00B4149A" w:rsidRDefault="00B4149A" w:rsidP="00B4149A">
            <w:pPr>
              <w:widowControl w:val="0"/>
              <w:autoSpaceDE w:val="0"/>
              <w:spacing w:after="0" w:line="240" w:lineRule="auto"/>
              <w:ind w:firstLine="10206"/>
              <w:jc w:val="right"/>
              <w:rPr>
                <w:rFonts w:ascii="Times New Roman" w:hAnsi="Times New Roman" w:cs="Times New Roman"/>
                <w:shd w:val="clear" w:color="auto" w:fill="FFFFFF"/>
              </w:rPr>
            </w:pPr>
            <w:r>
              <w:rPr>
                <w:rFonts w:ascii="Times New Roman" w:hAnsi="Times New Roman" w:cs="Times New Roman"/>
                <w:shd w:val="clear" w:color="auto" w:fill="FFFFFF"/>
              </w:rPr>
              <w:t xml:space="preserve">Пензенской области </w:t>
            </w:r>
          </w:p>
          <w:p w:rsidR="00B4149A" w:rsidRDefault="00B4149A" w:rsidP="00B4149A">
            <w:pPr>
              <w:widowControl w:val="0"/>
              <w:autoSpaceDE w:val="0"/>
              <w:spacing w:after="0" w:line="240" w:lineRule="auto"/>
              <w:jc w:val="right"/>
              <w:rPr>
                <w:rFonts w:ascii="Times New Roman" w:hAnsi="Times New Roman" w:cs="Times New Roman"/>
                <w:sz w:val="24"/>
                <w:szCs w:val="24"/>
              </w:rPr>
            </w:pPr>
            <w:r>
              <w:rPr>
                <w:rFonts w:ascii="Times New Roman" w:hAnsi="Times New Roman" w:cs="Times New Roman"/>
                <w:shd w:val="clear" w:color="auto" w:fill="FFFFFF"/>
              </w:rPr>
              <w:t xml:space="preserve">№  </w:t>
            </w:r>
            <w:r w:rsidR="00703B6C">
              <w:rPr>
                <w:rFonts w:ascii="Times New Roman" w:hAnsi="Times New Roman" w:cs="Times New Roman"/>
                <w:shd w:val="clear" w:color="auto" w:fill="FFFFFF"/>
              </w:rPr>
              <w:t>5</w:t>
            </w:r>
            <w:r>
              <w:rPr>
                <w:rFonts w:ascii="Times New Roman" w:hAnsi="Times New Roman" w:cs="Times New Roman"/>
                <w:shd w:val="clear" w:color="auto" w:fill="FFFFFF"/>
              </w:rPr>
              <w:t xml:space="preserve">     от   </w:t>
            </w:r>
            <w:r w:rsidR="00703B6C">
              <w:rPr>
                <w:rFonts w:ascii="Times New Roman" w:hAnsi="Times New Roman" w:cs="Times New Roman"/>
                <w:shd w:val="clear" w:color="auto" w:fill="FFFFFF"/>
              </w:rPr>
              <w:t>17.01.2019</w:t>
            </w:r>
            <w:r>
              <w:rPr>
                <w:rFonts w:ascii="Times New Roman" w:hAnsi="Times New Roman" w:cs="Times New Roman"/>
                <w:shd w:val="clear" w:color="auto" w:fill="FFFFFF"/>
              </w:rPr>
              <w:t xml:space="preserve">  г.</w:t>
            </w:r>
          </w:p>
          <w:p w:rsidR="00A12278" w:rsidRPr="006E6EE6" w:rsidRDefault="00A12278" w:rsidP="006E0C2E">
            <w:pPr>
              <w:spacing w:after="0" w:line="240" w:lineRule="auto"/>
              <w:jc w:val="center"/>
              <w:rPr>
                <w:rFonts w:ascii="Times New Roman" w:hAnsi="Times New Roman" w:cs="Times New Roman"/>
                <w:color w:val="000000"/>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606" w:type="dxa"/>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rPr>
            </w:pPr>
          </w:p>
        </w:tc>
      </w:tr>
      <w:tr w:rsidR="00A12278" w:rsidRPr="006E6EE6" w:rsidTr="009C434E">
        <w:trPr>
          <w:trHeight w:val="297"/>
        </w:trPr>
        <w:tc>
          <w:tcPr>
            <w:tcW w:w="972" w:type="dxa"/>
            <w:gridSpan w:val="3"/>
          </w:tcPr>
          <w:p w:rsidR="00A12278" w:rsidRPr="006E6EE6" w:rsidRDefault="00A12278" w:rsidP="006E0C2E">
            <w:pPr>
              <w:spacing w:after="0" w:line="240" w:lineRule="auto"/>
              <w:jc w:val="right"/>
              <w:rPr>
                <w:rFonts w:ascii="Times New Roman" w:hAnsi="Times New Roman" w:cs="Times New Roman"/>
                <w:b/>
                <w:bCs/>
                <w:color w:val="000000"/>
              </w:rPr>
            </w:pPr>
          </w:p>
        </w:tc>
        <w:tc>
          <w:tcPr>
            <w:tcW w:w="13514" w:type="dxa"/>
            <w:gridSpan w:val="15"/>
            <w:shd w:val="clear" w:color="auto" w:fill="auto"/>
            <w:vAlign w:val="center"/>
          </w:tcPr>
          <w:p w:rsidR="00B4149A" w:rsidRPr="00DC7FDB" w:rsidRDefault="00B4149A" w:rsidP="00B4149A">
            <w:pPr>
              <w:widowControl w:val="0"/>
              <w:autoSpaceDE w:val="0"/>
              <w:spacing w:after="0" w:line="240" w:lineRule="auto"/>
              <w:jc w:val="right"/>
              <w:rPr>
                <w:rFonts w:ascii="Times New Roman" w:hAnsi="Times New Roman" w:cs="Times New Roman"/>
                <w:sz w:val="24"/>
                <w:szCs w:val="24"/>
              </w:rPr>
            </w:pPr>
            <w:r w:rsidRPr="00DC7FDB">
              <w:rPr>
                <w:rFonts w:ascii="Times New Roman" w:hAnsi="Times New Roman" w:cs="Times New Roman"/>
                <w:sz w:val="24"/>
                <w:szCs w:val="24"/>
              </w:rPr>
              <w:t xml:space="preserve">Приложение № </w:t>
            </w:r>
            <w:r>
              <w:rPr>
                <w:rFonts w:ascii="Times New Roman" w:hAnsi="Times New Roman" w:cs="Times New Roman"/>
                <w:sz w:val="24"/>
                <w:szCs w:val="24"/>
              </w:rPr>
              <w:t>5</w:t>
            </w:r>
            <w:r w:rsidRPr="00DC7FDB">
              <w:rPr>
                <w:rFonts w:ascii="Times New Roman" w:hAnsi="Times New Roman" w:cs="Times New Roman"/>
                <w:sz w:val="24"/>
                <w:szCs w:val="24"/>
              </w:rPr>
              <w:t>.1</w:t>
            </w:r>
          </w:p>
          <w:p w:rsidR="00B4149A" w:rsidRDefault="00B4149A" w:rsidP="00B4149A">
            <w:pPr>
              <w:widowControl w:val="0"/>
              <w:autoSpaceDE w:val="0"/>
              <w:spacing w:after="0" w:line="240" w:lineRule="auto"/>
              <w:jc w:val="right"/>
              <w:rPr>
                <w:rFonts w:ascii="Times New Roman" w:hAnsi="Times New Roman" w:cs="Times New Roman"/>
                <w:sz w:val="24"/>
                <w:szCs w:val="24"/>
              </w:rPr>
            </w:pPr>
            <w:r w:rsidRPr="00DC7FDB">
              <w:rPr>
                <w:rFonts w:ascii="Times New Roman" w:hAnsi="Times New Roman" w:cs="Times New Roman"/>
                <w:sz w:val="24"/>
                <w:szCs w:val="24"/>
              </w:rPr>
              <w:t>к муниципальной программе</w:t>
            </w:r>
          </w:p>
          <w:p w:rsidR="00B4149A" w:rsidRDefault="00B4149A" w:rsidP="00B4149A">
            <w:pPr>
              <w:widowControl w:val="0"/>
              <w:autoSpaceDE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Pr="00D92FDB">
              <w:rPr>
                <w:rFonts w:ascii="Times New Roman" w:hAnsi="Times New Roman" w:cs="Times New Roman"/>
                <w:sz w:val="24"/>
                <w:szCs w:val="24"/>
              </w:rPr>
              <w:t>«Комплексное развитие  местного</w:t>
            </w:r>
          </w:p>
          <w:p w:rsidR="00B4149A" w:rsidRDefault="00B4149A" w:rsidP="00B4149A">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 самоуправления на территории</w:t>
            </w:r>
          </w:p>
          <w:p w:rsidR="00B4149A" w:rsidRDefault="00B4149A" w:rsidP="00B4149A">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 Верхнеломовского сельсовета </w:t>
            </w:r>
          </w:p>
          <w:p w:rsidR="00B4149A" w:rsidRDefault="00B4149A" w:rsidP="00B4149A">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Нижнеломовского района </w:t>
            </w:r>
          </w:p>
          <w:p w:rsidR="00B4149A" w:rsidRDefault="00B4149A" w:rsidP="00B4149A">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Пензенской области на </w:t>
            </w:r>
          </w:p>
          <w:p w:rsidR="00A12278" w:rsidRPr="006E6EE6" w:rsidRDefault="00B4149A" w:rsidP="00B4149A">
            <w:pPr>
              <w:spacing w:after="0" w:line="240" w:lineRule="auto"/>
              <w:jc w:val="right"/>
              <w:rPr>
                <w:rFonts w:ascii="Times New Roman" w:hAnsi="Times New Roman" w:cs="Times New Roman"/>
                <w:color w:val="000000"/>
              </w:rPr>
            </w:pPr>
            <w:r w:rsidRPr="00D92FDB">
              <w:rPr>
                <w:rFonts w:ascii="Times New Roman" w:hAnsi="Times New Roman" w:cs="Times New Roman"/>
                <w:sz w:val="24"/>
                <w:szCs w:val="24"/>
              </w:rPr>
              <w:t>период  2014 - 202</w:t>
            </w:r>
            <w:r>
              <w:rPr>
                <w:rFonts w:ascii="Times New Roman" w:hAnsi="Times New Roman" w:cs="Times New Roman"/>
                <w:sz w:val="24"/>
                <w:szCs w:val="24"/>
              </w:rPr>
              <w:t>2</w:t>
            </w:r>
            <w:r w:rsidRPr="00D92FDB">
              <w:rPr>
                <w:rFonts w:ascii="Times New Roman" w:hAnsi="Times New Roman" w:cs="Times New Roman"/>
                <w:sz w:val="24"/>
                <w:szCs w:val="24"/>
              </w:rPr>
              <w:t xml:space="preserve"> годы»</w:t>
            </w:r>
            <w:r w:rsidR="00A12278">
              <w:rPr>
                <w:rFonts w:ascii="Times New Roman" w:hAnsi="Times New Roman" w:cs="Times New Roman"/>
                <w:shd w:val="clear" w:color="auto" w:fill="FFFFFF"/>
              </w:rPr>
              <w:t xml:space="preserve">  </w:t>
            </w: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606" w:type="dxa"/>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rPr>
            </w:pPr>
          </w:p>
        </w:tc>
      </w:tr>
      <w:tr w:rsidR="00A12278" w:rsidRPr="006E6EE6" w:rsidTr="009C434E">
        <w:trPr>
          <w:trHeight w:val="966"/>
        </w:trPr>
        <w:tc>
          <w:tcPr>
            <w:tcW w:w="972" w:type="dxa"/>
            <w:gridSpan w:val="3"/>
            <w:tcBorders>
              <w:bottom w:val="single" w:sz="8" w:space="0" w:color="000000"/>
            </w:tcBorders>
          </w:tcPr>
          <w:p w:rsidR="00A12278" w:rsidRPr="006E6EE6" w:rsidRDefault="00A12278" w:rsidP="006E0C2E">
            <w:pPr>
              <w:spacing w:after="0" w:line="240" w:lineRule="auto"/>
              <w:jc w:val="center"/>
              <w:rPr>
                <w:rFonts w:ascii="Times New Roman" w:hAnsi="Times New Roman" w:cs="Times New Roman"/>
                <w:b/>
                <w:bCs/>
                <w:color w:val="000000"/>
              </w:rPr>
            </w:pPr>
          </w:p>
        </w:tc>
        <w:tc>
          <w:tcPr>
            <w:tcW w:w="13514" w:type="dxa"/>
            <w:gridSpan w:val="15"/>
            <w:tcBorders>
              <w:bottom w:val="single" w:sz="8" w:space="0" w:color="000000"/>
            </w:tcBorders>
            <w:shd w:val="clear" w:color="auto" w:fill="auto"/>
            <w:vAlign w:val="center"/>
          </w:tcPr>
          <w:p w:rsidR="00A12278" w:rsidRPr="006E6EE6" w:rsidRDefault="00A12278" w:rsidP="006E0C2E">
            <w:pPr>
              <w:spacing w:after="0" w:line="240" w:lineRule="auto"/>
              <w:jc w:val="center"/>
              <w:rPr>
                <w:rFonts w:ascii="Times New Roman" w:hAnsi="Times New Roman" w:cs="Times New Roman"/>
                <w:b/>
                <w:bCs/>
                <w:color w:val="000000"/>
              </w:rPr>
            </w:pPr>
            <w:r w:rsidRPr="006E6EE6">
              <w:rPr>
                <w:rFonts w:ascii="Times New Roman" w:hAnsi="Times New Roman" w:cs="Times New Roman"/>
                <w:b/>
                <w:bCs/>
                <w:color w:val="000000"/>
              </w:rPr>
              <w:t xml:space="preserve">Мероприятия  </w:t>
            </w:r>
          </w:p>
          <w:p w:rsidR="00A12278" w:rsidRPr="00247BEF" w:rsidRDefault="00A12278" w:rsidP="006E0C2E">
            <w:pPr>
              <w:spacing w:after="0" w:line="240" w:lineRule="auto"/>
              <w:jc w:val="center"/>
              <w:rPr>
                <w:rFonts w:ascii="Times New Roman" w:hAnsi="Times New Roman" w:cs="Times New Roman"/>
                <w:b/>
              </w:rPr>
            </w:pPr>
            <w:r w:rsidRPr="006E6EE6">
              <w:rPr>
                <w:rFonts w:ascii="Times New Roman" w:hAnsi="Times New Roman" w:cs="Times New Roman"/>
                <w:b/>
                <w:bCs/>
                <w:color w:val="000000"/>
              </w:rPr>
              <w:t>муниципальной  программы</w:t>
            </w:r>
            <w:r w:rsidRPr="00C2207B">
              <w:rPr>
                <w:b/>
                <w:u w:val="single"/>
              </w:rPr>
              <w:t xml:space="preserve"> </w:t>
            </w:r>
            <w:r w:rsidRPr="00247BEF">
              <w:rPr>
                <w:rFonts w:ascii="Times New Roman" w:hAnsi="Times New Roman" w:cs="Times New Roman"/>
                <w:b/>
              </w:rPr>
              <w:t>«Комплексное развитие  местного самоуправления на территории  Верхнеломовского сельсовета Нижнеломовского района Пензенской области</w:t>
            </w:r>
            <w:r w:rsidRPr="006E6EE6">
              <w:rPr>
                <w:rFonts w:ascii="Times New Roman" w:hAnsi="Times New Roman" w:cs="Times New Roman"/>
                <w:b/>
                <w:bCs/>
                <w:color w:val="000000"/>
              </w:rPr>
              <w:t xml:space="preserve"> на 2014-202</w:t>
            </w:r>
            <w:r w:rsidR="006A6A7B">
              <w:rPr>
                <w:rFonts w:ascii="Times New Roman" w:hAnsi="Times New Roman" w:cs="Times New Roman"/>
                <w:b/>
                <w:bCs/>
                <w:color w:val="000000"/>
              </w:rPr>
              <w:t>2</w:t>
            </w:r>
            <w:r w:rsidRPr="006E6EE6">
              <w:rPr>
                <w:rFonts w:ascii="Times New Roman" w:hAnsi="Times New Roman" w:cs="Times New Roman"/>
                <w:b/>
                <w:bCs/>
                <w:color w:val="000000"/>
              </w:rPr>
              <w:t xml:space="preserve">  годы»</w:t>
            </w:r>
          </w:p>
          <w:p w:rsidR="00A12278" w:rsidRPr="00247BEF" w:rsidRDefault="00A12278" w:rsidP="006E0C2E">
            <w:pPr>
              <w:spacing w:after="0" w:line="240" w:lineRule="auto"/>
              <w:jc w:val="center"/>
              <w:rPr>
                <w:rFonts w:ascii="Times New Roman" w:hAnsi="Times New Roman" w:cs="Times New Roman"/>
                <w:color w:val="000000"/>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606" w:type="dxa"/>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60" w:type="dxa"/>
            <w:shd w:val="clear" w:color="auto" w:fill="auto"/>
          </w:tcPr>
          <w:p w:rsidR="00A12278" w:rsidRPr="006E6EE6" w:rsidRDefault="00A12278" w:rsidP="006E0C2E">
            <w:pPr>
              <w:snapToGrid w:val="0"/>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7"/>
        </w:trPr>
        <w:tc>
          <w:tcPr>
            <w:tcW w:w="770" w:type="dxa"/>
            <w:vMerge w:val="restart"/>
            <w:tcBorders>
              <w:left w:val="single" w:sz="8" w:space="0" w:color="000000"/>
              <w:bottom w:val="single" w:sz="8" w:space="0" w:color="000000"/>
            </w:tcBorders>
            <w:shd w:val="clear" w:color="auto" w:fill="auto"/>
            <w:vAlign w:val="center"/>
          </w:tcPr>
          <w:p w:rsidR="00A12278" w:rsidRPr="006E6EE6" w:rsidRDefault="00A12278" w:rsidP="006E0C2E">
            <w:pPr>
              <w:spacing w:after="0" w:line="240" w:lineRule="auto"/>
              <w:jc w:val="center"/>
              <w:rPr>
                <w:rFonts w:ascii="Times New Roman" w:hAnsi="Times New Roman" w:cs="Times New Roman"/>
                <w:b/>
                <w:bCs/>
                <w:color w:val="000000"/>
              </w:rPr>
            </w:pPr>
            <w:r w:rsidRPr="006E6EE6">
              <w:rPr>
                <w:rFonts w:ascii="Times New Roman" w:hAnsi="Times New Roman" w:cs="Times New Roman"/>
                <w:b/>
                <w:bCs/>
                <w:color w:val="000000"/>
              </w:rPr>
              <w:t>№ п/п</w:t>
            </w:r>
          </w:p>
        </w:tc>
        <w:tc>
          <w:tcPr>
            <w:tcW w:w="3084" w:type="dxa"/>
            <w:gridSpan w:val="4"/>
            <w:vMerge w:val="restart"/>
            <w:tcBorders>
              <w:left w:val="single" w:sz="8" w:space="0" w:color="000000"/>
              <w:bottom w:val="single" w:sz="8" w:space="0" w:color="000000"/>
            </w:tcBorders>
            <w:shd w:val="clear" w:color="auto" w:fill="auto"/>
            <w:vAlign w:val="center"/>
          </w:tcPr>
          <w:p w:rsidR="00A12278" w:rsidRPr="006E6EE6" w:rsidRDefault="00A12278" w:rsidP="006E0C2E">
            <w:pPr>
              <w:spacing w:after="0" w:line="240" w:lineRule="auto"/>
              <w:jc w:val="center"/>
              <w:rPr>
                <w:rFonts w:ascii="Times New Roman" w:hAnsi="Times New Roman" w:cs="Times New Roman"/>
                <w:b/>
                <w:bCs/>
                <w:color w:val="000000"/>
              </w:rPr>
            </w:pPr>
            <w:r w:rsidRPr="006E6EE6">
              <w:rPr>
                <w:rFonts w:ascii="Times New Roman" w:hAnsi="Times New Roman" w:cs="Times New Roman"/>
                <w:b/>
                <w:bCs/>
                <w:color w:val="000000"/>
              </w:rPr>
              <w:t>Наименование мероприятия</w:t>
            </w:r>
          </w:p>
        </w:tc>
        <w:tc>
          <w:tcPr>
            <w:tcW w:w="1888" w:type="dxa"/>
            <w:vMerge w:val="restart"/>
            <w:tcBorders>
              <w:left w:val="single" w:sz="8" w:space="0" w:color="000000"/>
              <w:bottom w:val="single" w:sz="8" w:space="0" w:color="000000"/>
            </w:tcBorders>
            <w:shd w:val="clear" w:color="auto" w:fill="auto"/>
            <w:vAlign w:val="center"/>
          </w:tcPr>
          <w:p w:rsidR="00A12278" w:rsidRPr="006E6EE6" w:rsidRDefault="00A12278" w:rsidP="006E0C2E">
            <w:pPr>
              <w:spacing w:after="0" w:line="240" w:lineRule="auto"/>
              <w:jc w:val="center"/>
              <w:rPr>
                <w:rFonts w:ascii="Times New Roman" w:hAnsi="Times New Roman" w:cs="Times New Roman"/>
                <w:b/>
                <w:bCs/>
                <w:color w:val="000000"/>
              </w:rPr>
            </w:pPr>
            <w:r w:rsidRPr="006E6EE6">
              <w:rPr>
                <w:rFonts w:ascii="Times New Roman" w:hAnsi="Times New Roman" w:cs="Times New Roman"/>
                <w:b/>
                <w:bCs/>
                <w:color w:val="000000"/>
              </w:rPr>
              <w:t>Исполнители</w:t>
            </w:r>
          </w:p>
        </w:tc>
        <w:tc>
          <w:tcPr>
            <w:tcW w:w="1080" w:type="dxa"/>
            <w:vMerge w:val="restart"/>
            <w:tcBorders>
              <w:left w:val="single" w:sz="8" w:space="0" w:color="000000"/>
              <w:bottom w:val="single" w:sz="8" w:space="0" w:color="000000"/>
            </w:tcBorders>
            <w:shd w:val="clear" w:color="auto" w:fill="auto"/>
            <w:vAlign w:val="center"/>
          </w:tcPr>
          <w:p w:rsidR="00A12278" w:rsidRPr="006E6EE6" w:rsidRDefault="00A12278" w:rsidP="006E0C2E">
            <w:pPr>
              <w:spacing w:after="0" w:line="240" w:lineRule="auto"/>
              <w:jc w:val="center"/>
              <w:rPr>
                <w:rFonts w:ascii="Times New Roman" w:hAnsi="Times New Roman" w:cs="Times New Roman"/>
                <w:b/>
                <w:bCs/>
                <w:color w:val="000000"/>
              </w:rPr>
            </w:pPr>
            <w:r w:rsidRPr="006E6EE6">
              <w:rPr>
                <w:rFonts w:ascii="Times New Roman" w:hAnsi="Times New Roman" w:cs="Times New Roman"/>
                <w:b/>
                <w:bCs/>
                <w:color w:val="000000"/>
              </w:rPr>
              <w:t>Срок           исполнения</w:t>
            </w:r>
          </w:p>
        </w:tc>
        <w:tc>
          <w:tcPr>
            <w:tcW w:w="975" w:type="dxa"/>
            <w:gridSpan w:val="2"/>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center"/>
              <w:rPr>
                <w:rFonts w:ascii="Times New Roman" w:hAnsi="Times New Roman" w:cs="Times New Roman"/>
                <w:b/>
                <w:bCs/>
                <w:color w:val="000000"/>
              </w:rPr>
            </w:pPr>
          </w:p>
        </w:tc>
        <w:tc>
          <w:tcPr>
            <w:tcW w:w="5296" w:type="dxa"/>
            <w:gridSpan w:val="7"/>
            <w:tcBorders>
              <w:top w:val="single" w:sz="8" w:space="0" w:color="000000"/>
              <w:left w:val="single" w:sz="8" w:space="0" w:color="000000"/>
              <w:bottom w:val="single" w:sz="8" w:space="0" w:color="000000"/>
            </w:tcBorders>
            <w:shd w:val="clear" w:color="auto" w:fill="auto"/>
            <w:vAlign w:val="center"/>
          </w:tcPr>
          <w:p w:rsidR="00A12278" w:rsidRPr="006E6EE6" w:rsidRDefault="00A12278" w:rsidP="006E0C2E">
            <w:pPr>
              <w:spacing w:after="0" w:line="240" w:lineRule="auto"/>
              <w:jc w:val="center"/>
              <w:rPr>
                <w:rFonts w:ascii="Times New Roman" w:hAnsi="Times New Roman" w:cs="Times New Roman"/>
                <w:b/>
                <w:bCs/>
                <w:color w:val="000000"/>
              </w:rPr>
            </w:pPr>
            <w:r w:rsidRPr="006E6EE6">
              <w:rPr>
                <w:rFonts w:ascii="Times New Roman" w:hAnsi="Times New Roman" w:cs="Times New Roman"/>
                <w:b/>
                <w:bCs/>
                <w:color w:val="000000"/>
              </w:rPr>
              <w:t>Объем финансирования, тыс. руб.</w:t>
            </w:r>
          </w:p>
        </w:tc>
        <w:tc>
          <w:tcPr>
            <w:tcW w:w="1085" w:type="dxa"/>
            <w:vMerge w:val="restart"/>
            <w:tcBorders>
              <w:left w:val="single" w:sz="8" w:space="0" w:color="000000"/>
              <w:right w:val="single" w:sz="8" w:space="0" w:color="000000"/>
            </w:tcBorders>
            <w:shd w:val="clear" w:color="auto" w:fill="auto"/>
            <w:vAlign w:val="center"/>
          </w:tcPr>
          <w:p w:rsidR="00A12278" w:rsidRPr="008F426F" w:rsidRDefault="00A12278" w:rsidP="006E0C2E">
            <w:pPr>
              <w:spacing w:after="0" w:line="240" w:lineRule="auto"/>
              <w:jc w:val="center"/>
              <w:rPr>
                <w:rFonts w:ascii="Times New Roman" w:hAnsi="Times New Roman" w:cs="Times New Roman"/>
              </w:rPr>
            </w:pPr>
            <w:r w:rsidRPr="008F426F">
              <w:rPr>
                <w:rFonts w:ascii="Times New Roman" w:hAnsi="Times New Roman" w:cs="Times New Roman"/>
                <w:b/>
                <w:bCs/>
                <w:color w:val="000000"/>
              </w:rPr>
              <w:t>Показатели результата мероприятий по годам</w:t>
            </w:r>
          </w:p>
        </w:tc>
        <w:tc>
          <w:tcPr>
            <w:tcW w:w="1274" w:type="dxa"/>
            <w:gridSpan w:val="8"/>
            <w:vMerge w:val="restart"/>
            <w:tcBorders>
              <w:top w:val="single" w:sz="4" w:space="0" w:color="auto"/>
              <w:left w:val="single" w:sz="8" w:space="0" w:color="000000"/>
              <w:right w:val="single" w:sz="8" w:space="0" w:color="000000"/>
            </w:tcBorders>
            <w:shd w:val="clear" w:color="auto" w:fill="auto"/>
            <w:vAlign w:val="center"/>
          </w:tcPr>
          <w:p w:rsidR="00A12278" w:rsidRPr="008F426F" w:rsidRDefault="00A12278" w:rsidP="006E0C2E">
            <w:pPr>
              <w:spacing w:after="0" w:line="200" w:lineRule="atLeast"/>
              <w:jc w:val="center"/>
              <w:rPr>
                <w:rFonts w:ascii="Times New Roman" w:hAnsi="Times New Roman" w:cs="Times New Roman"/>
                <w:b/>
                <w:bCs/>
                <w:color w:val="000000"/>
              </w:rPr>
            </w:pPr>
            <w:r w:rsidRPr="008F426F">
              <w:rPr>
                <w:rFonts w:ascii="Times New Roman" w:hAnsi="Times New Roman" w:cs="Times New Roman"/>
                <w:b/>
                <w:bCs/>
                <w:color w:val="000000"/>
              </w:rPr>
              <w:t>Связь с показателем муници</w:t>
            </w:r>
          </w:p>
          <w:p w:rsidR="00A12278" w:rsidRPr="006E6EE6" w:rsidRDefault="00A12278" w:rsidP="006E0C2E">
            <w:pPr>
              <w:spacing w:after="0" w:line="240" w:lineRule="auto"/>
              <w:jc w:val="center"/>
              <w:rPr>
                <w:rFonts w:ascii="Times New Roman" w:hAnsi="Times New Roman" w:cs="Times New Roman"/>
              </w:rPr>
            </w:pPr>
            <w:r w:rsidRPr="008F426F">
              <w:rPr>
                <w:rFonts w:ascii="Times New Roman" w:hAnsi="Times New Roman" w:cs="Times New Roman"/>
                <w:b/>
                <w:bCs/>
                <w:color w:val="000000"/>
              </w:rPr>
              <w:t>пальной программы</w:t>
            </w:r>
          </w:p>
        </w:tc>
      </w:tr>
      <w:tr w:rsidR="00A12278" w:rsidRPr="006E6EE6" w:rsidTr="009C434E">
        <w:tblPrEx>
          <w:tblCellMar>
            <w:left w:w="108" w:type="dxa"/>
            <w:right w:w="108" w:type="dxa"/>
          </w:tblCellMar>
        </w:tblPrEx>
        <w:trPr>
          <w:gridAfter w:val="2"/>
          <w:wAfter w:w="120" w:type="dxa"/>
          <w:trHeight w:val="960"/>
        </w:trPr>
        <w:tc>
          <w:tcPr>
            <w:tcW w:w="770" w:type="dxa"/>
            <w:vMerge/>
            <w:tcBorders>
              <w:left w:val="single" w:sz="8" w:space="0" w:color="000000"/>
              <w:bottom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3084" w:type="dxa"/>
            <w:gridSpan w:val="4"/>
            <w:vMerge/>
            <w:tcBorders>
              <w:left w:val="single" w:sz="8" w:space="0" w:color="000000"/>
              <w:bottom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1888" w:type="dxa"/>
            <w:vMerge/>
            <w:tcBorders>
              <w:left w:val="single" w:sz="8" w:space="0" w:color="000000"/>
              <w:bottom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vMerge/>
            <w:tcBorders>
              <w:left w:val="single" w:sz="8" w:space="0" w:color="000000"/>
              <w:bottom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b/>
                <w:bCs/>
                <w:color w:val="000000"/>
              </w:rPr>
            </w:pPr>
            <w:r w:rsidRPr="006E6EE6">
              <w:rPr>
                <w:rFonts w:ascii="Times New Roman" w:hAnsi="Times New Roman" w:cs="Times New Roman"/>
                <w:b/>
                <w:bCs/>
                <w:color w:val="000000"/>
              </w:rPr>
              <w:t>Всего</w:t>
            </w:r>
          </w:p>
        </w:tc>
        <w:tc>
          <w:tcPr>
            <w:tcW w:w="1351" w:type="dxa"/>
            <w:gridSpan w:val="2"/>
            <w:tcBorders>
              <w:left w:val="single" w:sz="8" w:space="0" w:color="000000"/>
              <w:bottom w:val="single" w:sz="8" w:space="0" w:color="000000"/>
            </w:tcBorders>
            <w:shd w:val="clear" w:color="auto" w:fill="auto"/>
          </w:tcPr>
          <w:p w:rsidR="00A12278" w:rsidRPr="00F34FA5" w:rsidRDefault="00A12278" w:rsidP="006E0C2E">
            <w:pPr>
              <w:spacing w:after="0" w:line="240" w:lineRule="auto"/>
              <w:jc w:val="center"/>
              <w:rPr>
                <w:rFonts w:ascii="Times New Roman" w:hAnsi="Times New Roman" w:cs="Times New Roman"/>
                <w:b/>
                <w:bCs/>
                <w:color w:val="000000"/>
              </w:rPr>
            </w:pPr>
            <w:r w:rsidRPr="006E6EE6">
              <w:rPr>
                <w:rFonts w:ascii="Times New Roman" w:hAnsi="Times New Roman" w:cs="Times New Roman"/>
                <w:b/>
                <w:bCs/>
                <w:color w:val="000000"/>
              </w:rPr>
              <w:t xml:space="preserve">бюджет </w:t>
            </w:r>
            <w:r>
              <w:rPr>
                <w:rFonts w:ascii="Times New Roman" w:hAnsi="Times New Roman" w:cs="Times New Roman"/>
                <w:b/>
                <w:bCs/>
                <w:color w:val="000000"/>
              </w:rPr>
              <w:t>Верхнеломовского сельсовета</w:t>
            </w:r>
          </w:p>
        </w:tc>
        <w:tc>
          <w:tcPr>
            <w:tcW w:w="975" w:type="dxa"/>
            <w:tcBorders>
              <w:left w:val="single" w:sz="8" w:space="0" w:color="000000"/>
              <w:bottom w:val="single" w:sz="8" w:space="0" w:color="000000"/>
              <w:right w:val="single" w:sz="8" w:space="0" w:color="000000"/>
            </w:tcBorders>
          </w:tcPr>
          <w:p w:rsidR="00A12278" w:rsidRDefault="00A12278" w:rsidP="006E0C2E">
            <w:pPr>
              <w:spacing w:after="0" w:line="240" w:lineRule="auto"/>
              <w:jc w:val="center"/>
              <w:rPr>
                <w:rFonts w:ascii="Times New Roman" w:hAnsi="Times New Roman" w:cs="Times New Roman"/>
                <w:b/>
                <w:bCs/>
                <w:color w:val="000000"/>
              </w:rPr>
            </w:pPr>
            <w:r>
              <w:rPr>
                <w:rFonts w:ascii="Times New Roman" w:hAnsi="Times New Roman" w:cs="Times New Roman"/>
                <w:b/>
                <w:bCs/>
                <w:color w:val="000000"/>
              </w:rPr>
              <w:t>Бюджет Нижнеломовского района</w:t>
            </w:r>
          </w:p>
          <w:p w:rsidR="00A12278" w:rsidRPr="006E6EE6" w:rsidRDefault="00A12278" w:rsidP="006E0C2E">
            <w:pPr>
              <w:spacing w:after="0" w:line="240" w:lineRule="auto"/>
              <w:jc w:val="center"/>
              <w:rPr>
                <w:rFonts w:ascii="Times New Roman" w:hAnsi="Times New Roman" w:cs="Times New Roman"/>
                <w:b/>
                <w:bCs/>
                <w:color w:val="000000"/>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b/>
                <w:bCs/>
                <w:color w:val="000000"/>
              </w:rPr>
            </w:pPr>
            <w:r w:rsidRPr="006E6EE6">
              <w:rPr>
                <w:rFonts w:ascii="Times New Roman" w:hAnsi="Times New Roman" w:cs="Times New Roman"/>
                <w:b/>
                <w:bCs/>
                <w:color w:val="000000"/>
              </w:rPr>
              <w:t>федеральный бюджет</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b/>
                <w:bCs/>
                <w:color w:val="000000"/>
              </w:rPr>
            </w:pPr>
            <w:r w:rsidRPr="006E6EE6">
              <w:rPr>
                <w:rFonts w:ascii="Times New Roman" w:hAnsi="Times New Roman" w:cs="Times New Roman"/>
                <w:b/>
                <w:bCs/>
                <w:color w:val="000000"/>
              </w:rPr>
              <w:t>областной бюджет</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color w:val="000000"/>
              </w:rPr>
            </w:pPr>
            <w:r w:rsidRPr="006E6EE6">
              <w:rPr>
                <w:rFonts w:ascii="Times New Roman" w:hAnsi="Times New Roman" w:cs="Times New Roman"/>
                <w:b/>
                <w:bCs/>
                <w:color w:val="000000"/>
              </w:rPr>
              <w:t>внебюджетные фонды</w:t>
            </w:r>
          </w:p>
        </w:tc>
        <w:tc>
          <w:tcPr>
            <w:tcW w:w="1085" w:type="dxa"/>
            <w:vMerge/>
            <w:tcBorders>
              <w:left w:val="single" w:sz="8" w:space="0" w:color="000000"/>
              <w:bottom w:val="single" w:sz="8" w:space="0" w:color="000000"/>
              <w:right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8" w:space="0" w:color="000000"/>
              <w:right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r>
      <w:tr w:rsidR="00A12278" w:rsidRPr="006E6EE6" w:rsidTr="009C434E">
        <w:tblPrEx>
          <w:tblCellMar>
            <w:left w:w="108" w:type="dxa"/>
            <w:right w:w="108" w:type="dxa"/>
          </w:tblCellMar>
        </w:tblPrEx>
        <w:trPr>
          <w:gridAfter w:val="2"/>
          <w:wAfter w:w="120" w:type="dxa"/>
          <w:trHeight w:val="297"/>
        </w:trPr>
        <w:tc>
          <w:tcPr>
            <w:tcW w:w="972" w:type="dxa"/>
            <w:gridSpan w:val="3"/>
            <w:tcBorders>
              <w:top w:val="single" w:sz="8" w:space="0" w:color="000000"/>
              <w:left w:val="single" w:sz="8" w:space="0" w:color="000000"/>
              <w:bottom w:val="single" w:sz="8" w:space="0" w:color="000000"/>
              <w:right w:val="single" w:sz="8" w:space="0" w:color="000000"/>
            </w:tcBorders>
          </w:tcPr>
          <w:p w:rsidR="00A12278" w:rsidRPr="006E6EE6" w:rsidRDefault="00A12278" w:rsidP="006E0C2E">
            <w:pPr>
              <w:spacing w:after="0" w:line="240" w:lineRule="auto"/>
              <w:jc w:val="center"/>
              <w:rPr>
                <w:rFonts w:ascii="Times New Roman" w:hAnsi="Times New Roman" w:cs="Times New Roman"/>
                <w:b/>
                <w:bCs/>
                <w:color w:val="000000"/>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rPr>
            </w:pPr>
            <w:r w:rsidRPr="006E6EE6">
              <w:rPr>
                <w:rFonts w:ascii="Times New Roman" w:hAnsi="Times New Roman" w:cs="Times New Roman"/>
                <w:b/>
                <w:bCs/>
                <w:color w:val="000000"/>
              </w:rPr>
              <w:t xml:space="preserve">Подпрограмма 1 </w:t>
            </w:r>
            <w:r w:rsidRPr="00247BEF">
              <w:rPr>
                <w:rFonts w:ascii="Times New Roman" w:hAnsi="Times New Roman" w:cs="Times New Roman"/>
                <w:b/>
              </w:rPr>
              <w:t>«Развитие местного самоуправления на территории Верхнел</w:t>
            </w:r>
            <w:r w:rsidRPr="00247BEF">
              <w:rPr>
                <w:rFonts w:ascii="Times New Roman" w:hAnsi="Times New Roman"/>
                <w:b/>
              </w:rPr>
              <w:t>омовского сельсовета Нижнеломовского района Пензенской области и исполнение  государственных полномочий органами местного самоуправления Верхнеломовского сельсовета Нижнеломовского района Пензенской области»</w:t>
            </w:r>
          </w:p>
        </w:tc>
      </w:tr>
      <w:tr w:rsidR="00A12278" w:rsidRPr="006E6EE6" w:rsidTr="009C434E">
        <w:tblPrEx>
          <w:tblCellMar>
            <w:left w:w="108" w:type="dxa"/>
            <w:right w:w="108" w:type="dxa"/>
          </w:tblCellMar>
        </w:tblPrEx>
        <w:trPr>
          <w:gridAfter w:val="2"/>
          <w:wAfter w:w="120" w:type="dxa"/>
          <w:trHeight w:val="1060"/>
        </w:trPr>
        <w:tc>
          <w:tcPr>
            <w:tcW w:w="972" w:type="dxa"/>
            <w:gridSpan w:val="3"/>
            <w:tcBorders>
              <w:top w:val="single" w:sz="8" w:space="0" w:color="000000"/>
              <w:left w:val="single" w:sz="8" w:space="0" w:color="000000"/>
              <w:right w:val="single" w:sz="8" w:space="0" w:color="000000"/>
            </w:tcBorders>
          </w:tcPr>
          <w:p w:rsidR="00A12278" w:rsidRPr="006E6EE6" w:rsidRDefault="00A12278" w:rsidP="006E0C2E">
            <w:pPr>
              <w:spacing w:after="0" w:line="240" w:lineRule="auto"/>
              <w:jc w:val="center"/>
              <w:rPr>
                <w:rFonts w:ascii="Times New Roman" w:hAnsi="Times New Roman" w:cs="Times New Roman"/>
                <w:b/>
                <w:bCs/>
                <w:color w:val="000000"/>
              </w:rPr>
            </w:pPr>
          </w:p>
        </w:tc>
        <w:tc>
          <w:tcPr>
            <w:tcW w:w="14480" w:type="dxa"/>
            <w:gridSpan w:val="22"/>
            <w:tcBorders>
              <w:top w:val="single" w:sz="8" w:space="0" w:color="000000"/>
              <w:left w:val="single" w:sz="8" w:space="0" w:color="000000"/>
              <w:right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rPr>
            </w:pPr>
            <w:r w:rsidRPr="006E6EE6">
              <w:rPr>
                <w:rFonts w:ascii="Times New Roman" w:hAnsi="Times New Roman" w:cs="Times New Roman"/>
                <w:b/>
                <w:bCs/>
                <w:color w:val="000000"/>
              </w:rPr>
              <w:t xml:space="preserve">Цель подпрограммы: </w:t>
            </w:r>
            <w:r w:rsidRPr="002424D4">
              <w:rPr>
                <w:rFonts w:ascii="Times New Roman" w:hAnsi="Times New Roman" w:cs="Times New Roman"/>
              </w:rPr>
              <w:t xml:space="preserve">  </w:t>
            </w:r>
            <w:r w:rsidRPr="00247BEF">
              <w:rPr>
                <w:rFonts w:ascii="Times New Roman" w:hAnsi="Times New Roman" w:cs="Times New Roman"/>
                <w:b/>
              </w:rPr>
              <w:t>Повышение эффективности деятельности администрации Верхнеломовского сельсовета Нижнеломовского района Пензенской области, снижение количества нормативных правовых актов, не соответствующих требованиям действующего законодательства;  повышение удовлетворенности населения работой органов местного самоуправления;  увеличение налогооблагаемой базы и собственных доходов бюджета Верхнеломовского сельсовета Нижнеломовского района Пензенской области;  снижение числа обращений граждан по решению вопросов местного значения</w:t>
            </w:r>
          </w:p>
        </w:tc>
      </w:tr>
      <w:tr w:rsidR="00A12278" w:rsidRPr="006E6EE6" w:rsidTr="009C434E">
        <w:tblPrEx>
          <w:tblCellMar>
            <w:left w:w="108" w:type="dxa"/>
            <w:right w:w="108" w:type="dxa"/>
          </w:tblCellMar>
        </w:tblPrEx>
        <w:trPr>
          <w:gridAfter w:val="2"/>
          <w:wAfter w:w="120" w:type="dxa"/>
          <w:trHeight w:val="80"/>
        </w:trPr>
        <w:tc>
          <w:tcPr>
            <w:tcW w:w="972" w:type="dxa"/>
            <w:gridSpan w:val="3"/>
            <w:tcBorders>
              <w:left w:val="single" w:sz="8" w:space="0" w:color="000000"/>
              <w:bottom w:val="single" w:sz="8" w:space="0" w:color="000000"/>
              <w:right w:val="single" w:sz="8" w:space="0" w:color="000000"/>
            </w:tcBorders>
          </w:tcPr>
          <w:p w:rsidR="00A12278" w:rsidRPr="00B14221" w:rsidRDefault="00A12278" w:rsidP="006E0C2E">
            <w:pPr>
              <w:spacing w:after="0" w:line="240" w:lineRule="auto"/>
              <w:rPr>
                <w:rFonts w:ascii="Times New Roman" w:hAnsi="Times New Roman" w:cs="Times New Roman"/>
              </w:rPr>
            </w:pPr>
          </w:p>
        </w:tc>
        <w:tc>
          <w:tcPr>
            <w:tcW w:w="14480" w:type="dxa"/>
            <w:gridSpan w:val="22"/>
            <w:tcBorders>
              <w:left w:val="single" w:sz="8" w:space="0" w:color="000000"/>
              <w:bottom w:val="single" w:sz="8" w:space="0" w:color="000000"/>
              <w:right w:val="single" w:sz="8" w:space="0" w:color="000000"/>
            </w:tcBorders>
            <w:shd w:val="clear" w:color="auto" w:fill="auto"/>
          </w:tcPr>
          <w:p w:rsidR="00A12278" w:rsidRPr="00B14221"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04"/>
        </w:trPr>
        <w:tc>
          <w:tcPr>
            <w:tcW w:w="972" w:type="dxa"/>
            <w:gridSpan w:val="3"/>
            <w:tcBorders>
              <w:top w:val="single" w:sz="8" w:space="0" w:color="000000"/>
              <w:left w:val="single" w:sz="8" w:space="0" w:color="000000"/>
              <w:bottom w:val="single" w:sz="8" w:space="0" w:color="000000"/>
              <w:right w:val="single" w:sz="8" w:space="0" w:color="000000"/>
            </w:tcBorders>
          </w:tcPr>
          <w:p w:rsidR="00A12278" w:rsidRDefault="00A12278" w:rsidP="006E0C2E">
            <w:pPr>
              <w:spacing w:after="0" w:line="240" w:lineRule="auto"/>
              <w:rPr>
                <w:rFonts w:ascii="Times New Roman" w:hAnsi="Times New Roman" w:cs="Times New Roman"/>
                <w:b/>
                <w:bCs/>
                <w:color w:val="000000"/>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Pr>
                <w:rFonts w:ascii="Times New Roman" w:hAnsi="Times New Roman" w:cs="Times New Roman"/>
                <w:b/>
                <w:bCs/>
                <w:color w:val="000000"/>
              </w:rPr>
              <w:t xml:space="preserve">Задача </w:t>
            </w:r>
            <w:r w:rsidRPr="006E6EE6">
              <w:rPr>
                <w:rFonts w:ascii="Times New Roman" w:hAnsi="Times New Roman" w:cs="Times New Roman"/>
                <w:b/>
                <w:bCs/>
                <w:color w:val="000000"/>
              </w:rPr>
              <w:t xml:space="preserve"> подпрограммы 1: </w:t>
            </w:r>
            <w:r w:rsidRPr="00247BEF">
              <w:rPr>
                <w:rFonts w:ascii="Times New Roman" w:hAnsi="Times New Roman"/>
                <w:b/>
              </w:rPr>
              <w:t>Повышение уровня организации деятельности органов местного самоуправления муниципального образования</w:t>
            </w:r>
          </w:p>
        </w:tc>
      </w:tr>
      <w:tr w:rsidR="00A12278" w:rsidRPr="006E6EE6" w:rsidTr="009C434E">
        <w:tblPrEx>
          <w:tblCellMar>
            <w:left w:w="108" w:type="dxa"/>
            <w:right w:w="108" w:type="dxa"/>
          </w:tblCellMar>
        </w:tblPrEx>
        <w:trPr>
          <w:gridAfter w:val="2"/>
          <w:wAfter w:w="120" w:type="dxa"/>
          <w:trHeight w:val="297"/>
        </w:trPr>
        <w:tc>
          <w:tcPr>
            <w:tcW w:w="770" w:type="dxa"/>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1.1.1</w:t>
            </w:r>
          </w:p>
        </w:tc>
        <w:tc>
          <w:tcPr>
            <w:tcW w:w="2916" w:type="dxa"/>
            <w:gridSpan w:val="3"/>
            <w:vMerge w:val="restart"/>
            <w:tcBorders>
              <w:left w:val="single" w:sz="8" w:space="0" w:color="000000"/>
            </w:tcBorders>
            <w:shd w:val="clear" w:color="auto" w:fill="auto"/>
          </w:tcPr>
          <w:p w:rsidR="00A12278" w:rsidRPr="006E6EE6" w:rsidRDefault="00A12278" w:rsidP="006E0C2E">
            <w:pPr>
              <w:spacing w:after="0" w:line="240" w:lineRule="auto"/>
              <w:jc w:val="both"/>
              <w:rPr>
                <w:rFonts w:ascii="Times New Roman" w:hAnsi="Times New Roman" w:cs="Times New Roman"/>
                <w:color w:val="000000"/>
              </w:rPr>
            </w:pPr>
            <w:r w:rsidRPr="003961B8">
              <w:rPr>
                <w:rFonts w:ascii="Times New Roman" w:hAnsi="Times New Roman" w:cs="Times New Roman"/>
              </w:rPr>
              <w:t>Расходы на оплату труда аппарата управления администрации Верхнеломовского сельсовета</w:t>
            </w:r>
          </w:p>
        </w:tc>
        <w:tc>
          <w:tcPr>
            <w:tcW w:w="2056" w:type="dxa"/>
            <w:gridSpan w:val="2"/>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color w:val="000000"/>
              </w:rPr>
            </w:pPr>
            <w:r w:rsidRPr="00316D10">
              <w:rPr>
                <w:rFonts w:ascii="Times New Roman" w:hAnsi="Times New Roman" w:cs="Times New Roman"/>
              </w:rPr>
              <w:t xml:space="preserve">Администрация Верхнеломовского сельсовета </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color w:val="000000"/>
              </w:rPr>
            </w:pPr>
            <w:r w:rsidRPr="006E6EE6">
              <w:rPr>
                <w:rFonts w:ascii="Times New Roman" w:hAnsi="Times New Roman" w:cs="Times New Roman"/>
                <w:b/>
                <w:bCs/>
                <w:color w:val="000000"/>
              </w:rPr>
              <w:t>Итого</w:t>
            </w:r>
          </w:p>
        </w:tc>
        <w:tc>
          <w:tcPr>
            <w:tcW w:w="975" w:type="dxa"/>
            <w:gridSpan w:val="2"/>
            <w:tcBorders>
              <w:left w:val="single" w:sz="8" w:space="0" w:color="000000"/>
              <w:bottom w:val="single" w:sz="8" w:space="0" w:color="000000"/>
            </w:tcBorders>
            <w:shd w:val="clear" w:color="auto" w:fill="auto"/>
          </w:tcPr>
          <w:p w:rsidR="00A12278" w:rsidRPr="00E11EB1" w:rsidRDefault="001C37DC" w:rsidP="006E0C2E">
            <w:pPr>
              <w:snapToGrid w:val="0"/>
              <w:spacing w:after="0" w:line="240" w:lineRule="auto"/>
              <w:jc w:val="right"/>
              <w:rPr>
                <w:rFonts w:ascii="Times New Roman" w:hAnsi="Times New Roman" w:cs="Times New Roman"/>
                <w:b/>
                <w:bCs/>
              </w:rPr>
            </w:pPr>
            <w:r>
              <w:rPr>
                <w:rFonts w:ascii="Times New Roman" w:hAnsi="Times New Roman" w:cs="Times New Roman"/>
                <w:b/>
                <w:bCs/>
              </w:rPr>
              <w:t>13644,4</w:t>
            </w:r>
          </w:p>
        </w:tc>
        <w:tc>
          <w:tcPr>
            <w:tcW w:w="1321" w:type="dxa"/>
            <w:tcBorders>
              <w:left w:val="single" w:sz="8" w:space="0" w:color="000000"/>
              <w:bottom w:val="single" w:sz="8" w:space="0" w:color="000000"/>
            </w:tcBorders>
            <w:shd w:val="clear" w:color="auto" w:fill="auto"/>
          </w:tcPr>
          <w:p w:rsidR="00A12278" w:rsidRPr="00E11EB1" w:rsidRDefault="001C37DC" w:rsidP="006E0C2E">
            <w:pPr>
              <w:snapToGrid w:val="0"/>
              <w:spacing w:after="0" w:line="240" w:lineRule="auto"/>
              <w:jc w:val="right"/>
              <w:rPr>
                <w:rFonts w:ascii="Times New Roman" w:hAnsi="Times New Roman" w:cs="Times New Roman"/>
              </w:rPr>
            </w:pPr>
            <w:r>
              <w:rPr>
                <w:rFonts w:ascii="Times New Roman" w:hAnsi="Times New Roman" w:cs="Times New Roman"/>
              </w:rPr>
              <w:t>13644,4</w:t>
            </w:r>
          </w:p>
        </w:tc>
        <w:tc>
          <w:tcPr>
            <w:tcW w:w="975" w:type="dxa"/>
            <w:tcBorders>
              <w:left w:val="single" w:sz="8" w:space="0" w:color="000000"/>
              <w:bottom w:val="single" w:sz="8" w:space="0" w:color="000000"/>
              <w:right w:val="single" w:sz="8" w:space="0" w:color="000000"/>
            </w:tcBorders>
          </w:tcPr>
          <w:p w:rsidR="00A12278" w:rsidRPr="00870595" w:rsidRDefault="00A12278"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b/>
                <w:bCs/>
              </w:rPr>
            </w:pPr>
          </w:p>
        </w:tc>
        <w:tc>
          <w:tcPr>
            <w:tcW w:w="1274" w:type="dxa"/>
            <w:gridSpan w:val="8"/>
            <w:vMerge w:val="restart"/>
            <w:tcBorders>
              <w:left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bCs/>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sidRPr="006E6EE6">
              <w:rPr>
                <w:rFonts w:ascii="Times New Roman" w:hAnsi="Times New Roman" w:cs="Times New Roman"/>
                <w:color w:val="000000"/>
              </w:rPr>
              <w:t>201</w:t>
            </w:r>
            <w:r>
              <w:rPr>
                <w:rFonts w:ascii="Times New Roman" w:hAnsi="Times New Roman" w:cs="Times New Roman"/>
                <w:color w:val="000000"/>
              </w:rPr>
              <w:t>6</w:t>
            </w:r>
          </w:p>
        </w:tc>
        <w:tc>
          <w:tcPr>
            <w:tcW w:w="975" w:type="dxa"/>
            <w:gridSpan w:val="2"/>
            <w:tcBorders>
              <w:left w:val="single" w:sz="8" w:space="0" w:color="000000"/>
              <w:bottom w:val="single" w:sz="8" w:space="0" w:color="000000"/>
            </w:tcBorders>
            <w:shd w:val="clear" w:color="auto" w:fill="auto"/>
          </w:tcPr>
          <w:p w:rsidR="00A12278" w:rsidRPr="00870595" w:rsidRDefault="00A12278" w:rsidP="006E0C2E">
            <w:pPr>
              <w:spacing w:after="0" w:line="240" w:lineRule="auto"/>
              <w:jc w:val="right"/>
              <w:rPr>
                <w:rFonts w:ascii="Times New Roman" w:hAnsi="Times New Roman" w:cs="Times New Roman"/>
              </w:rPr>
            </w:pPr>
            <w:r>
              <w:rPr>
                <w:rFonts w:ascii="Times New Roman" w:hAnsi="Times New Roman" w:cs="Times New Roman"/>
              </w:rPr>
              <w:t>1814,5</w:t>
            </w:r>
          </w:p>
        </w:tc>
        <w:tc>
          <w:tcPr>
            <w:tcW w:w="1321"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jc w:val="right"/>
              <w:rPr>
                <w:rFonts w:ascii="Times New Roman" w:hAnsi="Times New Roman" w:cs="Times New Roman"/>
              </w:rPr>
            </w:pPr>
            <w:r>
              <w:rPr>
                <w:rFonts w:ascii="Times New Roman" w:hAnsi="Times New Roman" w:cs="Times New Roman"/>
              </w:rPr>
              <w:t>1814,5</w:t>
            </w:r>
          </w:p>
        </w:tc>
        <w:tc>
          <w:tcPr>
            <w:tcW w:w="975" w:type="dxa"/>
            <w:tcBorders>
              <w:left w:val="single" w:sz="8" w:space="0" w:color="000000"/>
              <w:bottom w:val="single" w:sz="8" w:space="0" w:color="000000"/>
              <w:right w:val="single" w:sz="8" w:space="0" w:color="000000"/>
            </w:tcBorders>
          </w:tcPr>
          <w:p w:rsidR="00A12278" w:rsidRPr="00870595" w:rsidRDefault="00A12278"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2017</w:t>
            </w:r>
          </w:p>
        </w:tc>
        <w:tc>
          <w:tcPr>
            <w:tcW w:w="975" w:type="dxa"/>
            <w:gridSpan w:val="2"/>
            <w:tcBorders>
              <w:left w:val="single" w:sz="8" w:space="0" w:color="000000"/>
              <w:bottom w:val="single" w:sz="8" w:space="0" w:color="000000"/>
            </w:tcBorders>
            <w:shd w:val="clear" w:color="auto" w:fill="auto"/>
          </w:tcPr>
          <w:p w:rsidR="00A12278" w:rsidRPr="00870595" w:rsidRDefault="00A12278" w:rsidP="006E0C2E">
            <w:pPr>
              <w:spacing w:after="0" w:line="240" w:lineRule="auto"/>
              <w:jc w:val="right"/>
              <w:rPr>
                <w:rFonts w:ascii="Times New Roman" w:hAnsi="Times New Roman" w:cs="Times New Roman"/>
              </w:rPr>
            </w:pPr>
            <w:r>
              <w:rPr>
                <w:rFonts w:ascii="Times New Roman" w:hAnsi="Times New Roman" w:cs="Times New Roman"/>
              </w:rPr>
              <w:t>1879,4</w:t>
            </w:r>
          </w:p>
        </w:tc>
        <w:tc>
          <w:tcPr>
            <w:tcW w:w="1321"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jc w:val="right"/>
              <w:rPr>
                <w:rFonts w:ascii="Times New Roman" w:hAnsi="Times New Roman" w:cs="Times New Roman"/>
              </w:rPr>
            </w:pPr>
            <w:r>
              <w:rPr>
                <w:rFonts w:ascii="Times New Roman" w:hAnsi="Times New Roman" w:cs="Times New Roman"/>
              </w:rPr>
              <w:t>1879,4</w:t>
            </w:r>
          </w:p>
        </w:tc>
        <w:tc>
          <w:tcPr>
            <w:tcW w:w="975" w:type="dxa"/>
            <w:tcBorders>
              <w:left w:val="single" w:sz="8" w:space="0" w:color="000000"/>
              <w:bottom w:val="single" w:sz="8" w:space="0" w:color="000000"/>
              <w:right w:val="single" w:sz="8" w:space="0" w:color="000000"/>
            </w:tcBorders>
          </w:tcPr>
          <w:p w:rsidR="00A12278" w:rsidRPr="00870595" w:rsidRDefault="00A12278"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2018</w:t>
            </w:r>
          </w:p>
        </w:tc>
        <w:tc>
          <w:tcPr>
            <w:tcW w:w="975" w:type="dxa"/>
            <w:gridSpan w:val="2"/>
            <w:tcBorders>
              <w:left w:val="single" w:sz="8" w:space="0" w:color="000000"/>
              <w:bottom w:val="single" w:sz="8" w:space="0" w:color="000000"/>
            </w:tcBorders>
            <w:shd w:val="clear" w:color="auto" w:fill="auto"/>
          </w:tcPr>
          <w:p w:rsidR="00A12278" w:rsidRPr="000D0045" w:rsidRDefault="00D82D33" w:rsidP="006E0C2E">
            <w:pPr>
              <w:spacing w:after="0" w:line="240" w:lineRule="auto"/>
              <w:jc w:val="right"/>
              <w:rPr>
                <w:rFonts w:ascii="Times New Roman" w:hAnsi="Times New Roman" w:cs="Times New Roman"/>
              </w:rPr>
            </w:pPr>
            <w:r>
              <w:rPr>
                <w:rFonts w:ascii="Times New Roman" w:hAnsi="Times New Roman" w:cs="Times New Roman"/>
              </w:rPr>
              <w:t>2005,3</w:t>
            </w:r>
          </w:p>
        </w:tc>
        <w:tc>
          <w:tcPr>
            <w:tcW w:w="1321" w:type="dxa"/>
            <w:tcBorders>
              <w:left w:val="single" w:sz="8" w:space="0" w:color="000000"/>
              <w:bottom w:val="single" w:sz="8" w:space="0" w:color="000000"/>
            </w:tcBorders>
            <w:shd w:val="clear" w:color="auto" w:fill="auto"/>
          </w:tcPr>
          <w:p w:rsidR="00A12278" w:rsidRPr="00D82D33" w:rsidRDefault="00D82D33" w:rsidP="006E0C2E">
            <w:pPr>
              <w:spacing w:after="0" w:line="240" w:lineRule="auto"/>
              <w:jc w:val="right"/>
              <w:rPr>
                <w:rFonts w:ascii="Times New Roman" w:hAnsi="Times New Roman" w:cs="Times New Roman"/>
              </w:rPr>
            </w:pPr>
            <w:r>
              <w:rPr>
                <w:rFonts w:ascii="Times New Roman" w:hAnsi="Times New Roman" w:cs="Times New Roman"/>
              </w:rPr>
              <w:t>2005,3</w:t>
            </w:r>
          </w:p>
        </w:tc>
        <w:tc>
          <w:tcPr>
            <w:tcW w:w="975" w:type="dxa"/>
            <w:tcBorders>
              <w:left w:val="single" w:sz="8" w:space="0" w:color="000000"/>
              <w:bottom w:val="single" w:sz="8" w:space="0" w:color="000000"/>
              <w:right w:val="single" w:sz="8" w:space="0" w:color="000000"/>
            </w:tcBorders>
          </w:tcPr>
          <w:p w:rsidR="00A12278" w:rsidRPr="00870595" w:rsidRDefault="00A12278"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r>
      <w:tr w:rsidR="001C37DC"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C37DC" w:rsidRPr="006E6EE6" w:rsidRDefault="001C37DC"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2019</w:t>
            </w:r>
          </w:p>
        </w:tc>
        <w:tc>
          <w:tcPr>
            <w:tcW w:w="975" w:type="dxa"/>
            <w:gridSpan w:val="2"/>
            <w:tcBorders>
              <w:left w:val="single" w:sz="8" w:space="0" w:color="000000"/>
              <w:bottom w:val="single" w:sz="8" w:space="0" w:color="000000"/>
            </w:tcBorders>
            <w:shd w:val="clear" w:color="auto" w:fill="auto"/>
          </w:tcPr>
          <w:p w:rsidR="001C37DC" w:rsidRPr="001C37DC" w:rsidRDefault="001C37DC" w:rsidP="006E0C2E">
            <w:pPr>
              <w:spacing w:after="0" w:line="240" w:lineRule="auto"/>
              <w:jc w:val="right"/>
              <w:rPr>
                <w:rFonts w:ascii="Times New Roman" w:hAnsi="Times New Roman" w:cs="Times New Roman"/>
              </w:rPr>
            </w:pPr>
            <w:r>
              <w:rPr>
                <w:rFonts w:ascii="Times New Roman" w:hAnsi="Times New Roman" w:cs="Times New Roman"/>
              </w:rPr>
              <w:t>1928,5</w:t>
            </w:r>
          </w:p>
        </w:tc>
        <w:tc>
          <w:tcPr>
            <w:tcW w:w="1321" w:type="dxa"/>
            <w:tcBorders>
              <w:left w:val="single" w:sz="8" w:space="0" w:color="000000"/>
              <w:bottom w:val="single" w:sz="8" w:space="0" w:color="000000"/>
            </w:tcBorders>
            <w:shd w:val="clear" w:color="auto" w:fill="auto"/>
          </w:tcPr>
          <w:p w:rsidR="001C37DC" w:rsidRPr="001C37DC" w:rsidRDefault="001C37DC" w:rsidP="003A38DD">
            <w:pPr>
              <w:spacing w:after="0" w:line="240" w:lineRule="auto"/>
              <w:jc w:val="right"/>
              <w:rPr>
                <w:rFonts w:ascii="Times New Roman" w:hAnsi="Times New Roman" w:cs="Times New Roman"/>
              </w:rPr>
            </w:pPr>
            <w:r>
              <w:rPr>
                <w:rFonts w:ascii="Times New Roman" w:hAnsi="Times New Roman" w:cs="Times New Roman"/>
              </w:rPr>
              <w:t>1928,5</w:t>
            </w:r>
          </w:p>
        </w:tc>
        <w:tc>
          <w:tcPr>
            <w:tcW w:w="975" w:type="dxa"/>
            <w:tcBorders>
              <w:left w:val="single" w:sz="8" w:space="0" w:color="000000"/>
              <w:bottom w:val="single" w:sz="8" w:space="0" w:color="000000"/>
              <w:right w:val="single" w:sz="8" w:space="0" w:color="000000"/>
            </w:tcBorders>
          </w:tcPr>
          <w:p w:rsidR="001C37DC" w:rsidRPr="00870595" w:rsidRDefault="001C37DC"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C37DC" w:rsidRPr="00870595" w:rsidRDefault="001C37DC" w:rsidP="006E0C2E">
            <w:pPr>
              <w:snapToGrid w:val="0"/>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C37DC" w:rsidRPr="00870595" w:rsidRDefault="001C37DC" w:rsidP="006E0C2E">
            <w:pPr>
              <w:snapToGrid w:val="0"/>
              <w:spacing w:after="0" w:line="240" w:lineRule="auto"/>
              <w:rPr>
                <w:rFonts w:ascii="Times New Roman" w:hAnsi="Times New Roman" w:cs="Times New Roman"/>
              </w:rPr>
            </w:pPr>
          </w:p>
        </w:tc>
      </w:tr>
      <w:tr w:rsidR="001C37DC"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C37DC" w:rsidRPr="00814054" w:rsidRDefault="001C37DC" w:rsidP="00814054">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0</w:t>
            </w:r>
          </w:p>
        </w:tc>
        <w:tc>
          <w:tcPr>
            <w:tcW w:w="975" w:type="dxa"/>
            <w:gridSpan w:val="2"/>
            <w:tcBorders>
              <w:left w:val="single" w:sz="8" w:space="0" w:color="000000"/>
              <w:bottom w:val="single" w:sz="8" w:space="0" w:color="000000"/>
            </w:tcBorders>
            <w:shd w:val="clear" w:color="auto" w:fill="auto"/>
          </w:tcPr>
          <w:p w:rsidR="001C37DC" w:rsidRPr="001C37DC" w:rsidRDefault="001C37DC" w:rsidP="006E0C2E">
            <w:pPr>
              <w:spacing w:after="0" w:line="240" w:lineRule="auto"/>
              <w:jc w:val="right"/>
              <w:rPr>
                <w:rFonts w:ascii="Times New Roman" w:hAnsi="Times New Roman" w:cs="Times New Roman"/>
              </w:rPr>
            </w:pPr>
            <w:r>
              <w:rPr>
                <w:rFonts w:ascii="Times New Roman" w:hAnsi="Times New Roman" w:cs="Times New Roman"/>
              </w:rPr>
              <w:t>2008,6</w:t>
            </w:r>
          </w:p>
        </w:tc>
        <w:tc>
          <w:tcPr>
            <w:tcW w:w="1321" w:type="dxa"/>
            <w:tcBorders>
              <w:left w:val="single" w:sz="8" w:space="0" w:color="000000"/>
              <w:bottom w:val="single" w:sz="8" w:space="0" w:color="000000"/>
            </w:tcBorders>
            <w:shd w:val="clear" w:color="auto" w:fill="auto"/>
          </w:tcPr>
          <w:p w:rsidR="001C37DC" w:rsidRPr="001C37DC" w:rsidRDefault="001C37DC" w:rsidP="003A38DD">
            <w:pPr>
              <w:spacing w:after="0" w:line="240" w:lineRule="auto"/>
              <w:jc w:val="right"/>
              <w:rPr>
                <w:rFonts w:ascii="Times New Roman" w:hAnsi="Times New Roman" w:cs="Times New Roman"/>
              </w:rPr>
            </w:pPr>
            <w:r>
              <w:rPr>
                <w:rFonts w:ascii="Times New Roman" w:hAnsi="Times New Roman" w:cs="Times New Roman"/>
              </w:rPr>
              <w:t>2008,6</w:t>
            </w:r>
          </w:p>
        </w:tc>
        <w:tc>
          <w:tcPr>
            <w:tcW w:w="975" w:type="dxa"/>
            <w:tcBorders>
              <w:left w:val="single" w:sz="8" w:space="0" w:color="000000"/>
              <w:bottom w:val="single" w:sz="8" w:space="0" w:color="000000"/>
              <w:right w:val="single" w:sz="8" w:space="0" w:color="000000"/>
            </w:tcBorders>
          </w:tcPr>
          <w:p w:rsidR="001C37DC" w:rsidRPr="00870595" w:rsidRDefault="001C37DC"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C37DC" w:rsidRPr="00870595" w:rsidRDefault="001C37DC" w:rsidP="006E0C2E">
            <w:pPr>
              <w:snapToGrid w:val="0"/>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C37DC" w:rsidRPr="00870595" w:rsidRDefault="001C37DC" w:rsidP="006E0C2E">
            <w:pPr>
              <w:snapToGrid w:val="0"/>
              <w:spacing w:after="0" w:line="240" w:lineRule="auto"/>
              <w:rPr>
                <w:rFonts w:ascii="Times New Roman" w:hAnsi="Times New Roman" w:cs="Times New Roman"/>
              </w:rPr>
            </w:pPr>
          </w:p>
        </w:tc>
      </w:tr>
      <w:tr w:rsidR="001C37DC"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C37DC" w:rsidRPr="00814054" w:rsidRDefault="001C37DC" w:rsidP="00814054">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75" w:type="dxa"/>
            <w:gridSpan w:val="2"/>
            <w:tcBorders>
              <w:left w:val="single" w:sz="8" w:space="0" w:color="000000"/>
              <w:bottom w:val="single" w:sz="8" w:space="0" w:color="000000"/>
            </w:tcBorders>
            <w:shd w:val="clear" w:color="auto" w:fill="auto"/>
          </w:tcPr>
          <w:p w:rsidR="001C37DC" w:rsidRPr="001C37DC" w:rsidRDefault="001C37DC" w:rsidP="006E0C2E">
            <w:pPr>
              <w:spacing w:after="0" w:line="240" w:lineRule="auto"/>
              <w:jc w:val="right"/>
              <w:rPr>
                <w:rFonts w:ascii="Times New Roman" w:hAnsi="Times New Roman" w:cs="Times New Roman"/>
              </w:rPr>
            </w:pPr>
            <w:r>
              <w:rPr>
                <w:rFonts w:ascii="Times New Roman" w:hAnsi="Times New Roman" w:cs="Times New Roman"/>
              </w:rPr>
              <w:t>2086,4</w:t>
            </w:r>
          </w:p>
        </w:tc>
        <w:tc>
          <w:tcPr>
            <w:tcW w:w="1321" w:type="dxa"/>
            <w:tcBorders>
              <w:left w:val="single" w:sz="8" w:space="0" w:color="000000"/>
              <w:bottom w:val="single" w:sz="8" w:space="0" w:color="000000"/>
            </w:tcBorders>
            <w:shd w:val="clear" w:color="auto" w:fill="auto"/>
          </w:tcPr>
          <w:p w:rsidR="001C37DC" w:rsidRPr="001C37DC" w:rsidRDefault="001C37DC" w:rsidP="003A38DD">
            <w:pPr>
              <w:spacing w:after="0" w:line="240" w:lineRule="auto"/>
              <w:jc w:val="right"/>
              <w:rPr>
                <w:rFonts w:ascii="Times New Roman" w:hAnsi="Times New Roman" w:cs="Times New Roman"/>
              </w:rPr>
            </w:pPr>
            <w:r>
              <w:rPr>
                <w:rFonts w:ascii="Times New Roman" w:hAnsi="Times New Roman" w:cs="Times New Roman"/>
              </w:rPr>
              <w:t>2086,4</w:t>
            </w:r>
          </w:p>
        </w:tc>
        <w:tc>
          <w:tcPr>
            <w:tcW w:w="975" w:type="dxa"/>
            <w:tcBorders>
              <w:left w:val="single" w:sz="8" w:space="0" w:color="000000"/>
              <w:bottom w:val="single" w:sz="8" w:space="0" w:color="000000"/>
              <w:right w:val="single" w:sz="8" w:space="0" w:color="000000"/>
            </w:tcBorders>
          </w:tcPr>
          <w:p w:rsidR="001C37DC" w:rsidRPr="00870595" w:rsidRDefault="001C37DC"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C37DC" w:rsidRPr="00870595" w:rsidRDefault="001C37DC" w:rsidP="006E0C2E">
            <w:pPr>
              <w:snapToGrid w:val="0"/>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C37DC" w:rsidRPr="00870595" w:rsidRDefault="001C37DC" w:rsidP="006E0C2E">
            <w:pPr>
              <w:snapToGrid w:val="0"/>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814054" w:rsidRDefault="00A12278" w:rsidP="00814054">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sidR="00814054">
              <w:rPr>
                <w:rFonts w:ascii="Times New Roman" w:hAnsi="Times New Roman" w:cs="Times New Roman"/>
                <w:color w:val="000000"/>
                <w:lang w:val="en-US"/>
              </w:rPr>
              <w:t>2</w:t>
            </w:r>
          </w:p>
        </w:tc>
        <w:tc>
          <w:tcPr>
            <w:tcW w:w="975" w:type="dxa"/>
            <w:gridSpan w:val="2"/>
            <w:tcBorders>
              <w:left w:val="single" w:sz="8" w:space="0" w:color="000000"/>
              <w:bottom w:val="single" w:sz="8" w:space="0" w:color="000000"/>
            </w:tcBorders>
            <w:shd w:val="clear" w:color="auto" w:fill="auto"/>
          </w:tcPr>
          <w:p w:rsidR="00A12278" w:rsidRPr="0049538D" w:rsidRDefault="00A12278" w:rsidP="006E0C2E">
            <w:pPr>
              <w:spacing w:after="0" w:line="240" w:lineRule="auto"/>
              <w:jc w:val="right"/>
              <w:rPr>
                <w:rFonts w:ascii="Times New Roman" w:hAnsi="Times New Roman" w:cs="Times New Roman"/>
                <w:lang w:val="en-US"/>
              </w:rPr>
            </w:pPr>
            <w:r>
              <w:rPr>
                <w:rFonts w:ascii="Times New Roman" w:hAnsi="Times New Roman" w:cs="Times New Roman"/>
                <w:lang w:val="en-US"/>
              </w:rPr>
              <w:t>1921.7</w:t>
            </w:r>
          </w:p>
        </w:tc>
        <w:tc>
          <w:tcPr>
            <w:tcW w:w="1321" w:type="dxa"/>
            <w:tcBorders>
              <w:left w:val="single" w:sz="8" w:space="0" w:color="000000"/>
              <w:bottom w:val="single" w:sz="8" w:space="0" w:color="000000"/>
            </w:tcBorders>
            <w:shd w:val="clear" w:color="auto" w:fill="auto"/>
          </w:tcPr>
          <w:p w:rsidR="00A12278" w:rsidRPr="0049538D" w:rsidRDefault="00A12278" w:rsidP="006E0C2E">
            <w:pPr>
              <w:spacing w:after="0" w:line="240" w:lineRule="auto"/>
              <w:jc w:val="right"/>
              <w:rPr>
                <w:rFonts w:ascii="Times New Roman" w:hAnsi="Times New Roman" w:cs="Times New Roman"/>
                <w:lang w:val="en-US"/>
              </w:rPr>
            </w:pPr>
            <w:r>
              <w:rPr>
                <w:rFonts w:ascii="Times New Roman" w:hAnsi="Times New Roman" w:cs="Times New Roman"/>
                <w:lang w:val="en-US"/>
              </w:rPr>
              <w:t>1921.7</w:t>
            </w:r>
          </w:p>
        </w:tc>
        <w:tc>
          <w:tcPr>
            <w:tcW w:w="975" w:type="dxa"/>
            <w:tcBorders>
              <w:left w:val="single" w:sz="8" w:space="0" w:color="000000"/>
              <w:bottom w:val="single" w:sz="8" w:space="0" w:color="000000"/>
              <w:right w:val="single" w:sz="8" w:space="0" w:color="000000"/>
            </w:tcBorders>
          </w:tcPr>
          <w:p w:rsidR="00A12278" w:rsidRPr="00870595" w:rsidRDefault="00A12278"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7"/>
        </w:trPr>
        <w:tc>
          <w:tcPr>
            <w:tcW w:w="770" w:type="dxa"/>
            <w:vMerge w:val="restart"/>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1.1.2</w:t>
            </w:r>
          </w:p>
        </w:tc>
        <w:tc>
          <w:tcPr>
            <w:tcW w:w="2916" w:type="dxa"/>
            <w:gridSpan w:val="3"/>
            <w:vMerge w:val="restart"/>
            <w:tcBorders>
              <w:left w:val="single" w:sz="8" w:space="0" w:color="000000"/>
            </w:tcBorders>
            <w:shd w:val="clear" w:color="auto" w:fill="auto"/>
          </w:tcPr>
          <w:p w:rsidR="00A12278" w:rsidRPr="006E6EE6" w:rsidRDefault="00A12278" w:rsidP="006E0C2E">
            <w:pPr>
              <w:spacing w:after="0" w:line="240" w:lineRule="auto"/>
              <w:jc w:val="both"/>
              <w:rPr>
                <w:rFonts w:ascii="Times New Roman" w:hAnsi="Times New Roman" w:cs="Times New Roman"/>
                <w:color w:val="000000"/>
              </w:rPr>
            </w:pPr>
            <w:r>
              <w:rPr>
                <w:rFonts w:ascii="Times New Roman" w:hAnsi="Times New Roman" w:cs="Times New Roman"/>
                <w:sz w:val="24"/>
                <w:szCs w:val="24"/>
              </w:rPr>
              <w:t>Расходы на оплату труда главы администрации Верхнеломовского сельсовета</w:t>
            </w:r>
          </w:p>
        </w:tc>
        <w:tc>
          <w:tcPr>
            <w:tcW w:w="2056" w:type="dxa"/>
            <w:gridSpan w:val="2"/>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color w:val="000000"/>
              </w:rPr>
            </w:pPr>
            <w:r w:rsidRPr="00316D10">
              <w:rPr>
                <w:rFonts w:ascii="Times New Roman" w:hAnsi="Times New Roman" w:cs="Times New Roman"/>
              </w:rPr>
              <w:t xml:space="preserve">Администрация Верхнеломовского сельсовета </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b/>
                <w:color w:val="000000"/>
              </w:rPr>
              <w:t>Итого</w:t>
            </w:r>
          </w:p>
        </w:tc>
        <w:tc>
          <w:tcPr>
            <w:tcW w:w="975" w:type="dxa"/>
            <w:gridSpan w:val="2"/>
            <w:tcBorders>
              <w:left w:val="single" w:sz="8" w:space="0" w:color="000000"/>
              <w:bottom w:val="single" w:sz="8" w:space="0" w:color="000000"/>
            </w:tcBorders>
            <w:shd w:val="clear" w:color="auto" w:fill="auto"/>
          </w:tcPr>
          <w:p w:rsidR="00A12278" w:rsidRPr="00E11EB1" w:rsidRDefault="001C37DC" w:rsidP="006E0C2E">
            <w:pPr>
              <w:spacing w:after="0" w:line="240" w:lineRule="auto"/>
              <w:jc w:val="right"/>
              <w:rPr>
                <w:rFonts w:ascii="Times New Roman" w:hAnsi="Times New Roman" w:cs="Times New Roman"/>
              </w:rPr>
            </w:pPr>
            <w:r>
              <w:rPr>
                <w:rFonts w:ascii="Times New Roman" w:hAnsi="Times New Roman" w:cs="Times New Roman"/>
              </w:rPr>
              <w:t>4166,7</w:t>
            </w:r>
          </w:p>
        </w:tc>
        <w:tc>
          <w:tcPr>
            <w:tcW w:w="1321" w:type="dxa"/>
            <w:tcBorders>
              <w:left w:val="single" w:sz="8" w:space="0" w:color="000000"/>
              <w:bottom w:val="single" w:sz="8" w:space="0" w:color="000000"/>
            </w:tcBorders>
            <w:shd w:val="clear" w:color="auto" w:fill="auto"/>
          </w:tcPr>
          <w:p w:rsidR="00A12278" w:rsidRPr="00E11EB1" w:rsidRDefault="001C37DC" w:rsidP="006E0C2E">
            <w:pPr>
              <w:spacing w:after="0" w:line="240" w:lineRule="auto"/>
              <w:jc w:val="right"/>
              <w:rPr>
                <w:rFonts w:ascii="Times New Roman" w:hAnsi="Times New Roman" w:cs="Times New Roman"/>
              </w:rPr>
            </w:pPr>
            <w:r>
              <w:rPr>
                <w:rFonts w:ascii="Times New Roman" w:hAnsi="Times New Roman" w:cs="Times New Roman"/>
              </w:rPr>
              <w:t>4166,7</w:t>
            </w:r>
          </w:p>
        </w:tc>
        <w:tc>
          <w:tcPr>
            <w:tcW w:w="975" w:type="dxa"/>
            <w:tcBorders>
              <w:left w:val="single" w:sz="8" w:space="0" w:color="000000"/>
              <w:bottom w:val="single" w:sz="8" w:space="0" w:color="000000"/>
              <w:right w:val="single" w:sz="8" w:space="0" w:color="000000"/>
            </w:tcBorders>
          </w:tcPr>
          <w:p w:rsidR="00A12278" w:rsidRPr="00870595" w:rsidRDefault="00A12278"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sidRPr="006E6EE6">
              <w:rPr>
                <w:rFonts w:ascii="Times New Roman" w:hAnsi="Times New Roman" w:cs="Times New Roman"/>
                <w:color w:val="000000"/>
              </w:rPr>
              <w:t>201</w:t>
            </w:r>
            <w:r>
              <w:rPr>
                <w:rFonts w:ascii="Times New Roman" w:hAnsi="Times New Roman" w:cs="Times New Roman"/>
                <w:color w:val="000000"/>
              </w:rPr>
              <w:t>6</w:t>
            </w:r>
          </w:p>
        </w:tc>
        <w:tc>
          <w:tcPr>
            <w:tcW w:w="975" w:type="dxa"/>
            <w:gridSpan w:val="2"/>
            <w:tcBorders>
              <w:left w:val="single" w:sz="8" w:space="0" w:color="000000"/>
              <w:bottom w:val="single" w:sz="8" w:space="0" w:color="000000"/>
            </w:tcBorders>
            <w:shd w:val="clear" w:color="auto" w:fill="auto"/>
          </w:tcPr>
          <w:p w:rsidR="00A12278" w:rsidRPr="00870595" w:rsidRDefault="00A12278" w:rsidP="006E0C2E">
            <w:pPr>
              <w:spacing w:after="0" w:line="240" w:lineRule="auto"/>
              <w:jc w:val="right"/>
              <w:rPr>
                <w:rFonts w:ascii="Times New Roman" w:hAnsi="Times New Roman" w:cs="Times New Roman"/>
              </w:rPr>
            </w:pPr>
            <w:r>
              <w:rPr>
                <w:rFonts w:ascii="Times New Roman" w:hAnsi="Times New Roman" w:cs="Times New Roman"/>
              </w:rPr>
              <w:t>583,8</w:t>
            </w:r>
          </w:p>
        </w:tc>
        <w:tc>
          <w:tcPr>
            <w:tcW w:w="1321"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jc w:val="right"/>
              <w:rPr>
                <w:rFonts w:ascii="Times New Roman" w:hAnsi="Times New Roman" w:cs="Times New Roman"/>
              </w:rPr>
            </w:pPr>
            <w:r>
              <w:rPr>
                <w:rFonts w:ascii="Times New Roman" w:hAnsi="Times New Roman" w:cs="Times New Roman"/>
              </w:rPr>
              <w:t>583,8</w:t>
            </w:r>
          </w:p>
        </w:tc>
        <w:tc>
          <w:tcPr>
            <w:tcW w:w="975" w:type="dxa"/>
            <w:tcBorders>
              <w:left w:val="single" w:sz="8" w:space="0" w:color="000000"/>
              <w:bottom w:val="single" w:sz="8" w:space="0" w:color="000000"/>
              <w:right w:val="single" w:sz="8" w:space="0" w:color="000000"/>
            </w:tcBorders>
          </w:tcPr>
          <w:p w:rsidR="00A12278" w:rsidRPr="00870595" w:rsidRDefault="00A12278"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2017</w:t>
            </w:r>
          </w:p>
        </w:tc>
        <w:tc>
          <w:tcPr>
            <w:tcW w:w="975" w:type="dxa"/>
            <w:gridSpan w:val="2"/>
            <w:tcBorders>
              <w:left w:val="single" w:sz="8" w:space="0" w:color="000000"/>
              <w:bottom w:val="single" w:sz="8" w:space="0" w:color="000000"/>
            </w:tcBorders>
            <w:shd w:val="clear" w:color="auto" w:fill="auto"/>
          </w:tcPr>
          <w:p w:rsidR="00A12278" w:rsidRPr="00870595" w:rsidRDefault="00A12278" w:rsidP="006E0C2E">
            <w:pPr>
              <w:spacing w:after="0" w:line="240" w:lineRule="auto"/>
              <w:jc w:val="right"/>
              <w:rPr>
                <w:rFonts w:ascii="Times New Roman" w:hAnsi="Times New Roman" w:cs="Times New Roman"/>
              </w:rPr>
            </w:pPr>
            <w:r>
              <w:rPr>
                <w:rFonts w:ascii="Times New Roman" w:hAnsi="Times New Roman" w:cs="Times New Roman"/>
              </w:rPr>
              <w:t>560,0</w:t>
            </w:r>
          </w:p>
        </w:tc>
        <w:tc>
          <w:tcPr>
            <w:tcW w:w="1321"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jc w:val="right"/>
              <w:rPr>
                <w:rFonts w:ascii="Times New Roman" w:hAnsi="Times New Roman" w:cs="Times New Roman"/>
              </w:rPr>
            </w:pPr>
            <w:r>
              <w:rPr>
                <w:rFonts w:ascii="Times New Roman" w:hAnsi="Times New Roman" w:cs="Times New Roman"/>
              </w:rPr>
              <w:t>560,1</w:t>
            </w:r>
          </w:p>
        </w:tc>
        <w:tc>
          <w:tcPr>
            <w:tcW w:w="975" w:type="dxa"/>
            <w:tcBorders>
              <w:left w:val="single" w:sz="8" w:space="0" w:color="000000"/>
              <w:bottom w:val="single" w:sz="8" w:space="0" w:color="000000"/>
              <w:right w:val="single" w:sz="8" w:space="0" w:color="000000"/>
            </w:tcBorders>
          </w:tcPr>
          <w:p w:rsidR="00A12278" w:rsidRPr="00870595" w:rsidRDefault="00A12278"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2018</w:t>
            </w:r>
          </w:p>
        </w:tc>
        <w:tc>
          <w:tcPr>
            <w:tcW w:w="975" w:type="dxa"/>
            <w:gridSpan w:val="2"/>
            <w:tcBorders>
              <w:left w:val="single" w:sz="8" w:space="0" w:color="000000"/>
              <w:bottom w:val="single" w:sz="8" w:space="0" w:color="000000"/>
            </w:tcBorders>
            <w:shd w:val="clear" w:color="auto" w:fill="auto"/>
          </w:tcPr>
          <w:p w:rsidR="00A12278" w:rsidRPr="00E11EB1" w:rsidRDefault="00E11EB1" w:rsidP="006E0C2E">
            <w:pPr>
              <w:spacing w:after="0" w:line="240" w:lineRule="auto"/>
              <w:jc w:val="right"/>
              <w:rPr>
                <w:rFonts w:ascii="Times New Roman" w:hAnsi="Times New Roman" w:cs="Times New Roman"/>
              </w:rPr>
            </w:pPr>
            <w:r>
              <w:rPr>
                <w:rFonts w:ascii="Times New Roman" w:hAnsi="Times New Roman" w:cs="Times New Roman"/>
              </w:rPr>
              <w:t>605,4</w:t>
            </w:r>
          </w:p>
        </w:tc>
        <w:tc>
          <w:tcPr>
            <w:tcW w:w="1321" w:type="dxa"/>
            <w:tcBorders>
              <w:left w:val="single" w:sz="8" w:space="0" w:color="000000"/>
              <w:bottom w:val="single" w:sz="8" w:space="0" w:color="000000"/>
            </w:tcBorders>
            <w:shd w:val="clear" w:color="auto" w:fill="auto"/>
          </w:tcPr>
          <w:p w:rsidR="00A12278" w:rsidRPr="00E11EB1" w:rsidRDefault="00E11EB1" w:rsidP="006E0C2E">
            <w:pPr>
              <w:spacing w:after="0" w:line="240" w:lineRule="auto"/>
              <w:jc w:val="right"/>
              <w:rPr>
                <w:rFonts w:ascii="Times New Roman" w:hAnsi="Times New Roman" w:cs="Times New Roman"/>
              </w:rPr>
            </w:pPr>
            <w:r>
              <w:rPr>
                <w:rFonts w:ascii="Times New Roman" w:hAnsi="Times New Roman" w:cs="Times New Roman"/>
              </w:rPr>
              <w:t>605,4</w:t>
            </w:r>
          </w:p>
        </w:tc>
        <w:tc>
          <w:tcPr>
            <w:tcW w:w="975" w:type="dxa"/>
            <w:tcBorders>
              <w:left w:val="single" w:sz="8" w:space="0" w:color="000000"/>
              <w:bottom w:val="single" w:sz="8" w:space="0" w:color="000000"/>
              <w:right w:val="single" w:sz="8" w:space="0" w:color="000000"/>
            </w:tcBorders>
          </w:tcPr>
          <w:p w:rsidR="00A12278" w:rsidRPr="00870595" w:rsidRDefault="00A12278"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r>
      <w:tr w:rsidR="001C37DC"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C37DC" w:rsidRPr="006E6EE6" w:rsidRDefault="001C37DC"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2019</w:t>
            </w:r>
          </w:p>
        </w:tc>
        <w:tc>
          <w:tcPr>
            <w:tcW w:w="975" w:type="dxa"/>
            <w:gridSpan w:val="2"/>
            <w:tcBorders>
              <w:left w:val="single" w:sz="8" w:space="0" w:color="000000"/>
              <w:bottom w:val="single" w:sz="8" w:space="0" w:color="000000"/>
            </w:tcBorders>
            <w:shd w:val="clear" w:color="auto" w:fill="auto"/>
          </w:tcPr>
          <w:p w:rsidR="001C37DC" w:rsidRPr="00870595" w:rsidRDefault="001C37DC" w:rsidP="006E0C2E">
            <w:pPr>
              <w:spacing w:after="0" w:line="240" w:lineRule="auto"/>
              <w:jc w:val="right"/>
              <w:rPr>
                <w:rFonts w:ascii="Times New Roman" w:hAnsi="Times New Roman" w:cs="Times New Roman"/>
              </w:rPr>
            </w:pPr>
            <w:r>
              <w:rPr>
                <w:rFonts w:ascii="Times New Roman" w:hAnsi="Times New Roman" w:cs="Times New Roman"/>
              </w:rPr>
              <w:t>588,0</w:t>
            </w:r>
          </w:p>
        </w:tc>
        <w:tc>
          <w:tcPr>
            <w:tcW w:w="1321" w:type="dxa"/>
            <w:tcBorders>
              <w:left w:val="single" w:sz="8" w:space="0" w:color="000000"/>
              <w:bottom w:val="single" w:sz="8" w:space="0" w:color="000000"/>
            </w:tcBorders>
            <w:shd w:val="clear" w:color="auto" w:fill="auto"/>
          </w:tcPr>
          <w:p w:rsidR="001C37DC" w:rsidRPr="00870595" w:rsidRDefault="001C37DC" w:rsidP="003A38DD">
            <w:pPr>
              <w:spacing w:after="0" w:line="240" w:lineRule="auto"/>
              <w:jc w:val="right"/>
              <w:rPr>
                <w:rFonts w:ascii="Times New Roman" w:hAnsi="Times New Roman" w:cs="Times New Roman"/>
              </w:rPr>
            </w:pPr>
            <w:r>
              <w:rPr>
                <w:rFonts w:ascii="Times New Roman" w:hAnsi="Times New Roman" w:cs="Times New Roman"/>
              </w:rPr>
              <w:t>588,0</w:t>
            </w:r>
          </w:p>
        </w:tc>
        <w:tc>
          <w:tcPr>
            <w:tcW w:w="975" w:type="dxa"/>
            <w:tcBorders>
              <w:left w:val="single" w:sz="8" w:space="0" w:color="000000"/>
              <w:bottom w:val="single" w:sz="8" w:space="0" w:color="000000"/>
              <w:right w:val="single" w:sz="8" w:space="0" w:color="000000"/>
            </w:tcBorders>
          </w:tcPr>
          <w:p w:rsidR="001C37DC" w:rsidRPr="00870595" w:rsidRDefault="001C37DC"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C37DC" w:rsidRPr="00870595" w:rsidRDefault="001C37DC" w:rsidP="006E0C2E">
            <w:pPr>
              <w:snapToGrid w:val="0"/>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C37DC" w:rsidRPr="00870595" w:rsidRDefault="001C37DC" w:rsidP="006E0C2E">
            <w:pPr>
              <w:snapToGrid w:val="0"/>
              <w:spacing w:after="0" w:line="240" w:lineRule="auto"/>
              <w:rPr>
                <w:rFonts w:ascii="Times New Roman" w:hAnsi="Times New Roman" w:cs="Times New Roman"/>
              </w:rPr>
            </w:pPr>
          </w:p>
        </w:tc>
      </w:tr>
      <w:tr w:rsidR="001C37DC"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C37DC" w:rsidRPr="006E6EE6" w:rsidRDefault="001C37DC"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2020</w:t>
            </w:r>
          </w:p>
        </w:tc>
        <w:tc>
          <w:tcPr>
            <w:tcW w:w="975" w:type="dxa"/>
            <w:gridSpan w:val="2"/>
            <w:tcBorders>
              <w:left w:val="single" w:sz="8" w:space="0" w:color="000000"/>
              <w:bottom w:val="single" w:sz="8" w:space="0" w:color="000000"/>
            </w:tcBorders>
            <w:shd w:val="clear" w:color="auto" w:fill="auto"/>
          </w:tcPr>
          <w:p w:rsidR="001C37DC" w:rsidRPr="00870595" w:rsidRDefault="001C37DC" w:rsidP="006E0C2E">
            <w:pPr>
              <w:spacing w:after="0" w:line="240" w:lineRule="auto"/>
              <w:jc w:val="right"/>
              <w:rPr>
                <w:rFonts w:ascii="Times New Roman" w:hAnsi="Times New Roman" w:cs="Times New Roman"/>
              </w:rPr>
            </w:pPr>
            <w:r>
              <w:rPr>
                <w:rFonts w:ascii="Times New Roman" w:hAnsi="Times New Roman" w:cs="Times New Roman"/>
              </w:rPr>
              <w:t>612,2</w:t>
            </w:r>
          </w:p>
        </w:tc>
        <w:tc>
          <w:tcPr>
            <w:tcW w:w="1321" w:type="dxa"/>
            <w:tcBorders>
              <w:left w:val="single" w:sz="8" w:space="0" w:color="000000"/>
              <w:bottom w:val="single" w:sz="8" w:space="0" w:color="000000"/>
            </w:tcBorders>
            <w:shd w:val="clear" w:color="auto" w:fill="auto"/>
          </w:tcPr>
          <w:p w:rsidR="001C37DC" w:rsidRPr="00870595" w:rsidRDefault="001C37DC" w:rsidP="003A38DD">
            <w:pPr>
              <w:spacing w:after="0" w:line="240" w:lineRule="auto"/>
              <w:jc w:val="right"/>
              <w:rPr>
                <w:rFonts w:ascii="Times New Roman" w:hAnsi="Times New Roman" w:cs="Times New Roman"/>
              </w:rPr>
            </w:pPr>
            <w:r>
              <w:rPr>
                <w:rFonts w:ascii="Times New Roman" w:hAnsi="Times New Roman" w:cs="Times New Roman"/>
              </w:rPr>
              <w:t>612,2</w:t>
            </w:r>
          </w:p>
        </w:tc>
        <w:tc>
          <w:tcPr>
            <w:tcW w:w="975" w:type="dxa"/>
            <w:tcBorders>
              <w:left w:val="single" w:sz="8" w:space="0" w:color="000000"/>
              <w:bottom w:val="single" w:sz="8" w:space="0" w:color="000000"/>
              <w:right w:val="single" w:sz="8" w:space="0" w:color="000000"/>
            </w:tcBorders>
          </w:tcPr>
          <w:p w:rsidR="001C37DC" w:rsidRPr="00870595" w:rsidRDefault="001C37DC"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C37DC" w:rsidRPr="00870595" w:rsidRDefault="001C37DC" w:rsidP="006E0C2E">
            <w:pPr>
              <w:snapToGrid w:val="0"/>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C37DC" w:rsidRPr="00870595" w:rsidRDefault="001C37DC" w:rsidP="006E0C2E">
            <w:pPr>
              <w:snapToGrid w:val="0"/>
              <w:spacing w:after="0" w:line="240" w:lineRule="auto"/>
              <w:rPr>
                <w:rFonts w:ascii="Times New Roman" w:hAnsi="Times New Roman" w:cs="Times New Roman"/>
              </w:rPr>
            </w:pPr>
          </w:p>
        </w:tc>
      </w:tr>
      <w:tr w:rsidR="001C37DC"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C37DC" w:rsidRPr="00814054" w:rsidRDefault="001C37DC" w:rsidP="00814054">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75" w:type="dxa"/>
            <w:gridSpan w:val="2"/>
            <w:tcBorders>
              <w:left w:val="single" w:sz="8" w:space="0" w:color="000000"/>
              <w:bottom w:val="single" w:sz="8" w:space="0" w:color="000000"/>
            </w:tcBorders>
            <w:shd w:val="clear" w:color="auto" w:fill="auto"/>
          </w:tcPr>
          <w:p w:rsidR="001C37DC" w:rsidRPr="00870595" w:rsidRDefault="001C37DC" w:rsidP="006E0C2E">
            <w:pPr>
              <w:spacing w:after="0" w:line="240" w:lineRule="auto"/>
              <w:jc w:val="right"/>
              <w:rPr>
                <w:rFonts w:ascii="Times New Roman" w:hAnsi="Times New Roman" w:cs="Times New Roman"/>
              </w:rPr>
            </w:pPr>
            <w:r>
              <w:rPr>
                <w:rFonts w:ascii="Times New Roman" w:hAnsi="Times New Roman" w:cs="Times New Roman"/>
              </w:rPr>
              <w:t>640,0</w:t>
            </w:r>
          </w:p>
        </w:tc>
        <w:tc>
          <w:tcPr>
            <w:tcW w:w="1321" w:type="dxa"/>
            <w:tcBorders>
              <w:left w:val="single" w:sz="8" w:space="0" w:color="000000"/>
              <w:bottom w:val="single" w:sz="8" w:space="0" w:color="000000"/>
            </w:tcBorders>
            <w:shd w:val="clear" w:color="auto" w:fill="auto"/>
          </w:tcPr>
          <w:p w:rsidR="001C37DC" w:rsidRPr="00870595" w:rsidRDefault="001C37DC" w:rsidP="003A38DD">
            <w:pPr>
              <w:spacing w:after="0" w:line="240" w:lineRule="auto"/>
              <w:jc w:val="right"/>
              <w:rPr>
                <w:rFonts w:ascii="Times New Roman" w:hAnsi="Times New Roman" w:cs="Times New Roman"/>
              </w:rPr>
            </w:pPr>
            <w:r>
              <w:rPr>
                <w:rFonts w:ascii="Times New Roman" w:hAnsi="Times New Roman" w:cs="Times New Roman"/>
              </w:rPr>
              <w:t>640,0</w:t>
            </w:r>
          </w:p>
        </w:tc>
        <w:tc>
          <w:tcPr>
            <w:tcW w:w="975" w:type="dxa"/>
            <w:tcBorders>
              <w:left w:val="single" w:sz="8" w:space="0" w:color="000000"/>
              <w:bottom w:val="single" w:sz="8" w:space="0" w:color="000000"/>
              <w:right w:val="single" w:sz="8" w:space="0" w:color="000000"/>
            </w:tcBorders>
          </w:tcPr>
          <w:p w:rsidR="001C37DC" w:rsidRPr="00870595" w:rsidRDefault="001C37DC"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C37DC" w:rsidRPr="00870595" w:rsidRDefault="001C37DC" w:rsidP="006E0C2E">
            <w:pPr>
              <w:snapToGrid w:val="0"/>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C37DC" w:rsidRPr="00870595" w:rsidRDefault="001C37DC" w:rsidP="006E0C2E">
            <w:pPr>
              <w:snapToGrid w:val="0"/>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814054" w:rsidRDefault="00A12278" w:rsidP="00814054">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sidR="00814054">
              <w:rPr>
                <w:rFonts w:ascii="Times New Roman" w:hAnsi="Times New Roman" w:cs="Times New Roman"/>
                <w:color w:val="000000"/>
                <w:lang w:val="en-US"/>
              </w:rPr>
              <w:t>2</w:t>
            </w:r>
          </w:p>
        </w:tc>
        <w:tc>
          <w:tcPr>
            <w:tcW w:w="975" w:type="dxa"/>
            <w:gridSpan w:val="2"/>
            <w:tcBorders>
              <w:left w:val="single" w:sz="8" w:space="0" w:color="000000"/>
              <w:bottom w:val="single" w:sz="8" w:space="0" w:color="000000"/>
            </w:tcBorders>
            <w:shd w:val="clear" w:color="auto" w:fill="auto"/>
          </w:tcPr>
          <w:p w:rsidR="00A12278" w:rsidRPr="00870595" w:rsidRDefault="00A12278" w:rsidP="006E0C2E">
            <w:pPr>
              <w:spacing w:after="0" w:line="240" w:lineRule="auto"/>
              <w:jc w:val="right"/>
              <w:rPr>
                <w:rFonts w:ascii="Times New Roman" w:hAnsi="Times New Roman" w:cs="Times New Roman"/>
              </w:rPr>
            </w:pPr>
            <w:r>
              <w:rPr>
                <w:rFonts w:ascii="Times New Roman" w:hAnsi="Times New Roman" w:cs="Times New Roman"/>
                <w:lang w:val="en-US"/>
              </w:rPr>
              <w:t>577.3</w:t>
            </w:r>
          </w:p>
        </w:tc>
        <w:tc>
          <w:tcPr>
            <w:tcW w:w="1321"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jc w:val="right"/>
              <w:rPr>
                <w:rFonts w:ascii="Times New Roman" w:hAnsi="Times New Roman" w:cs="Times New Roman"/>
              </w:rPr>
            </w:pPr>
            <w:r>
              <w:rPr>
                <w:rFonts w:ascii="Times New Roman" w:hAnsi="Times New Roman" w:cs="Times New Roman"/>
                <w:lang w:val="en-US"/>
              </w:rPr>
              <w:t>577.3</w:t>
            </w:r>
          </w:p>
        </w:tc>
        <w:tc>
          <w:tcPr>
            <w:tcW w:w="975" w:type="dxa"/>
            <w:tcBorders>
              <w:left w:val="single" w:sz="8" w:space="0" w:color="000000"/>
              <w:bottom w:val="single" w:sz="8" w:space="0" w:color="000000"/>
              <w:right w:val="single" w:sz="8" w:space="0" w:color="000000"/>
            </w:tcBorders>
          </w:tcPr>
          <w:p w:rsidR="00A12278" w:rsidRPr="00870595" w:rsidRDefault="00A12278"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p>
        </w:tc>
      </w:tr>
      <w:tr w:rsidR="001C37DC" w:rsidRPr="006E6EE6" w:rsidTr="009C434E">
        <w:tblPrEx>
          <w:tblCellMar>
            <w:left w:w="108" w:type="dxa"/>
            <w:right w:w="108" w:type="dxa"/>
          </w:tblCellMar>
        </w:tblPrEx>
        <w:trPr>
          <w:gridAfter w:val="2"/>
          <w:wAfter w:w="120" w:type="dxa"/>
          <w:trHeight w:val="297"/>
        </w:trPr>
        <w:tc>
          <w:tcPr>
            <w:tcW w:w="770" w:type="dxa"/>
            <w:vMerge w:val="restart"/>
            <w:tcBorders>
              <w:left w:val="single" w:sz="8" w:space="0" w:color="000000"/>
            </w:tcBorders>
            <w:shd w:val="clear" w:color="auto" w:fill="auto"/>
          </w:tcPr>
          <w:p w:rsidR="001C37DC" w:rsidRPr="006E6EE6" w:rsidRDefault="001C37DC"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1.1.3</w:t>
            </w:r>
          </w:p>
        </w:tc>
        <w:tc>
          <w:tcPr>
            <w:tcW w:w="2916" w:type="dxa"/>
            <w:gridSpan w:val="3"/>
            <w:vMerge w:val="restart"/>
            <w:tcBorders>
              <w:left w:val="single" w:sz="8" w:space="0" w:color="000000"/>
            </w:tcBorders>
            <w:shd w:val="clear" w:color="auto" w:fill="auto"/>
          </w:tcPr>
          <w:p w:rsidR="001C37DC" w:rsidRPr="006E6EE6" w:rsidRDefault="001C37DC" w:rsidP="006E0C2E">
            <w:pPr>
              <w:spacing w:after="0" w:line="240" w:lineRule="auto"/>
              <w:jc w:val="both"/>
              <w:rPr>
                <w:rFonts w:ascii="Times New Roman" w:hAnsi="Times New Roman" w:cs="Times New Roman"/>
                <w:color w:val="000000"/>
              </w:rPr>
            </w:pPr>
            <w:r>
              <w:rPr>
                <w:rFonts w:ascii="Times New Roman" w:hAnsi="Times New Roman" w:cs="Times New Roman"/>
                <w:sz w:val="24"/>
                <w:szCs w:val="24"/>
              </w:rPr>
              <w:t>Расходы на содержание администрации Верхнеломовского сельсовета</w:t>
            </w:r>
          </w:p>
        </w:tc>
        <w:tc>
          <w:tcPr>
            <w:tcW w:w="2056" w:type="dxa"/>
            <w:gridSpan w:val="2"/>
            <w:vMerge w:val="restart"/>
            <w:tcBorders>
              <w:left w:val="single" w:sz="8" w:space="0" w:color="000000"/>
            </w:tcBorders>
            <w:shd w:val="clear" w:color="auto" w:fill="auto"/>
          </w:tcPr>
          <w:p w:rsidR="001C37DC" w:rsidRPr="006E6EE6" w:rsidRDefault="001C37DC" w:rsidP="006E0C2E">
            <w:pPr>
              <w:spacing w:after="0" w:line="240" w:lineRule="auto"/>
              <w:rPr>
                <w:rFonts w:ascii="Times New Roman" w:hAnsi="Times New Roman" w:cs="Times New Roman"/>
                <w:color w:val="000000"/>
              </w:rPr>
            </w:pPr>
            <w:r w:rsidRPr="00316D10">
              <w:rPr>
                <w:rFonts w:ascii="Times New Roman" w:hAnsi="Times New Roman" w:cs="Times New Roman"/>
              </w:rPr>
              <w:t xml:space="preserve">Администрация Верхнеломовского сельсовета </w:t>
            </w:r>
          </w:p>
        </w:tc>
        <w:tc>
          <w:tcPr>
            <w:tcW w:w="1080" w:type="dxa"/>
            <w:tcBorders>
              <w:left w:val="single" w:sz="8" w:space="0" w:color="000000"/>
              <w:bottom w:val="single" w:sz="8" w:space="0" w:color="000000"/>
            </w:tcBorders>
            <w:shd w:val="clear" w:color="auto" w:fill="auto"/>
          </w:tcPr>
          <w:p w:rsidR="001C37DC" w:rsidRPr="006E6EE6" w:rsidRDefault="001C37DC"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Итого</w:t>
            </w:r>
          </w:p>
        </w:tc>
        <w:tc>
          <w:tcPr>
            <w:tcW w:w="975" w:type="dxa"/>
            <w:gridSpan w:val="2"/>
            <w:tcBorders>
              <w:left w:val="single" w:sz="8" w:space="0" w:color="000000"/>
              <w:bottom w:val="single" w:sz="8" w:space="0" w:color="000000"/>
            </w:tcBorders>
            <w:shd w:val="clear" w:color="auto" w:fill="auto"/>
          </w:tcPr>
          <w:p w:rsidR="001C37DC" w:rsidRPr="00C74045" w:rsidRDefault="001C37DC" w:rsidP="006E0C2E">
            <w:pPr>
              <w:spacing w:after="0" w:line="240" w:lineRule="auto"/>
              <w:jc w:val="right"/>
              <w:rPr>
                <w:rFonts w:ascii="Times New Roman" w:hAnsi="Times New Roman" w:cs="Times New Roman"/>
              </w:rPr>
            </w:pPr>
            <w:r>
              <w:rPr>
                <w:rFonts w:ascii="Times New Roman" w:hAnsi="Times New Roman" w:cs="Times New Roman"/>
              </w:rPr>
              <w:t>9336,3</w:t>
            </w:r>
          </w:p>
        </w:tc>
        <w:tc>
          <w:tcPr>
            <w:tcW w:w="1321" w:type="dxa"/>
            <w:tcBorders>
              <w:left w:val="single" w:sz="8" w:space="0" w:color="000000"/>
              <w:bottom w:val="single" w:sz="8" w:space="0" w:color="000000"/>
            </w:tcBorders>
            <w:shd w:val="clear" w:color="auto" w:fill="auto"/>
          </w:tcPr>
          <w:p w:rsidR="001C37DC" w:rsidRPr="00C74045" w:rsidRDefault="001C37DC" w:rsidP="001C37DC">
            <w:pPr>
              <w:spacing w:after="0" w:line="240" w:lineRule="auto"/>
              <w:jc w:val="center"/>
              <w:rPr>
                <w:rFonts w:ascii="Times New Roman" w:hAnsi="Times New Roman" w:cs="Times New Roman"/>
              </w:rPr>
            </w:pPr>
            <w:r>
              <w:rPr>
                <w:rFonts w:ascii="Times New Roman" w:hAnsi="Times New Roman" w:cs="Times New Roman"/>
              </w:rPr>
              <w:t>9336,3</w:t>
            </w:r>
          </w:p>
        </w:tc>
        <w:tc>
          <w:tcPr>
            <w:tcW w:w="975" w:type="dxa"/>
            <w:tcBorders>
              <w:left w:val="single" w:sz="8" w:space="0" w:color="000000"/>
              <w:bottom w:val="single" w:sz="8" w:space="0" w:color="000000"/>
              <w:right w:val="single" w:sz="8" w:space="0" w:color="000000"/>
            </w:tcBorders>
          </w:tcPr>
          <w:p w:rsidR="001C37DC" w:rsidRPr="00870595" w:rsidRDefault="001C37DC" w:rsidP="006E0C2E">
            <w:pPr>
              <w:spacing w:after="0" w:line="240" w:lineRule="auto"/>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1087" w:type="dxa"/>
            <w:gridSpan w:val="3"/>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938" w:type="dxa"/>
            <w:tcBorders>
              <w:left w:val="single" w:sz="8" w:space="0" w:color="000000"/>
              <w:bottom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1C37DC" w:rsidRPr="00870595" w:rsidRDefault="001C37DC" w:rsidP="006E0C2E">
            <w:pPr>
              <w:spacing w:after="0" w:line="240" w:lineRule="auto"/>
              <w:rPr>
                <w:rFonts w:ascii="Times New Roman" w:hAnsi="Times New Roman" w:cs="Times New Roman"/>
                <w:b/>
              </w:rPr>
            </w:pPr>
          </w:p>
        </w:tc>
      </w:tr>
      <w:tr w:rsidR="001C37DC"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C37DC" w:rsidRPr="006E6EE6" w:rsidRDefault="001C37DC"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2016</w:t>
            </w:r>
          </w:p>
        </w:tc>
        <w:tc>
          <w:tcPr>
            <w:tcW w:w="975" w:type="dxa"/>
            <w:gridSpan w:val="2"/>
            <w:tcBorders>
              <w:left w:val="single" w:sz="8" w:space="0" w:color="000000"/>
              <w:bottom w:val="single" w:sz="8" w:space="0" w:color="000000"/>
            </w:tcBorders>
            <w:shd w:val="clear" w:color="auto" w:fill="auto"/>
          </w:tcPr>
          <w:p w:rsidR="001C37DC" w:rsidRPr="003D1778" w:rsidRDefault="001C37DC"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1567,9</w:t>
            </w:r>
          </w:p>
        </w:tc>
        <w:tc>
          <w:tcPr>
            <w:tcW w:w="1321" w:type="dxa"/>
            <w:tcBorders>
              <w:left w:val="single" w:sz="8" w:space="0" w:color="000000"/>
              <w:bottom w:val="single" w:sz="8" w:space="0" w:color="000000"/>
            </w:tcBorders>
            <w:shd w:val="clear" w:color="auto" w:fill="auto"/>
          </w:tcPr>
          <w:p w:rsidR="001C37DC" w:rsidRPr="003D1778" w:rsidRDefault="001C37DC" w:rsidP="001C37DC">
            <w:pPr>
              <w:spacing w:after="0" w:line="240" w:lineRule="auto"/>
              <w:jc w:val="center"/>
              <w:rPr>
                <w:rFonts w:ascii="Times New Roman" w:hAnsi="Times New Roman" w:cs="Times New Roman"/>
                <w:color w:val="FF0000"/>
              </w:rPr>
            </w:pPr>
            <w:r>
              <w:rPr>
                <w:rFonts w:ascii="Times New Roman" w:hAnsi="Times New Roman" w:cs="Times New Roman"/>
                <w:color w:val="FF0000"/>
              </w:rPr>
              <w:t>1567,9</w:t>
            </w:r>
          </w:p>
        </w:tc>
        <w:tc>
          <w:tcPr>
            <w:tcW w:w="975" w:type="dxa"/>
            <w:tcBorders>
              <w:left w:val="single" w:sz="8" w:space="0" w:color="000000"/>
              <w:bottom w:val="single" w:sz="8" w:space="0" w:color="000000"/>
              <w:right w:val="single" w:sz="8" w:space="0" w:color="000000"/>
            </w:tcBorders>
          </w:tcPr>
          <w:p w:rsidR="001C37DC" w:rsidRPr="003D1778" w:rsidRDefault="001C37DC" w:rsidP="006E0C2E">
            <w:pPr>
              <w:spacing w:after="0" w:line="240" w:lineRule="auto"/>
              <w:rPr>
                <w:rFonts w:ascii="Times New Roman" w:hAnsi="Times New Roman" w:cs="Times New Roman"/>
                <w:color w:val="FF0000"/>
              </w:rPr>
            </w:pPr>
          </w:p>
        </w:tc>
        <w:tc>
          <w:tcPr>
            <w:tcW w:w="975" w:type="dxa"/>
            <w:tcBorders>
              <w:left w:val="single" w:sz="8" w:space="0" w:color="000000"/>
              <w:bottom w:val="single" w:sz="8" w:space="0" w:color="000000"/>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1087" w:type="dxa"/>
            <w:gridSpan w:val="3"/>
            <w:tcBorders>
              <w:left w:val="single" w:sz="8" w:space="0" w:color="000000"/>
              <w:bottom w:val="single" w:sz="8" w:space="0" w:color="000000"/>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938" w:type="dxa"/>
            <w:tcBorders>
              <w:left w:val="single" w:sz="8" w:space="0" w:color="000000"/>
              <w:bottom w:val="single" w:sz="8" w:space="0" w:color="000000"/>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1085" w:type="dxa"/>
            <w:vMerge/>
            <w:tcBorders>
              <w:left w:val="single" w:sz="8" w:space="0" w:color="000000"/>
              <w:righ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1C37DC" w:rsidRPr="004F6786" w:rsidRDefault="001C37DC" w:rsidP="006E0C2E">
            <w:pPr>
              <w:snapToGrid w:val="0"/>
              <w:spacing w:after="0" w:line="240" w:lineRule="auto"/>
              <w:rPr>
                <w:rFonts w:ascii="Times New Roman" w:hAnsi="Times New Roman" w:cs="Times New Roman"/>
                <w:color w:val="FF0000"/>
              </w:rPr>
            </w:pPr>
          </w:p>
        </w:tc>
      </w:tr>
      <w:tr w:rsidR="001C37DC"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C37DC" w:rsidRPr="006E6EE6" w:rsidRDefault="001C37DC"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2017</w:t>
            </w:r>
          </w:p>
        </w:tc>
        <w:tc>
          <w:tcPr>
            <w:tcW w:w="975" w:type="dxa"/>
            <w:gridSpan w:val="2"/>
            <w:tcBorders>
              <w:left w:val="single" w:sz="8" w:space="0" w:color="000000"/>
              <w:bottom w:val="single" w:sz="8" w:space="0" w:color="000000"/>
            </w:tcBorders>
            <w:shd w:val="clear" w:color="auto" w:fill="auto"/>
          </w:tcPr>
          <w:p w:rsidR="001C37DC" w:rsidRPr="00B033EE" w:rsidRDefault="001C37DC"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1537,0</w:t>
            </w:r>
          </w:p>
        </w:tc>
        <w:tc>
          <w:tcPr>
            <w:tcW w:w="1321" w:type="dxa"/>
            <w:tcBorders>
              <w:left w:val="single" w:sz="8" w:space="0" w:color="000000"/>
              <w:bottom w:val="single" w:sz="8" w:space="0" w:color="000000"/>
            </w:tcBorders>
            <w:shd w:val="clear" w:color="auto" w:fill="auto"/>
          </w:tcPr>
          <w:p w:rsidR="001C37DC" w:rsidRPr="00B033EE" w:rsidRDefault="001C37DC" w:rsidP="001C37DC">
            <w:pPr>
              <w:spacing w:after="0" w:line="240" w:lineRule="auto"/>
              <w:jc w:val="center"/>
              <w:rPr>
                <w:rFonts w:ascii="Times New Roman" w:hAnsi="Times New Roman" w:cs="Times New Roman"/>
                <w:color w:val="FF0000"/>
              </w:rPr>
            </w:pPr>
            <w:r>
              <w:rPr>
                <w:rFonts w:ascii="Times New Roman" w:hAnsi="Times New Roman" w:cs="Times New Roman"/>
                <w:color w:val="FF0000"/>
              </w:rPr>
              <w:t>1537,0</w:t>
            </w:r>
          </w:p>
        </w:tc>
        <w:tc>
          <w:tcPr>
            <w:tcW w:w="975" w:type="dxa"/>
            <w:tcBorders>
              <w:left w:val="single" w:sz="8" w:space="0" w:color="000000"/>
              <w:bottom w:val="single" w:sz="8" w:space="0" w:color="000000"/>
              <w:right w:val="single" w:sz="8" w:space="0" w:color="000000"/>
            </w:tcBorders>
          </w:tcPr>
          <w:p w:rsidR="001C37DC" w:rsidRPr="003D1778" w:rsidRDefault="001C37DC" w:rsidP="006E0C2E">
            <w:pPr>
              <w:spacing w:after="0" w:line="240" w:lineRule="auto"/>
              <w:rPr>
                <w:rFonts w:ascii="Times New Roman" w:hAnsi="Times New Roman" w:cs="Times New Roman"/>
                <w:color w:val="FF0000"/>
              </w:rPr>
            </w:pPr>
          </w:p>
        </w:tc>
        <w:tc>
          <w:tcPr>
            <w:tcW w:w="975" w:type="dxa"/>
            <w:tcBorders>
              <w:left w:val="single" w:sz="8" w:space="0" w:color="000000"/>
              <w:bottom w:val="single" w:sz="8" w:space="0" w:color="000000"/>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1087" w:type="dxa"/>
            <w:gridSpan w:val="3"/>
            <w:tcBorders>
              <w:left w:val="single" w:sz="8" w:space="0" w:color="000000"/>
              <w:bottom w:val="single" w:sz="8" w:space="0" w:color="000000"/>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938" w:type="dxa"/>
            <w:tcBorders>
              <w:left w:val="single" w:sz="8" w:space="0" w:color="000000"/>
              <w:bottom w:val="single" w:sz="8" w:space="0" w:color="000000"/>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1085" w:type="dxa"/>
            <w:vMerge/>
            <w:tcBorders>
              <w:left w:val="single" w:sz="8" w:space="0" w:color="000000"/>
              <w:righ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1C37DC" w:rsidRPr="004F6786" w:rsidRDefault="001C37DC" w:rsidP="006E0C2E">
            <w:pPr>
              <w:snapToGrid w:val="0"/>
              <w:spacing w:after="0" w:line="240" w:lineRule="auto"/>
              <w:rPr>
                <w:rFonts w:ascii="Times New Roman" w:hAnsi="Times New Roman" w:cs="Times New Roman"/>
                <w:color w:val="FF0000"/>
              </w:rPr>
            </w:pPr>
          </w:p>
        </w:tc>
      </w:tr>
      <w:tr w:rsidR="001C37DC"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C37DC" w:rsidRPr="006E6EE6" w:rsidRDefault="001C37DC"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2018</w:t>
            </w:r>
          </w:p>
        </w:tc>
        <w:tc>
          <w:tcPr>
            <w:tcW w:w="975" w:type="dxa"/>
            <w:gridSpan w:val="2"/>
            <w:tcBorders>
              <w:left w:val="single" w:sz="8" w:space="0" w:color="000000"/>
              <w:bottom w:val="single" w:sz="8" w:space="0" w:color="000000"/>
            </w:tcBorders>
            <w:shd w:val="clear" w:color="auto" w:fill="auto"/>
          </w:tcPr>
          <w:p w:rsidR="001C37DC" w:rsidRPr="00BD3F8A" w:rsidRDefault="001C37DC"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1891,5</w:t>
            </w:r>
          </w:p>
        </w:tc>
        <w:tc>
          <w:tcPr>
            <w:tcW w:w="1321" w:type="dxa"/>
            <w:tcBorders>
              <w:left w:val="single" w:sz="8" w:space="0" w:color="000000"/>
              <w:bottom w:val="single" w:sz="8" w:space="0" w:color="000000"/>
            </w:tcBorders>
            <w:shd w:val="clear" w:color="auto" w:fill="auto"/>
          </w:tcPr>
          <w:p w:rsidR="001C37DC" w:rsidRPr="00BD3F8A" w:rsidRDefault="001C37DC" w:rsidP="001C37DC">
            <w:pPr>
              <w:spacing w:after="0" w:line="240" w:lineRule="auto"/>
              <w:jc w:val="center"/>
              <w:rPr>
                <w:rFonts w:ascii="Times New Roman" w:hAnsi="Times New Roman" w:cs="Times New Roman"/>
                <w:color w:val="FF0000"/>
              </w:rPr>
            </w:pPr>
            <w:r>
              <w:rPr>
                <w:rFonts w:ascii="Times New Roman" w:hAnsi="Times New Roman" w:cs="Times New Roman"/>
                <w:color w:val="FF0000"/>
              </w:rPr>
              <w:t>1891,5</w:t>
            </w:r>
          </w:p>
        </w:tc>
        <w:tc>
          <w:tcPr>
            <w:tcW w:w="975" w:type="dxa"/>
            <w:tcBorders>
              <w:left w:val="single" w:sz="8" w:space="0" w:color="000000"/>
              <w:bottom w:val="single" w:sz="8" w:space="0" w:color="000000"/>
              <w:right w:val="single" w:sz="8" w:space="0" w:color="000000"/>
            </w:tcBorders>
          </w:tcPr>
          <w:p w:rsidR="001C37DC" w:rsidRPr="003D1778" w:rsidRDefault="001C37DC" w:rsidP="006E0C2E">
            <w:pPr>
              <w:spacing w:after="0" w:line="240" w:lineRule="auto"/>
              <w:rPr>
                <w:rFonts w:ascii="Times New Roman" w:hAnsi="Times New Roman" w:cs="Times New Roman"/>
                <w:color w:val="FF0000"/>
              </w:rPr>
            </w:pPr>
          </w:p>
        </w:tc>
        <w:tc>
          <w:tcPr>
            <w:tcW w:w="975" w:type="dxa"/>
            <w:tcBorders>
              <w:left w:val="single" w:sz="8" w:space="0" w:color="000000"/>
              <w:bottom w:val="single" w:sz="8" w:space="0" w:color="000000"/>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1087" w:type="dxa"/>
            <w:gridSpan w:val="3"/>
            <w:tcBorders>
              <w:left w:val="single" w:sz="8" w:space="0" w:color="000000"/>
              <w:bottom w:val="single" w:sz="8" w:space="0" w:color="000000"/>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938" w:type="dxa"/>
            <w:tcBorders>
              <w:left w:val="single" w:sz="8" w:space="0" w:color="000000"/>
              <w:bottom w:val="single" w:sz="8" w:space="0" w:color="000000"/>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1085" w:type="dxa"/>
            <w:vMerge/>
            <w:tcBorders>
              <w:left w:val="single" w:sz="8" w:space="0" w:color="000000"/>
              <w:righ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1C37DC" w:rsidRPr="004F6786" w:rsidRDefault="001C37DC" w:rsidP="006E0C2E">
            <w:pPr>
              <w:snapToGrid w:val="0"/>
              <w:spacing w:after="0" w:line="240" w:lineRule="auto"/>
              <w:rPr>
                <w:rFonts w:ascii="Times New Roman" w:hAnsi="Times New Roman" w:cs="Times New Roman"/>
                <w:color w:val="FF0000"/>
              </w:rPr>
            </w:pPr>
          </w:p>
        </w:tc>
      </w:tr>
      <w:tr w:rsidR="001C37DC"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C37DC" w:rsidRPr="006E6EE6" w:rsidRDefault="001C37DC"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2019</w:t>
            </w:r>
          </w:p>
        </w:tc>
        <w:tc>
          <w:tcPr>
            <w:tcW w:w="975" w:type="dxa"/>
            <w:gridSpan w:val="2"/>
            <w:tcBorders>
              <w:left w:val="single" w:sz="8" w:space="0" w:color="000000"/>
              <w:bottom w:val="single" w:sz="8" w:space="0" w:color="000000"/>
            </w:tcBorders>
            <w:shd w:val="clear" w:color="auto" w:fill="auto"/>
          </w:tcPr>
          <w:p w:rsidR="001C37DC" w:rsidRPr="001C37DC" w:rsidRDefault="001C37DC"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1750,9</w:t>
            </w:r>
          </w:p>
        </w:tc>
        <w:tc>
          <w:tcPr>
            <w:tcW w:w="1321" w:type="dxa"/>
            <w:tcBorders>
              <w:left w:val="single" w:sz="8" w:space="0" w:color="000000"/>
              <w:bottom w:val="single" w:sz="8" w:space="0" w:color="000000"/>
            </w:tcBorders>
            <w:shd w:val="clear" w:color="auto" w:fill="auto"/>
          </w:tcPr>
          <w:p w:rsidR="001C37DC" w:rsidRPr="001C37DC" w:rsidRDefault="001C37DC" w:rsidP="001C37DC">
            <w:pPr>
              <w:spacing w:after="0" w:line="240" w:lineRule="auto"/>
              <w:jc w:val="center"/>
              <w:rPr>
                <w:rFonts w:ascii="Times New Roman" w:hAnsi="Times New Roman" w:cs="Times New Roman"/>
                <w:color w:val="FF0000"/>
              </w:rPr>
            </w:pPr>
            <w:r>
              <w:rPr>
                <w:rFonts w:ascii="Times New Roman" w:hAnsi="Times New Roman" w:cs="Times New Roman"/>
                <w:color w:val="FF0000"/>
              </w:rPr>
              <w:t>1750,9</w:t>
            </w:r>
          </w:p>
        </w:tc>
        <w:tc>
          <w:tcPr>
            <w:tcW w:w="975" w:type="dxa"/>
            <w:tcBorders>
              <w:left w:val="single" w:sz="8" w:space="0" w:color="000000"/>
              <w:bottom w:val="single" w:sz="8" w:space="0" w:color="000000"/>
              <w:right w:val="single" w:sz="8" w:space="0" w:color="000000"/>
            </w:tcBorders>
          </w:tcPr>
          <w:p w:rsidR="001C37DC" w:rsidRPr="003D1778" w:rsidRDefault="001C37DC" w:rsidP="006E0C2E">
            <w:pPr>
              <w:spacing w:after="0" w:line="240" w:lineRule="auto"/>
              <w:rPr>
                <w:rFonts w:ascii="Times New Roman" w:hAnsi="Times New Roman" w:cs="Times New Roman"/>
                <w:color w:val="FF0000"/>
              </w:rPr>
            </w:pPr>
          </w:p>
        </w:tc>
        <w:tc>
          <w:tcPr>
            <w:tcW w:w="975" w:type="dxa"/>
            <w:tcBorders>
              <w:left w:val="single" w:sz="8" w:space="0" w:color="000000"/>
              <w:bottom w:val="single" w:sz="8" w:space="0" w:color="000000"/>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1087" w:type="dxa"/>
            <w:gridSpan w:val="3"/>
            <w:tcBorders>
              <w:left w:val="single" w:sz="8" w:space="0" w:color="000000"/>
              <w:bottom w:val="single" w:sz="8" w:space="0" w:color="000000"/>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938" w:type="dxa"/>
            <w:tcBorders>
              <w:left w:val="single" w:sz="8" w:space="0" w:color="000000"/>
              <w:bottom w:val="single" w:sz="8" w:space="0" w:color="000000"/>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1085" w:type="dxa"/>
            <w:vMerge/>
            <w:tcBorders>
              <w:left w:val="single" w:sz="8" w:space="0" w:color="000000"/>
              <w:righ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1C37DC" w:rsidRPr="004F6786" w:rsidRDefault="001C37DC" w:rsidP="006E0C2E">
            <w:pPr>
              <w:snapToGrid w:val="0"/>
              <w:spacing w:after="0" w:line="240" w:lineRule="auto"/>
              <w:rPr>
                <w:rFonts w:ascii="Times New Roman" w:hAnsi="Times New Roman" w:cs="Times New Roman"/>
                <w:color w:val="FF0000"/>
              </w:rPr>
            </w:pPr>
          </w:p>
        </w:tc>
      </w:tr>
      <w:tr w:rsidR="001C37DC"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4" w:space="0" w:color="auto"/>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4" w:space="0" w:color="auto"/>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4" w:space="0" w:color="auto"/>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4" w:space="0" w:color="auto"/>
            </w:tcBorders>
            <w:shd w:val="clear" w:color="auto" w:fill="auto"/>
          </w:tcPr>
          <w:p w:rsidR="001C37DC" w:rsidRDefault="001C37DC"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2020</w:t>
            </w:r>
          </w:p>
        </w:tc>
        <w:tc>
          <w:tcPr>
            <w:tcW w:w="975" w:type="dxa"/>
            <w:gridSpan w:val="2"/>
            <w:tcBorders>
              <w:left w:val="single" w:sz="8" w:space="0" w:color="000000"/>
              <w:bottom w:val="single" w:sz="4" w:space="0" w:color="auto"/>
            </w:tcBorders>
            <w:shd w:val="clear" w:color="auto" w:fill="auto"/>
          </w:tcPr>
          <w:p w:rsidR="001C37DC" w:rsidRPr="001C37DC" w:rsidRDefault="001C37DC" w:rsidP="006E0C2E">
            <w:pPr>
              <w:spacing w:after="0" w:line="240" w:lineRule="auto"/>
              <w:jc w:val="center"/>
              <w:rPr>
                <w:rFonts w:ascii="Times New Roman" w:hAnsi="Times New Roman" w:cs="Times New Roman"/>
                <w:color w:val="FF0000"/>
              </w:rPr>
            </w:pPr>
            <w:r>
              <w:rPr>
                <w:rFonts w:ascii="Times New Roman" w:hAnsi="Times New Roman" w:cs="Times New Roman"/>
                <w:color w:val="FF0000"/>
              </w:rPr>
              <w:t>750,4</w:t>
            </w:r>
          </w:p>
        </w:tc>
        <w:tc>
          <w:tcPr>
            <w:tcW w:w="1321" w:type="dxa"/>
            <w:tcBorders>
              <w:left w:val="single" w:sz="8" w:space="0" w:color="000000"/>
              <w:bottom w:val="single" w:sz="4" w:space="0" w:color="auto"/>
            </w:tcBorders>
            <w:shd w:val="clear" w:color="auto" w:fill="auto"/>
          </w:tcPr>
          <w:p w:rsidR="001C37DC" w:rsidRPr="001C37DC" w:rsidRDefault="001C37DC" w:rsidP="001C37DC">
            <w:pPr>
              <w:spacing w:after="0" w:line="240" w:lineRule="auto"/>
              <w:jc w:val="center"/>
              <w:rPr>
                <w:rFonts w:ascii="Times New Roman" w:hAnsi="Times New Roman" w:cs="Times New Roman"/>
                <w:color w:val="FF0000"/>
              </w:rPr>
            </w:pPr>
            <w:r>
              <w:rPr>
                <w:rFonts w:ascii="Times New Roman" w:hAnsi="Times New Roman" w:cs="Times New Roman"/>
                <w:color w:val="FF0000"/>
              </w:rPr>
              <w:t>750,4</w:t>
            </w:r>
          </w:p>
        </w:tc>
        <w:tc>
          <w:tcPr>
            <w:tcW w:w="975" w:type="dxa"/>
            <w:tcBorders>
              <w:left w:val="single" w:sz="8" w:space="0" w:color="000000"/>
              <w:bottom w:val="single" w:sz="4" w:space="0" w:color="auto"/>
              <w:right w:val="single" w:sz="8" w:space="0" w:color="000000"/>
            </w:tcBorders>
          </w:tcPr>
          <w:p w:rsidR="001C37DC" w:rsidRPr="003D1778" w:rsidRDefault="001C37DC" w:rsidP="006E0C2E">
            <w:pPr>
              <w:spacing w:after="0" w:line="240" w:lineRule="auto"/>
              <w:rPr>
                <w:rFonts w:ascii="Times New Roman" w:hAnsi="Times New Roman" w:cs="Times New Roman"/>
                <w:color w:val="FF0000"/>
              </w:rPr>
            </w:pPr>
          </w:p>
        </w:tc>
        <w:tc>
          <w:tcPr>
            <w:tcW w:w="975" w:type="dxa"/>
            <w:tcBorders>
              <w:left w:val="single" w:sz="8" w:space="0" w:color="000000"/>
              <w:bottom w:val="single" w:sz="4" w:space="0" w:color="auto"/>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1087" w:type="dxa"/>
            <w:gridSpan w:val="3"/>
            <w:tcBorders>
              <w:left w:val="single" w:sz="8" w:space="0" w:color="000000"/>
              <w:bottom w:val="single" w:sz="4" w:space="0" w:color="auto"/>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938" w:type="dxa"/>
            <w:tcBorders>
              <w:left w:val="single" w:sz="8" w:space="0" w:color="000000"/>
              <w:bottom w:val="single" w:sz="4" w:space="0" w:color="auto"/>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1085" w:type="dxa"/>
            <w:vMerge/>
            <w:tcBorders>
              <w:left w:val="single" w:sz="8" w:space="0" w:color="000000"/>
              <w:bottom w:val="single" w:sz="4" w:space="0" w:color="auto"/>
              <w:righ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4" w:space="0" w:color="auto"/>
              <w:right w:val="single" w:sz="8" w:space="0" w:color="000000"/>
            </w:tcBorders>
            <w:shd w:val="clear" w:color="auto" w:fill="auto"/>
          </w:tcPr>
          <w:p w:rsidR="001C37DC" w:rsidRPr="004F6786" w:rsidRDefault="001C37DC" w:rsidP="006E0C2E">
            <w:pPr>
              <w:snapToGrid w:val="0"/>
              <w:spacing w:after="0" w:line="240" w:lineRule="auto"/>
              <w:rPr>
                <w:rFonts w:ascii="Times New Roman" w:hAnsi="Times New Roman" w:cs="Times New Roman"/>
                <w:color w:val="FF0000"/>
              </w:rPr>
            </w:pPr>
          </w:p>
        </w:tc>
      </w:tr>
      <w:tr w:rsidR="001C37DC"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4" w:space="0" w:color="auto"/>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4" w:space="0" w:color="auto"/>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4" w:space="0" w:color="auto"/>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4" w:space="0" w:color="auto"/>
            </w:tcBorders>
            <w:shd w:val="clear" w:color="auto" w:fill="auto"/>
          </w:tcPr>
          <w:p w:rsidR="001C37DC" w:rsidRDefault="001C37DC"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2021</w:t>
            </w:r>
          </w:p>
        </w:tc>
        <w:tc>
          <w:tcPr>
            <w:tcW w:w="975" w:type="dxa"/>
            <w:gridSpan w:val="2"/>
            <w:tcBorders>
              <w:left w:val="single" w:sz="8" w:space="0" w:color="000000"/>
              <w:bottom w:val="single" w:sz="4" w:space="0" w:color="auto"/>
            </w:tcBorders>
            <w:shd w:val="clear" w:color="auto" w:fill="auto"/>
          </w:tcPr>
          <w:p w:rsidR="001C37DC" w:rsidRPr="001C37DC" w:rsidRDefault="001C37DC" w:rsidP="006E0C2E">
            <w:pPr>
              <w:spacing w:after="0" w:line="240" w:lineRule="auto"/>
              <w:jc w:val="center"/>
              <w:rPr>
                <w:rFonts w:ascii="Times New Roman" w:hAnsi="Times New Roman" w:cs="Times New Roman"/>
                <w:color w:val="FF0000"/>
              </w:rPr>
            </w:pPr>
            <w:r>
              <w:rPr>
                <w:rFonts w:ascii="Times New Roman" w:hAnsi="Times New Roman" w:cs="Times New Roman"/>
                <w:color w:val="FF0000"/>
              </w:rPr>
              <w:t>773,2</w:t>
            </w:r>
          </w:p>
        </w:tc>
        <w:tc>
          <w:tcPr>
            <w:tcW w:w="1321" w:type="dxa"/>
            <w:tcBorders>
              <w:left w:val="single" w:sz="8" w:space="0" w:color="000000"/>
              <w:bottom w:val="single" w:sz="4" w:space="0" w:color="auto"/>
            </w:tcBorders>
            <w:shd w:val="clear" w:color="auto" w:fill="auto"/>
          </w:tcPr>
          <w:p w:rsidR="001C37DC" w:rsidRPr="001C37DC" w:rsidRDefault="001C37DC" w:rsidP="001C37DC">
            <w:pPr>
              <w:spacing w:after="0" w:line="240" w:lineRule="auto"/>
              <w:jc w:val="center"/>
              <w:rPr>
                <w:rFonts w:ascii="Times New Roman" w:hAnsi="Times New Roman" w:cs="Times New Roman"/>
                <w:color w:val="FF0000"/>
              </w:rPr>
            </w:pPr>
            <w:r>
              <w:rPr>
                <w:rFonts w:ascii="Times New Roman" w:hAnsi="Times New Roman" w:cs="Times New Roman"/>
                <w:color w:val="FF0000"/>
              </w:rPr>
              <w:t>773,2</w:t>
            </w:r>
          </w:p>
        </w:tc>
        <w:tc>
          <w:tcPr>
            <w:tcW w:w="975" w:type="dxa"/>
            <w:tcBorders>
              <w:left w:val="single" w:sz="8" w:space="0" w:color="000000"/>
              <w:bottom w:val="single" w:sz="4" w:space="0" w:color="auto"/>
              <w:right w:val="single" w:sz="8" w:space="0" w:color="000000"/>
            </w:tcBorders>
          </w:tcPr>
          <w:p w:rsidR="001C37DC" w:rsidRPr="003D1778" w:rsidRDefault="001C37DC" w:rsidP="006E0C2E">
            <w:pPr>
              <w:spacing w:after="0" w:line="240" w:lineRule="auto"/>
              <w:rPr>
                <w:rFonts w:ascii="Times New Roman" w:hAnsi="Times New Roman" w:cs="Times New Roman"/>
                <w:color w:val="FF0000"/>
              </w:rPr>
            </w:pPr>
          </w:p>
        </w:tc>
        <w:tc>
          <w:tcPr>
            <w:tcW w:w="975" w:type="dxa"/>
            <w:tcBorders>
              <w:left w:val="single" w:sz="8" w:space="0" w:color="000000"/>
              <w:bottom w:val="single" w:sz="4" w:space="0" w:color="auto"/>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1087" w:type="dxa"/>
            <w:gridSpan w:val="3"/>
            <w:tcBorders>
              <w:left w:val="single" w:sz="8" w:space="0" w:color="000000"/>
              <w:bottom w:val="single" w:sz="4" w:space="0" w:color="auto"/>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938" w:type="dxa"/>
            <w:tcBorders>
              <w:left w:val="single" w:sz="8" w:space="0" w:color="000000"/>
              <w:bottom w:val="single" w:sz="4" w:space="0" w:color="auto"/>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1085" w:type="dxa"/>
            <w:vMerge/>
            <w:tcBorders>
              <w:left w:val="single" w:sz="8" w:space="0" w:color="000000"/>
              <w:bottom w:val="single" w:sz="4" w:space="0" w:color="auto"/>
              <w:righ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4" w:space="0" w:color="auto"/>
              <w:right w:val="single" w:sz="8" w:space="0" w:color="000000"/>
            </w:tcBorders>
            <w:shd w:val="clear" w:color="auto" w:fill="auto"/>
          </w:tcPr>
          <w:p w:rsidR="001C37DC" w:rsidRPr="004F6786" w:rsidRDefault="001C37DC" w:rsidP="006E0C2E">
            <w:pPr>
              <w:snapToGrid w:val="0"/>
              <w:spacing w:after="0" w:line="240" w:lineRule="auto"/>
              <w:rPr>
                <w:rFonts w:ascii="Times New Roman" w:hAnsi="Times New Roman" w:cs="Times New Roman"/>
                <w:color w:val="FF0000"/>
              </w:rPr>
            </w:pPr>
          </w:p>
        </w:tc>
      </w:tr>
      <w:tr w:rsidR="001C37DC"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4" w:space="0" w:color="auto"/>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4" w:space="0" w:color="auto"/>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4" w:space="0" w:color="auto"/>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4" w:space="0" w:color="auto"/>
            </w:tcBorders>
            <w:shd w:val="clear" w:color="auto" w:fill="auto"/>
          </w:tcPr>
          <w:p w:rsidR="001C37DC" w:rsidRPr="006E6EE6" w:rsidRDefault="001C37DC"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2022</w:t>
            </w:r>
          </w:p>
        </w:tc>
        <w:tc>
          <w:tcPr>
            <w:tcW w:w="975" w:type="dxa"/>
            <w:gridSpan w:val="2"/>
            <w:tcBorders>
              <w:left w:val="single" w:sz="8" w:space="0" w:color="000000"/>
              <w:bottom w:val="single" w:sz="4" w:space="0" w:color="auto"/>
            </w:tcBorders>
            <w:shd w:val="clear" w:color="auto" w:fill="auto"/>
          </w:tcPr>
          <w:p w:rsidR="001C37DC" w:rsidRPr="006D3F60" w:rsidRDefault="001C37DC" w:rsidP="006E0C2E">
            <w:pPr>
              <w:spacing w:after="0" w:line="240" w:lineRule="auto"/>
              <w:jc w:val="center"/>
              <w:rPr>
                <w:rFonts w:ascii="Times New Roman" w:hAnsi="Times New Roman" w:cs="Times New Roman"/>
                <w:color w:val="FF0000"/>
                <w:lang w:val="en-US"/>
              </w:rPr>
            </w:pPr>
            <w:r>
              <w:rPr>
                <w:rFonts w:ascii="Times New Roman" w:hAnsi="Times New Roman" w:cs="Times New Roman"/>
                <w:color w:val="FF0000"/>
                <w:lang w:val="en-US"/>
              </w:rPr>
              <w:t>1065.4</w:t>
            </w:r>
          </w:p>
        </w:tc>
        <w:tc>
          <w:tcPr>
            <w:tcW w:w="1321" w:type="dxa"/>
            <w:tcBorders>
              <w:left w:val="single" w:sz="8" w:space="0" w:color="000000"/>
              <w:bottom w:val="single" w:sz="4" w:space="0" w:color="auto"/>
            </w:tcBorders>
            <w:shd w:val="clear" w:color="auto" w:fill="auto"/>
          </w:tcPr>
          <w:p w:rsidR="001C37DC" w:rsidRPr="006D3F60" w:rsidRDefault="001C37DC" w:rsidP="001C37DC">
            <w:pPr>
              <w:spacing w:after="0" w:line="240" w:lineRule="auto"/>
              <w:jc w:val="center"/>
              <w:rPr>
                <w:rFonts w:ascii="Times New Roman" w:hAnsi="Times New Roman" w:cs="Times New Roman"/>
                <w:color w:val="FF0000"/>
                <w:lang w:val="en-US"/>
              </w:rPr>
            </w:pPr>
            <w:r>
              <w:rPr>
                <w:rFonts w:ascii="Times New Roman" w:hAnsi="Times New Roman" w:cs="Times New Roman"/>
                <w:color w:val="FF0000"/>
                <w:lang w:val="en-US"/>
              </w:rPr>
              <w:t>1065.4</w:t>
            </w:r>
          </w:p>
        </w:tc>
        <w:tc>
          <w:tcPr>
            <w:tcW w:w="975" w:type="dxa"/>
            <w:tcBorders>
              <w:left w:val="single" w:sz="8" w:space="0" w:color="000000"/>
              <w:bottom w:val="single" w:sz="4" w:space="0" w:color="auto"/>
              <w:right w:val="single" w:sz="8" w:space="0" w:color="000000"/>
            </w:tcBorders>
          </w:tcPr>
          <w:p w:rsidR="001C37DC" w:rsidRPr="003D1778" w:rsidRDefault="001C37DC" w:rsidP="006E0C2E">
            <w:pPr>
              <w:spacing w:after="0" w:line="240" w:lineRule="auto"/>
              <w:rPr>
                <w:rFonts w:ascii="Times New Roman" w:hAnsi="Times New Roman" w:cs="Times New Roman"/>
                <w:color w:val="FF0000"/>
              </w:rPr>
            </w:pPr>
          </w:p>
        </w:tc>
        <w:tc>
          <w:tcPr>
            <w:tcW w:w="975" w:type="dxa"/>
            <w:tcBorders>
              <w:left w:val="single" w:sz="8" w:space="0" w:color="000000"/>
              <w:bottom w:val="single" w:sz="4" w:space="0" w:color="auto"/>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1087" w:type="dxa"/>
            <w:gridSpan w:val="3"/>
            <w:tcBorders>
              <w:left w:val="single" w:sz="8" w:space="0" w:color="000000"/>
              <w:bottom w:val="single" w:sz="4" w:space="0" w:color="auto"/>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938" w:type="dxa"/>
            <w:tcBorders>
              <w:left w:val="single" w:sz="8" w:space="0" w:color="000000"/>
              <w:bottom w:val="single" w:sz="4" w:space="0" w:color="auto"/>
            </w:tcBorders>
            <w:shd w:val="clear" w:color="auto" w:fill="auto"/>
          </w:tcPr>
          <w:p w:rsidR="001C37DC" w:rsidRPr="003D1778" w:rsidRDefault="001C37DC" w:rsidP="006E0C2E">
            <w:pPr>
              <w:spacing w:after="0" w:line="240" w:lineRule="auto"/>
              <w:rPr>
                <w:rFonts w:ascii="Times New Roman" w:hAnsi="Times New Roman" w:cs="Times New Roman"/>
                <w:color w:val="FF0000"/>
              </w:rPr>
            </w:pPr>
          </w:p>
        </w:tc>
        <w:tc>
          <w:tcPr>
            <w:tcW w:w="1085" w:type="dxa"/>
            <w:vMerge/>
            <w:tcBorders>
              <w:left w:val="single" w:sz="8" w:space="0" w:color="000000"/>
              <w:bottom w:val="single" w:sz="4" w:space="0" w:color="auto"/>
              <w:right w:val="single" w:sz="8" w:space="0" w:color="000000"/>
            </w:tcBorders>
            <w:shd w:val="clear" w:color="auto" w:fill="auto"/>
          </w:tcPr>
          <w:p w:rsidR="001C37DC" w:rsidRPr="006E6EE6" w:rsidRDefault="001C37DC"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4" w:space="0" w:color="auto"/>
              <w:right w:val="single" w:sz="8" w:space="0" w:color="000000"/>
            </w:tcBorders>
            <w:shd w:val="clear" w:color="auto" w:fill="auto"/>
          </w:tcPr>
          <w:p w:rsidR="001C37DC" w:rsidRPr="004F6786" w:rsidRDefault="001C37DC" w:rsidP="006E0C2E">
            <w:pPr>
              <w:snapToGrid w:val="0"/>
              <w:spacing w:after="0" w:line="240" w:lineRule="auto"/>
              <w:rPr>
                <w:rFonts w:ascii="Times New Roman" w:hAnsi="Times New Roman" w:cs="Times New Roman"/>
                <w:color w:val="FF0000"/>
              </w:rPr>
            </w:pPr>
          </w:p>
        </w:tc>
      </w:tr>
      <w:tr w:rsidR="00A12278" w:rsidRPr="006E6EE6" w:rsidTr="009C434E">
        <w:tblPrEx>
          <w:tblCellMar>
            <w:left w:w="108" w:type="dxa"/>
            <w:right w:w="108" w:type="dxa"/>
          </w:tblCellMar>
        </w:tblPrEx>
        <w:trPr>
          <w:gridAfter w:val="2"/>
          <w:wAfter w:w="120" w:type="dxa"/>
          <w:trHeight w:val="297"/>
        </w:trPr>
        <w:tc>
          <w:tcPr>
            <w:tcW w:w="770" w:type="dxa"/>
            <w:vMerge w:val="restart"/>
            <w:tcBorders>
              <w:top w:val="single" w:sz="4" w:space="0" w:color="auto"/>
              <w:left w:val="single" w:sz="4" w:space="0" w:color="auto"/>
              <w:right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1.1.4</w:t>
            </w:r>
          </w:p>
        </w:tc>
        <w:tc>
          <w:tcPr>
            <w:tcW w:w="2916" w:type="dxa"/>
            <w:gridSpan w:val="3"/>
            <w:vMerge w:val="restart"/>
            <w:tcBorders>
              <w:top w:val="single" w:sz="4" w:space="0" w:color="auto"/>
              <w:left w:val="single" w:sz="4" w:space="0" w:color="auto"/>
              <w:right w:val="single" w:sz="4" w:space="0" w:color="auto"/>
            </w:tcBorders>
            <w:shd w:val="clear" w:color="auto" w:fill="auto"/>
          </w:tcPr>
          <w:p w:rsidR="00A12278" w:rsidRPr="00775326" w:rsidRDefault="00A12278" w:rsidP="006E0C2E">
            <w:pPr>
              <w:pStyle w:val="ConsPlusCell1"/>
              <w:widowControl/>
              <w:rPr>
                <w:rFonts w:ascii="Times New Roman" w:hAnsi="Times New Roman" w:cs="Times New Roman"/>
                <w:sz w:val="24"/>
                <w:szCs w:val="24"/>
              </w:rPr>
            </w:pPr>
            <w:r>
              <w:rPr>
                <w:rFonts w:ascii="Times New Roman" w:hAnsi="Times New Roman" w:cs="Times New Roman"/>
                <w:sz w:val="24"/>
                <w:szCs w:val="24"/>
              </w:rPr>
              <w:t xml:space="preserve">Расходы на осуществление полномочий по </w:t>
            </w:r>
            <w:r>
              <w:rPr>
                <w:rFonts w:ascii="Times New Roman" w:hAnsi="Times New Roman" w:cs="Times New Roman"/>
                <w:sz w:val="24"/>
                <w:szCs w:val="24"/>
              </w:rPr>
              <w:lastRenderedPageBreak/>
              <w:t>первичному воинскому учету</w:t>
            </w:r>
          </w:p>
        </w:tc>
        <w:tc>
          <w:tcPr>
            <w:tcW w:w="2056" w:type="dxa"/>
            <w:gridSpan w:val="2"/>
            <w:vMerge w:val="restart"/>
            <w:tcBorders>
              <w:top w:val="single" w:sz="4" w:space="0" w:color="auto"/>
              <w:left w:val="single" w:sz="4" w:space="0" w:color="auto"/>
              <w:right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316D10">
              <w:rPr>
                <w:rFonts w:ascii="Times New Roman" w:hAnsi="Times New Roman" w:cs="Times New Roman"/>
              </w:rPr>
              <w:lastRenderedPageBreak/>
              <w:t xml:space="preserve">Администрация Верхнеломовского сельсовета </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Итого</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A12278" w:rsidRPr="00AB1A5E" w:rsidRDefault="00AB1A5E"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1270,3</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tcPr>
          <w:p w:rsidR="00A12278" w:rsidRDefault="00A12278" w:rsidP="006E0C2E">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A12278" w:rsidRPr="00AB1A5E" w:rsidRDefault="00AB1A5E"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1270,3</w:t>
            </w:r>
          </w:p>
        </w:tc>
        <w:tc>
          <w:tcPr>
            <w:tcW w:w="1087" w:type="dxa"/>
            <w:gridSpan w:val="3"/>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938" w:type="dxa"/>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A12278" w:rsidRPr="00F34FA5" w:rsidRDefault="00A12278" w:rsidP="006E0C2E">
            <w:pPr>
              <w:spacing w:after="0" w:line="240" w:lineRule="auto"/>
              <w:rPr>
                <w:rFonts w:ascii="Times New Roman" w:hAnsi="Times New Roman" w:cs="Times New Roman"/>
                <w:color w:val="FF0000"/>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A12278" w:rsidRPr="004F6786" w:rsidRDefault="00A12278" w:rsidP="006E0C2E">
            <w:pPr>
              <w:spacing w:after="0" w:line="240" w:lineRule="auto"/>
              <w:rPr>
                <w:rFonts w:ascii="Times New Roman" w:hAnsi="Times New Roman" w:cs="Times New Roman"/>
                <w:color w:val="FF0000"/>
              </w:rPr>
            </w:pPr>
          </w:p>
        </w:tc>
      </w:tr>
      <w:tr w:rsidR="00A12278" w:rsidRPr="006E6EE6" w:rsidTr="009C434E">
        <w:tblPrEx>
          <w:tblCellMar>
            <w:left w:w="108" w:type="dxa"/>
            <w:right w:w="108" w:type="dxa"/>
          </w:tblCellMar>
        </w:tblPrEx>
        <w:trPr>
          <w:gridAfter w:val="2"/>
          <w:wAfter w:w="120" w:type="dxa"/>
          <w:trHeight w:val="297"/>
        </w:trPr>
        <w:tc>
          <w:tcPr>
            <w:tcW w:w="770" w:type="dxa"/>
            <w:vMerge/>
            <w:tcBorders>
              <w:left w:val="single" w:sz="4" w:space="0" w:color="auto"/>
              <w:right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2916" w:type="dxa"/>
            <w:gridSpan w:val="3"/>
            <w:vMerge/>
            <w:tcBorders>
              <w:left w:val="single" w:sz="4" w:space="0" w:color="auto"/>
              <w:right w:val="single" w:sz="4" w:space="0" w:color="auto"/>
            </w:tcBorders>
            <w:shd w:val="clear" w:color="auto" w:fill="auto"/>
          </w:tcPr>
          <w:p w:rsidR="00A12278" w:rsidRDefault="00A12278" w:rsidP="006E0C2E">
            <w:pPr>
              <w:spacing w:after="0" w:line="240" w:lineRule="auto"/>
              <w:jc w:val="both"/>
              <w:rPr>
                <w:rFonts w:ascii="Times New Roman" w:hAnsi="Times New Roman" w:cs="Times New Roman"/>
                <w:sz w:val="24"/>
                <w:szCs w:val="24"/>
              </w:rPr>
            </w:pPr>
          </w:p>
        </w:tc>
        <w:tc>
          <w:tcPr>
            <w:tcW w:w="2056" w:type="dxa"/>
            <w:gridSpan w:val="2"/>
            <w:vMerge/>
            <w:tcBorders>
              <w:left w:val="single" w:sz="4" w:space="0" w:color="auto"/>
              <w:right w:val="single" w:sz="4" w:space="0" w:color="auto"/>
            </w:tcBorders>
            <w:shd w:val="clear" w:color="auto" w:fill="auto"/>
          </w:tcPr>
          <w:p w:rsidR="00A12278" w:rsidRPr="00316D10" w:rsidRDefault="00A12278" w:rsidP="006E0C2E">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2016</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154,7</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tcPr>
          <w:p w:rsidR="00A12278" w:rsidRDefault="00A12278" w:rsidP="006E0C2E">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154,7</w:t>
            </w:r>
          </w:p>
        </w:tc>
        <w:tc>
          <w:tcPr>
            <w:tcW w:w="1087" w:type="dxa"/>
            <w:gridSpan w:val="3"/>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938" w:type="dxa"/>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A12278" w:rsidRPr="00F34FA5" w:rsidRDefault="00A12278" w:rsidP="006E0C2E">
            <w:pPr>
              <w:spacing w:after="0" w:line="240" w:lineRule="auto"/>
              <w:rPr>
                <w:rFonts w:ascii="Times New Roman" w:hAnsi="Times New Roman" w:cs="Times New Roman"/>
                <w:color w:val="FF0000"/>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A12278" w:rsidRPr="004F6786" w:rsidRDefault="00A12278" w:rsidP="006E0C2E">
            <w:pPr>
              <w:spacing w:after="0" w:line="240" w:lineRule="auto"/>
              <w:rPr>
                <w:rFonts w:ascii="Times New Roman" w:hAnsi="Times New Roman" w:cs="Times New Roman"/>
                <w:color w:val="FF0000"/>
              </w:rPr>
            </w:pPr>
          </w:p>
        </w:tc>
      </w:tr>
      <w:tr w:rsidR="00A12278" w:rsidRPr="006E6EE6" w:rsidTr="009C434E">
        <w:tblPrEx>
          <w:tblCellMar>
            <w:left w:w="108" w:type="dxa"/>
            <w:right w:w="108" w:type="dxa"/>
          </w:tblCellMar>
        </w:tblPrEx>
        <w:trPr>
          <w:gridAfter w:val="2"/>
          <w:wAfter w:w="120" w:type="dxa"/>
          <w:trHeight w:val="297"/>
        </w:trPr>
        <w:tc>
          <w:tcPr>
            <w:tcW w:w="770" w:type="dxa"/>
            <w:vMerge/>
            <w:tcBorders>
              <w:left w:val="single" w:sz="4" w:space="0" w:color="auto"/>
              <w:right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2916" w:type="dxa"/>
            <w:gridSpan w:val="3"/>
            <w:vMerge/>
            <w:tcBorders>
              <w:left w:val="single" w:sz="4" w:space="0" w:color="auto"/>
              <w:right w:val="single" w:sz="4" w:space="0" w:color="auto"/>
            </w:tcBorders>
            <w:shd w:val="clear" w:color="auto" w:fill="auto"/>
          </w:tcPr>
          <w:p w:rsidR="00A12278" w:rsidRDefault="00A12278" w:rsidP="006E0C2E">
            <w:pPr>
              <w:spacing w:after="0" w:line="240" w:lineRule="auto"/>
              <w:jc w:val="both"/>
              <w:rPr>
                <w:rFonts w:ascii="Times New Roman" w:hAnsi="Times New Roman" w:cs="Times New Roman"/>
                <w:sz w:val="24"/>
                <w:szCs w:val="24"/>
              </w:rPr>
            </w:pPr>
          </w:p>
        </w:tc>
        <w:tc>
          <w:tcPr>
            <w:tcW w:w="2056" w:type="dxa"/>
            <w:gridSpan w:val="2"/>
            <w:vMerge/>
            <w:tcBorders>
              <w:left w:val="single" w:sz="4" w:space="0" w:color="auto"/>
              <w:right w:val="single" w:sz="4" w:space="0" w:color="auto"/>
            </w:tcBorders>
            <w:shd w:val="clear" w:color="auto" w:fill="auto"/>
          </w:tcPr>
          <w:p w:rsidR="00A12278" w:rsidRPr="00316D10" w:rsidRDefault="00A12278" w:rsidP="006E0C2E">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2017</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155,5</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tcPr>
          <w:p w:rsidR="00A12278" w:rsidRDefault="00A12278" w:rsidP="006E0C2E">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155,5</w:t>
            </w:r>
          </w:p>
        </w:tc>
        <w:tc>
          <w:tcPr>
            <w:tcW w:w="1087" w:type="dxa"/>
            <w:gridSpan w:val="3"/>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938" w:type="dxa"/>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A12278" w:rsidRPr="00F34FA5" w:rsidRDefault="00A12278" w:rsidP="006E0C2E">
            <w:pPr>
              <w:spacing w:after="0" w:line="240" w:lineRule="auto"/>
              <w:rPr>
                <w:rFonts w:ascii="Times New Roman" w:hAnsi="Times New Roman" w:cs="Times New Roman"/>
                <w:color w:val="FF0000"/>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A12278" w:rsidRPr="004F6786" w:rsidRDefault="00A12278" w:rsidP="006E0C2E">
            <w:pPr>
              <w:spacing w:after="0" w:line="240" w:lineRule="auto"/>
              <w:rPr>
                <w:rFonts w:ascii="Times New Roman" w:hAnsi="Times New Roman" w:cs="Times New Roman"/>
                <w:color w:val="FF0000"/>
              </w:rPr>
            </w:pPr>
          </w:p>
        </w:tc>
      </w:tr>
      <w:tr w:rsidR="00A12278" w:rsidRPr="006E6EE6" w:rsidTr="009C434E">
        <w:tblPrEx>
          <w:tblCellMar>
            <w:left w:w="108" w:type="dxa"/>
            <w:right w:w="108" w:type="dxa"/>
          </w:tblCellMar>
        </w:tblPrEx>
        <w:trPr>
          <w:gridAfter w:val="2"/>
          <w:wAfter w:w="120" w:type="dxa"/>
          <w:trHeight w:val="297"/>
        </w:trPr>
        <w:tc>
          <w:tcPr>
            <w:tcW w:w="770" w:type="dxa"/>
            <w:vMerge/>
            <w:tcBorders>
              <w:left w:val="single" w:sz="4" w:space="0" w:color="auto"/>
              <w:right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2916" w:type="dxa"/>
            <w:gridSpan w:val="3"/>
            <w:vMerge/>
            <w:tcBorders>
              <w:left w:val="single" w:sz="4" w:space="0" w:color="auto"/>
              <w:right w:val="single" w:sz="4" w:space="0" w:color="auto"/>
            </w:tcBorders>
            <w:shd w:val="clear" w:color="auto" w:fill="auto"/>
          </w:tcPr>
          <w:p w:rsidR="00A12278" w:rsidRDefault="00A12278" w:rsidP="006E0C2E">
            <w:pPr>
              <w:spacing w:after="0" w:line="240" w:lineRule="auto"/>
              <w:jc w:val="both"/>
              <w:rPr>
                <w:rFonts w:ascii="Times New Roman" w:hAnsi="Times New Roman" w:cs="Times New Roman"/>
                <w:sz w:val="24"/>
                <w:szCs w:val="24"/>
              </w:rPr>
            </w:pPr>
          </w:p>
        </w:tc>
        <w:tc>
          <w:tcPr>
            <w:tcW w:w="2056" w:type="dxa"/>
            <w:gridSpan w:val="2"/>
            <w:vMerge/>
            <w:tcBorders>
              <w:left w:val="single" w:sz="4" w:space="0" w:color="auto"/>
              <w:right w:val="single" w:sz="4" w:space="0" w:color="auto"/>
            </w:tcBorders>
            <w:shd w:val="clear" w:color="auto" w:fill="auto"/>
          </w:tcPr>
          <w:p w:rsidR="00A12278" w:rsidRPr="00316D10" w:rsidRDefault="00A12278" w:rsidP="006E0C2E">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2018</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A12278" w:rsidRPr="00C74045"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182,9</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tcPr>
          <w:p w:rsidR="00A12278" w:rsidRDefault="00A12278" w:rsidP="006E0C2E">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A12278" w:rsidRPr="00C74045"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182,9</w:t>
            </w:r>
          </w:p>
        </w:tc>
        <w:tc>
          <w:tcPr>
            <w:tcW w:w="1087" w:type="dxa"/>
            <w:gridSpan w:val="3"/>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938" w:type="dxa"/>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A12278" w:rsidRPr="00F34FA5" w:rsidRDefault="00A12278" w:rsidP="006E0C2E">
            <w:pPr>
              <w:spacing w:after="0" w:line="240" w:lineRule="auto"/>
              <w:rPr>
                <w:rFonts w:ascii="Times New Roman" w:hAnsi="Times New Roman" w:cs="Times New Roman"/>
                <w:color w:val="FF0000"/>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A12278" w:rsidRPr="004F6786" w:rsidRDefault="00A12278" w:rsidP="006E0C2E">
            <w:pPr>
              <w:spacing w:after="0" w:line="240" w:lineRule="auto"/>
              <w:rPr>
                <w:rFonts w:ascii="Times New Roman" w:hAnsi="Times New Roman" w:cs="Times New Roman"/>
                <w:color w:val="FF0000"/>
              </w:rPr>
            </w:pPr>
          </w:p>
        </w:tc>
      </w:tr>
      <w:tr w:rsidR="00AB1A5E" w:rsidRPr="006E6EE6" w:rsidTr="009C434E">
        <w:tblPrEx>
          <w:tblCellMar>
            <w:left w:w="108" w:type="dxa"/>
            <w:right w:w="108" w:type="dxa"/>
          </w:tblCellMar>
        </w:tblPrEx>
        <w:trPr>
          <w:gridAfter w:val="2"/>
          <w:wAfter w:w="120" w:type="dxa"/>
          <w:trHeight w:val="297"/>
        </w:trPr>
        <w:tc>
          <w:tcPr>
            <w:tcW w:w="770" w:type="dxa"/>
            <w:vMerge/>
            <w:tcBorders>
              <w:left w:val="single" w:sz="4" w:space="0" w:color="auto"/>
              <w:right w:val="single" w:sz="4" w:space="0" w:color="auto"/>
            </w:tcBorders>
            <w:shd w:val="clear" w:color="auto" w:fill="auto"/>
          </w:tcPr>
          <w:p w:rsidR="00AB1A5E" w:rsidRPr="006E6EE6" w:rsidRDefault="00AB1A5E" w:rsidP="006E0C2E">
            <w:pPr>
              <w:spacing w:after="0" w:line="240" w:lineRule="auto"/>
              <w:rPr>
                <w:rFonts w:ascii="Times New Roman" w:hAnsi="Times New Roman" w:cs="Times New Roman"/>
                <w:color w:val="000000"/>
              </w:rPr>
            </w:pPr>
          </w:p>
        </w:tc>
        <w:tc>
          <w:tcPr>
            <w:tcW w:w="2916" w:type="dxa"/>
            <w:gridSpan w:val="3"/>
            <w:vMerge/>
            <w:tcBorders>
              <w:left w:val="single" w:sz="4" w:space="0" w:color="auto"/>
              <w:right w:val="single" w:sz="4" w:space="0" w:color="auto"/>
            </w:tcBorders>
            <w:shd w:val="clear" w:color="auto" w:fill="auto"/>
          </w:tcPr>
          <w:p w:rsidR="00AB1A5E" w:rsidRDefault="00AB1A5E" w:rsidP="006E0C2E">
            <w:pPr>
              <w:spacing w:after="0" w:line="240" w:lineRule="auto"/>
              <w:jc w:val="both"/>
              <w:rPr>
                <w:rFonts w:ascii="Times New Roman" w:hAnsi="Times New Roman" w:cs="Times New Roman"/>
                <w:sz w:val="24"/>
                <w:szCs w:val="24"/>
              </w:rPr>
            </w:pPr>
          </w:p>
        </w:tc>
        <w:tc>
          <w:tcPr>
            <w:tcW w:w="2056" w:type="dxa"/>
            <w:gridSpan w:val="2"/>
            <w:vMerge/>
            <w:tcBorders>
              <w:left w:val="single" w:sz="4" w:space="0" w:color="auto"/>
              <w:right w:val="single" w:sz="4" w:space="0" w:color="auto"/>
            </w:tcBorders>
            <w:shd w:val="clear" w:color="auto" w:fill="auto"/>
          </w:tcPr>
          <w:p w:rsidR="00AB1A5E" w:rsidRPr="00316D10" w:rsidRDefault="00AB1A5E" w:rsidP="006E0C2E">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B1A5E" w:rsidRPr="006E6EE6" w:rsidRDefault="00AB1A5E"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2019</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AB1A5E" w:rsidRPr="00AB1A5E" w:rsidRDefault="00AB1A5E"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200,6</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AB1A5E" w:rsidRPr="003D1778" w:rsidRDefault="00AB1A5E" w:rsidP="006E0C2E">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tcPr>
          <w:p w:rsidR="00AB1A5E" w:rsidRDefault="00AB1A5E" w:rsidP="006E0C2E">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AB1A5E" w:rsidRPr="00AB1A5E" w:rsidRDefault="00AB1A5E" w:rsidP="003A38DD">
            <w:pPr>
              <w:spacing w:after="0" w:line="240" w:lineRule="auto"/>
              <w:jc w:val="right"/>
              <w:rPr>
                <w:rFonts w:ascii="Times New Roman" w:hAnsi="Times New Roman" w:cs="Times New Roman"/>
                <w:color w:val="FF0000"/>
              </w:rPr>
            </w:pPr>
            <w:r>
              <w:rPr>
                <w:rFonts w:ascii="Times New Roman" w:hAnsi="Times New Roman" w:cs="Times New Roman"/>
                <w:color w:val="FF0000"/>
              </w:rPr>
              <w:t>200,6</w:t>
            </w:r>
          </w:p>
        </w:tc>
        <w:tc>
          <w:tcPr>
            <w:tcW w:w="1087" w:type="dxa"/>
            <w:gridSpan w:val="3"/>
            <w:tcBorders>
              <w:top w:val="single" w:sz="4" w:space="0" w:color="auto"/>
              <w:left w:val="single" w:sz="4" w:space="0" w:color="auto"/>
              <w:bottom w:val="single" w:sz="4" w:space="0" w:color="auto"/>
              <w:right w:val="single" w:sz="4" w:space="0" w:color="auto"/>
            </w:tcBorders>
            <w:shd w:val="clear" w:color="auto" w:fill="auto"/>
          </w:tcPr>
          <w:p w:rsidR="00AB1A5E" w:rsidRPr="003D1778" w:rsidRDefault="00AB1A5E" w:rsidP="006E0C2E">
            <w:pPr>
              <w:spacing w:after="0" w:line="240" w:lineRule="auto"/>
              <w:rPr>
                <w:rFonts w:ascii="Times New Roman" w:hAnsi="Times New Roman" w:cs="Times New Roman"/>
                <w:color w:val="FF0000"/>
              </w:rPr>
            </w:pPr>
          </w:p>
        </w:tc>
        <w:tc>
          <w:tcPr>
            <w:tcW w:w="938" w:type="dxa"/>
            <w:tcBorders>
              <w:top w:val="single" w:sz="4" w:space="0" w:color="auto"/>
              <w:left w:val="single" w:sz="4" w:space="0" w:color="auto"/>
              <w:bottom w:val="single" w:sz="4" w:space="0" w:color="auto"/>
              <w:right w:val="single" w:sz="4" w:space="0" w:color="auto"/>
            </w:tcBorders>
            <w:shd w:val="clear" w:color="auto" w:fill="auto"/>
          </w:tcPr>
          <w:p w:rsidR="00AB1A5E" w:rsidRPr="003D1778" w:rsidRDefault="00AB1A5E" w:rsidP="006E0C2E">
            <w:pPr>
              <w:spacing w:after="0" w:line="240" w:lineRule="auto"/>
              <w:rPr>
                <w:rFonts w:ascii="Times New Roman" w:hAnsi="Times New Roman" w:cs="Times New Roman"/>
                <w:color w:val="FF0000"/>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AB1A5E" w:rsidRPr="00F34FA5" w:rsidRDefault="00AB1A5E" w:rsidP="006E0C2E">
            <w:pPr>
              <w:spacing w:after="0" w:line="240" w:lineRule="auto"/>
              <w:rPr>
                <w:rFonts w:ascii="Times New Roman" w:hAnsi="Times New Roman" w:cs="Times New Roman"/>
                <w:color w:val="FF0000"/>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AB1A5E" w:rsidRPr="004F6786" w:rsidRDefault="00AB1A5E" w:rsidP="006E0C2E">
            <w:pPr>
              <w:spacing w:after="0" w:line="240" w:lineRule="auto"/>
              <w:rPr>
                <w:rFonts w:ascii="Times New Roman" w:hAnsi="Times New Roman" w:cs="Times New Roman"/>
                <w:color w:val="FF0000"/>
              </w:rPr>
            </w:pPr>
          </w:p>
        </w:tc>
      </w:tr>
      <w:tr w:rsidR="00AB1A5E" w:rsidRPr="006E6EE6" w:rsidTr="009C434E">
        <w:tblPrEx>
          <w:tblCellMar>
            <w:left w:w="108" w:type="dxa"/>
            <w:right w:w="108" w:type="dxa"/>
          </w:tblCellMar>
        </w:tblPrEx>
        <w:trPr>
          <w:gridAfter w:val="2"/>
          <w:wAfter w:w="120" w:type="dxa"/>
          <w:trHeight w:val="297"/>
        </w:trPr>
        <w:tc>
          <w:tcPr>
            <w:tcW w:w="770" w:type="dxa"/>
            <w:vMerge/>
            <w:tcBorders>
              <w:left w:val="single" w:sz="4" w:space="0" w:color="auto"/>
              <w:bottom w:val="single" w:sz="4" w:space="0" w:color="auto"/>
              <w:right w:val="single" w:sz="4" w:space="0" w:color="auto"/>
            </w:tcBorders>
            <w:shd w:val="clear" w:color="auto" w:fill="auto"/>
          </w:tcPr>
          <w:p w:rsidR="00AB1A5E" w:rsidRPr="006E6EE6" w:rsidRDefault="00AB1A5E" w:rsidP="006E0C2E">
            <w:pPr>
              <w:spacing w:after="0" w:line="240" w:lineRule="auto"/>
              <w:rPr>
                <w:rFonts w:ascii="Times New Roman" w:hAnsi="Times New Roman" w:cs="Times New Roman"/>
                <w:color w:val="000000"/>
              </w:rPr>
            </w:pPr>
          </w:p>
        </w:tc>
        <w:tc>
          <w:tcPr>
            <w:tcW w:w="2916" w:type="dxa"/>
            <w:gridSpan w:val="3"/>
            <w:vMerge/>
            <w:tcBorders>
              <w:left w:val="single" w:sz="4" w:space="0" w:color="auto"/>
              <w:bottom w:val="single" w:sz="4" w:space="0" w:color="auto"/>
              <w:right w:val="single" w:sz="4" w:space="0" w:color="auto"/>
            </w:tcBorders>
            <w:shd w:val="clear" w:color="auto" w:fill="auto"/>
          </w:tcPr>
          <w:p w:rsidR="00AB1A5E" w:rsidRDefault="00AB1A5E" w:rsidP="006E0C2E">
            <w:pPr>
              <w:spacing w:after="0" w:line="240" w:lineRule="auto"/>
              <w:jc w:val="both"/>
              <w:rPr>
                <w:rFonts w:ascii="Times New Roman" w:hAnsi="Times New Roman" w:cs="Times New Roman"/>
                <w:sz w:val="24"/>
                <w:szCs w:val="24"/>
              </w:rPr>
            </w:pPr>
          </w:p>
        </w:tc>
        <w:tc>
          <w:tcPr>
            <w:tcW w:w="2056" w:type="dxa"/>
            <w:gridSpan w:val="2"/>
            <w:vMerge/>
            <w:tcBorders>
              <w:left w:val="single" w:sz="4" w:space="0" w:color="auto"/>
              <w:bottom w:val="single" w:sz="4" w:space="0" w:color="auto"/>
              <w:right w:val="single" w:sz="4" w:space="0" w:color="auto"/>
            </w:tcBorders>
            <w:shd w:val="clear" w:color="auto" w:fill="auto"/>
          </w:tcPr>
          <w:p w:rsidR="00AB1A5E" w:rsidRPr="00316D10" w:rsidRDefault="00AB1A5E" w:rsidP="006E0C2E">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B1A5E" w:rsidRPr="006E6EE6" w:rsidRDefault="00AB1A5E"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2020</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AB1A5E" w:rsidRPr="00AB1A5E" w:rsidRDefault="00AB1A5E" w:rsidP="009751CC">
            <w:pPr>
              <w:spacing w:after="0" w:line="240" w:lineRule="auto"/>
              <w:jc w:val="right"/>
              <w:rPr>
                <w:rFonts w:ascii="Times New Roman" w:hAnsi="Times New Roman" w:cs="Times New Roman"/>
                <w:color w:val="FF0000"/>
              </w:rPr>
            </w:pPr>
            <w:r>
              <w:rPr>
                <w:rFonts w:ascii="Times New Roman" w:hAnsi="Times New Roman" w:cs="Times New Roman"/>
                <w:color w:val="FF0000"/>
              </w:rPr>
              <w:t>200,6</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AB1A5E" w:rsidRPr="003D1778" w:rsidRDefault="00AB1A5E" w:rsidP="009751CC">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tcPr>
          <w:p w:rsidR="00AB1A5E" w:rsidRDefault="00AB1A5E" w:rsidP="009751CC">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AB1A5E" w:rsidRPr="00AB1A5E" w:rsidRDefault="00AB1A5E" w:rsidP="003A38DD">
            <w:pPr>
              <w:spacing w:after="0" w:line="240" w:lineRule="auto"/>
              <w:jc w:val="right"/>
              <w:rPr>
                <w:rFonts w:ascii="Times New Roman" w:hAnsi="Times New Roman" w:cs="Times New Roman"/>
                <w:color w:val="FF0000"/>
              </w:rPr>
            </w:pPr>
            <w:r>
              <w:rPr>
                <w:rFonts w:ascii="Times New Roman" w:hAnsi="Times New Roman" w:cs="Times New Roman"/>
                <w:color w:val="FF0000"/>
              </w:rPr>
              <w:t>200,6</w:t>
            </w:r>
          </w:p>
        </w:tc>
        <w:tc>
          <w:tcPr>
            <w:tcW w:w="1087" w:type="dxa"/>
            <w:gridSpan w:val="3"/>
            <w:tcBorders>
              <w:top w:val="single" w:sz="4" w:space="0" w:color="auto"/>
              <w:left w:val="single" w:sz="4" w:space="0" w:color="auto"/>
              <w:bottom w:val="single" w:sz="4" w:space="0" w:color="auto"/>
              <w:right w:val="single" w:sz="4" w:space="0" w:color="auto"/>
            </w:tcBorders>
            <w:shd w:val="clear" w:color="auto" w:fill="auto"/>
          </w:tcPr>
          <w:p w:rsidR="00AB1A5E" w:rsidRPr="003D1778" w:rsidRDefault="00AB1A5E" w:rsidP="006E0C2E">
            <w:pPr>
              <w:spacing w:after="0" w:line="240" w:lineRule="auto"/>
              <w:rPr>
                <w:rFonts w:ascii="Times New Roman" w:hAnsi="Times New Roman" w:cs="Times New Roman"/>
                <w:color w:val="FF0000"/>
              </w:rPr>
            </w:pPr>
          </w:p>
        </w:tc>
        <w:tc>
          <w:tcPr>
            <w:tcW w:w="938" w:type="dxa"/>
            <w:tcBorders>
              <w:top w:val="single" w:sz="4" w:space="0" w:color="auto"/>
              <w:left w:val="single" w:sz="4" w:space="0" w:color="auto"/>
              <w:bottom w:val="single" w:sz="4" w:space="0" w:color="auto"/>
              <w:right w:val="single" w:sz="4" w:space="0" w:color="auto"/>
            </w:tcBorders>
            <w:shd w:val="clear" w:color="auto" w:fill="auto"/>
          </w:tcPr>
          <w:p w:rsidR="00AB1A5E" w:rsidRPr="003D1778" w:rsidRDefault="00AB1A5E" w:rsidP="006E0C2E">
            <w:pPr>
              <w:spacing w:after="0" w:line="240" w:lineRule="auto"/>
              <w:rPr>
                <w:rFonts w:ascii="Times New Roman" w:hAnsi="Times New Roman" w:cs="Times New Roman"/>
                <w:color w:val="FF0000"/>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AB1A5E" w:rsidRPr="00F34FA5" w:rsidRDefault="00AB1A5E" w:rsidP="006E0C2E">
            <w:pPr>
              <w:spacing w:after="0" w:line="240" w:lineRule="auto"/>
              <w:rPr>
                <w:rFonts w:ascii="Times New Roman" w:hAnsi="Times New Roman" w:cs="Times New Roman"/>
                <w:color w:val="FF0000"/>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AB1A5E" w:rsidRPr="004F6786" w:rsidRDefault="00AB1A5E" w:rsidP="006E0C2E">
            <w:pPr>
              <w:spacing w:after="0" w:line="240" w:lineRule="auto"/>
              <w:rPr>
                <w:rFonts w:ascii="Times New Roman" w:hAnsi="Times New Roman" w:cs="Times New Roman"/>
                <w:color w:val="FF0000"/>
              </w:rPr>
            </w:pPr>
          </w:p>
        </w:tc>
      </w:tr>
      <w:tr w:rsidR="00AB1A5E" w:rsidRPr="006E6EE6" w:rsidTr="009C434E">
        <w:tblPrEx>
          <w:tblCellMar>
            <w:left w:w="108" w:type="dxa"/>
            <w:right w:w="108" w:type="dxa"/>
          </w:tblCellMar>
        </w:tblPrEx>
        <w:trPr>
          <w:gridAfter w:val="2"/>
          <w:wAfter w:w="120" w:type="dxa"/>
          <w:trHeight w:val="297"/>
        </w:trPr>
        <w:tc>
          <w:tcPr>
            <w:tcW w:w="770" w:type="dxa"/>
            <w:vMerge/>
            <w:tcBorders>
              <w:left w:val="single" w:sz="4" w:space="0" w:color="auto"/>
              <w:bottom w:val="single" w:sz="4" w:space="0" w:color="auto"/>
              <w:right w:val="single" w:sz="4" w:space="0" w:color="auto"/>
            </w:tcBorders>
            <w:shd w:val="clear" w:color="auto" w:fill="auto"/>
          </w:tcPr>
          <w:p w:rsidR="00AB1A5E" w:rsidRPr="006E6EE6" w:rsidRDefault="00AB1A5E" w:rsidP="006E0C2E">
            <w:pPr>
              <w:spacing w:after="0" w:line="240" w:lineRule="auto"/>
              <w:rPr>
                <w:rFonts w:ascii="Times New Roman" w:hAnsi="Times New Roman" w:cs="Times New Roman"/>
                <w:color w:val="000000"/>
              </w:rPr>
            </w:pPr>
          </w:p>
        </w:tc>
        <w:tc>
          <w:tcPr>
            <w:tcW w:w="2916" w:type="dxa"/>
            <w:gridSpan w:val="3"/>
            <w:vMerge/>
            <w:tcBorders>
              <w:left w:val="single" w:sz="4" w:space="0" w:color="auto"/>
              <w:bottom w:val="single" w:sz="4" w:space="0" w:color="auto"/>
              <w:right w:val="single" w:sz="4" w:space="0" w:color="auto"/>
            </w:tcBorders>
            <w:shd w:val="clear" w:color="auto" w:fill="auto"/>
          </w:tcPr>
          <w:p w:rsidR="00AB1A5E" w:rsidRDefault="00AB1A5E" w:rsidP="006E0C2E">
            <w:pPr>
              <w:spacing w:after="0" w:line="240" w:lineRule="auto"/>
              <w:jc w:val="both"/>
              <w:rPr>
                <w:rFonts w:ascii="Times New Roman" w:hAnsi="Times New Roman" w:cs="Times New Roman"/>
                <w:sz w:val="24"/>
                <w:szCs w:val="24"/>
              </w:rPr>
            </w:pPr>
          </w:p>
        </w:tc>
        <w:tc>
          <w:tcPr>
            <w:tcW w:w="2056" w:type="dxa"/>
            <w:gridSpan w:val="2"/>
            <w:vMerge/>
            <w:tcBorders>
              <w:left w:val="single" w:sz="4" w:space="0" w:color="auto"/>
              <w:bottom w:val="single" w:sz="4" w:space="0" w:color="auto"/>
              <w:right w:val="single" w:sz="4" w:space="0" w:color="auto"/>
            </w:tcBorders>
            <w:shd w:val="clear" w:color="auto" w:fill="auto"/>
          </w:tcPr>
          <w:p w:rsidR="00AB1A5E" w:rsidRPr="00316D10" w:rsidRDefault="00AB1A5E" w:rsidP="006E0C2E">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B1A5E" w:rsidRPr="00893387" w:rsidRDefault="00AB1A5E" w:rsidP="00893387">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AB1A5E" w:rsidRPr="00AB1A5E" w:rsidRDefault="00AB1A5E" w:rsidP="009751CC">
            <w:pPr>
              <w:spacing w:after="0" w:line="240" w:lineRule="auto"/>
              <w:jc w:val="right"/>
              <w:rPr>
                <w:rFonts w:ascii="Times New Roman" w:hAnsi="Times New Roman" w:cs="Times New Roman"/>
                <w:color w:val="FF0000"/>
              </w:rPr>
            </w:pPr>
            <w:r>
              <w:rPr>
                <w:rFonts w:ascii="Times New Roman" w:hAnsi="Times New Roman" w:cs="Times New Roman"/>
                <w:color w:val="FF0000"/>
              </w:rPr>
              <w:t>200,6</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AB1A5E" w:rsidRPr="003D1778" w:rsidRDefault="00AB1A5E" w:rsidP="009751CC">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tcPr>
          <w:p w:rsidR="00AB1A5E" w:rsidRDefault="00AB1A5E" w:rsidP="009751CC">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AB1A5E" w:rsidRPr="00AB1A5E" w:rsidRDefault="00AB1A5E" w:rsidP="003A38DD">
            <w:pPr>
              <w:spacing w:after="0" w:line="240" w:lineRule="auto"/>
              <w:jc w:val="right"/>
              <w:rPr>
                <w:rFonts w:ascii="Times New Roman" w:hAnsi="Times New Roman" w:cs="Times New Roman"/>
                <w:color w:val="FF0000"/>
              </w:rPr>
            </w:pPr>
            <w:r>
              <w:rPr>
                <w:rFonts w:ascii="Times New Roman" w:hAnsi="Times New Roman" w:cs="Times New Roman"/>
                <w:color w:val="FF0000"/>
              </w:rPr>
              <w:t>200,6</w:t>
            </w:r>
          </w:p>
        </w:tc>
        <w:tc>
          <w:tcPr>
            <w:tcW w:w="1087" w:type="dxa"/>
            <w:gridSpan w:val="3"/>
            <w:tcBorders>
              <w:top w:val="single" w:sz="4" w:space="0" w:color="auto"/>
              <w:left w:val="single" w:sz="4" w:space="0" w:color="auto"/>
              <w:bottom w:val="single" w:sz="4" w:space="0" w:color="auto"/>
              <w:right w:val="single" w:sz="4" w:space="0" w:color="auto"/>
            </w:tcBorders>
            <w:shd w:val="clear" w:color="auto" w:fill="auto"/>
          </w:tcPr>
          <w:p w:rsidR="00AB1A5E" w:rsidRPr="003D1778" w:rsidRDefault="00AB1A5E" w:rsidP="006E0C2E">
            <w:pPr>
              <w:spacing w:after="0" w:line="240" w:lineRule="auto"/>
              <w:rPr>
                <w:rFonts w:ascii="Times New Roman" w:hAnsi="Times New Roman" w:cs="Times New Roman"/>
                <w:color w:val="FF0000"/>
              </w:rPr>
            </w:pPr>
          </w:p>
        </w:tc>
        <w:tc>
          <w:tcPr>
            <w:tcW w:w="938" w:type="dxa"/>
            <w:tcBorders>
              <w:top w:val="single" w:sz="4" w:space="0" w:color="auto"/>
              <w:left w:val="single" w:sz="4" w:space="0" w:color="auto"/>
              <w:bottom w:val="single" w:sz="4" w:space="0" w:color="auto"/>
              <w:right w:val="single" w:sz="4" w:space="0" w:color="auto"/>
            </w:tcBorders>
            <w:shd w:val="clear" w:color="auto" w:fill="auto"/>
          </w:tcPr>
          <w:p w:rsidR="00AB1A5E" w:rsidRPr="003D1778" w:rsidRDefault="00AB1A5E" w:rsidP="006E0C2E">
            <w:pPr>
              <w:spacing w:after="0" w:line="240" w:lineRule="auto"/>
              <w:rPr>
                <w:rFonts w:ascii="Times New Roman" w:hAnsi="Times New Roman" w:cs="Times New Roman"/>
                <w:color w:val="FF0000"/>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AB1A5E" w:rsidRPr="00F34FA5" w:rsidRDefault="00AB1A5E" w:rsidP="006E0C2E">
            <w:pPr>
              <w:spacing w:after="0" w:line="240" w:lineRule="auto"/>
              <w:rPr>
                <w:rFonts w:ascii="Times New Roman" w:hAnsi="Times New Roman" w:cs="Times New Roman"/>
                <w:color w:val="FF0000"/>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AB1A5E" w:rsidRPr="004F6786" w:rsidRDefault="00AB1A5E" w:rsidP="006E0C2E">
            <w:pPr>
              <w:spacing w:after="0" w:line="240" w:lineRule="auto"/>
              <w:rPr>
                <w:rFonts w:ascii="Times New Roman" w:hAnsi="Times New Roman" w:cs="Times New Roman"/>
                <w:color w:val="FF0000"/>
              </w:rPr>
            </w:pPr>
          </w:p>
        </w:tc>
      </w:tr>
      <w:tr w:rsidR="00A12278" w:rsidRPr="006E6EE6" w:rsidTr="009C434E">
        <w:tblPrEx>
          <w:tblCellMar>
            <w:left w:w="108" w:type="dxa"/>
            <w:right w:w="108" w:type="dxa"/>
          </w:tblCellMar>
        </w:tblPrEx>
        <w:trPr>
          <w:gridAfter w:val="2"/>
          <w:wAfter w:w="120" w:type="dxa"/>
          <w:trHeight w:val="297"/>
        </w:trPr>
        <w:tc>
          <w:tcPr>
            <w:tcW w:w="770" w:type="dxa"/>
            <w:vMerge/>
            <w:tcBorders>
              <w:left w:val="single" w:sz="4" w:space="0" w:color="auto"/>
              <w:bottom w:val="single" w:sz="4" w:space="0" w:color="auto"/>
              <w:right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2916" w:type="dxa"/>
            <w:gridSpan w:val="3"/>
            <w:vMerge/>
            <w:tcBorders>
              <w:left w:val="single" w:sz="4" w:space="0" w:color="auto"/>
              <w:bottom w:val="single" w:sz="4" w:space="0" w:color="auto"/>
              <w:right w:val="single" w:sz="4" w:space="0" w:color="auto"/>
            </w:tcBorders>
            <w:shd w:val="clear" w:color="auto" w:fill="auto"/>
          </w:tcPr>
          <w:p w:rsidR="00A12278" w:rsidRDefault="00A12278" w:rsidP="006E0C2E">
            <w:pPr>
              <w:spacing w:after="0" w:line="240" w:lineRule="auto"/>
              <w:jc w:val="both"/>
              <w:rPr>
                <w:rFonts w:ascii="Times New Roman" w:hAnsi="Times New Roman" w:cs="Times New Roman"/>
                <w:sz w:val="24"/>
                <w:szCs w:val="24"/>
              </w:rPr>
            </w:pPr>
          </w:p>
        </w:tc>
        <w:tc>
          <w:tcPr>
            <w:tcW w:w="2056" w:type="dxa"/>
            <w:gridSpan w:val="2"/>
            <w:vMerge/>
            <w:tcBorders>
              <w:left w:val="single" w:sz="4" w:space="0" w:color="auto"/>
              <w:bottom w:val="single" w:sz="4" w:space="0" w:color="auto"/>
              <w:right w:val="single" w:sz="4" w:space="0" w:color="auto"/>
            </w:tcBorders>
            <w:shd w:val="clear" w:color="auto" w:fill="auto"/>
          </w:tcPr>
          <w:p w:rsidR="00A12278" w:rsidRPr="00316D10" w:rsidRDefault="00A12278" w:rsidP="006E0C2E">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A12278" w:rsidRPr="00893387" w:rsidRDefault="00A12278"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sidR="00893387">
              <w:rPr>
                <w:rFonts w:ascii="Times New Roman" w:hAnsi="Times New Roman" w:cs="Times New Roman"/>
                <w:color w:val="000000"/>
                <w:lang w:val="en-US"/>
              </w:rPr>
              <w:t>2</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A12278" w:rsidRPr="006D3F60" w:rsidRDefault="00A12278" w:rsidP="006E0C2E">
            <w:pPr>
              <w:spacing w:after="0" w:line="240" w:lineRule="auto"/>
              <w:jc w:val="right"/>
              <w:rPr>
                <w:rFonts w:ascii="Times New Roman" w:hAnsi="Times New Roman" w:cs="Times New Roman"/>
                <w:color w:val="FF0000"/>
                <w:lang w:val="en-US"/>
              </w:rPr>
            </w:pPr>
            <w:r>
              <w:rPr>
                <w:rFonts w:ascii="Times New Roman" w:hAnsi="Times New Roman" w:cs="Times New Roman"/>
                <w:color w:val="FF0000"/>
                <w:lang w:val="en-US"/>
              </w:rPr>
              <w:t>175.4</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tcPr>
          <w:p w:rsidR="00A12278" w:rsidRDefault="00A12278" w:rsidP="006E0C2E">
            <w:pPr>
              <w:spacing w:after="0" w:line="240" w:lineRule="auto"/>
              <w:jc w:val="right"/>
              <w:rPr>
                <w:rFonts w:ascii="Times New Roman" w:hAnsi="Times New Roman" w:cs="Times New Roman"/>
                <w:color w:val="FF0000"/>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A12278" w:rsidRPr="006D3F60" w:rsidRDefault="00A12278" w:rsidP="006E0C2E">
            <w:pPr>
              <w:spacing w:after="0" w:line="240" w:lineRule="auto"/>
              <w:jc w:val="right"/>
              <w:rPr>
                <w:rFonts w:ascii="Times New Roman" w:hAnsi="Times New Roman" w:cs="Times New Roman"/>
                <w:color w:val="FF0000"/>
                <w:lang w:val="en-US"/>
              </w:rPr>
            </w:pPr>
            <w:r>
              <w:rPr>
                <w:rFonts w:ascii="Times New Roman" w:hAnsi="Times New Roman" w:cs="Times New Roman"/>
                <w:color w:val="FF0000"/>
                <w:lang w:val="en-US"/>
              </w:rPr>
              <w:t>175.4</w:t>
            </w:r>
          </w:p>
        </w:tc>
        <w:tc>
          <w:tcPr>
            <w:tcW w:w="1087" w:type="dxa"/>
            <w:gridSpan w:val="3"/>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938" w:type="dxa"/>
            <w:tcBorders>
              <w:top w:val="single" w:sz="4" w:space="0" w:color="auto"/>
              <w:left w:val="single" w:sz="4" w:space="0" w:color="auto"/>
              <w:bottom w:val="single" w:sz="4" w:space="0" w:color="auto"/>
              <w:right w:val="single" w:sz="4" w:space="0" w:color="auto"/>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A12278" w:rsidRPr="00F34FA5" w:rsidRDefault="00A12278" w:rsidP="006E0C2E">
            <w:pPr>
              <w:spacing w:after="0" w:line="240" w:lineRule="auto"/>
              <w:rPr>
                <w:rFonts w:ascii="Times New Roman" w:hAnsi="Times New Roman" w:cs="Times New Roman"/>
                <w:color w:val="FF0000"/>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A12278" w:rsidRPr="004F6786" w:rsidRDefault="00A12278" w:rsidP="006E0C2E">
            <w:pPr>
              <w:spacing w:after="0" w:line="240" w:lineRule="auto"/>
              <w:rPr>
                <w:rFonts w:ascii="Times New Roman" w:hAnsi="Times New Roman" w:cs="Times New Roman"/>
                <w:color w:val="FF0000"/>
              </w:rPr>
            </w:pPr>
          </w:p>
        </w:tc>
      </w:tr>
      <w:tr w:rsidR="00A12278" w:rsidRPr="006E6EE6" w:rsidTr="009C434E">
        <w:tblPrEx>
          <w:tblCellMar>
            <w:left w:w="108" w:type="dxa"/>
            <w:right w:w="108" w:type="dxa"/>
          </w:tblCellMar>
        </w:tblPrEx>
        <w:trPr>
          <w:gridAfter w:val="2"/>
          <w:wAfter w:w="120" w:type="dxa"/>
          <w:trHeight w:val="297"/>
        </w:trPr>
        <w:tc>
          <w:tcPr>
            <w:tcW w:w="770" w:type="dxa"/>
            <w:vMerge w:val="restart"/>
            <w:tcBorders>
              <w:top w:val="single" w:sz="4" w:space="0" w:color="auto"/>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1.1.</w:t>
            </w:r>
            <w:r>
              <w:rPr>
                <w:rFonts w:ascii="Times New Roman" w:hAnsi="Times New Roman" w:cs="Times New Roman"/>
                <w:color w:val="000000"/>
              </w:rPr>
              <w:t>5</w:t>
            </w:r>
          </w:p>
        </w:tc>
        <w:tc>
          <w:tcPr>
            <w:tcW w:w="2916" w:type="dxa"/>
            <w:gridSpan w:val="3"/>
            <w:vMerge w:val="restart"/>
            <w:tcBorders>
              <w:top w:val="single" w:sz="4" w:space="0" w:color="auto"/>
              <w:left w:val="single" w:sz="8" w:space="0" w:color="000000"/>
              <w:right w:val="single" w:sz="4" w:space="0" w:color="auto"/>
            </w:tcBorders>
            <w:shd w:val="clear" w:color="auto" w:fill="auto"/>
          </w:tcPr>
          <w:p w:rsidR="00A12278" w:rsidRPr="006E6EE6" w:rsidRDefault="00A12278" w:rsidP="006E0C2E">
            <w:pPr>
              <w:spacing w:after="0" w:line="240" w:lineRule="auto"/>
              <w:jc w:val="both"/>
              <w:rPr>
                <w:rFonts w:ascii="Times New Roman" w:hAnsi="Times New Roman" w:cs="Times New Roman"/>
                <w:color w:val="000000"/>
              </w:rPr>
            </w:pPr>
            <w:r w:rsidRPr="000D256B">
              <w:rPr>
                <w:rFonts w:ascii="Times New Roman" w:hAnsi="Times New Roman" w:cs="Times New Roman"/>
              </w:rPr>
              <w:t>Расходы по перечислению в бюджет района МБТ на решение вопросов по кассовому исполнению бюджета, размещению</w:t>
            </w:r>
          </w:p>
        </w:tc>
        <w:tc>
          <w:tcPr>
            <w:tcW w:w="2056" w:type="dxa"/>
            <w:gridSpan w:val="2"/>
            <w:vMerge w:val="restart"/>
            <w:tcBorders>
              <w:top w:val="single" w:sz="4" w:space="0" w:color="auto"/>
              <w:left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316D10">
              <w:rPr>
                <w:rFonts w:ascii="Times New Roman" w:hAnsi="Times New Roman" w:cs="Times New Roman"/>
              </w:rPr>
              <w:t xml:space="preserve">Администрация Верхнеломовского сельсовета </w:t>
            </w:r>
          </w:p>
        </w:tc>
        <w:tc>
          <w:tcPr>
            <w:tcW w:w="1080"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Итого</w:t>
            </w:r>
          </w:p>
        </w:tc>
        <w:tc>
          <w:tcPr>
            <w:tcW w:w="975" w:type="dxa"/>
            <w:gridSpan w:val="2"/>
            <w:tcBorders>
              <w:top w:val="single" w:sz="4" w:space="0" w:color="auto"/>
              <w:left w:val="single" w:sz="8" w:space="0" w:color="000000"/>
              <w:bottom w:val="single" w:sz="8" w:space="0" w:color="000000"/>
            </w:tcBorders>
            <w:shd w:val="clear" w:color="auto" w:fill="auto"/>
          </w:tcPr>
          <w:p w:rsidR="00A12278" w:rsidRPr="003D1778" w:rsidRDefault="00893387" w:rsidP="006E0C2E">
            <w:pPr>
              <w:spacing w:after="0" w:line="240" w:lineRule="auto"/>
              <w:jc w:val="right"/>
              <w:rPr>
                <w:rFonts w:ascii="Times New Roman" w:hAnsi="Times New Roman" w:cs="Times New Roman"/>
                <w:color w:val="FF0000"/>
              </w:rPr>
            </w:pPr>
            <w:r>
              <w:rPr>
                <w:rFonts w:ascii="Times New Roman" w:hAnsi="Times New Roman" w:cs="Times New Roman"/>
                <w:color w:val="FF0000"/>
                <w:lang w:val="en-US"/>
              </w:rPr>
              <w:t>21</w:t>
            </w:r>
            <w:r w:rsidR="00A12278">
              <w:rPr>
                <w:rFonts w:ascii="Times New Roman" w:hAnsi="Times New Roman" w:cs="Times New Roman"/>
                <w:color w:val="FF0000"/>
              </w:rPr>
              <w:t>,0</w:t>
            </w:r>
          </w:p>
        </w:tc>
        <w:tc>
          <w:tcPr>
            <w:tcW w:w="1321" w:type="dxa"/>
            <w:tcBorders>
              <w:top w:val="single" w:sz="4" w:space="0" w:color="auto"/>
              <w:left w:val="single" w:sz="8" w:space="0" w:color="000000"/>
              <w:bottom w:val="single" w:sz="8" w:space="0" w:color="000000"/>
            </w:tcBorders>
            <w:shd w:val="clear" w:color="auto" w:fill="auto"/>
          </w:tcPr>
          <w:p w:rsidR="00A12278" w:rsidRPr="003D1778" w:rsidRDefault="00893387" w:rsidP="006E0C2E">
            <w:pPr>
              <w:spacing w:after="0" w:line="240" w:lineRule="auto"/>
              <w:jc w:val="right"/>
              <w:rPr>
                <w:rFonts w:ascii="Times New Roman" w:hAnsi="Times New Roman" w:cs="Times New Roman"/>
                <w:color w:val="FF0000"/>
              </w:rPr>
            </w:pPr>
            <w:r>
              <w:rPr>
                <w:rFonts w:ascii="Times New Roman" w:hAnsi="Times New Roman" w:cs="Times New Roman"/>
                <w:color w:val="FF0000"/>
                <w:lang w:val="en-US"/>
              </w:rPr>
              <w:t>21</w:t>
            </w:r>
            <w:r w:rsidR="00A12278">
              <w:rPr>
                <w:rFonts w:ascii="Times New Roman" w:hAnsi="Times New Roman" w:cs="Times New Roman"/>
                <w:color w:val="FF0000"/>
              </w:rPr>
              <w:t>,0</w:t>
            </w:r>
          </w:p>
        </w:tc>
        <w:tc>
          <w:tcPr>
            <w:tcW w:w="975" w:type="dxa"/>
            <w:tcBorders>
              <w:top w:val="single" w:sz="4" w:space="0" w:color="auto"/>
              <w:left w:val="single" w:sz="8" w:space="0" w:color="000000"/>
              <w:bottom w:val="single" w:sz="8" w:space="0" w:color="000000"/>
              <w:right w:val="single" w:sz="8" w:space="0" w:color="000000"/>
            </w:tcBorders>
          </w:tcPr>
          <w:p w:rsidR="00A12278" w:rsidRPr="003D1778" w:rsidRDefault="00A12278" w:rsidP="006E0C2E">
            <w:pPr>
              <w:spacing w:after="0" w:line="240" w:lineRule="auto"/>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tcBorders>
            <w:shd w:val="clear" w:color="auto" w:fill="auto"/>
          </w:tcPr>
          <w:p w:rsidR="00A12278" w:rsidRPr="003D1778" w:rsidRDefault="00A12278" w:rsidP="006E0C2E">
            <w:pPr>
              <w:spacing w:after="0" w:line="240" w:lineRule="auto"/>
              <w:rPr>
                <w:rFonts w:ascii="Times New Roman" w:hAnsi="Times New Roman" w:cs="Times New Roman"/>
                <w:color w:val="FF0000"/>
              </w:rPr>
            </w:pPr>
            <w:r w:rsidRPr="003D1778">
              <w:rPr>
                <w:rFonts w:ascii="Times New Roman" w:hAnsi="Times New Roman" w:cs="Times New Roman"/>
                <w:color w:val="FF0000"/>
              </w:rPr>
              <w:t>-</w:t>
            </w:r>
          </w:p>
        </w:tc>
        <w:tc>
          <w:tcPr>
            <w:tcW w:w="1087" w:type="dxa"/>
            <w:gridSpan w:val="3"/>
            <w:tcBorders>
              <w:top w:val="single" w:sz="4" w:space="0" w:color="auto"/>
              <w:left w:val="single" w:sz="8" w:space="0" w:color="000000"/>
              <w:bottom w:val="single" w:sz="8" w:space="0" w:color="000000"/>
            </w:tcBorders>
            <w:shd w:val="clear" w:color="auto" w:fill="auto"/>
          </w:tcPr>
          <w:p w:rsidR="00A12278" w:rsidRPr="003D1778" w:rsidRDefault="00A12278" w:rsidP="006E0C2E">
            <w:pPr>
              <w:spacing w:after="0" w:line="240" w:lineRule="auto"/>
              <w:rPr>
                <w:rFonts w:ascii="Times New Roman" w:hAnsi="Times New Roman" w:cs="Times New Roman"/>
                <w:color w:val="FF0000"/>
              </w:rPr>
            </w:pPr>
            <w:r w:rsidRPr="003D1778">
              <w:rPr>
                <w:rFonts w:ascii="Times New Roman" w:hAnsi="Times New Roman" w:cs="Times New Roman"/>
                <w:color w:val="FF0000"/>
              </w:rPr>
              <w:t>-</w:t>
            </w:r>
          </w:p>
        </w:tc>
        <w:tc>
          <w:tcPr>
            <w:tcW w:w="938" w:type="dxa"/>
            <w:tcBorders>
              <w:top w:val="single" w:sz="4" w:space="0" w:color="auto"/>
              <w:left w:val="single" w:sz="8" w:space="0" w:color="000000"/>
              <w:bottom w:val="single" w:sz="8" w:space="0" w:color="000000"/>
            </w:tcBorders>
            <w:shd w:val="clear" w:color="auto" w:fill="auto"/>
          </w:tcPr>
          <w:p w:rsidR="00A12278" w:rsidRPr="003D1778" w:rsidRDefault="00A12278" w:rsidP="006E0C2E">
            <w:pPr>
              <w:spacing w:after="0" w:line="240" w:lineRule="auto"/>
              <w:rPr>
                <w:rFonts w:ascii="Times New Roman" w:hAnsi="Times New Roman" w:cs="Times New Roman"/>
                <w:color w:val="FF0000"/>
              </w:rPr>
            </w:pPr>
            <w:r w:rsidRPr="003D1778">
              <w:rPr>
                <w:rFonts w:ascii="Times New Roman" w:hAnsi="Times New Roman" w:cs="Times New Roman"/>
                <w:color w:val="FF0000"/>
              </w:rPr>
              <w:t>-</w:t>
            </w:r>
          </w:p>
        </w:tc>
        <w:tc>
          <w:tcPr>
            <w:tcW w:w="1085" w:type="dxa"/>
            <w:vMerge w:val="restart"/>
            <w:tcBorders>
              <w:top w:val="single" w:sz="4" w:space="0" w:color="auto"/>
              <w:left w:val="single" w:sz="8" w:space="0" w:color="000000"/>
              <w:right w:val="single" w:sz="8" w:space="0" w:color="000000"/>
            </w:tcBorders>
            <w:shd w:val="clear" w:color="auto" w:fill="auto"/>
          </w:tcPr>
          <w:p w:rsidR="00A12278" w:rsidRPr="00F34FA5" w:rsidRDefault="00A12278" w:rsidP="006E0C2E">
            <w:pPr>
              <w:spacing w:after="0" w:line="240" w:lineRule="auto"/>
              <w:rPr>
                <w:rFonts w:ascii="Times New Roman" w:hAnsi="Times New Roman" w:cs="Times New Roman"/>
                <w:color w:val="FF0000"/>
              </w:rPr>
            </w:pPr>
          </w:p>
        </w:tc>
        <w:tc>
          <w:tcPr>
            <w:tcW w:w="1274" w:type="dxa"/>
            <w:gridSpan w:val="8"/>
            <w:vMerge w:val="restart"/>
            <w:tcBorders>
              <w:top w:val="single" w:sz="4" w:space="0" w:color="auto"/>
              <w:left w:val="single" w:sz="8" w:space="0" w:color="000000"/>
              <w:right w:val="single" w:sz="8" w:space="0" w:color="000000"/>
            </w:tcBorders>
            <w:shd w:val="clear" w:color="auto" w:fill="auto"/>
          </w:tcPr>
          <w:p w:rsidR="00A12278" w:rsidRPr="004F6786" w:rsidRDefault="00A12278" w:rsidP="006E0C2E">
            <w:pPr>
              <w:spacing w:after="0" w:line="240" w:lineRule="auto"/>
              <w:rPr>
                <w:rFonts w:ascii="Times New Roman" w:hAnsi="Times New Roman" w:cs="Times New Roman"/>
                <w:color w:val="FF0000"/>
              </w:rPr>
            </w:pPr>
          </w:p>
        </w:tc>
      </w:tr>
      <w:tr w:rsidR="00A12278" w:rsidRPr="006E6EE6" w:rsidTr="009C434E">
        <w:tblPrEx>
          <w:tblCellMar>
            <w:left w:w="108" w:type="dxa"/>
            <w:right w:w="108" w:type="dxa"/>
          </w:tblCellMar>
        </w:tblPrEx>
        <w:trPr>
          <w:gridAfter w:val="2"/>
          <w:wAfter w:w="120" w:type="dxa"/>
          <w:trHeight w:val="297"/>
        </w:trPr>
        <w:tc>
          <w:tcPr>
            <w:tcW w:w="770" w:type="dxa"/>
            <w:vMerge/>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2916" w:type="dxa"/>
            <w:gridSpan w:val="3"/>
            <w:vMerge/>
            <w:tcBorders>
              <w:left w:val="single" w:sz="8" w:space="0" w:color="000000"/>
              <w:right w:val="single" w:sz="4" w:space="0" w:color="auto"/>
            </w:tcBorders>
            <w:shd w:val="clear" w:color="auto" w:fill="auto"/>
          </w:tcPr>
          <w:p w:rsidR="00A12278" w:rsidRDefault="00A12278" w:rsidP="006E0C2E">
            <w:pPr>
              <w:spacing w:after="0" w:line="240" w:lineRule="auto"/>
              <w:jc w:val="both"/>
              <w:rPr>
                <w:rFonts w:ascii="Times New Roman" w:hAnsi="Times New Roman" w:cs="Times New Roman"/>
                <w:sz w:val="24"/>
                <w:szCs w:val="24"/>
              </w:rPr>
            </w:pPr>
          </w:p>
        </w:tc>
        <w:tc>
          <w:tcPr>
            <w:tcW w:w="2056" w:type="dxa"/>
            <w:gridSpan w:val="2"/>
            <w:vMerge/>
            <w:tcBorders>
              <w:left w:val="single" w:sz="4" w:space="0" w:color="auto"/>
            </w:tcBorders>
            <w:shd w:val="clear" w:color="auto" w:fill="auto"/>
          </w:tcPr>
          <w:p w:rsidR="00A12278" w:rsidRPr="00316D10" w:rsidRDefault="00A12278" w:rsidP="006E0C2E">
            <w:pPr>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2016</w:t>
            </w:r>
          </w:p>
        </w:tc>
        <w:tc>
          <w:tcPr>
            <w:tcW w:w="975" w:type="dxa"/>
            <w:gridSpan w:val="2"/>
            <w:tcBorders>
              <w:left w:val="single" w:sz="8" w:space="0" w:color="000000"/>
              <w:bottom w:val="single" w:sz="8" w:space="0" w:color="000000"/>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3,0</w:t>
            </w:r>
          </w:p>
        </w:tc>
        <w:tc>
          <w:tcPr>
            <w:tcW w:w="1321" w:type="dxa"/>
            <w:tcBorders>
              <w:left w:val="single" w:sz="8" w:space="0" w:color="000000"/>
              <w:bottom w:val="single" w:sz="8" w:space="0" w:color="000000"/>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3,0</w:t>
            </w:r>
          </w:p>
        </w:tc>
        <w:tc>
          <w:tcPr>
            <w:tcW w:w="975" w:type="dxa"/>
            <w:tcBorders>
              <w:left w:val="single" w:sz="8" w:space="0" w:color="000000"/>
              <w:bottom w:val="single" w:sz="8" w:space="0" w:color="000000"/>
              <w:right w:val="single" w:sz="8" w:space="0" w:color="000000"/>
            </w:tcBorders>
          </w:tcPr>
          <w:p w:rsidR="00A12278" w:rsidRPr="003D1778" w:rsidRDefault="00A12278" w:rsidP="006E0C2E">
            <w:pPr>
              <w:spacing w:after="0" w:line="240" w:lineRule="auto"/>
              <w:rPr>
                <w:rFonts w:ascii="Times New Roman" w:hAnsi="Times New Roman" w:cs="Times New Roman"/>
                <w:color w:val="FF0000"/>
              </w:rPr>
            </w:pPr>
          </w:p>
        </w:tc>
        <w:tc>
          <w:tcPr>
            <w:tcW w:w="975" w:type="dxa"/>
            <w:tcBorders>
              <w:left w:val="single" w:sz="8" w:space="0" w:color="000000"/>
              <w:bottom w:val="single" w:sz="8" w:space="0" w:color="000000"/>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1087" w:type="dxa"/>
            <w:gridSpan w:val="3"/>
            <w:tcBorders>
              <w:left w:val="single" w:sz="8" w:space="0" w:color="000000"/>
              <w:bottom w:val="single" w:sz="8" w:space="0" w:color="000000"/>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938" w:type="dxa"/>
            <w:tcBorders>
              <w:left w:val="single" w:sz="8" w:space="0" w:color="000000"/>
              <w:bottom w:val="single" w:sz="8" w:space="0" w:color="000000"/>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1085" w:type="dxa"/>
            <w:vMerge/>
            <w:tcBorders>
              <w:left w:val="single" w:sz="8" w:space="0" w:color="000000"/>
              <w:right w:val="single" w:sz="8" w:space="0" w:color="000000"/>
            </w:tcBorders>
            <w:shd w:val="clear" w:color="auto" w:fill="auto"/>
          </w:tcPr>
          <w:p w:rsidR="00A12278" w:rsidRPr="00F34FA5" w:rsidRDefault="00A12278" w:rsidP="006E0C2E">
            <w:pPr>
              <w:spacing w:after="0" w:line="240" w:lineRule="auto"/>
              <w:rPr>
                <w:rFonts w:ascii="Times New Roman" w:hAnsi="Times New Roman" w:cs="Times New Roman"/>
                <w:color w:val="FF0000"/>
              </w:rPr>
            </w:pPr>
          </w:p>
        </w:tc>
        <w:tc>
          <w:tcPr>
            <w:tcW w:w="1274" w:type="dxa"/>
            <w:gridSpan w:val="8"/>
            <w:vMerge/>
            <w:tcBorders>
              <w:left w:val="single" w:sz="8" w:space="0" w:color="000000"/>
              <w:right w:val="single" w:sz="8" w:space="0" w:color="000000"/>
            </w:tcBorders>
            <w:shd w:val="clear" w:color="auto" w:fill="auto"/>
          </w:tcPr>
          <w:p w:rsidR="00A12278" w:rsidRPr="004F6786" w:rsidRDefault="00A12278" w:rsidP="006E0C2E">
            <w:pPr>
              <w:spacing w:after="0" w:line="240" w:lineRule="auto"/>
              <w:rPr>
                <w:rFonts w:ascii="Times New Roman" w:hAnsi="Times New Roman" w:cs="Times New Roman"/>
                <w:color w:val="FF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right w:val="single" w:sz="4" w:space="0" w:color="auto"/>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4" w:space="0" w:color="auto"/>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2017</w:t>
            </w:r>
          </w:p>
        </w:tc>
        <w:tc>
          <w:tcPr>
            <w:tcW w:w="975" w:type="dxa"/>
            <w:gridSpan w:val="2"/>
            <w:tcBorders>
              <w:left w:val="single" w:sz="8" w:space="0" w:color="000000"/>
              <w:bottom w:val="single" w:sz="8" w:space="0" w:color="000000"/>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3,0</w:t>
            </w:r>
          </w:p>
        </w:tc>
        <w:tc>
          <w:tcPr>
            <w:tcW w:w="1321" w:type="dxa"/>
            <w:tcBorders>
              <w:left w:val="single" w:sz="8" w:space="0" w:color="000000"/>
              <w:bottom w:val="single" w:sz="8" w:space="0" w:color="000000"/>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3,0</w:t>
            </w:r>
          </w:p>
        </w:tc>
        <w:tc>
          <w:tcPr>
            <w:tcW w:w="975" w:type="dxa"/>
            <w:tcBorders>
              <w:left w:val="single" w:sz="8" w:space="0" w:color="000000"/>
              <w:bottom w:val="single" w:sz="8" w:space="0" w:color="000000"/>
              <w:right w:val="single" w:sz="8" w:space="0" w:color="000000"/>
            </w:tcBorders>
          </w:tcPr>
          <w:p w:rsidR="00A12278" w:rsidRPr="003D1778" w:rsidRDefault="00A12278" w:rsidP="006E0C2E">
            <w:pPr>
              <w:spacing w:after="0" w:line="240" w:lineRule="auto"/>
              <w:rPr>
                <w:rFonts w:ascii="Times New Roman" w:hAnsi="Times New Roman" w:cs="Times New Roman"/>
                <w:color w:val="FF0000"/>
              </w:rPr>
            </w:pPr>
          </w:p>
        </w:tc>
        <w:tc>
          <w:tcPr>
            <w:tcW w:w="975" w:type="dxa"/>
            <w:tcBorders>
              <w:left w:val="single" w:sz="8" w:space="0" w:color="000000"/>
              <w:bottom w:val="single" w:sz="8" w:space="0" w:color="000000"/>
            </w:tcBorders>
            <w:shd w:val="clear" w:color="auto" w:fill="auto"/>
          </w:tcPr>
          <w:p w:rsidR="00A12278" w:rsidRPr="003D1778" w:rsidRDefault="00A12278" w:rsidP="006E0C2E">
            <w:pPr>
              <w:spacing w:after="0" w:line="240" w:lineRule="auto"/>
              <w:rPr>
                <w:rFonts w:ascii="Times New Roman" w:hAnsi="Times New Roman" w:cs="Times New Roman"/>
                <w:color w:val="FF0000"/>
              </w:rPr>
            </w:pPr>
            <w:r w:rsidRPr="003D1778">
              <w:rPr>
                <w:rFonts w:ascii="Times New Roman" w:hAnsi="Times New Roman" w:cs="Times New Roman"/>
                <w:color w:val="FF0000"/>
              </w:rPr>
              <w:t>-</w:t>
            </w:r>
          </w:p>
        </w:tc>
        <w:tc>
          <w:tcPr>
            <w:tcW w:w="1087" w:type="dxa"/>
            <w:gridSpan w:val="3"/>
            <w:tcBorders>
              <w:left w:val="single" w:sz="8" w:space="0" w:color="000000"/>
              <w:bottom w:val="single" w:sz="8" w:space="0" w:color="000000"/>
            </w:tcBorders>
            <w:shd w:val="clear" w:color="auto" w:fill="auto"/>
          </w:tcPr>
          <w:p w:rsidR="00A12278" w:rsidRPr="003D1778" w:rsidRDefault="00A12278" w:rsidP="006E0C2E">
            <w:pPr>
              <w:spacing w:after="0" w:line="240" w:lineRule="auto"/>
              <w:rPr>
                <w:rFonts w:ascii="Times New Roman" w:hAnsi="Times New Roman" w:cs="Times New Roman"/>
                <w:color w:val="FF0000"/>
              </w:rPr>
            </w:pPr>
            <w:r w:rsidRPr="003D1778">
              <w:rPr>
                <w:rFonts w:ascii="Times New Roman" w:hAnsi="Times New Roman" w:cs="Times New Roman"/>
                <w:color w:val="FF0000"/>
              </w:rPr>
              <w:t>-</w:t>
            </w:r>
          </w:p>
        </w:tc>
        <w:tc>
          <w:tcPr>
            <w:tcW w:w="938" w:type="dxa"/>
            <w:tcBorders>
              <w:left w:val="single" w:sz="8" w:space="0" w:color="000000"/>
              <w:bottom w:val="single" w:sz="8" w:space="0" w:color="000000"/>
            </w:tcBorders>
            <w:shd w:val="clear" w:color="auto" w:fill="auto"/>
          </w:tcPr>
          <w:p w:rsidR="00A12278" w:rsidRPr="003D1778" w:rsidRDefault="00A12278" w:rsidP="006E0C2E">
            <w:pPr>
              <w:spacing w:after="0" w:line="240" w:lineRule="auto"/>
              <w:rPr>
                <w:rFonts w:ascii="Times New Roman" w:hAnsi="Times New Roman" w:cs="Times New Roman"/>
                <w:color w:val="FF0000"/>
              </w:rPr>
            </w:pPr>
            <w:r w:rsidRPr="003D1778">
              <w:rPr>
                <w:rFonts w:ascii="Times New Roman" w:hAnsi="Times New Roman" w:cs="Times New Roman"/>
                <w:color w:val="FF0000"/>
              </w:rPr>
              <w:t>-</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A12278" w:rsidRPr="004F6786" w:rsidRDefault="00A12278" w:rsidP="006E0C2E">
            <w:pPr>
              <w:snapToGrid w:val="0"/>
              <w:spacing w:after="0" w:line="240" w:lineRule="auto"/>
              <w:rPr>
                <w:rFonts w:ascii="Times New Roman" w:hAnsi="Times New Roman" w:cs="Times New Roman"/>
                <w:color w:val="FF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right w:val="single" w:sz="4" w:space="0" w:color="auto"/>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4" w:space="0" w:color="auto"/>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right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2018</w:t>
            </w:r>
          </w:p>
        </w:tc>
        <w:tc>
          <w:tcPr>
            <w:tcW w:w="975" w:type="dxa"/>
            <w:gridSpan w:val="2"/>
            <w:tcBorders>
              <w:left w:val="single" w:sz="4" w:space="0" w:color="auto"/>
              <w:bottom w:val="single" w:sz="8" w:space="0" w:color="000000"/>
              <w:right w:val="single" w:sz="4" w:space="0" w:color="auto"/>
            </w:tcBorders>
            <w:shd w:val="clear" w:color="auto" w:fill="auto"/>
          </w:tcPr>
          <w:p w:rsidR="00A12278" w:rsidRPr="003D1778" w:rsidRDefault="00A12278" w:rsidP="006E0C2E">
            <w:pPr>
              <w:spacing w:after="0" w:line="240" w:lineRule="auto"/>
              <w:rPr>
                <w:rFonts w:ascii="Times New Roman" w:hAnsi="Times New Roman" w:cs="Times New Roman"/>
                <w:color w:val="FF0000"/>
              </w:rPr>
            </w:pPr>
            <w:r>
              <w:rPr>
                <w:rFonts w:ascii="Times New Roman" w:hAnsi="Times New Roman" w:cs="Times New Roman"/>
                <w:color w:val="FF0000"/>
              </w:rPr>
              <w:t xml:space="preserve">        3,0</w:t>
            </w:r>
          </w:p>
        </w:tc>
        <w:tc>
          <w:tcPr>
            <w:tcW w:w="1321" w:type="dxa"/>
            <w:tcBorders>
              <w:left w:val="single" w:sz="4" w:space="0" w:color="auto"/>
              <w:bottom w:val="single" w:sz="8" w:space="0" w:color="000000"/>
              <w:right w:val="single" w:sz="4" w:space="0" w:color="auto"/>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 xml:space="preserve">        3,0</w:t>
            </w:r>
          </w:p>
        </w:tc>
        <w:tc>
          <w:tcPr>
            <w:tcW w:w="975" w:type="dxa"/>
            <w:tcBorders>
              <w:left w:val="single" w:sz="4" w:space="0" w:color="auto"/>
              <w:bottom w:val="single" w:sz="8" w:space="0" w:color="000000"/>
              <w:right w:val="single" w:sz="4" w:space="0" w:color="auto"/>
            </w:tcBorders>
          </w:tcPr>
          <w:p w:rsidR="00A12278" w:rsidRPr="003D1778" w:rsidRDefault="00A12278" w:rsidP="006E0C2E">
            <w:pPr>
              <w:spacing w:after="0" w:line="240" w:lineRule="auto"/>
              <w:rPr>
                <w:rFonts w:ascii="Times New Roman" w:hAnsi="Times New Roman" w:cs="Times New Roman"/>
                <w:color w:val="FF0000"/>
              </w:rPr>
            </w:pPr>
          </w:p>
        </w:tc>
        <w:tc>
          <w:tcPr>
            <w:tcW w:w="975" w:type="dxa"/>
            <w:tcBorders>
              <w:left w:val="single" w:sz="4" w:space="0" w:color="auto"/>
              <w:bottom w:val="single" w:sz="8" w:space="0" w:color="000000"/>
              <w:right w:val="single" w:sz="4" w:space="0" w:color="auto"/>
            </w:tcBorders>
            <w:shd w:val="clear" w:color="auto" w:fill="auto"/>
          </w:tcPr>
          <w:p w:rsidR="00A12278" w:rsidRPr="003D1778" w:rsidRDefault="00A12278" w:rsidP="006E0C2E">
            <w:pPr>
              <w:spacing w:after="0" w:line="240" w:lineRule="auto"/>
              <w:rPr>
                <w:rFonts w:ascii="Times New Roman" w:hAnsi="Times New Roman" w:cs="Times New Roman"/>
                <w:color w:val="FF0000"/>
              </w:rPr>
            </w:pPr>
            <w:r w:rsidRPr="003D1778">
              <w:rPr>
                <w:rFonts w:ascii="Times New Roman" w:hAnsi="Times New Roman" w:cs="Times New Roman"/>
                <w:color w:val="FF0000"/>
              </w:rPr>
              <w:t>-</w:t>
            </w:r>
          </w:p>
        </w:tc>
        <w:tc>
          <w:tcPr>
            <w:tcW w:w="1087" w:type="dxa"/>
            <w:gridSpan w:val="3"/>
            <w:tcBorders>
              <w:left w:val="single" w:sz="4" w:space="0" w:color="auto"/>
              <w:bottom w:val="single" w:sz="8" w:space="0" w:color="000000"/>
            </w:tcBorders>
            <w:shd w:val="clear" w:color="auto" w:fill="auto"/>
          </w:tcPr>
          <w:p w:rsidR="00A12278" w:rsidRPr="003D1778" w:rsidRDefault="00A12278" w:rsidP="006E0C2E">
            <w:pPr>
              <w:spacing w:after="0" w:line="240" w:lineRule="auto"/>
              <w:rPr>
                <w:rFonts w:ascii="Times New Roman" w:hAnsi="Times New Roman" w:cs="Times New Roman"/>
                <w:color w:val="FF0000"/>
              </w:rPr>
            </w:pPr>
            <w:r w:rsidRPr="003D1778">
              <w:rPr>
                <w:rFonts w:ascii="Times New Roman" w:hAnsi="Times New Roman" w:cs="Times New Roman"/>
                <w:color w:val="FF0000"/>
              </w:rPr>
              <w:t>-</w:t>
            </w:r>
          </w:p>
        </w:tc>
        <w:tc>
          <w:tcPr>
            <w:tcW w:w="938" w:type="dxa"/>
            <w:tcBorders>
              <w:left w:val="single" w:sz="8" w:space="0" w:color="000000"/>
              <w:bottom w:val="single" w:sz="8" w:space="0" w:color="000000"/>
              <w:right w:val="single" w:sz="8" w:space="0" w:color="000000"/>
            </w:tcBorders>
            <w:shd w:val="clear" w:color="auto" w:fill="auto"/>
          </w:tcPr>
          <w:p w:rsidR="00A12278" w:rsidRPr="003D1778" w:rsidRDefault="00A12278" w:rsidP="006E0C2E">
            <w:pPr>
              <w:spacing w:after="0" w:line="240" w:lineRule="auto"/>
              <w:rPr>
                <w:rFonts w:ascii="Times New Roman" w:hAnsi="Times New Roman" w:cs="Times New Roman"/>
                <w:color w:val="FF0000"/>
              </w:rPr>
            </w:pPr>
            <w:r w:rsidRPr="003D1778">
              <w:rPr>
                <w:rFonts w:ascii="Times New Roman" w:hAnsi="Times New Roman" w:cs="Times New Roman"/>
                <w:color w:val="FF0000"/>
              </w:rPr>
              <w:t>-</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A12278" w:rsidRPr="004F6786" w:rsidRDefault="00A12278" w:rsidP="006E0C2E">
            <w:pPr>
              <w:snapToGrid w:val="0"/>
              <w:spacing w:after="0" w:line="240" w:lineRule="auto"/>
              <w:rPr>
                <w:rFonts w:ascii="Times New Roman" w:hAnsi="Times New Roman" w:cs="Times New Roman"/>
                <w:color w:val="FF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right w:val="single" w:sz="4" w:space="0" w:color="auto"/>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4" w:space="0" w:color="auto"/>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right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2019</w:t>
            </w:r>
          </w:p>
        </w:tc>
        <w:tc>
          <w:tcPr>
            <w:tcW w:w="975" w:type="dxa"/>
            <w:gridSpan w:val="2"/>
            <w:tcBorders>
              <w:left w:val="single" w:sz="4" w:space="0" w:color="auto"/>
              <w:bottom w:val="single" w:sz="8" w:space="0" w:color="000000"/>
              <w:right w:val="single" w:sz="4" w:space="0" w:color="auto"/>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3,0</w:t>
            </w:r>
          </w:p>
        </w:tc>
        <w:tc>
          <w:tcPr>
            <w:tcW w:w="1321" w:type="dxa"/>
            <w:tcBorders>
              <w:left w:val="single" w:sz="4" w:space="0" w:color="auto"/>
              <w:bottom w:val="single" w:sz="8" w:space="0" w:color="000000"/>
              <w:right w:val="single" w:sz="4" w:space="0" w:color="auto"/>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3,0</w:t>
            </w:r>
          </w:p>
        </w:tc>
        <w:tc>
          <w:tcPr>
            <w:tcW w:w="975" w:type="dxa"/>
            <w:tcBorders>
              <w:left w:val="single" w:sz="4" w:space="0" w:color="auto"/>
              <w:bottom w:val="single" w:sz="8" w:space="0" w:color="000000"/>
              <w:right w:val="single" w:sz="4" w:space="0" w:color="auto"/>
            </w:tcBorders>
          </w:tcPr>
          <w:p w:rsidR="00A12278" w:rsidRPr="003D1778" w:rsidRDefault="00A12278" w:rsidP="006E0C2E">
            <w:pPr>
              <w:spacing w:after="0" w:line="240" w:lineRule="auto"/>
              <w:rPr>
                <w:rFonts w:ascii="Times New Roman" w:hAnsi="Times New Roman" w:cs="Times New Roman"/>
                <w:color w:val="FF0000"/>
              </w:rPr>
            </w:pPr>
          </w:p>
        </w:tc>
        <w:tc>
          <w:tcPr>
            <w:tcW w:w="975" w:type="dxa"/>
            <w:tcBorders>
              <w:left w:val="single" w:sz="4" w:space="0" w:color="auto"/>
              <w:bottom w:val="single" w:sz="8" w:space="0" w:color="000000"/>
              <w:right w:val="single" w:sz="4" w:space="0" w:color="auto"/>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1087" w:type="dxa"/>
            <w:gridSpan w:val="3"/>
            <w:tcBorders>
              <w:left w:val="single" w:sz="4" w:space="0" w:color="auto"/>
              <w:bottom w:val="single" w:sz="8" w:space="0" w:color="000000"/>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938" w:type="dxa"/>
            <w:tcBorders>
              <w:left w:val="single" w:sz="8" w:space="0" w:color="000000"/>
              <w:bottom w:val="single" w:sz="8" w:space="0" w:color="000000"/>
              <w:right w:val="single" w:sz="8" w:space="0" w:color="000000"/>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A12278" w:rsidRPr="004F6786" w:rsidRDefault="00A12278" w:rsidP="006E0C2E">
            <w:pPr>
              <w:snapToGrid w:val="0"/>
              <w:spacing w:after="0" w:line="240" w:lineRule="auto"/>
              <w:rPr>
                <w:rFonts w:ascii="Times New Roman" w:hAnsi="Times New Roman" w:cs="Times New Roman"/>
                <w:color w:val="FF0000"/>
              </w:rPr>
            </w:pPr>
          </w:p>
        </w:tc>
      </w:tr>
      <w:tr w:rsidR="00893387"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893387" w:rsidRPr="006E6EE6" w:rsidRDefault="00893387"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right w:val="single" w:sz="4" w:space="0" w:color="auto"/>
            </w:tcBorders>
            <w:shd w:val="clear" w:color="auto" w:fill="auto"/>
          </w:tcPr>
          <w:p w:rsidR="00893387" w:rsidRPr="006E6EE6" w:rsidRDefault="00893387" w:rsidP="006E0C2E">
            <w:pPr>
              <w:snapToGrid w:val="0"/>
              <w:spacing w:after="0" w:line="240" w:lineRule="auto"/>
              <w:rPr>
                <w:rFonts w:ascii="Times New Roman" w:hAnsi="Times New Roman" w:cs="Times New Roman"/>
                <w:color w:val="000000"/>
              </w:rPr>
            </w:pPr>
          </w:p>
        </w:tc>
        <w:tc>
          <w:tcPr>
            <w:tcW w:w="2056" w:type="dxa"/>
            <w:gridSpan w:val="2"/>
            <w:vMerge/>
            <w:tcBorders>
              <w:left w:val="single" w:sz="4" w:space="0" w:color="auto"/>
            </w:tcBorders>
            <w:shd w:val="clear" w:color="auto" w:fill="auto"/>
          </w:tcPr>
          <w:p w:rsidR="00893387" w:rsidRPr="006E6EE6" w:rsidRDefault="00893387"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right w:val="single" w:sz="4" w:space="0" w:color="auto"/>
            </w:tcBorders>
            <w:shd w:val="clear" w:color="auto" w:fill="auto"/>
          </w:tcPr>
          <w:p w:rsidR="00893387" w:rsidRPr="006E6EE6" w:rsidRDefault="00893387"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2020</w:t>
            </w:r>
          </w:p>
        </w:tc>
        <w:tc>
          <w:tcPr>
            <w:tcW w:w="975" w:type="dxa"/>
            <w:gridSpan w:val="2"/>
            <w:tcBorders>
              <w:left w:val="single" w:sz="4" w:space="0" w:color="auto"/>
              <w:bottom w:val="single" w:sz="8" w:space="0" w:color="000000"/>
              <w:right w:val="single" w:sz="4" w:space="0" w:color="auto"/>
            </w:tcBorders>
            <w:shd w:val="clear" w:color="auto" w:fill="auto"/>
          </w:tcPr>
          <w:p w:rsidR="00893387" w:rsidRPr="003D1778" w:rsidRDefault="00893387" w:rsidP="009751CC">
            <w:pPr>
              <w:spacing w:after="0" w:line="240" w:lineRule="auto"/>
              <w:jc w:val="right"/>
              <w:rPr>
                <w:rFonts w:ascii="Times New Roman" w:hAnsi="Times New Roman" w:cs="Times New Roman"/>
                <w:color w:val="FF0000"/>
              </w:rPr>
            </w:pPr>
            <w:r>
              <w:rPr>
                <w:rFonts w:ascii="Times New Roman" w:hAnsi="Times New Roman" w:cs="Times New Roman"/>
                <w:color w:val="FF0000"/>
              </w:rPr>
              <w:t>3,0</w:t>
            </w:r>
          </w:p>
        </w:tc>
        <w:tc>
          <w:tcPr>
            <w:tcW w:w="1321" w:type="dxa"/>
            <w:tcBorders>
              <w:left w:val="single" w:sz="4" w:space="0" w:color="auto"/>
              <w:bottom w:val="single" w:sz="8" w:space="0" w:color="000000"/>
              <w:right w:val="single" w:sz="4" w:space="0" w:color="auto"/>
            </w:tcBorders>
            <w:shd w:val="clear" w:color="auto" w:fill="auto"/>
          </w:tcPr>
          <w:p w:rsidR="00893387" w:rsidRPr="003D1778" w:rsidRDefault="00893387" w:rsidP="009751CC">
            <w:pPr>
              <w:spacing w:after="0" w:line="240" w:lineRule="auto"/>
              <w:jc w:val="right"/>
              <w:rPr>
                <w:rFonts w:ascii="Times New Roman" w:hAnsi="Times New Roman" w:cs="Times New Roman"/>
                <w:color w:val="FF0000"/>
              </w:rPr>
            </w:pPr>
            <w:r>
              <w:rPr>
                <w:rFonts w:ascii="Times New Roman" w:hAnsi="Times New Roman" w:cs="Times New Roman"/>
                <w:color w:val="FF0000"/>
              </w:rPr>
              <w:t>3,0</w:t>
            </w:r>
          </w:p>
        </w:tc>
        <w:tc>
          <w:tcPr>
            <w:tcW w:w="975" w:type="dxa"/>
            <w:tcBorders>
              <w:left w:val="single" w:sz="4" w:space="0" w:color="auto"/>
              <w:bottom w:val="single" w:sz="8" w:space="0" w:color="000000"/>
              <w:right w:val="single" w:sz="4" w:space="0" w:color="auto"/>
            </w:tcBorders>
          </w:tcPr>
          <w:p w:rsidR="00893387" w:rsidRPr="003D1778" w:rsidRDefault="00893387" w:rsidP="006E0C2E">
            <w:pPr>
              <w:spacing w:after="0" w:line="240" w:lineRule="auto"/>
              <w:rPr>
                <w:rFonts w:ascii="Times New Roman" w:hAnsi="Times New Roman" w:cs="Times New Roman"/>
                <w:color w:val="FF0000"/>
              </w:rPr>
            </w:pPr>
          </w:p>
        </w:tc>
        <w:tc>
          <w:tcPr>
            <w:tcW w:w="975" w:type="dxa"/>
            <w:tcBorders>
              <w:left w:val="single" w:sz="4" w:space="0" w:color="auto"/>
              <w:bottom w:val="single" w:sz="8" w:space="0" w:color="000000"/>
              <w:right w:val="single" w:sz="4" w:space="0" w:color="auto"/>
            </w:tcBorders>
            <w:shd w:val="clear" w:color="auto" w:fill="auto"/>
          </w:tcPr>
          <w:p w:rsidR="00893387" w:rsidRPr="003D1778" w:rsidRDefault="00893387" w:rsidP="006E0C2E">
            <w:pPr>
              <w:spacing w:after="0" w:line="240" w:lineRule="auto"/>
              <w:rPr>
                <w:rFonts w:ascii="Times New Roman" w:hAnsi="Times New Roman" w:cs="Times New Roman"/>
                <w:color w:val="FF0000"/>
              </w:rPr>
            </w:pPr>
          </w:p>
        </w:tc>
        <w:tc>
          <w:tcPr>
            <w:tcW w:w="1087" w:type="dxa"/>
            <w:gridSpan w:val="3"/>
            <w:tcBorders>
              <w:left w:val="single" w:sz="4" w:space="0" w:color="auto"/>
              <w:bottom w:val="single" w:sz="8" w:space="0" w:color="000000"/>
            </w:tcBorders>
            <w:shd w:val="clear" w:color="auto" w:fill="auto"/>
          </w:tcPr>
          <w:p w:rsidR="00893387" w:rsidRPr="003D1778" w:rsidRDefault="00893387" w:rsidP="006E0C2E">
            <w:pPr>
              <w:spacing w:after="0" w:line="240" w:lineRule="auto"/>
              <w:rPr>
                <w:rFonts w:ascii="Times New Roman" w:hAnsi="Times New Roman" w:cs="Times New Roman"/>
                <w:color w:val="FF0000"/>
              </w:rPr>
            </w:pPr>
          </w:p>
        </w:tc>
        <w:tc>
          <w:tcPr>
            <w:tcW w:w="938" w:type="dxa"/>
            <w:tcBorders>
              <w:left w:val="single" w:sz="8" w:space="0" w:color="000000"/>
              <w:bottom w:val="single" w:sz="8" w:space="0" w:color="000000"/>
              <w:right w:val="single" w:sz="8" w:space="0" w:color="000000"/>
            </w:tcBorders>
            <w:shd w:val="clear" w:color="auto" w:fill="auto"/>
          </w:tcPr>
          <w:p w:rsidR="00893387" w:rsidRPr="003D1778" w:rsidRDefault="00893387" w:rsidP="006E0C2E">
            <w:pPr>
              <w:spacing w:after="0" w:line="240" w:lineRule="auto"/>
              <w:rPr>
                <w:rFonts w:ascii="Times New Roman" w:hAnsi="Times New Roman" w:cs="Times New Roman"/>
                <w:color w:val="FF0000"/>
              </w:rPr>
            </w:pPr>
          </w:p>
        </w:tc>
        <w:tc>
          <w:tcPr>
            <w:tcW w:w="1085" w:type="dxa"/>
            <w:vMerge/>
            <w:tcBorders>
              <w:left w:val="single" w:sz="8" w:space="0" w:color="000000"/>
              <w:right w:val="single" w:sz="8" w:space="0" w:color="000000"/>
            </w:tcBorders>
            <w:shd w:val="clear" w:color="auto" w:fill="auto"/>
          </w:tcPr>
          <w:p w:rsidR="00893387" w:rsidRPr="006E6EE6" w:rsidRDefault="00893387"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893387" w:rsidRPr="004F6786" w:rsidRDefault="00893387" w:rsidP="006E0C2E">
            <w:pPr>
              <w:snapToGrid w:val="0"/>
              <w:spacing w:after="0" w:line="240" w:lineRule="auto"/>
              <w:rPr>
                <w:rFonts w:ascii="Times New Roman" w:hAnsi="Times New Roman" w:cs="Times New Roman"/>
                <w:color w:val="FF0000"/>
              </w:rPr>
            </w:pPr>
          </w:p>
        </w:tc>
      </w:tr>
      <w:tr w:rsidR="00893387"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893387" w:rsidRPr="006E6EE6" w:rsidRDefault="00893387"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right w:val="single" w:sz="4" w:space="0" w:color="auto"/>
            </w:tcBorders>
            <w:shd w:val="clear" w:color="auto" w:fill="auto"/>
          </w:tcPr>
          <w:p w:rsidR="00893387" w:rsidRPr="006E6EE6" w:rsidRDefault="00893387" w:rsidP="006E0C2E">
            <w:pPr>
              <w:snapToGrid w:val="0"/>
              <w:spacing w:after="0" w:line="240" w:lineRule="auto"/>
              <w:rPr>
                <w:rFonts w:ascii="Times New Roman" w:hAnsi="Times New Roman" w:cs="Times New Roman"/>
                <w:color w:val="000000"/>
              </w:rPr>
            </w:pPr>
          </w:p>
        </w:tc>
        <w:tc>
          <w:tcPr>
            <w:tcW w:w="2056" w:type="dxa"/>
            <w:gridSpan w:val="2"/>
            <w:vMerge/>
            <w:tcBorders>
              <w:left w:val="single" w:sz="4" w:space="0" w:color="auto"/>
            </w:tcBorders>
            <w:shd w:val="clear" w:color="auto" w:fill="auto"/>
          </w:tcPr>
          <w:p w:rsidR="00893387" w:rsidRPr="006E6EE6" w:rsidRDefault="00893387"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right w:val="single" w:sz="4" w:space="0" w:color="auto"/>
            </w:tcBorders>
            <w:shd w:val="clear" w:color="auto" w:fill="auto"/>
          </w:tcPr>
          <w:p w:rsidR="00893387" w:rsidRPr="00893387" w:rsidRDefault="00893387" w:rsidP="00893387">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75" w:type="dxa"/>
            <w:gridSpan w:val="2"/>
            <w:tcBorders>
              <w:left w:val="single" w:sz="4" w:space="0" w:color="auto"/>
              <w:bottom w:val="single" w:sz="8" w:space="0" w:color="000000"/>
              <w:right w:val="single" w:sz="4" w:space="0" w:color="auto"/>
            </w:tcBorders>
            <w:shd w:val="clear" w:color="auto" w:fill="auto"/>
          </w:tcPr>
          <w:p w:rsidR="00893387" w:rsidRPr="003D1778" w:rsidRDefault="00893387" w:rsidP="009751CC">
            <w:pPr>
              <w:spacing w:after="0" w:line="240" w:lineRule="auto"/>
              <w:jc w:val="right"/>
              <w:rPr>
                <w:rFonts w:ascii="Times New Roman" w:hAnsi="Times New Roman" w:cs="Times New Roman"/>
                <w:color w:val="FF0000"/>
              </w:rPr>
            </w:pPr>
            <w:r>
              <w:rPr>
                <w:rFonts w:ascii="Times New Roman" w:hAnsi="Times New Roman" w:cs="Times New Roman"/>
                <w:color w:val="FF0000"/>
              </w:rPr>
              <w:t>3,0</w:t>
            </w:r>
          </w:p>
        </w:tc>
        <w:tc>
          <w:tcPr>
            <w:tcW w:w="1321" w:type="dxa"/>
            <w:tcBorders>
              <w:left w:val="single" w:sz="4" w:space="0" w:color="auto"/>
              <w:bottom w:val="single" w:sz="8" w:space="0" w:color="000000"/>
              <w:right w:val="single" w:sz="4" w:space="0" w:color="auto"/>
            </w:tcBorders>
            <w:shd w:val="clear" w:color="auto" w:fill="auto"/>
          </w:tcPr>
          <w:p w:rsidR="00893387" w:rsidRPr="003D1778" w:rsidRDefault="00893387" w:rsidP="009751CC">
            <w:pPr>
              <w:spacing w:after="0" w:line="240" w:lineRule="auto"/>
              <w:jc w:val="right"/>
              <w:rPr>
                <w:rFonts w:ascii="Times New Roman" w:hAnsi="Times New Roman" w:cs="Times New Roman"/>
                <w:color w:val="FF0000"/>
              </w:rPr>
            </w:pPr>
            <w:r>
              <w:rPr>
                <w:rFonts w:ascii="Times New Roman" w:hAnsi="Times New Roman" w:cs="Times New Roman"/>
                <w:color w:val="FF0000"/>
              </w:rPr>
              <w:t>3,0</w:t>
            </w:r>
          </w:p>
        </w:tc>
        <w:tc>
          <w:tcPr>
            <w:tcW w:w="975" w:type="dxa"/>
            <w:tcBorders>
              <w:left w:val="single" w:sz="4" w:space="0" w:color="auto"/>
              <w:bottom w:val="single" w:sz="8" w:space="0" w:color="000000"/>
              <w:right w:val="single" w:sz="4" w:space="0" w:color="auto"/>
            </w:tcBorders>
          </w:tcPr>
          <w:p w:rsidR="00893387" w:rsidRPr="003D1778" w:rsidRDefault="00893387" w:rsidP="006E0C2E">
            <w:pPr>
              <w:spacing w:after="0" w:line="240" w:lineRule="auto"/>
              <w:rPr>
                <w:rFonts w:ascii="Times New Roman" w:hAnsi="Times New Roman" w:cs="Times New Roman"/>
                <w:color w:val="FF0000"/>
              </w:rPr>
            </w:pPr>
          </w:p>
        </w:tc>
        <w:tc>
          <w:tcPr>
            <w:tcW w:w="975" w:type="dxa"/>
            <w:tcBorders>
              <w:left w:val="single" w:sz="4" w:space="0" w:color="auto"/>
              <w:bottom w:val="single" w:sz="8" w:space="0" w:color="000000"/>
              <w:right w:val="single" w:sz="4" w:space="0" w:color="auto"/>
            </w:tcBorders>
            <w:shd w:val="clear" w:color="auto" w:fill="auto"/>
          </w:tcPr>
          <w:p w:rsidR="00893387" w:rsidRPr="003D1778" w:rsidRDefault="00893387" w:rsidP="006E0C2E">
            <w:pPr>
              <w:spacing w:after="0" w:line="240" w:lineRule="auto"/>
              <w:rPr>
                <w:rFonts w:ascii="Times New Roman" w:hAnsi="Times New Roman" w:cs="Times New Roman"/>
                <w:color w:val="FF0000"/>
              </w:rPr>
            </w:pPr>
          </w:p>
        </w:tc>
        <w:tc>
          <w:tcPr>
            <w:tcW w:w="1087" w:type="dxa"/>
            <w:gridSpan w:val="3"/>
            <w:tcBorders>
              <w:left w:val="single" w:sz="4" w:space="0" w:color="auto"/>
              <w:bottom w:val="single" w:sz="8" w:space="0" w:color="000000"/>
            </w:tcBorders>
            <w:shd w:val="clear" w:color="auto" w:fill="auto"/>
          </w:tcPr>
          <w:p w:rsidR="00893387" w:rsidRPr="003D1778" w:rsidRDefault="00893387" w:rsidP="006E0C2E">
            <w:pPr>
              <w:spacing w:after="0" w:line="240" w:lineRule="auto"/>
              <w:rPr>
                <w:rFonts w:ascii="Times New Roman" w:hAnsi="Times New Roman" w:cs="Times New Roman"/>
                <w:color w:val="FF0000"/>
              </w:rPr>
            </w:pPr>
          </w:p>
        </w:tc>
        <w:tc>
          <w:tcPr>
            <w:tcW w:w="938" w:type="dxa"/>
            <w:tcBorders>
              <w:left w:val="single" w:sz="8" w:space="0" w:color="000000"/>
              <w:bottom w:val="single" w:sz="8" w:space="0" w:color="000000"/>
              <w:right w:val="single" w:sz="8" w:space="0" w:color="000000"/>
            </w:tcBorders>
            <w:shd w:val="clear" w:color="auto" w:fill="auto"/>
          </w:tcPr>
          <w:p w:rsidR="00893387" w:rsidRPr="003D1778" w:rsidRDefault="00893387" w:rsidP="006E0C2E">
            <w:pPr>
              <w:spacing w:after="0" w:line="240" w:lineRule="auto"/>
              <w:rPr>
                <w:rFonts w:ascii="Times New Roman" w:hAnsi="Times New Roman" w:cs="Times New Roman"/>
                <w:color w:val="FF0000"/>
              </w:rPr>
            </w:pPr>
          </w:p>
        </w:tc>
        <w:tc>
          <w:tcPr>
            <w:tcW w:w="1085" w:type="dxa"/>
            <w:vMerge/>
            <w:tcBorders>
              <w:left w:val="single" w:sz="8" w:space="0" w:color="000000"/>
              <w:right w:val="single" w:sz="8" w:space="0" w:color="000000"/>
            </w:tcBorders>
            <w:shd w:val="clear" w:color="auto" w:fill="auto"/>
          </w:tcPr>
          <w:p w:rsidR="00893387" w:rsidRPr="006E6EE6" w:rsidRDefault="00893387"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893387" w:rsidRPr="004F6786" w:rsidRDefault="00893387" w:rsidP="006E0C2E">
            <w:pPr>
              <w:snapToGrid w:val="0"/>
              <w:spacing w:after="0" w:line="240" w:lineRule="auto"/>
              <w:rPr>
                <w:rFonts w:ascii="Times New Roman" w:hAnsi="Times New Roman" w:cs="Times New Roman"/>
                <w:color w:val="FF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right w:val="single" w:sz="4" w:space="0" w:color="auto"/>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4" w:space="0" w:color="auto"/>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right w:val="single" w:sz="4" w:space="0" w:color="auto"/>
            </w:tcBorders>
            <w:shd w:val="clear" w:color="auto" w:fill="auto"/>
          </w:tcPr>
          <w:p w:rsidR="00A12278" w:rsidRPr="00893387" w:rsidRDefault="00A12278"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sidR="00893387">
              <w:rPr>
                <w:rFonts w:ascii="Times New Roman" w:hAnsi="Times New Roman" w:cs="Times New Roman"/>
                <w:color w:val="000000"/>
                <w:lang w:val="en-US"/>
              </w:rPr>
              <w:t>2</w:t>
            </w:r>
          </w:p>
        </w:tc>
        <w:tc>
          <w:tcPr>
            <w:tcW w:w="975" w:type="dxa"/>
            <w:gridSpan w:val="2"/>
            <w:tcBorders>
              <w:left w:val="single" w:sz="4" w:space="0" w:color="auto"/>
              <w:bottom w:val="single" w:sz="8" w:space="0" w:color="000000"/>
              <w:right w:val="single" w:sz="4" w:space="0" w:color="auto"/>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3,0</w:t>
            </w:r>
          </w:p>
        </w:tc>
        <w:tc>
          <w:tcPr>
            <w:tcW w:w="1321" w:type="dxa"/>
            <w:tcBorders>
              <w:left w:val="single" w:sz="4" w:space="0" w:color="auto"/>
              <w:bottom w:val="single" w:sz="8" w:space="0" w:color="000000"/>
              <w:right w:val="single" w:sz="4" w:space="0" w:color="auto"/>
            </w:tcBorders>
            <w:shd w:val="clear" w:color="auto" w:fill="auto"/>
          </w:tcPr>
          <w:p w:rsidR="00A12278" w:rsidRPr="003D1778"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3,0</w:t>
            </w:r>
          </w:p>
        </w:tc>
        <w:tc>
          <w:tcPr>
            <w:tcW w:w="975" w:type="dxa"/>
            <w:tcBorders>
              <w:left w:val="single" w:sz="4" w:space="0" w:color="auto"/>
              <w:bottom w:val="single" w:sz="8" w:space="0" w:color="000000"/>
              <w:right w:val="single" w:sz="4" w:space="0" w:color="auto"/>
            </w:tcBorders>
          </w:tcPr>
          <w:p w:rsidR="00A12278" w:rsidRPr="003D1778" w:rsidRDefault="00A12278" w:rsidP="006E0C2E">
            <w:pPr>
              <w:spacing w:after="0" w:line="240" w:lineRule="auto"/>
              <w:rPr>
                <w:rFonts w:ascii="Times New Roman" w:hAnsi="Times New Roman" w:cs="Times New Roman"/>
                <w:color w:val="FF0000"/>
              </w:rPr>
            </w:pPr>
          </w:p>
        </w:tc>
        <w:tc>
          <w:tcPr>
            <w:tcW w:w="975" w:type="dxa"/>
            <w:tcBorders>
              <w:left w:val="single" w:sz="4" w:space="0" w:color="auto"/>
              <w:bottom w:val="single" w:sz="8" w:space="0" w:color="000000"/>
              <w:right w:val="single" w:sz="4" w:space="0" w:color="auto"/>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1087" w:type="dxa"/>
            <w:gridSpan w:val="3"/>
            <w:tcBorders>
              <w:left w:val="single" w:sz="4" w:space="0" w:color="auto"/>
              <w:bottom w:val="single" w:sz="8" w:space="0" w:color="000000"/>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938" w:type="dxa"/>
            <w:tcBorders>
              <w:left w:val="single" w:sz="8" w:space="0" w:color="000000"/>
              <w:bottom w:val="single" w:sz="8" w:space="0" w:color="000000"/>
              <w:right w:val="single" w:sz="8" w:space="0" w:color="000000"/>
            </w:tcBorders>
            <w:shd w:val="clear" w:color="auto" w:fill="auto"/>
          </w:tcPr>
          <w:p w:rsidR="00A12278" w:rsidRPr="003D1778" w:rsidRDefault="00A12278" w:rsidP="006E0C2E">
            <w:pPr>
              <w:spacing w:after="0" w:line="240" w:lineRule="auto"/>
              <w:rPr>
                <w:rFonts w:ascii="Times New Roman" w:hAnsi="Times New Roman" w:cs="Times New Roman"/>
                <w:color w:val="FF0000"/>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A12278" w:rsidRPr="004F6786" w:rsidRDefault="00A12278" w:rsidP="006E0C2E">
            <w:pPr>
              <w:snapToGrid w:val="0"/>
              <w:spacing w:after="0" w:line="240" w:lineRule="auto"/>
              <w:rPr>
                <w:rFonts w:ascii="Times New Roman" w:hAnsi="Times New Roman" w:cs="Times New Roman"/>
                <w:color w:val="FF0000"/>
              </w:rPr>
            </w:pPr>
          </w:p>
        </w:tc>
      </w:tr>
      <w:tr w:rsidR="007D26D1" w:rsidRPr="006E6EE6" w:rsidTr="0077674D">
        <w:tblPrEx>
          <w:tblCellMar>
            <w:left w:w="108" w:type="dxa"/>
            <w:right w:w="108" w:type="dxa"/>
          </w:tblCellMar>
        </w:tblPrEx>
        <w:trPr>
          <w:gridAfter w:val="2"/>
          <w:wAfter w:w="120" w:type="dxa"/>
          <w:trHeight w:val="100"/>
        </w:trPr>
        <w:tc>
          <w:tcPr>
            <w:tcW w:w="5742" w:type="dxa"/>
            <w:gridSpan w:val="6"/>
            <w:vMerge w:val="restart"/>
            <w:tcBorders>
              <w:top w:val="single" w:sz="8" w:space="0" w:color="000000"/>
              <w:left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r w:rsidRPr="00CE3CBE">
              <w:rPr>
                <w:rFonts w:ascii="Times New Roman" w:hAnsi="Times New Roman" w:cs="Times New Roman"/>
                <w:b/>
              </w:rPr>
              <w:t>Итого по подпрограмме 1</w:t>
            </w:r>
          </w:p>
        </w:tc>
        <w:tc>
          <w:tcPr>
            <w:tcW w:w="1080" w:type="dxa"/>
            <w:tcBorders>
              <w:top w:val="single" w:sz="4" w:space="0" w:color="auto"/>
              <w:left w:val="single" w:sz="4" w:space="0" w:color="auto"/>
              <w:bottom w:val="single" w:sz="8" w:space="0" w:color="000000"/>
              <w:right w:val="single" w:sz="4" w:space="0" w:color="auto"/>
            </w:tcBorders>
            <w:shd w:val="clear" w:color="auto" w:fill="auto"/>
          </w:tcPr>
          <w:p w:rsidR="007D26D1" w:rsidRPr="00244F89" w:rsidRDefault="007D26D1" w:rsidP="006E0C2E">
            <w:pPr>
              <w:spacing w:after="0" w:line="240" w:lineRule="auto"/>
              <w:rPr>
                <w:rFonts w:ascii="Times New Roman" w:hAnsi="Times New Roman" w:cs="Times New Roman"/>
                <w:b/>
              </w:rPr>
            </w:pPr>
            <w:r w:rsidRPr="00244F89">
              <w:rPr>
                <w:rFonts w:ascii="Times New Roman" w:hAnsi="Times New Roman" w:cs="Times New Roman"/>
                <w:b/>
              </w:rPr>
              <w:t>Итого</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7D26D1" w:rsidRPr="00E11EB1" w:rsidRDefault="007D26D1" w:rsidP="006E0C2E">
            <w:pPr>
              <w:spacing w:after="0" w:line="240" w:lineRule="auto"/>
              <w:rPr>
                <w:rFonts w:ascii="Times New Roman" w:hAnsi="Times New Roman" w:cs="Times New Roman"/>
              </w:rPr>
            </w:pPr>
            <w:r>
              <w:rPr>
                <w:rFonts w:ascii="Times New Roman" w:hAnsi="Times New Roman" w:cs="Times New Roman"/>
              </w:rPr>
              <w:t>28438,7</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7D26D1" w:rsidRPr="00E11EB1" w:rsidRDefault="007D26D1" w:rsidP="006E0C2E">
            <w:pPr>
              <w:spacing w:after="0" w:line="240" w:lineRule="auto"/>
              <w:rPr>
                <w:rFonts w:ascii="Times New Roman" w:hAnsi="Times New Roman" w:cs="Times New Roman"/>
              </w:rPr>
            </w:pPr>
            <w:r>
              <w:rPr>
                <w:rFonts w:ascii="Times New Roman" w:hAnsi="Times New Roman" w:cs="Times New Roman"/>
              </w:rPr>
              <w:t>27168,4</w:t>
            </w:r>
          </w:p>
        </w:tc>
        <w:tc>
          <w:tcPr>
            <w:tcW w:w="975" w:type="dxa"/>
            <w:tcBorders>
              <w:top w:val="single" w:sz="4" w:space="0" w:color="auto"/>
              <w:left w:val="single" w:sz="4" w:space="0" w:color="auto"/>
              <w:bottom w:val="single" w:sz="4" w:space="0" w:color="auto"/>
              <w:right w:val="single" w:sz="4" w:space="0" w:color="auto"/>
            </w:tcBorders>
          </w:tcPr>
          <w:p w:rsidR="007D26D1" w:rsidRPr="006E6EE6" w:rsidRDefault="007D26D1" w:rsidP="006E0C2E">
            <w:pPr>
              <w:spacing w:after="0" w:line="240" w:lineRule="auto"/>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7D26D1" w:rsidRPr="00AB1A5E" w:rsidRDefault="007D26D1" w:rsidP="003A38DD">
            <w:pPr>
              <w:spacing w:after="0" w:line="240" w:lineRule="auto"/>
              <w:jc w:val="right"/>
              <w:rPr>
                <w:rFonts w:ascii="Times New Roman" w:hAnsi="Times New Roman" w:cs="Times New Roman"/>
                <w:color w:val="FF0000"/>
              </w:rPr>
            </w:pPr>
            <w:r>
              <w:rPr>
                <w:rFonts w:ascii="Times New Roman" w:hAnsi="Times New Roman" w:cs="Times New Roman"/>
                <w:color w:val="FF0000"/>
              </w:rPr>
              <w:t>1270,3</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085" w:type="dxa"/>
            <w:vMerge w:val="restart"/>
            <w:tcBorders>
              <w:top w:val="single" w:sz="4" w:space="0" w:color="auto"/>
              <w:left w:val="single" w:sz="4" w:space="0" w:color="auto"/>
              <w:right w:val="single" w:sz="8" w:space="0" w:color="000000"/>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274" w:type="dxa"/>
            <w:gridSpan w:val="8"/>
            <w:vMerge w:val="restart"/>
            <w:tcBorders>
              <w:top w:val="single" w:sz="4" w:space="0" w:color="auto"/>
              <w:left w:val="single" w:sz="4" w:space="0" w:color="auto"/>
              <w:right w:val="single" w:sz="8" w:space="0" w:color="000000"/>
            </w:tcBorders>
            <w:shd w:val="clear" w:color="auto" w:fill="auto"/>
          </w:tcPr>
          <w:p w:rsidR="007D26D1" w:rsidRPr="004F6786" w:rsidRDefault="007D26D1" w:rsidP="006E0C2E">
            <w:pPr>
              <w:spacing w:after="0" w:line="240" w:lineRule="auto"/>
              <w:rPr>
                <w:rFonts w:ascii="Times New Roman" w:hAnsi="Times New Roman" w:cs="Times New Roman"/>
                <w:color w:val="FF0000"/>
              </w:rPr>
            </w:pPr>
          </w:p>
        </w:tc>
      </w:tr>
      <w:tr w:rsidR="007D26D1" w:rsidRPr="006E6EE6" w:rsidTr="0077674D">
        <w:tblPrEx>
          <w:tblCellMar>
            <w:left w:w="108" w:type="dxa"/>
            <w:right w:w="108" w:type="dxa"/>
          </w:tblCellMar>
        </w:tblPrEx>
        <w:trPr>
          <w:gridAfter w:val="2"/>
          <w:wAfter w:w="120" w:type="dxa"/>
          <w:trHeight w:val="100"/>
        </w:trPr>
        <w:tc>
          <w:tcPr>
            <w:tcW w:w="5742" w:type="dxa"/>
            <w:gridSpan w:val="6"/>
            <w:vMerge/>
            <w:tcBorders>
              <w:left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r>
              <w:rPr>
                <w:rFonts w:ascii="Times New Roman" w:hAnsi="Times New Roman" w:cs="Times New Roman"/>
              </w:rPr>
              <w:t>2016</w:t>
            </w:r>
          </w:p>
        </w:tc>
        <w:tc>
          <w:tcPr>
            <w:tcW w:w="975" w:type="dxa"/>
            <w:gridSpan w:val="2"/>
            <w:tcBorders>
              <w:top w:val="single" w:sz="4" w:space="0" w:color="auto"/>
              <w:left w:val="single" w:sz="4" w:space="0" w:color="auto"/>
              <w:bottom w:val="single" w:sz="4" w:space="0" w:color="auto"/>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r>
              <w:rPr>
                <w:rFonts w:ascii="Times New Roman" w:hAnsi="Times New Roman" w:cs="Times New Roman"/>
              </w:rPr>
              <w:t>4123,9</w:t>
            </w:r>
          </w:p>
        </w:tc>
        <w:tc>
          <w:tcPr>
            <w:tcW w:w="1321" w:type="dxa"/>
            <w:tcBorders>
              <w:top w:val="single" w:sz="4" w:space="0" w:color="auto"/>
              <w:left w:val="single" w:sz="4" w:space="0" w:color="auto"/>
              <w:bottom w:val="single" w:sz="4" w:space="0" w:color="auto"/>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r>
              <w:rPr>
                <w:rFonts w:ascii="Times New Roman" w:hAnsi="Times New Roman" w:cs="Times New Roman"/>
              </w:rPr>
              <w:t>3969,2</w:t>
            </w:r>
          </w:p>
        </w:tc>
        <w:tc>
          <w:tcPr>
            <w:tcW w:w="975" w:type="dxa"/>
            <w:tcBorders>
              <w:top w:val="single" w:sz="4" w:space="0" w:color="auto"/>
              <w:left w:val="single" w:sz="4" w:space="0" w:color="auto"/>
              <w:bottom w:val="single" w:sz="4" w:space="0" w:color="auto"/>
              <w:right w:val="single" w:sz="4" w:space="0" w:color="auto"/>
            </w:tcBorders>
          </w:tcPr>
          <w:p w:rsidR="007D26D1" w:rsidRPr="006E6EE6" w:rsidRDefault="007D26D1" w:rsidP="006E0C2E">
            <w:pPr>
              <w:spacing w:after="0" w:line="240" w:lineRule="auto"/>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7D26D1" w:rsidRPr="003D1778" w:rsidRDefault="007D26D1" w:rsidP="003A38DD">
            <w:pPr>
              <w:spacing w:after="0" w:line="240" w:lineRule="auto"/>
              <w:jc w:val="right"/>
              <w:rPr>
                <w:rFonts w:ascii="Times New Roman" w:hAnsi="Times New Roman" w:cs="Times New Roman"/>
                <w:color w:val="FF0000"/>
              </w:rPr>
            </w:pPr>
            <w:r>
              <w:rPr>
                <w:rFonts w:ascii="Times New Roman" w:hAnsi="Times New Roman" w:cs="Times New Roman"/>
                <w:color w:val="FF0000"/>
              </w:rPr>
              <w:t>154,7</w:t>
            </w:r>
          </w:p>
        </w:tc>
        <w:tc>
          <w:tcPr>
            <w:tcW w:w="1080" w:type="dxa"/>
            <w:gridSpan w:val="2"/>
            <w:tcBorders>
              <w:top w:val="single" w:sz="4" w:space="0" w:color="auto"/>
              <w:left w:val="single" w:sz="4" w:space="0" w:color="auto"/>
              <w:bottom w:val="single" w:sz="4" w:space="0" w:color="auto"/>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085" w:type="dxa"/>
            <w:vMerge/>
            <w:tcBorders>
              <w:left w:val="single" w:sz="4" w:space="0" w:color="auto"/>
              <w:right w:val="single" w:sz="8" w:space="0" w:color="000000"/>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274" w:type="dxa"/>
            <w:gridSpan w:val="8"/>
            <w:vMerge/>
            <w:tcBorders>
              <w:left w:val="single" w:sz="4" w:space="0" w:color="auto"/>
              <w:right w:val="single" w:sz="8" w:space="0" w:color="000000"/>
            </w:tcBorders>
            <w:shd w:val="clear" w:color="auto" w:fill="auto"/>
          </w:tcPr>
          <w:p w:rsidR="007D26D1" w:rsidRPr="006E6EE6" w:rsidRDefault="007D26D1" w:rsidP="006E0C2E">
            <w:pPr>
              <w:spacing w:after="0" w:line="240" w:lineRule="auto"/>
              <w:rPr>
                <w:rFonts w:ascii="Times New Roman" w:hAnsi="Times New Roman" w:cs="Times New Roman"/>
              </w:rPr>
            </w:pPr>
          </w:p>
        </w:tc>
      </w:tr>
      <w:tr w:rsidR="007D26D1" w:rsidRPr="006E6EE6" w:rsidTr="0077674D">
        <w:tblPrEx>
          <w:tblCellMar>
            <w:left w:w="108" w:type="dxa"/>
            <w:right w:w="108" w:type="dxa"/>
          </w:tblCellMar>
        </w:tblPrEx>
        <w:trPr>
          <w:gridAfter w:val="2"/>
          <w:wAfter w:w="120" w:type="dxa"/>
          <w:trHeight w:val="100"/>
        </w:trPr>
        <w:tc>
          <w:tcPr>
            <w:tcW w:w="5742" w:type="dxa"/>
            <w:gridSpan w:val="6"/>
            <w:vMerge/>
            <w:tcBorders>
              <w:left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r>
              <w:rPr>
                <w:rFonts w:ascii="Times New Roman" w:hAnsi="Times New Roman" w:cs="Times New Roman"/>
              </w:rPr>
              <w:t>2017</w:t>
            </w:r>
          </w:p>
        </w:tc>
        <w:tc>
          <w:tcPr>
            <w:tcW w:w="975"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r>
              <w:rPr>
                <w:rFonts w:ascii="Times New Roman" w:hAnsi="Times New Roman" w:cs="Times New Roman"/>
              </w:rPr>
              <w:t>4134,9</w:t>
            </w:r>
          </w:p>
        </w:tc>
        <w:tc>
          <w:tcPr>
            <w:tcW w:w="1321" w:type="dxa"/>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r>
              <w:rPr>
                <w:rFonts w:ascii="Times New Roman" w:hAnsi="Times New Roman" w:cs="Times New Roman"/>
              </w:rPr>
              <w:t>3979,4</w:t>
            </w:r>
          </w:p>
        </w:tc>
        <w:tc>
          <w:tcPr>
            <w:tcW w:w="975" w:type="dxa"/>
            <w:tcBorders>
              <w:top w:val="single" w:sz="4" w:space="0" w:color="auto"/>
              <w:left w:val="single" w:sz="4" w:space="0" w:color="auto"/>
              <w:bottom w:val="single" w:sz="8" w:space="0" w:color="000000"/>
              <w:right w:val="single" w:sz="4" w:space="0" w:color="auto"/>
            </w:tcBorders>
          </w:tcPr>
          <w:p w:rsidR="007D26D1" w:rsidRPr="006E6EE6" w:rsidRDefault="007D26D1" w:rsidP="006E0C2E">
            <w:pPr>
              <w:spacing w:after="0" w:line="240" w:lineRule="auto"/>
              <w:rPr>
                <w:rFonts w:ascii="Times New Roman" w:hAnsi="Times New Roman" w:cs="Times New Roman"/>
              </w:rPr>
            </w:pPr>
          </w:p>
        </w:tc>
        <w:tc>
          <w:tcPr>
            <w:tcW w:w="975" w:type="dxa"/>
            <w:tcBorders>
              <w:top w:val="single" w:sz="4" w:space="0" w:color="auto"/>
              <w:left w:val="single" w:sz="4" w:space="0" w:color="auto"/>
              <w:bottom w:val="single" w:sz="8" w:space="0" w:color="000000"/>
              <w:right w:val="single" w:sz="4" w:space="0" w:color="auto"/>
            </w:tcBorders>
            <w:shd w:val="clear" w:color="auto" w:fill="auto"/>
          </w:tcPr>
          <w:p w:rsidR="007D26D1" w:rsidRPr="003D1778" w:rsidRDefault="007D26D1" w:rsidP="003A38DD">
            <w:pPr>
              <w:spacing w:after="0" w:line="240" w:lineRule="auto"/>
              <w:jc w:val="right"/>
              <w:rPr>
                <w:rFonts w:ascii="Times New Roman" w:hAnsi="Times New Roman" w:cs="Times New Roman"/>
                <w:color w:val="FF0000"/>
              </w:rPr>
            </w:pPr>
            <w:r>
              <w:rPr>
                <w:rFonts w:ascii="Times New Roman" w:hAnsi="Times New Roman" w:cs="Times New Roman"/>
                <w:color w:val="FF0000"/>
              </w:rPr>
              <w:t>155,5</w:t>
            </w:r>
          </w:p>
        </w:tc>
        <w:tc>
          <w:tcPr>
            <w:tcW w:w="1080"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945"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085" w:type="dxa"/>
            <w:vMerge/>
            <w:tcBorders>
              <w:left w:val="single" w:sz="4" w:space="0" w:color="auto"/>
              <w:right w:val="single" w:sz="8" w:space="0" w:color="000000"/>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274" w:type="dxa"/>
            <w:gridSpan w:val="8"/>
            <w:vMerge/>
            <w:tcBorders>
              <w:left w:val="single" w:sz="4" w:space="0" w:color="auto"/>
              <w:right w:val="single" w:sz="8" w:space="0" w:color="000000"/>
            </w:tcBorders>
            <w:shd w:val="clear" w:color="auto" w:fill="auto"/>
          </w:tcPr>
          <w:p w:rsidR="007D26D1" w:rsidRPr="006E6EE6" w:rsidRDefault="007D26D1" w:rsidP="006E0C2E">
            <w:pPr>
              <w:spacing w:after="0" w:line="240" w:lineRule="auto"/>
              <w:rPr>
                <w:rFonts w:ascii="Times New Roman" w:hAnsi="Times New Roman" w:cs="Times New Roman"/>
              </w:rPr>
            </w:pPr>
          </w:p>
        </w:tc>
      </w:tr>
      <w:tr w:rsidR="007D26D1" w:rsidRPr="006E6EE6" w:rsidTr="0077674D">
        <w:tblPrEx>
          <w:tblCellMar>
            <w:left w:w="108" w:type="dxa"/>
            <w:right w:w="108" w:type="dxa"/>
          </w:tblCellMar>
        </w:tblPrEx>
        <w:trPr>
          <w:gridAfter w:val="2"/>
          <w:wAfter w:w="120" w:type="dxa"/>
          <w:trHeight w:val="100"/>
        </w:trPr>
        <w:tc>
          <w:tcPr>
            <w:tcW w:w="5742" w:type="dxa"/>
            <w:gridSpan w:val="6"/>
            <w:vMerge/>
            <w:tcBorders>
              <w:left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8" w:space="0" w:color="000000"/>
              <w:right w:val="single" w:sz="4" w:space="0" w:color="auto"/>
            </w:tcBorders>
            <w:shd w:val="clear" w:color="auto" w:fill="auto"/>
          </w:tcPr>
          <w:p w:rsidR="007D26D1" w:rsidRDefault="007D26D1" w:rsidP="006E0C2E">
            <w:pPr>
              <w:spacing w:after="0" w:line="240" w:lineRule="auto"/>
              <w:rPr>
                <w:rFonts w:ascii="Times New Roman" w:hAnsi="Times New Roman" w:cs="Times New Roman"/>
              </w:rPr>
            </w:pPr>
            <w:r>
              <w:rPr>
                <w:rFonts w:ascii="Times New Roman" w:hAnsi="Times New Roman" w:cs="Times New Roman"/>
              </w:rPr>
              <w:t>2018</w:t>
            </w:r>
          </w:p>
        </w:tc>
        <w:tc>
          <w:tcPr>
            <w:tcW w:w="975"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C74045" w:rsidRDefault="007D26D1" w:rsidP="006E0C2E">
            <w:pPr>
              <w:spacing w:after="0" w:line="240" w:lineRule="auto"/>
              <w:rPr>
                <w:rFonts w:ascii="Times New Roman" w:hAnsi="Times New Roman" w:cs="Times New Roman"/>
              </w:rPr>
            </w:pPr>
            <w:r>
              <w:rPr>
                <w:rFonts w:ascii="Times New Roman" w:hAnsi="Times New Roman" w:cs="Times New Roman"/>
              </w:rPr>
              <w:t>4688,1</w:t>
            </w:r>
          </w:p>
        </w:tc>
        <w:tc>
          <w:tcPr>
            <w:tcW w:w="1321" w:type="dxa"/>
            <w:tcBorders>
              <w:top w:val="single" w:sz="4" w:space="0" w:color="auto"/>
              <w:left w:val="single" w:sz="4" w:space="0" w:color="auto"/>
              <w:bottom w:val="single" w:sz="8" w:space="0" w:color="000000"/>
              <w:right w:val="single" w:sz="4" w:space="0" w:color="auto"/>
            </w:tcBorders>
            <w:shd w:val="clear" w:color="auto" w:fill="auto"/>
          </w:tcPr>
          <w:p w:rsidR="007D26D1" w:rsidRPr="00C74045" w:rsidRDefault="007D26D1" w:rsidP="006E0C2E">
            <w:pPr>
              <w:spacing w:after="0" w:line="240" w:lineRule="auto"/>
              <w:rPr>
                <w:rFonts w:ascii="Times New Roman" w:hAnsi="Times New Roman" w:cs="Times New Roman"/>
              </w:rPr>
            </w:pPr>
            <w:r>
              <w:rPr>
                <w:rFonts w:ascii="Times New Roman" w:hAnsi="Times New Roman" w:cs="Times New Roman"/>
              </w:rPr>
              <w:t>4505,2</w:t>
            </w:r>
          </w:p>
        </w:tc>
        <w:tc>
          <w:tcPr>
            <w:tcW w:w="975" w:type="dxa"/>
            <w:tcBorders>
              <w:top w:val="single" w:sz="4" w:space="0" w:color="auto"/>
              <w:left w:val="single" w:sz="4" w:space="0" w:color="auto"/>
              <w:bottom w:val="single" w:sz="8" w:space="0" w:color="000000"/>
              <w:right w:val="single" w:sz="4" w:space="0" w:color="auto"/>
            </w:tcBorders>
          </w:tcPr>
          <w:p w:rsidR="007D26D1" w:rsidRPr="006E6EE6" w:rsidRDefault="007D26D1" w:rsidP="006E0C2E">
            <w:pPr>
              <w:spacing w:after="0" w:line="240" w:lineRule="auto"/>
              <w:rPr>
                <w:rFonts w:ascii="Times New Roman" w:hAnsi="Times New Roman" w:cs="Times New Roman"/>
              </w:rPr>
            </w:pPr>
          </w:p>
        </w:tc>
        <w:tc>
          <w:tcPr>
            <w:tcW w:w="975" w:type="dxa"/>
            <w:tcBorders>
              <w:top w:val="single" w:sz="4" w:space="0" w:color="auto"/>
              <w:left w:val="single" w:sz="4" w:space="0" w:color="auto"/>
              <w:bottom w:val="single" w:sz="8" w:space="0" w:color="000000"/>
              <w:right w:val="single" w:sz="4" w:space="0" w:color="auto"/>
            </w:tcBorders>
            <w:shd w:val="clear" w:color="auto" w:fill="auto"/>
          </w:tcPr>
          <w:p w:rsidR="007D26D1" w:rsidRPr="00C74045" w:rsidRDefault="007D26D1" w:rsidP="003A38DD">
            <w:pPr>
              <w:spacing w:after="0" w:line="240" w:lineRule="auto"/>
              <w:jc w:val="right"/>
              <w:rPr>
                <w:rFonts w:ascii="Times New Roman" w:hAnsi="Times New Roman" w:cs="Times New Roman"/>
                <w:color w:val="FF0000"/>
              </w:rPr>
            </w:pPr>
            <w:r>
              <w:rPr>
                <w:rFonts w:ascii="Times New Roman" w:hAnsi="Times New Roman" w:cs="Times New Roman"/>
                <w:color w:val="FF0000"/>
              </w:rPr>
              <w:t>182,9</w:t>
            </w:r>
          </w:p>
        </w:tc>
        <w:tc>
          <w:tcPr>
            <w:tcW w:w="1080"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945"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085" w:type="dxa"/>
            <w:vMerge/>
            <w:tcBorders>
              <w:left w:val="single" w:sz="4" w:space="0" w:color="auto"/>
              <w:right w:val="single" w:sz="8" w:space="0" w:color="000000"/>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274" w:type="dxa"/>
            <w:gridSpan w:val="8"/>
            <w:vMerge/>
            <w:tcBorders>
              <w:left w:val="single" w:sz="4" w:space="0" w:color="auto"/>
              <w:right w:val="single" w:sz="8" w:space="0" w:color="000000"/>
            </w:tcBorders>
            <w:shd w:val="clear" w:color="auto" w:fill="auto"/>
          </w:tcPr>
          <w:p w:rsidR="007D26D1" w:rsidRPr="006E6EE6" w:rsidRDefault="007D26D1" w:rsidP="006E0C2E">
            <w:pPr>
              <w:spacing w:after="0" w:line="240" w:lineRule="auto"/>
              <w:rPr>
                <w:rFonts w:ascii="Times New Roman" w:hAnsi="Times New Roman" w:cs="Times New Roman"/>
              </w:rPr>
            </w:pPr>
          </w:p>
        </w:tc>
      </w:tr>
      <w:tr w:rsidR="007D26D1" w:rsidRPr="006E6EE6" w:rsidTr="0077674D">
        <w:tblPrEx>
          <w:tblCellMar>
            <w:left w:w="108" w:type="dxa"/>
            <w:right w:w="108" w:type="dxa"/>
          </w:tblCellMar>
        </w:tblPrEx>
        <w:trPr>
          <w:gridAfter w:val="2"/>
          <w:wAfter w:w="120" w:type="dxa"/>
          <w:trHeight w:val="100"/>
        </w:trPr>
        <w:tc>
          <w:tcPr>
            <w:tcW w:w="5742" w:type="dxa"/>
            <w:gridSpan w:val="6"/>
            <w:vMerge/>
            <w:tcBorders>
              <w:left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8" w:space="0" w:color="000000"/>
              <w:right w:val="single" w:sz="4" w:space="0" w:color="auto"/>
            </w:tcBorders>
            <w:shd w:val="clear" w:color="auto" w:fill="auto"/>
          </w:tcPr>
          <w:p w:rsidR="007D26D1" w:rsidRDefault="007D26D1" w:rsidP="006E0C2E">
            <w:pPr>
              <w:spacing w:after="0" w:line="240" w:lineRule="auto"/>
              <w:rPr>
                <w:rFonts w:ascii="Times New Roman" w:hAnsi="Times New Roman" w:cs="Times New Roman"/>
              </w:rPr>
            </w:pPr>
            <w:r>
              <w:rPr>
                <w:rFonts w:ascii="Times New Roman" w:hAnsi="Times New Roman" w:cs="Times New Roman"/>
              </w:rPr>
              <w:t>2019</w:t>
            </w:r>
          </w:p>
        </w:tc>
        <w:tc>
          <w:tcPr>
            <w:tcW w:w="975"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7D26D1" w:rsidRDefault="007D26D1" w:rsidP="006E0C2E">
            <w:pPr>
              <w:spacing w:after="0" w:line="240" w:lineRule="auto"/>
              <w:rPr>
                <w:rFonts w:ascii="Times New Roman" w:hAnsi="Times New Roman" w:cs="Times New Roman"/>
              </w:rPr>
            </w:pPr>
            <w:r>
              <w:rPr>
                <w:rFonts w:ascii="Times New Roman" w:hAnsi="Times New Roman" w:cs="Times New Roman"/>
              </w:rPr>
              <w:t>4471,0</w:t>
            </w:r>
          </w:p>
        </w:tc>
        <w:tc>
          <w:tcPr>
            <w:tcW w:w="1321" w:type="dxa"/>
            <w:tcBorders>
              <w:top w:val="single" w:sz="4" w:space="0" w:color="auto"/>
              <w:left w:val="single" w:sz="4" w:space="0" w:color="auto"/>
              <w:bottom w:val="single" w:sz="8" w:space="0" w:color="000000"/>
              <w:right w:val="single" w:sz="4" w:space="0" w:color="auto"/>
            </w:tcBorders>
            <w:shd w:val="clear" w:color="auto" w:fill="auto"/>
          </w:tcPr>
          <w:p w:rsidR="007D26D1" w:rsidRPr="007D26D1" w:rsidRDefault="007D26D1" w:rsidP="006E0C2E">
            <w:pPr>
              <w:spacing w:after="0" w:line="240" w:lineRule="auto"/>
              <w:rPr>
                <w:rFonts w:ascii="Times New Roman" w:hAnsi="Times New Roman" w:cs="Times New Roman"/>
              </w:rPr>
            </w:pPr>
            <w:r>
              <w:rPr>
                <w:rFonts w:ascii="Times New Roman" w:hAnsi="Times New Roman" w:cs="Times New Roman"/>
              </w:rPr>
              <w:t>4270,4</w:t>
            </w:r>
          </w:p>
        </w:tc>
        <w:tc>
          <w:tcPr>
            <w:tcW w:w="975" w:type="dxa"/>
            <w:tcBorders>
              <w:top w:val="single" w:sz="4" w:space="0" w:color="auto"/>
              <w:left w:val="single" w:sz="4" w:space="0" w:color="auto"/>
              <w:bottom w:val="single" w:sz="8" w:space="0" w:color="000000"/>
              <w:right w:val="single" w:sz="4" w:space="0" w:color="auto"/>
            </w:tcBorders>
          </w:tcPr>
          <w:p w:rsidR="007D26D1" w:rsidRPr="006E6EE6" w:rsidRDefault="007D26D1" w:rsidP="006E0C2E">
            <w:pPr>
              <w:spacing w:after="0" w:line="240" w:lineRule="auto"/>
              <w:rPr>
                <w:rFonts w:ascii="Times New Roman" w:hAnsi="Times New Roman" w:cs="Times New Roman"/>
              </w:rPr>
            </w:pPr>
          </w:p>
        </w:tc>
        <w:tc>
          <w:tcPr>
            <w:tcW w:w="975" w:type="dxa"/>
            <w:tcBorders>
              <w:top w:val="single" w:sz="4" w:space="0" w:color="auto"/>
              <w:left w:val="single" w:sz="4" w:space="0" w:color="auto"/>
              <w:bottom w:val="single" w:sz="8" w:space="0" w:color="000000"/>
              <w:right w:val="single" w:sz="4" w:space="0" w:color="auto"/>
            </w:tcBorders>
            <w:shd w:val="clear" w:color="auto" w:fill="auto"/>
          </w:tcPr>
          <w:p w:rsidR="007D26D1" w:rsidRPr="00AB1A5E" w:rsidRDefault="007D26D1" w:rsidP="003A38DD">
            <w:pPr>
              <w:spacing w:after="0" w:line="240" w:lineRule="auto"/>
              <w:jc w:val="right"/>
              <w:rPr>
                <w:rFonts w:ascii="Times New Roman" w:hAnsi="Times New Roman" w:cs="Times New Roman"/>
                <w:color w:val="FF0000"/>
              </w:rPr>
            </w:pPr>
            <w:r>
              <w:rPr>
                <w:rFonts w:ascii="Times New Roman" w:hAnsi="Times New Roman" w:cs="Times New Roman"/>
                <w:color w:val="FF0000"/>
              </w:rPr>
              <w:t>200,6</w:t>
            </w:r>
          </w:p>
        </w:tc>
        <w:tc>
          <w:tcPr>
            <w:tcW w:w="1080"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945"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085" w:type="dxa"/>
            <w:vMerge/>
            <w:tcBorders>
              <w:left w:val="single" w:sz="4" w:space="0" w:color="auto"/>
              <w:right w:val="single" w:sz="8" w:space="0" w:color="000000"/>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274" w:type="dxa"/>
            <w:gridSpan w:val="8"/>
            <w:vMerge/>
            <w:tcBorders>
              <w:left w:val="single" w:sz="4" w:space="0" w:color="auto"/>
              <w:right w:val="single" w:sz="8" w:space="0" w:color="000000"/>
            </w:tcBorders>
            <w:shd w:val="clear" w:color="auto" w:fill="auto"/>
          </w:tcPr>
          <w:p w:rsidR="007D26D1" w:rsidRPr="006E6EE6" w:rsidRDefault="007D26D1" w:rsidP="006E0C2E">
            <w:pPr>
              <w:spacing w:after="0" w:line="240" w:lineRule="auto"/>
              <w:rPr>
                <w:rFonts w:ascii="Times New Roman" w:hAnsi="Times New Roman" w:cs="Times New Roman"/>
              </w:rPr>
            </w:pPr>
          </w:p>
        </w:tc>
      </w:tr>
      <w:tr w:rsidR="007D26D1" w:rsidRPr="006E6EE6" w:rsidTr="0077674D">
        <w:tblPrEx>
          <w:tblCellMar>
            <w:left w:w="108" w:type="dxa"/>
            <w:right w:w="108" w:type="dxa"/>
          </w:tblCellMar>
        </w:tblPrEx>
        <w:trPr>
          <w:gridAfter w:val="2"/>
          <w:wAfter w:w="120" w:type="dxa"/>
          <w:trHeight w:val="100"/>
        </w:trPr>
        <w:tc>
          <w:tcPr>
            <w:tcW w:w="5742" w:type="dxa"/>
            <w:gridSpan w:val="6"/>
            <w:vMerge/>
            <w:tcBorders>
              <w:left w:val="single" w:sz="8" w:space="0" w:color="000000"/>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8" w:space="0" w:color="000000"/>
              <w:right w:val="single" w:sz="4" w:space="0" w:color="auto"/>
            </w:tcBorders>
            <w:shd w:val="clear" w:color="auto" w:fill="auto"/>
          </w:tcPr>
          <w:p w:rsidR="007D26D1" w:rsidRDefault="007D26D1" w:rsidP="009751CC">
            <w:pPr>
              <w:spacing w:after="0" w:line="240" w:lineRule="auto"/>
              <w:rPr>
                <w:rFonts w:ascii="Times New Roman" w:hAnsi="Times New Roman" w:cs="Times New Roman"/>
              </w:rPr>
            </w:pPr>
            <w:r>
              <w:rPr>
                <w:rFonts w:ascii="Times New Roman" w:hAnsi="Times New Roman" w:cs="Times New Roman"/>
              </w:rPr>
              <w:t>2020</w:t>
            </w:r>
          </w:p>
        </w:tc>
        <w:tc>
          <w:tcPr>
            <w:tcW w:w="975"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7D26D1" w:rsidRDefault="007D26D1" w:rsidP="009751CC">
            <w:pPr>
              <w:spacing w:after="0" w:line="240" w:lineRule="auto"/>
              <w:rPr>
                <w:rFonts w:ascii="Times New Roman" w:hAnsi="Times New Roman" w:cs="Times New Roman"/>
              </w:rPr>
            </w:pPr>
            <w:r>
              <w:rPr>
                <w:rFonts w:ascii="Times New Roman" w:hAnsi="Times New Roman" w:cs="Times New Roman"/>
              </w:rPr>
              <w:t>3574,8</w:t>
            </w:r>
          </w:p>
        </w:tc>
        <w:tc>
          <w:tcPr>
            <w:tcW w:w="1321" w:type="dxa"/>
            <w:tcBorders>
              <w:top w:val="single" w:sz="4" w:space="0" w:color="auto"/>
              <w:left w:val="single" w:sz="4" w:space="0" w:color="auto"/>
              <w:bottom w:val="single" w:sz="8" w:space="0" w:color="000000"/>
              <w:right w:val="single" w:sz="4" w:space="0" w:color="auto"/>
            </w:tcBorders>
            <w:shd w:val="clear" w:color="auto" w:fill="auto"/>
          </w:tcPr>
          <w:p w:rsidR="007D26D1" w:rsidRPr="007D26D1" w:rsidRDefault="007D26D1" w:rsidP="009751CC">
            <w:pPr>
              <w:spacing w:after="0" w:line="240" w:lineRule="auto"/>
              <w:rPr>
                <w:rFonts w:ascii="Times New Roman" w:hAnsi="Times New Roman" w:cs="Times New Roman"/>
              </w:rPr>
            </w:pPr>
            <w:r>
              <w:rPr>
                <w:rFonts w:ascii="Times New Roman" w:hAnsi="Times New Roman" w:cs="Times New Roman"/>
              </w:rPr>
              <w:t>3374,2</w:t>
            </w:r>
          </w:p>
        </w:tc>
        <w:tc>
          <w:tcPr>
            <w:tcW w:w="975" w:type="dxa"/>
            <w:tcBorders>
              <w:top w:val="single" w:sz="4" w:space="0" w:color="auto"/>
              <w:left w:val="single" w:sz="4" w:space="0" w:color="auto"/>
              <w:bottom w:val="single" w:sz="8" w:space="0" w:color="000000"/>
              <w:right w:val="single" w:sz="4" w:space="0" w:color="auto"/>
            </w:tcBorders>
          </w:tcPr>
          <w:p w:rsidR="007D26D1" w:rsidRPr="006E6EE6" w:rsidRDefault="007D26D1" w:rsidP="009751CC">
            <w:pPr>
              <w:spacing w:after="0" w:line="240" w:lineRule="auto"/>
              <w:rPr>
                <w:rFonts w:ascii="Times New Roman" w:hAnsi="Times New Roman" w:cs="Times New Roman"/>
              </w:rPr>
            </w:pPr>
          </w:p>
        </w:tc>
        <w:tc>
          <w:tcPr>
            <w:tcW w:w="975" w:type="dxa"/>
            <w:tcBorders>
              <w:top w:val="single" w:sz="4" w:space="0" w:color="auto"/>
              <w:left w:val="single" w:sz="4" w:space="0" w:color="auto"/>
              <w:bottom w:val="single" w:sz="8" w:space="0" w:color="000000"/>
              <w:right w:val="single" w:sz="4" w:space="0" w:color="auto"/>
            </w:tcBorders>
            <w:shd w:val="clear" w:color="auto" w:fill="auto"/>
          </w:tcPr>
          <w:p w:rsidR="007D26D1" w:rsidRPr="00AB1A5E" w:rsidRDefault="007D26D1" w:rsidP="003A38DD">
            <w:pPr>
              <w:spacing w:after="0" w:line="240" w:lineRule="auto"/>
              <w:jc w:val="right"/>
              <w:rPr>
                <w:rFonts w:ascii="Times New Roman" w:hAnsi="Times New Roman" w:cs="Times New Roman"/>
                <w:color w:val="FF0000"/>
              </w:rPr>
            </w:pPr>
            <w:r>
              <w:rPr>
                <w:rFonts w:ascii="Times New Roman" w:hAnsi="Times New Roman" w:cs="Times New Roman"/>
                <w:color w:val="FF0000"/>
              </w:rPr>
              <w:t>200,6</w:t>
            </w:r>
          </w:p>
        </w:tc>
        <w:tc>
          <w:tcPr>
            <w:tcW w:w="1080"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945"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085" w:type="dxa"/>
            <w:vMerge/>
            <w:tcBorders>
              <w:left w:val="single" w:sz="4" w:space="0" w:color="auto"/>
              <w:bottom w:val="single" w:sz="8" w:space="0" w:color="000000"/>
              <w:right w:val="single" w:sz="8" w:space="0" w:color="000000"/>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274" w:type="dxa"/>
            <w:gridSpan w:val="8"/>
            <w:vMerge/>
            <w:tcBorders>
              <w:left w:val="single" w:sz="4" w:space="0" w:color="auto"/>
              <w:bottom w:val="single" w:sz="8" w:space="0" w:color="000000"/>
              <w:right w:val="single" w:sz="8" w:space="0" w:color="000000"/>
            </w:tcBorders>
            <w:shd w:val="clear" w:color="auto" w:fill="auto"/>
          </w:tcPr>
          <w:p w:rsidR="007D26D1" w:rsidRPr="006E6EE6" w:rsidRDefault="007D26D1" w:rsidP="006E0C2E">
            <w:pPr>
              <w:spacing w:after="0" w:line="240" w:lineRule="auto"/>
              <w:rPr>
                <w:rFonts w:ascii="Times New Roman" w:hAnsi="Times New Roman" w:cs="Times New Roman"/>
              </w:rPr>
            </w:pPr>
          </w:p>
        </w:tc>
      </w:tr>
      <w:tr w:rsidR="007D26D1" w:rsidRPr="006E6EE6" w:rsidTr="0077674D">
        <w:tblPrEx>
          <w:tblCellMar>
            <w:left w:w="108" w:type="dxa"/>
            <w:right w:w="108" w:type="dxa"/>
          </w:tblCellMar>
        </w:tblPrEx>
        <w:trPr>
          <w:gridAfter w:val="2"/>
          <w:wAfter w:w="120" w:type="dxa"/>
          <w:trHeight w:val="100"/>
        </w:trPr>
        <w:tc>
          <w:tcPr>
            <w:tcW w:w="5742" w:type="dxa"/>
            <w:gridSpan w:val="6"/>
            <w:vMerge/>
            <w:tcBorders>
              <w:left w:val="single" w:sz="8" w:space="0" w:color="000000"/>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8" w:space="0" w:color="000000"/>
              <w:right w:val="single" w:sz="4" w:space="0" w:color="auto"/>
            </w:tcBorders>
            <w:shd w:val="clear" w:color="auto" w:fill="auto"/>
          </w:tcPr>
          <w:p w:rsidR="007D26D1" w:rsidRPr="00893387" w:rsidRDefault="007D26D1" w:rsidP="009751CC">
            <w:pPr>
              <w:spacing w:after="0" w:line="240" w:lineRule="auto"/>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1</w:t>
            </w:r>
          </w:p>
        </w:tc>
        <w:tc>
          <w:tcPr>
            <w:tcW w:w="975"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7D26D1" w:rsidRDefault="007D26D1" w:rsidP="009751CC">
            <w:pPr>
              <w:spacing w:after="0" w:line="240" w:lineRule="auto"/>
              <w:rPr>
                <w:rFonts w:ascii="Times New Roman" w:hAnsi="Times New Roman" w:cs="Times New Roman"/>
              </w:rPr>
            </w:pPr>
            <w:r>
              <w:rPr>
                <w:rFonts w:ascii="Times New Roman" w:hAnsi="Times New Roman" w:cs="Times New Roman"/>
              </w:rPr>
              <w:t>3703,2</w:t>
            </w:r>
          </w:p>
        </w:tc>
        <w:tc>
          <w:tcPr>
            <w:tcW w:w="1321" w:type="dxa"/>
            <w:tcBorders>
              <w:top w:val="single" w:sz="4" w:space="0" w:color="auto"/>
              <w:left w:val="single" w:sz="4" w:space="0" w:color="auto"/>
              <w:bottom w:val="single" w:sz="8" w:space="0" w:color="000000"/>
              <w:right w:val="single" w:sz="4" w:space="0" w:color="auto"/>
            </w:tcBorders>
            <w:shd w:val="clear" w:color="auto" w:fill="auto"/>
          </w:tcPr>
          <w:p w:rsidR="007D26D1" w:rsidRPr="007D26D1" w:rsidRDefault="007D26D1" w:rsidP="009751CC">
            <w:pPr>
              <w:spacing w:after="0" w:line="240" w:lineRule="auto"/>
              <w:rPr>
                <w:rFonts w:ascii="Times New Roman" w:hAnsi="Times New Roman" w:cs="Times New Roman"/>
              </w:rPr>
            </w:pPr>
            <w:r>
              <w:rPr>
                <w:rFonts w:ascii="Times New Roman" w:hAnsi="Times New Roman" w:cs="Times New Roman"/>
              </w:rPr>
              <w:t>3502,6</w:t>
            </w:r>
          </w:p>
        </w:tc>
        <w:tc>
          <w:tcPr>
            <w:tcW w:w="975" w:type="dxa"/>
            <w:tcBorders>
              <w:top w:val="single" w:sz="4" w:space="0" w:color="auto"/>
              <w:left w:val="single" w:sz="4" w:space="0" w:color="auto"/>
              <w:bottom w:val="single" w:sz="8" w:space="0" w:color="000000"/>
              <w:right w:val="single" w:sz="4" w:space="0" w:color="auto"/>
            </w:tcBorders>
          </w:tcPr>
          <w:p w:rsidR="007D26D1" w:rsidRPr="006E6EE6" w:rsidRDefault="007D26D1" w:rsidP="009751CC">
            <w:pPr>
              <w:spacing w:after="0" w:line="240" w:lineRule="auto"/>
              <w:rPr>
                <w:rFonts w:ascii="Times New Roman" w:hAnsi="Times New Roman" w:cs="Times New Roman"/>
              </w:rPr>
            </w:pPr>
          </w:p>
        </w:tc>
        <w:tc>
          <w:tcPr>
            <w:tcW w:w="975" w:type="dxa"/>
            <w:tcBorders>
              <w:top w:val="single" w:sz="4" w:space="0" w:color="auto"/>
              <w:left w:val="single" w:sz="4" w:space="0" w:color="auto"/>
              <w:bottom w:val="single" w:sz="8" w:space="0" w:color="000000"/>
              <w:right w:val="single" w:sz="4" w:space="0" w:color="auto"/>
            </w:tcBorders>
            <w:shd w:val="clear" w:color="auto" w:fill="auto"/>
          </w:tcPr>
          <w:p w:rsidR="007D26D1" w:rsidRPr="00AB1A5E" w:rsidRDefault="007D26D1" w:rsidP="003A38DD">
            <w:pPr>
              <w:spacing w:after="0" w:line="240" w:lineRule="auto"/>
              <w:jc w:val="right"/>
              <w:rPr>
                <w:rFonts w:ascii="Times New Roman" w:hAnsi="Times New Roman" w:cs="Times New Roman"/>
                <w:color w:val="FF0000"/>
              </w:rPr>
            </w:pPr>
            <w:r>
              <w:rPr>
                <w:rFonts w:ascii="Times New Roman" w:hAnsi="Times New Roman" w:cs="Times New Roman"/>
                <w:color w:val="FF0000"/>
              </w:rPr>
              <w:t>200,6</w:t>
            </w:r>
          </w:p>
        </w:tc>
        <w:tc>
          <w:tcPr>
            <w:tcW w:w="1080"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945"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085" w:type="dxa"/>
            <w:vMerge/>
            <w:tcBorders>
              <w:left w:val="single" w:sz="4" w:space="0" w:color="auto"/>
              <w:bottom w:val="single" w:sz="8" w:space="0" w:color="000000"/>
              <w:right w:val="single" w:sz="8" w:space="0" w:color="000000"/>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274" w:type="dxa"/>
            <w:gridSpan w:val="8"/>
            <w:vMerge/>
            <w:tcBorders>
              <w:left w:val="single" w:sz="4" w:space="0" w:color="auto"/>
              <w:bottom w:val="single" w:sz="8" w:space="0" w:color="000000"/>
              <w:right w:val="single" w:sz="8" w:space="0" w:color="000000"/>
            </w:tcBorders>
            <w:shd w:val="clear" w:color="auto" w:fill="auto"/>
          </w:tcPr>
          <w:p w:rsidR="007D26D1" w:rsidRPr="006E6EE6" w:rsidRDefault="007D26D1" w:rsidP="006E0C2E">
            <w:pPr>
              <w:spacing w:after="0" w:line="240" w:lineRule="auto"/>
              <w:rPr>
                <w:rFonts w:ascii="Times New Roman" w:hAnsi="Times New Roman" w:cs="Times New Roman"/>
              </w:rPr>
            </w:pPr>
          </w:p>
        </w:tc>
      </w:tr>
      <w:tr w:rsidR="007D26D1" w:rsidRPr="006E6EE6" w:rsidTr="0077674D">
        <w:tblPrEx>
          <w:tblCellMar>
            <w:left w:w="108" w:type="dxa"/>
            <w:right w:w="108" w:type="dxa"/>
          </w:tblCellMar>
        </w:tblPrEx>
        <w:trPr>
          <w:gridAfter w:val="2"/>
          <w:wAfter w:w="120" w:type="dxa"/>
          <w:trHeight w:val="100"/>
        </w:trPr>
        <w:tc>
          <w:tcPr>
            <w:tcW w:w="5742" w:type="dxa"/>
            <w:gridSpan w:val="6"/>
            <w:vMerge/>
            <w:tcBorders>
              <w:left w:val="single" w:sz="8" w:space="0" w:color="000000"/>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8" w:space="0" w:color="000000"/>
              <w:right w:val="single" w:sz="4" w:space="0" w:color="auto"/>
            </w:tcBorders>
            <w:shd w:val="clear" w:color="auto" w:fill="auto"/>
          </w:tcPr>
          <w:p w:rsidR="007D26D1" w:rsidRPr="00893387" w:rsidRDefault="007D26D1" w:rsidP="006E0C2E">
            <w:pPr>
              <w:spacing w:after="0" w:line="240" w:lineRule="auto"/>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75"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6D3F60" w:rsidRDefault="007D26D1" w:rsidP="006E0C2E">
            <w:pPr>
              <w:spacing w:after="0" w:line="240" w:lineRule="auto"/>
              <w:rPr>
                <w:rFonts w:ascii="Times New Roman" w:hAnsi="Times New Roman" w:cs="Times New Roman"/>
                <w:lang w:val="en-US"/>
              </w:rPr>
            </w:pPr>
            <w:r>
              <w:rPr>
                <w:rFonts w:ascii="Times New Roman" w:hAnsi="Times New Roman" w:cs="Times New Roman"/>
                <w:lang w:val="en-US"/>
              </w:rPr>
              <w:t>3742.8</w:t>
            </w:r>
          </w:p>
        </w:tc>
        <w:tc>
          <w:tcPr>
            <w:tcW w:w="1321" w:type="dxa"/>
            <w:tcBorders>
              <w:top w:val="single" w:sz="4" w:space="0" w:color="auto"/>
              <w:left w:val="single" w:sz="4" w:space="0" w:color="auto"/>
              <w:bottom w:val="single" w:sz="8" w:space="0" w:color="000000"/>
              <w:right w:val="single" w:sz="4" w:space="0" w:color="auto"/>
            </w:tcBorders>
            <w:shd w:val="clear" w:color="auto" w:fill="auto"/>
          </w:tcPr>
          <w:p w:rsidR="007D26D1" w:rsidRPr="006D3F60" w:rsidRDefault="007D26D1" w:rsidP="006E0C2E">
            <w:pPr>
              <w:spacing w:after="0" w:line="240" w:lineRule="auto"/>
              <w:rPr>
                <w:rFonts w:ascii="Times New Roman" w:hAnsi="Times New Roman" w:cs="Times New Roman"/>
                <w:lang w:val="en-US"/>
              </w:rPr>
            </w:pPr>
            <w:r>
              <w:rPr>
                <w:rFonts w:ascii="Times New Roman" w:hAnsi="Times New Roman" w:cs="Times New Roman"/>
                <w:lang w:val="en-US"/>
              </w:rPr>
              <w:t>3567.4</w:t>
            </w:r>
          </w:p>
        </w:tc>
        <w:tc>
          <w:tcPr>
            <w:tcW w:w="975" w:type="dxa"/>
            <w:tcBorders>
              <w:top w:val="single" w:sz="4" w:space="0" w:color="auto"/>
              <w:left w:val="single" w:sz="4" w:space="0" w:color="auto"/>
              <w:bottom w:val="single" w:sz="8" w:space="0" w:color="000000"/>
              <w:right w:val="single" w:sz="4" w:space="0" w:color="auto"/>
            </w:tcBorders>
          </w:tcPr>
          <w:p w:rsidR="007D26D1" w:rsidRPr="006E6EE6" w:rsidRDefault="007D26D1" w:rsidP="006E0C2E">
            <w:pPr>
              <w:spacing w:after="0" w:line="240" w:lineRule="auto"/>
              <w:rPr>
                <w:rFonts w:ascii="Times New Roman" w:hAnsi="Times New Roman" w:cs="Times New Roman"/>
              </w:rPr>
            </w:pPr>
          </w:p>
        </w:tc>
        <w:tc>
          <w:tcPr>
            <w:tcW w:w="975" w:type="dxa"/>
            <w:tcBorders>
              <w:top w:val="single" w:sz="4" w:space="0" w:color="auto"/>
              <w:left w:val="single" w:sz="4" w:space="0" w:color="auto"/>
              <w:bottom w:val="single" w:sz="8" w:space="0" w:color="000000"/>
              <w:right w:val="single" w:sz="4" w:space="0" w:color="auto"/>
            </w:tcBorders>
            <w:shd w:val="clear" w:color="auto" w:fill="auto"/>
          </w:tcPr>
          <w:p w:rsidR="007D26D1" w:rsidRPr="006D3F60" w:rsidRDefault="007D26D1" w:rsidP="003A38DD">
            <w:pPr>
              <w:spacing w:after="0" w:line="240" w:lineRule="auto"/>
              <w:jc w:val="right"/>
              <w:rPr>
                <w:rFonts w:ascii="Times New Roman" w:hAnsi="Times New Roman" w:cs="Times New Roman"/>
                <w:color w:val="FF0000"/>
                <w:lang w:val="en-US"/>
              </w:rPr>
            </w:pPr>
            <w:r>
              <w:rPr>
                <w:rFonts w:ascii="Times New Roman" w:hAnsi="Times New Roman" w:cs="Times New Roman"/>
                <w:color w:val="FF0000"/>
                <w:lang w:val="en-US"/>
              </w:rPr>
              <w:t>175.4</w:t>
            </w:r>
          </w:p>
        </w:tc>
        <w:tc>
          <w:tcPr>
            <w:tcW w:w="1080"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945" w:type="dxa"/>
            <w:gridSpan w:val="2"/>
            <w:tcBorders>
              <w:top w:val="single" w:sz="4" w:space="0" w:color="auto"/>
              <w:left w:val="single" w:sz="4" w:space="0" w:color="auto"/>
              <w:bottom w:val="single" w:sz="8" w:space="0" w:color="000000"/>
              <w:right w:val="single" w:sz="4" w:space="0" w:color="auto"/>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085" w:type="dxa"/>
            <w:vMerge/>
            <w:tcBorders>
              <w:left w:val="single" w:sz="4" w:space="0" w:color="auto"/>
              <w:bottom w:val="single" w:sz="8" w:space="0" w:color="000000"/>
              <w:right w:val="single" w:sz="8" w:space="0" w:color="000000"/>
            </w:tcBorders>
            <w:shd w:val="clear" w:color="auto" w:fill="auto"/>
          </w:tcPr>
          <w:p w:rsidR="007D26D1" w:rsidRPr="006E6EE6" w:rsidRDefault="007D26D1" w:rsidP="006E0C2E">
            <w:pPr>
              <w:spacing w:after="0" w:line="240" w:lineRule="auto"/>
              <w:rPr>
                <w:rFonts w:ascii="Times New Roman" w:hAnsi="Times New Roman" w:cs="Times New Roman"/>
              </w:rPr>
            </w:pPr>
          </w:p>
        </w:tc>
        <w:tc>
          <w:tcPr>
            <w:tcW w:w="1274" w:type="dxa"/>
            <w:gridSpan w:val="8"/>
            <w:vMerge/>
            <w:tcBorders>
              <w:left w:val="single" w:sz="4" w:space="0" w:color="auto"/>
              <w:bottom w:val="single" w:sz="8" w:space="0" w:color="000000"/>
              <w:right w:val="single" w:sz="8" w:space="0" w:color="000000"/>
            </w:tcBorders>
            <w:shd w:val="clear" w:color="auto" w:fill="auto"/>
          </w:tcPr>
          <w:p w:rsidR="007D26D1" w:rsidRPr="006E6EE6" w:rsidRDefault="007D26D1"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5"/>
        </w:trPr>
        <w:tc>
          <w:tcPr>
            <w:tcW w:w="972" w:type="dxa"/>
            <w:gridSpan w:val="3"/>
            <w:tcBorders>
              <w:top w:val="single" w:sz="8" w:space="0" w:color="000000"/>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b/>
                <w:bCs/>
                <w:color w:val="000000"/>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color w:val="000000"/>
              </w:rPr>
            </w:pPr>
            <w:r w:rsidRPr="006E6EE6">
              <w:rPr>
                <w:rFonts w:ascii="Times New Roman" w:hAnsi="Times New Roman" w:cs="Times New Roman"/>
                <w:b/>
                <w:bCs/>
                <w:color w:val="000000"/>
              </w:rPr>
              <w:t xml:space="preserve">Подпрограмма 2 </w:t>
            </w:r>
            <w:r w:rsidRPr="00F34FA5">
              <w:rPr>
                <w:rFonts w:ascii="Times New Roman" w:hAnsi="Times New Roman"/>
                <w:b/>
                <w:sz w:val="24"/>
                <w:szCs w:val="24"/>
              </w:rPr>
              <w:t>«Социальная поддержка населения Верхнеломовского сельсовета Нижнеломовского района Пензенской области»</w:t>
            </w:r>
          </w:p>
        </w:tc>
      </w:tr>
      <w:tr w:rsidR="00A12278" w:rsidRPr="006E6EE6" w:rsidTr="009C434E">
        <w:tblPrEx>
          <w:tblCellMar>
            <w:left w:w="108" w:type="dxa"/>
            <w:right w:w="108" w:type="dxa"/>
          </w:tblCellMar>
        </w:tblPrEx>
        <w:trPr>
          <w:gridAfter w:val="2"/>
          <w:wAfter w:w="120" w:type="dxa"/>
          <w:trHeight w:val="522"/>
        </w:trPr>
        <w:tc>
          <w:tcPr>
            <w:tcW w:w="972" w:type="dxa"/>
            <w:gridSpan w:val="3"/>
            <w:tcBorders>
              <w:top w:val="single" w:sz="8" w:space="0" w:color="000000"/>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b/>
                <w:bCs/>
                <w:color w:val="000000"/>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b/>
                <w:bCs/>
                <w:color w:val="000000"/>
              </w:rPr>
              <w:t xml:space="preserve">Цель подпрограммы  </w:t>
            </w:r>
            <w:r w:rsidRPr="00F34FA5">
              <w:rPr>
                <w:rFonts w:ascii="Times New Roman" w:hAnsi="Times New Roman"/>
                <w:b/>
                <w:sz w:val="24"/>
                <w:szCs w:val="24"/>
              </w:rPr>
              <w:t>Обеспечение социальной поддержки по коммунальным услугам работников культуры, обеспечение социальных гарантий (доплат) муниципальных служащих, пропаганда социальной поддержки населения Верхнеломовского сельсовета Нижнеломовского района Пензенской области</w:t>
            </w:r>
            <w:r w:rsidRPr="00775326">
              <w:rPr>
                <w:rFonts w:ascii="Times New Roman" w:hAnsi="Times New Roman"/>
                <w:sz w:val="24"/>
                <w:szCs w:val="24"/>
              </w:rPr>
              <w:t xml:space="preserve">       </w:t>
            </w:r>
          </w:p>
        </w:tc>
      </w:tr>
      <w:tr w:rsidR="00A12278" w:rsidRPr="006E6EE6" w:rsidTr="009C434E">
        <w:tblPrEx>
          <w:tblCellMar>
            <w:left w:w="108" w:type="dxa"/>
            <w:right w:w="108" w:type="dxa"/>
          </w:tblCellMar>
        </w:tblPrEx>
        <w:trPr>
          <w:gridAfter w:val="2"/>
          <w:wAfter w:w="120" w:type="dxa"/>
          <w:trHeight w:val="297"/>
        </w:trPr>
        <w:tc>
          <w:tcPr>
            <w:tcW w:w="972" w:type="dxa"/>
            <w:gridSpan w:val="3"/>
            <w:tcBorders>
              <w:top w:val="single" w:sz="8" w:space="0" w:color="000000"/>
              <w:left w:val="single" w:sz="8" w:space="0" w:color="000000"/>
              <w:bottom w:val="single" w:sz="8" w:space="0" w:color="000000"/>
              <w:right w:val="single" w:sz="8" w:space="0" w:color="000000"/>
            </w:tcBorders>
          </w:tcPr>
          <w:p w:rsidR="00A12278" w:rsidRDefault="00A12278" w:rsidP="006E0C2E">
            <w:pPr>
              <w:spacing w:after="0" w:line="240" w:lineRule="auto"/>
              <w:rPr>
                <w:rFonts w:ascii="Times New Roman" w:hAnsi="Times New Roman" w:cs="Times New Roman"/>
                <w:b/>
                <w:bCs/>
                <w:color w:val="000000"/>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Pr>
                <w:rFonts w:ascii="Times New Roman" w:hAnsi="Times New Roman" w:cs="Times New Roman"/>
                <w:b/>
                <w:bCs/>
                <w:color w:val="000000"/>
              </w:rPr>
              <w:t xml:space="preserve">Задача </w:t>
            </w:r>
            <w:r w:rsidRPr="006E6EE6">
              <w:rPr>
                <w:rFonts w:ascii="Times New Roman" w:hAnsi="Times New Roman" w:cs="Times New Roman"/>
                <w:b/>
                <w:bCs/>
                <w:color w:val="000000"/>
              </w:rPr>
              <w:t xml:space="preserve"> подпрограммы 2  </w:t>
            </w:r>
            <w:r w:rsidRPr="00F34FA5">
              <w:rPr>
                <w:rFonts w:ascii="Times New Roman" w:hAnsi="Times New Roman" w:cs="Times New Roman"/>
                <w:b/>
                <w:sz w:val="24"/>
                <w:szCs w:val="24"/>
              </w:rPr>
              <w:t>Совершенствование системы социальной поддержки граждан, поддержка семьи, развитие эффективной системы социального обслуживания, оказание поддержки работникам бюджетной сферы, доплата к пенсии муниципальным служащим</w:t>
            </w:r>
            <w:r w:rsidRPr="00267D7F">
              <w:rPr>
                <w:rFonts w:ascii="Times New Roman" w:hAnsi="Times New Roman" w:cs="Times New Roman"/>
                <w:sz w:val="24"/>
                <w:szCs w:val="24"/>
              </w:rPr>
              <w:t xml:space="preserve">. </w:t>
            </w:r>
            <w:r w:rsidRPr="00775326">
              <w:rPr>
                <w:rFonts w:ascii="Times New Roman" w:hAnsi="Times New Roman" w:cs="Times New Roman"/>
                <w:sz w:val="24"/>
                <w:szCs w:val="24"/>
              </w:rPr>
              <w:t xml:space="preserve">                                    </w:t>
            </w:r>
          </w:p>
        </w:tc>
      </w:tr>
      <w:tr w:rsidR="00A12278" w:rsidRPr="006E6EE6" w:rsidTr="009C434E">
        <w:tblPrEx>
          <w:tblCellMar>
            <w:left w:w="108" w:type="dxa"/>
            <w:right w:w="108" w:type="dxa"/>
          </w:tblCellMar>
        </w:tblPrEx>
        <w:trPr>
          <w:gridAfter w:val="2"/>
          <w:wAfter w:w="120" w:type="dxa"/>
          <w:trHeight w:val="297"/>
        </w:trPr>
        <w:tc>
          <w:tcPr>
            <w:tcW w:w="770" w:type="dxa"/>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2.1.1</w:t>
            </w:r>
          </w:p>
        </w:tc>
        <w:tc>
          <w:tcPr>
            <w:tcW w:w="2916" w:type="dxa"/>
            <w:gridSpan w:val="3"/>
            <w:vMerge w:val="restart"/>
            <w:tcBorders>
              <w:left w:val="single" w:sz="8" w:space="0" w:color="000000"/>
            </w:tcBorders>
            <w:shd w:val="clear" w:color="auto" w:fill="auto"/>
            <w:vAlign w:val="center"/>
          </w:tcPr>
          <w:p w:rsidR="00A12278" w:rsidRPr="006E6EE6" w:rsidRDefault="00A12278" w:rsidP="006E0C2E">
            <w:pPr>
              <w:spacing w:after="0" w:line="240" w:lineRule="auto"/>
              <w:jc w:val="center"/>
              <w:rPr>
                <w:rFonts w:ascii="Times New Roman" w:hAnsi="Times New Roman" w:cs="Times New Roman"/>
                <w:color w:val="000000"/>
              </w:rPr>
            </w:pPr>
            <w:r w:rsidRPr="004C7FCE">
              <w:rPr>
                <w:rFonts w:ascii="Times New Roman" w:hAnsi="Times New Roman" w:cs="Times New Roman"/>
              </w:rPr>
              <w:t xml:space="preserve">Социальная поддержка работников культуры Верхнеломовского сельсовета Нижнеломовского района </w:t>
            </w:r>
            <w:r w:rsidRPr="004C7FCE">
              <w:rPr>
                <w:rFonts w:ascii="Times New Roman" w:hAnsi="Times New Roman" w:cs="Times New Roman"/>
              </w:rPr>
              <w:lastRenderedPageBreak/>
              <w:t>Пензенской области</w:t>
            </w:r>
          </w:p>
        </w:tc>
        <w:tc>
          <w:tcPr>
            <w:tcW w:w="2056" w:type="dxa"/>
            <w:gridSpan w:val="2"/>
            <w:vMerge w:val="restart"/>
            <w:tcBorders>
              <w:left w:val="single" w:sz="8" w:space="0" w:color="000000"/>
            </w:tcBorders>
            <w:shd w:val="clear" w:color="auto" w:fill="auto"/>
            <w:vAlign w:val="center"/>
          </w:tcPr>
          <w:p w:rsidR="00A12278" w:rsidRPr="006E6EE6" w:rsidRDefault="00A12278" w:rsidP="006E0C2E">
            <w:pPr>
              <w:spacing w:after="0" w:line="240" w:lineRule="auto"/>
              <w:jc w:val="center"/>
              <w:rPr>
                <w:rFonts w:ascii="Times New Roman" w:hAnsi="Times New Roman" w:cs="Times New Roman"/>
                <w:b/>
                <w:bCs/>
                <w:color w:val="000000"/>
              </w:rPr>
            </w:pPr>
            <w:r w:rsidRPr="00316D10">
              <w:rPr>
                <w:rFonts w:ascii="Times New Roman" w:hAnsi="Times New Roman" w:cs="Times New Roman"/>
              </w:rPr>
              <w:lastRenderedPageBreak/>
              <w:t xml:space="preserve">Администрация Верхнеломовского сельсовета </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color w:val="000000"/>
              </w:rPr>
            </w:pPr>
            <w:r w:rsidRPr="006E6EE6">
              <w:rPr>
                <w:rFonts w:ascii="Times New Roman" w:hAnsi="Times New Roman" w:cs="Times New Roman"/>
                <w:b/>
                <w:bCs/>
                <w:color w:val="000000"/>
              </w:rPr>
              <w:t xml:space="preserve">Итого </w:t>
            </w:r>
          </w:p>
        </w:tc>
        <w:tc>
          <w:tcPr>
            <w:tcW w:w="945" w:type="dxa"/>
            <w:tcBorders>
              <w:left w:val="single" w:sz="8" w:space="0" w:color="000000"/>
              <w:bottom w:val="single" w:sz="8" w:space="0" w:color="000000"/>
            </w:tcBorders>
            <w:shd w:val="clear" w:color="auto" w:fill="auto"/>
          </w:tcPr>
          <w:p w:rsidR="00A12278" w:rsidRPr="0014373E" w:rsidRDefault="0014373E"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14,4</w:t>
            </w:r>
          </w:p>
        </w:tc>
        <w:tc>
          <w:tcPr>
            <w:tcW w:w="1351" w:type="dxa"/>
            <w:gridSpan w:val="2"/>
            <w:tcBorders>
              <w:left w:val="single" w:sz="8" w:space="0" w:color="000000"/>
              <w:bottom w:val="single" w:sz="8" w:space="0" w:color="000000"/>
            </w:tcBorders>
            <w:shd w:val="clear" w:color="auto" w:fill="auto"/>
          </w:tcPr>
          <w:p w:rsidR="00A12278" w:rsidRPr="0014373E" w:rsidRDefault="0014373E"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14,4</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p>
        </w:tc>
        <w:tc>
          <w:tcPr>
            <w:tcW w:w="1085" w:type="dxa"/>
            <w:vMerge w:val="restart"/>
            <w:tcBorders>
              <w:left w:val="single" w:sz="8" w:space="0" w:color="000000"/>
              <w:right w:val="single" w:sz="8" w:space="0" w:color="000000"/>
            </w:tcBorders>
            <w:shd w:val="clear" w:color="auto" w:fill="auto"/>
          </w:tcPr>
          <w:p w:rsidR="00A12278" w:rsidRPr="00C443E7" w:rsidRDefault="00A12278" w:rsidP="006E0C2E">
            <w:pPr>
              <w:spacing w:after="0" w:line="240" w:lineRule="auto"/>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C443E7"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2016</w:t>
            </w:r>
          </w:p>
        </w:tc>
        <w:tc>
          <w:tcPr>
            <w:tcW w:w="945" w:type="dxa"/>
            <w:tcBorders>
              <w:left w:val="single" w:sz="8" w:space="0" w:color="000000"/>
              <w:bottom w:val="single" w:sz="8" w:space="0" w:color="000000"/>
            </w:tcBorders>
            <w:shd w:val="clear" w:color="auto" w:fill="auto"/>
          </w:tcPr>
          <w:p w:rsidR="00A12278" w:rsidRPr="00CE3CBE"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3,6</w:t>
            </w:r>
          </w:p>
        </w:tc>
        <w:tc>
          <w:tcPr>
            <w:tcW w:w="1351" w:type="dxa"/>
            <w:gridSpan w:val="2"/>
            <w:tcBorders>
              <w:left w:val="single" w:sz="8" w:space="0" w:color="000000"/>
              <w:bottom w:val="single" w:sz="8" w:space="0" w:color="000000"/>
            </w:tcBorders>
            <w:shd w:val="clear" w:color="auto" w:fill="auto"/>
          </w:tcPr>
          <w:p w:rsidR="00A12278" w:rsidRPr="00CE3CBE"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3,6</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2017</w:t>
            </w:r>
          </w:p>
        </w:tc>
        <w:tc>
          <w:tcPr>
            <w:tcW w:w="945" w:type="dxa"/>
            <w:tcBorders>
              <w:left w:val="single" w:sz="8" w:space="0" w:color="000000"/>
              <w:bottom w:val="single" w:sz="8" w:space="0" w:color="000000"/>
            </w:tcBorders>
            <w:shd w:val="clear" w:color="auto" w:fill="auto"/>
          </w:tcPr>
          <w:p w:rsidR="00A12278" w:rsidRPr="00CE3CBE" w:rsidRDefault="00A12278" w:rsidP="006E0C2E">
            <w:pPr>
              <w:snapToGrid w:val="0"/>
              <w:spacing w:after="0" w:line="240" w:lineRule="auto"/>
              <w:jc w:val="right"/>
              <w:rPr>
                <w:rFonts w:ascii="Times New Roman" w:hAnsi="Times New Roman" w:cs="Times New Roman"/>
                <w:color w:val="FF0000"/>
              </w:rPr>
            </w:pPr>
            <w:r>
              <w:rPr>
                <w:rFonts w:ascii="Times New Roman" w:hAnsi="Times New Roman" w:cs="Times New Roman"/>
                <w:color w:val="FF0000"/>
              </w:rPr>
              <w:t>3,6</w:t>
            </w:r>
          </w:p>
        </w:tc>
        <w:tc>
          <w:tcPr>
            <w:tcW w:w="1351" w:type="dxa"/>
            <w:gridSpan w:val="2"/>
            <w:tcBorders>
              <w:left w:val="single" w:sz="8" w:space="0" w:color="000000"/>
              <w:bottom w:val="single" w:sz="8" w:space="0" w:color="000000"/>
            </w:tcBorders>
            <w:shd w:val="clear" w:color="auto" w:fill="auto"/>
          </w:tcPr>
          <w:p w:rsidR="00A12278" w:rsidRPr="00CE3CBE" w:rsidRDefault="00A12278" w:rsidP="006E0C2E">
            <w:pPr>
              <w:snapToGrid w:val="0"/>
              <w:spacing w:after="0" w:line="240" w:lineRule="auto"/>
              <w:jc w:val="right"/>
              <w:rPr>
                <w:rFonts w:ascii="Times New Roman" w:hAnsi="Times New Roman" w:cs="Times New Roman"/>
                <w:color w:val="FF0000"/>
              </w:rPr>
            </w:pPr>
            <w:r>
              <w:rPr>
                <w:rFonts w:ascii="Times New Roman" w:hAnsi="Times New Roman" w:cs="Times New Roman"/>
                <w:color w:val="FF0000"/>
              </w:rPr>
              <w:t>3,6</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2018</w:t>
            </w:r>
          </w:p>
        </w:tc>
        <w:tc>
          <w:tcPr>
            <w:tcW w:w="945" w:type="dxa"/>
            <w:tcBorders>
              <w:left w:val="single" w:sz="8" w:space="0" w:color="000000"/>
              <w:bottom w:val="single" w:sz="8" w:space="0" w:color="000000"/>
            </w:tcBorders>
            <w:shd w:val="clear" w:color="auto" w:fill="auto"/>
          </w:tcPr>
          <w:p w:rsidR="00A12278" w:rsidRPr="00CE3CBE" w:rsidRDefault="00A12278" w:rsidP="006E0C2E">
            <w:pPr>
              <w:snapToGrid w:val="0"/>
              <w:spacing w:after="0" w:line="240" w:lineRule="auto"/>
              <w:jc w:val="right"/>
              <w:rPr>
                <w:rFonts w:ascii="Times New Roman" w:hAnsi="Times New Roman" w:cs="Times New Roman"/>
                <w:color w:val="FF0000"/>
              </w:rPr>
            </w:pPr>
            <w:r>
              <w:rPr>
                <w:rFonts w:ascii="Times New Roman" w:hAnsi="Times New Roman" w:cs="Times New Roman"/>
                <w:color w:val="FF0000"/>
              </w:rPr>
              <w:t>3,6</w:t>
            </w:r>
          </w:p>
        </w:tc>
        <w:tc>
          <w:tcPr>
            <w:tcW w:w="1351" w:type="dxa"/>
            <w:gridSpan w:val="2"/>
            <w:tcBorders>
              <w:left w:val="single" w:sz="8" w:space="0" w:color="000000"/>
              <w:bottom w:val="single" w:sz="8" w:space="0" w:color="000000"/>
            </w:tcBorders>
            <w:shd w:val="clear" w:color="auto" w:fill="auto"/>
          </w:tcPr>
          <w:p w:rsidR="00A12278" w:rsidRPr="00CE3CBE" w:rsidRDefault="00A12278" w:rsidP="006E0C2E">
            <w:pPr>
              <w:snapToGrid w:val="0"/>
              <w:spacing w:after="0" w:line="240" w:lineRule="auto"/>
              <w:jc w:val="right"/>
              <w:rPr>
                <w:rFonts w:ascii="Times New Roman" w:hAnsi="Times New Roman" w:cs="Times New Roman"/>
                <w:color w:val="FF0000"/>
              </w:rPr>
            </w:pPr>
            <w:r>
              <w:rPr>
                <w:rFonts w:ascii="Times New Roman" w:hAnsi="Times New Roman" w:cs="Times New Roman"/>
                <w:color w:val="FF0000"/>
              </w:rPr>
              <w:t>3,6</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2019</w:t>
            </w:r>
          </w:p>
        </w:tc>
        <w:tc>
          <w:tcPr>
            <w:tcW w:w="945" w:type="dxa"/>
            <w:tcBorders>
              <w:left w:val="single" w:sz="8" w:space="0" w:color="000000"/>
              <w:bottom w:val="single" w:sz="8" w:space="0" w:color="000000"/>
            </w:tcBorders>
            <w:shd w:val="clear" w:color="auto" w:fill="auto"/>
          </w:tcPr>
          <w:p w:rsidR="00A12278" w:rsidRPr="00CE3CBE" w:rsidRDefault="00A12278" w:rsidP="006E0C2E">
            <w:pPr>
              <w:snapToGrid w:val="0"/>
              <w:spacing w:after="0" w:line="240" w:lineRule="auto"/>
              <w:jc w:val="right"/>
              <w:rPr>
                <w:rFonts w:ascii="Times New Roman" w:hAnsi="Times New Roman" w:cs="Times New Roman"/>
                <w:color w:val="FF0000"/>
              </w:rPr>
            </w:pPr>
          </w:p>
        </w:tc>
        <w:tc>
          <w:tcPr>
            <w:tcW w:w="1351" w:type="dxa"/>
            <w:gridSpan w:val="2"/>
            <w:tcBorders>
              <w:left w:val="single" w:sz="8" w:space="0" w:color="000000"/>
              <w:bottom w:val="single" w:sz="8" w:space="0" w:color="000000"/>
            </w:tcBorders>
            <w:shd w:val="clear" w:color="auto" w:fill="auto"/>
          </w:tcPr>
          <w:p w:rsidR="00A12278" w:rsidRPr="00CE3CBE" w:rsidRDefault="00A12278" w:rsidP="006E0C2E">
            <w:pPr>
              <w:snapToGrid w:val="0"/>
              <w:spacing w:after="0" w:line="240" w:lineRule="auto"/>
              <w:jc w:val="right"/>
              <w:rPr>
                <w:rFonts w:ascii="Times New Roman" w:hAnsi="Times New Roman" w:cs="Times New Roman"/>
                <w:color w:val="FF0000"/>
              </w:rPr>
            </w:pP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r>
      <w:tr w:rsidR="00A81D8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81D88" w:rsidRPr="006E6EE6" w:rsidRDefault="00A81D8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4" w:space="0" w:color="auto"/>
            </w:tcBorders>
            <w:shd w:val="clear" w:color="auto" w:fill="auto"/>
            <w:vAlign w:val="center"/>
          </w:tcPr>
          <w:p w:rsidR="00A81D88" w:rsidRPr="006E6EE6" w:rsidRDefault="00A81D8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4" w:space="0" w:color="auto"/>
            </w:tcBorders>
            <w:shd w:val="clear" w:color="auto" w:fill="auto"/>
            <w:vAlign w:val="center"/>
          </w:tcPr>
          <w:p w:rsidR="00A81D88" w:rsidRPr="006E6EE6" w:rsidRDefault="00A81D8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81D88" w:rsidRPr="006E6EE6" w:rsidRDefault="00A81D88"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2020</w:t>
            </w:r>
          </w:p>
        </w:tc>
        <w:tc>
          <w:tcPr>
            <w:tcW w:w="945" w:type="dxa"/>
            <w:tcBorders>
              <w:left w:val="single" w:sz="8" w:space="0" w:color="000000"/>
              <w:bottom w:val="single" w:sz="8" w:space="0" w:color="000000"/>
            </w:tcBorders>
            <w:shd w:val="clear" w:color="auto" w:fill="auto"/>
          </w:tcPr>
          <w:p w:rsidR="00A81D88" w:rsidRPr="00133297" w:rsidRDefault="00A81D88" w:rsidP="009751CC">
            <w:pPr>
              <w:snapToGrid w:val="0"/>
              <w:spacing w:after="0" w:line="240" w:lineRule="auto"/>
              <w:jc w:val="right"/>
              <w:rPr>
                <w:rFonts w:ascii="Times New Roman" w:hAnsi="Times New Roman" w:cs="Times New Roman"/>
                <w:color w:val="FF0000"/>
                <w:lang w:val="en-US"/>
              </w:rPr>
            </w:pPr>
          </w:p>
        </w:tc>
        <w:tc>
          <w:tcPr>
            <w:tcW w:w="1351" w:type="dxa"/>
            <w:gridSpan w:val="2"/>
            <w:tcBorders>
              <w:left w:val="single" w:sz="8" w:space="0" w:color="000000"/>
              <w:bottom w:val="single" w:sz="8" w:space="0" w:color="000000"/>
            </w:tcBorders>
            <w:shd w:val="clear" w:color="auto" w:fill="auto"/>
          </w:tcPr>
          <w:p w:rsidR="00A81D88" w:rsidRPr="00133297" w:rsidRDefault="00A81D88" w:rsidP="009751CC">
            <w:pPr>
              <w:snapToGrid w:val="0"/>
              <w:spacing w:after="0" w:line="240" w:lineRule="auto"/>
              <w:jc w:val="right"/>
              <w:rPr>
                <w:rFonts w:ascii="Times New Roman" w:hAnsi="Times New Roman" w:cs="Times New Roman"/>
                <w:color w:val="FF0000"/>
                <w:lang w:val="en-US"/>
              </w:rPr>
            </w:pPr>
          </w:p>
        </w:tc>
        <w:tc>
          <w:tcPr>
            <w:tcW w:w="975" w:type="dxa"/>
            <w:tcBorders>
              <w:left w:val="single" w:sz="8" w:space="0" w:color="000000"/>
              <w:bottom w:val="single" w:sz="8" w:space="0" w:color="000000"/>
              <w:right w:val="single" w:sz="8" w:space="0" w:color="000000"/>
            </w:tcBorders>
          </w:tcPr>
          <w:p w:rsidR="00A81D88" w:rsidRPr="006E6EE6" w:rsidRDefault="00A81D88" w:rsidP="006E0C2E">
            <w:pPr>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A81D88" w:rsidRPr="006E6EE6" w:rsidRDefault="00A81D88" w:rsidP="006E0C2E">
            <w:pPr>
              <w:spacing w:after="0" w:line="240" w:lineRule="auto"/>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A81D88" w:rsidRPr="006E6EE6" w:rsidRDefault="00A81D88" w:rsidP="006E0C2E">
            <w:pPr>
              <w:spacing w:after="0" w:line="240" w:lineRule="auto"/>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A81D88" w:rsidRPr="006E6EE6" w:rsidRDefault="00A81D88" w:rsidP="006E0C2E">
            <w:pPr>
              <w:spacing w:after="0" w:line="240" w:lineRule="auto"/>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A81D88" w:rsidRPr="006E6EE6" w:rsidRDefault="00A81D8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81D88" w:rsidRPr="006E6EE6" w:rsidRDefault="00A81D88" w:rsidP="006E0C2E">
            <w:pPr>
              <w:snapToGrid w:val="0"/>
              <w:spacing w:after="0" w:line="240" w:lineRule="auto"/>
              <w:rPr>
                <w:rFonts w:ascii="Times New Roman" w:hAnsi="Times New Roman" w:cs="Times New Roman"/>
                <w:color w:val="000000"/>
              </w:rPr>
            </w:pPr>
          </w:p>
        </w:tc>
      </w:tr>
      <w:tr w:rsidR="00A81D8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81D88" w:rsidRPr="006E6EE6" w:rsidRDefault="00A81D8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4" w:space="0" w:color="auto"/>
            </w:tcBorders>
            <w:shd w:val="clear" w:color="auto" w:fill="auto"/>
            <w:vAlign w:val="center"/>
          </w:tcPr>
          <w:p w:rsidR="00A81D88" w:rsidRPr="006E6EE6" w:rsidRDefault="00A81D8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4" w:space="0" w:color="auto"/>
            </w:tcBorders>
            <w:shd w:val="clear" w:color="auto" w:fill="auto"/>
            <w:vAlign w:val="center"/>
          </w:tcPr>
          <w:p w:rsidR="00A81D88" w:rsidRPr="006E6EE6" w:rsidRDefault="00A81D8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81D88" w:rsidRPr="00A81D88" w:rsidRDefault="00A81D88" w:rsidP="009751CC">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45" w:type="dxa"/>
            <w:tcBorders>
              <w:left w:val="single" w:sz="8" w:space="0" w:color="000000"/>
              <w:bottom w:val="single" w:sz="8" w:space="0" w:color="000000"/>
            </w:tcBorders>
            <w:shd w:val="clear" w:color="auto" w:fill="auto"/>
          </w:tcPr>
          <w:p w:rsidR="00A81D88" w:rsidRPr="00133297" w:rsidRDefault="00A81D88" w:rsidP="009751CC">
            <w:pPr>
              <w:snapToGrid w:val="0"/>
              <w:spacing w:after="0" w:line="240" w:lineRule="auto"/>
              <w:jc w:val="right"/>
              <w:rPr>
                <w:rFonts w:ascii="Times New Roman" w:hAnsi="Times New Roman" w:cs="Times New Roman"/>
                <w:color w:val="FF0000"/>
                <w:lang w:val="en-US"/>
              </w:rPr>
            </w:pPr>
          </w:p>
        </w:tc>
        <w:tc>
          <w:tcPr>
            <w:tcW w:w="1351" w:type="dxa"/>
            <w:gridSpan w:val="2"/>
            <w:tcBorders>
              <w:left w:val="single" w:sz="8" w:space="0" w:color="000000"/>
              <w:bottom w:val="single" w:sz="8" w:space="0" w:color="000000"/>
            </w:tcBorders>
            <w:shd w:val="clear" w:color="auto" w:fill="auto"/>
          </w:tcPr>
          <w:p w:rsidR="00A81D88" w:rsidRPr="00133297" w:rsidRDefault="00A81D88" w:rsidP="009751CC">
            <w:pPr>
              <w:snapToGrid w:val="0"/>
              <w:spacing w:after="0" w:line="240" w:lineRule="auto"/>
              <w:jc w:val="right"/>
              <w:rPr>
                <w:rFonts w:ascii="Times New Roman" w:hAnsi="Times New Roman" w:cs="Times New Roman"/>
                <w:color w:val="FF0000"/>
                <w:lang w:val="en-US"/>
              </w:rPr>
            </w:pPr>
          </w:p>
        </w:tc>
        <w:tc>
          <w:tcPr>
            <w:tcW w:w="975" w:type="dxa"/>
            <w:tcBorders>
              <w:left w:val="single" w:sz="8" w:space="0" w:color="000000"/>
              <w:bottom w:val="single" w:sz="8" w:space="0" w:color="000000"/>
              <w:right w:val="single" w:sz="8" w:space="0" w:color="000000"/>
            </w:tcBorders>
          </w:tcPr>
          <w:p w:rsidR="00A81D88" w:rsidRPr="006E6EE6" w:rsidRDefault="00A81D88" w:rsidP="006E0C2E">
            <w:pPr>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A81D88" w:rsidRPr="006E6EE6" w:rsidRDefault="00A81D88" w:rsidP="006E0C2E">
            <w:pPr>
              <w:spacing w:after="0" w:line="240" w:lineRule="auto"/>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A81D88" w:rsidRPr="006E6EE6" w:rsidRDefault="00A81D88" w:rsidP="006E0C2E">
            <w:pPr>
              <w:spacing w:after="0" w:line="240" w:lineRule="auto"/>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A81D88" w:rsidRPr="006E6EE6" w:rsidRDefault="00A81D88" w:rsidP="006E0C2E">
            <w:pPr>
              <w:spacing w:after="0" w:line="240" w:lineRule="auto"/>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A81D88" w:rsidRPr="006E6EE6" w:rsidRDefault="00A81D8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81D88" w:rsidRPr="006E6EE6" w:rsidRDefault="00A81D88" w:rsidP="006E0C2E">
            <w:pPr>
              <w:snapToGrid w:val="0"/>
              <w:spacing w:after="0" w:line="240" w:lineRule="auto"/>
              <w:rPr>
                <w:rFonts w:ascii="Times New Roman" w:hAnsi="Times New Roman" w:cs="Times New Roman"/>
                <w:color w:val="00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4" w:space="0" w:color="auto"/>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4" w:space="0" w:color="auto"/>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A81D88" w:rsidRDefault="00A12278"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sidR="00A81D88">
              <w:rPr>
                <w:rFonts w:ascii="Times New Roman" w:hAnsi="Times New Roman" w:cs="Times New Roman"/>
                <w:color w:val="000000"/>
                <w:lang w:val="en-US"/>
              </w:rPr>
              <w:t>2</w:t>
            </w:r>
          </w:p>
        </w:tc>
        <w:tc>
          <w:tcPr>
            <w:tcW w:w="945" w:type="dxa"/>
            <w:tcBorders>
              <w:left w:val="single" w:sz="8" w:space="0" w:color="000000"/>
              <w:bottom w:val="single" w:sz="8" w:space="0" w:color="000000"/>
            </w:tcBorders>
            <w:shd w:val="clear" w:color="auto" w:fill="auto"/>
          </w:tcPr>
          <w:p w:rsidR="00A12278" w:rsidRPr="00133297" w:rsidRDefault="00A12278" w:rsidP="006E0C2E">
            <w:pPr>
              <w:snapToGrid w:val="0"/>
              <w:spacing w:after="0" w:line="240" w:lineRule="auto"/>
              <w:jc w:val="right"/>
              <w:rPr>
                <w:rFonts w:ascii="Times New Roman" w:hAnsi="Times New Roman" w:cs="Times New Roman"/>
                <w:color w:val="FF0000"/>
                <w:lang w:val="en-US"/>
              </w:rPr>
            </w:pPr>
            <w:r>
              <w:rPr>
                <w:rFonts w:ascii="Times New Roman" w:hAnsi="Times New Roman" w:cs="Times New Roman"/>
                <w:color w:val="FF0000"/>
                <w:lang w:val="en-US"/>
              </w:rPr>
              <w:t>3.6</w:t>
            </w:r>
          </w:p>
        </w:tc>
        <w:tc>
          <w:tcPr>
            <w:tcW w:w="1351" w:type="dxa"/>
            <w:gridSpan w:val="2"/>
            <w:tcBorders>
              <w:left w:val="single" w:sz="8" w:space="0" w:color="000000"/>
              <w:bottom w:val="single" w:sz="8" w:space="0" w:color="000000"/>
            </w:tcBorders>
            <w:shd w:val="clear" w:color="auto" w:fill="auto"/>
          </w:tcPr>
          <w:p w:rsidR="00A12278" w:rsidRPr="00133297" w:rsidRDefault="00A12278" w:rsidP="006E0C2E">
            <w:pPr>
              <w:snapToGrid w:val="0"/>
              <w:spacing w:after="0" w:line="240" w:lineRule="auto"/>
              <w:jc w:val="right"/>
              <w:rPr>
                <w:rFonts w:ascii="Times New Roman" w:hAnsi="Times New Roman" w:cs="Times New Roman"/>
                <w:color w:val="FF0000"/>
                <w:lang w:val="en-US"/>
              </w:rPr>
            </w:pPr>
            <w:r>
              <w:rPr>
                <w:rFonts w:ascii="Times New Roman" w:hAnsi="Times New Roman" w:cs="Times New Roman"/>
                <w:color w:val="FF0000"/>
                <w:lang w:val="en-US"/>
              </w:rPr>
              <w:t>3.6</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r>
      <w:tr w:rsidR="00A12278" w:rsidRPr="006E6EE6" w:rsidTr="009C434E">
        <w:tblPrEx>
          <w:tblCellMar>
            <w:left w:w="108" w:type="dxa"/>
            <w:right w:w="108" w:type="dxa"/>
          </w:tblCellMar>
        </w:tblPrEx>
        <w:trPr>
          <w:gridAfter w:val="2"/>
          <w:wAfter w:w="120" w:type="dxa"/>
          <w:trHeight w:val="297"/>
        </w:trPr>
        <w:tc>
          <w:tcPr>
            <w:tcW w:w="770" w:type="dxa"/>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2.1.2</w:t>
            </w:r>
          </w:p>
        </w:tc>
        <w:tc>
          <w:tcPr>
            <w:tcW w:w="2916" w:type="dxa"/>
            <w:gridSpan w:val="3"/>
            <w:vMerge w:val="restart"/>
            <w:tcBorders>
              <w:top w:val="single" w:sz="8" w:space="0" w:color="000000"/>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4C7FCE">
              <w:rPr>
                <w:rFonts w:ascii="Times New Roman" w:hAnsi="Times New Roman" w:cs="Times New Roman"/>
              </w:rPr>
              <w:t>Доплата к пенсиям муниципальных служащих Верхнеломовского сельсовета Нижнеломовского района Пензенской области</w:t>
            </w:r>
          </w:p>
        </w:tc>
        <w:tc>
          <w:tcPr>
            <w:tcW w:w="2056" w:type="dxa"/>
            <w:gridSpan w:val="2"/>
            <w:vMerge w:val="restart"/>
            <w:tcBorders>
              <w:left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b/>
                <w:bCs/>
                <w:color w:val="000000"/>
              </w:rPr>
            </w:pPr>
            <w:r w:rsidRPr="00316D10">
              <w:rPr>
                <w:rFonts w:ascii="Times New Roman" w:hAnsi="Times New Roman" w:cs="Times New Roman"/>
              </w:rPr>
              <w:t xml:space="preserve">Администрация Верхнеломовского сельсовета </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color w:val="000000"/>
              </w:rPr>
            </w:pPr>
            <w:r w:rsidRPr="006E6EE6">
              <w:rPr>
                <w:rFonts w:ascii="Times New Roman" w:hAnsi="Times New Roman" w:cs="Times New Roman"/>
                <w:b/>
                <w:bCs/>
                <w:color w:val="000000"/>
              </w:rPr>
              <w:t xml:space="preserve">Итого </w:t>
            </w:r>
          </w:p>
        </w:tc>
        <w:tc>
          <w:tcPr>
            <w:tcW w:w="945" w:type="dxa"/>
            <w:tcBorders>
              <w:left w:val="single" w:sz="8" w:space="0" w:color="000000"/>
              <w:bottom w:val="single" w:sz="8" w:space="0" w:color="000000"/>
            </w:tcBorders>
            <w:shd w:val="clear" w:color="auto" w:fill="auto"/>
          </w:tcPr>
          <w:p w:rsidR="00A12278" w:rsidRPr="0014373E" w:rsidRDefault="0014373E" w:rsidP="006E0C2E">
            <w:pPr>
              <w:snapToGrid w:val="0"/>
              <w:spacing w:after="0" w:line="240" w:lineRule="auto"/>
              <w:jc w:val="right"/>
              <w:rPr>
                <w:rFonts w:ascii="Times New Roman" w:hAnsi="Times New Roman" w:cs="Times New Roman"/>
                <w:b/>
                <w:bCs/>
                <w:color w:val="FF0000"/>
              </w:rPr>
            </w:pPr>
            <w:r>
              <w:rPr>
                <w:rFonts w:ascii="Times New Roman" w:hAnsi="Times New Roman" w:cs="Times New Roman"/>
                <w:b/>
                <w:bCs/>
                <w:color w:val="FF0000"/>
              </w:rPr>
              <w:t>277,4</w:t>
            </w:r>
          </w:p>
        </w:tc>
        <w:tc>
          <w:tcPr>
            <w:tcW w:w="1351" w:type="dxa"/>
            <w:gridSpan w:val="2"/>
            <w:tcBorders>
              <w:left w:val="single" w:sz="8" w:space="0" w:color="000000"/>
              <w:bottom w:val="single" w:sz="8" w:space="0" w:color="000000"/>
            </w:tcBorders>
            <w:shd w:val="clear" w:color="auto" w:fill="auto"/>
          </w:tcPr>
          <w:p w:rsidR="00A12278" w:rsidRPr="0014373E" w:rsidRDefault="0014373E" w:rsidP="006E0C2E">
            <w:pPr>
              <w:snapToGrid w:val="0"/>
              <w:spacing w:after="0" w:line="240" w:lineRule="auto"/>
              <w:jc w:val="right"/>
              <w:rPr>
                <w:rFonts w:ascii="Times New Roman" w:hAnsi="Times New Roman" w:cs="Times New Roman"/>
                <w:b/>
                <w:bCs/>
                <w:color w:val="FF0000"/>
              </w:rPr>
            </w:pPr>
            <w:r>
              <w:rPr>
                <w:rFonts w:ascii="Times New Roman" w:hAnsi="Times New Roman" w:cs="Times New Roman"/>
                <w:b/>
                <w:bCs/>
                <w:color w:val="FF0000"/>
              </w:rPr>
              <w:t>277,4</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napToGrid w:val="0"/>
              <w:spacing w:after="0" w:line="240" w:lineRule="auto"/>
              <w:jc w:val="right"/>
              <w:rPr>
                <w:rFonts w:ascii="Times New Roman" w:hAnsi="Times New Roman" w:cs="Times New Roman"/>
                <w:b/>
                <w:bCs/>
                <w:color w:val="000000"/>
              </w:rPr>
            </w:pPr>
          </w:p>
        </w:tc>
        <w:tc>
          <w:tcPr>
            <w:tcW w:w="975" w:type="dxa"/>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jc w:val="right"/>
              <w:rPr>
                <w:rFonts w:ascii="Times New Roman" w:hAnsi="Times New Roman" w:cs="Times New Roman"/>
                <w:b/>
                <w:bCs/>
                <w:color w:val="000000"/>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jc w:val="right"/>
              <w:rPr>
                <w:rFonts w:ascii="Times New Roman" w:hAnsi="Times New Roman" w:cs="Times New Roman"/>
                <w:b/>
                <w:bCs/>
                <w:color w:val="000000"/>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jc w:val="right"/>
              <w:rPr>
                <w:rFonts w:ascii="Times New Roman" w:hAnsi="Times New Roman" w:cs="Times New Roman"/>
                <w:color w:val="000000"/>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sidRPr="006E6EE6">
              <w:rPr>
                <w:rFonts w:ascii="Times New Roman" w:hAnsi="Times New Roman" w:cs="Times New Roman"/>
                <w:color w:val="000000"/>
              </w:rPr>
              <w:t>201</w:t>
            </w:r>
            <w:r>
              <w:rPr>
                <w:rFonts w:ascii="Times New Roman" w:hAnsi="Times New Roman" w:cs="Times New Roman"/>
                <w:color w:val="000000"/>
              </w:rPr>
              <w:t>6</w:t>
            </w:r>
          </w:p>
        </w:tc>
        <w:tc>
          <w:tcPr>
            <w:tcW w:w="945" w:type="dxa"/>
            <w:tcBorders>
              <w:left w:val="single" w:sz="8" w:space="0" w:color="000000"/>
              <w:bottom w:val="single" w:sz="8" w:space="0" w:color="000000"/>
            </w:tcBorders>
            <w:shd w:val="clear" w:color="auto" w:fill="auto"/>
          </w:tcPr>
          <w:p w:rsidR="00A12278" w:rsidRPr="00CE3CBE" w:rsidRDefault="00A12278" w:rsidP="006E0C2E">
            <w:pPr>
              <w:snapToGrid w:val="0"/>
              <w:spacing w:after="0" w:line="240" w:lineRule="auto"/>
              <w:jc w:val="right"/>
              <w:rPr>
                <w:rFonts w:ascii="Times New Roman" w:hAnsi="Times New Roman" w:cs="Times New Roman"/>
                <w:color w:val="FF0000"/>
              </w:rPr>
            </w:pPr>
            <w:r>
              <w:rPr>
                <w:rFonts w:ascii="Times New Roman" w:hAnsi="Times New Roman" w:cs="Times New Roman"/>
                <w:color w:val="FF0000"/>
              </w:rPr>
              <w:t>32,7</w:t>
            </w:r>
          </w:p>
        </w:tc>
        <w:tc>
          <w:tcPr>
            <w:tcW w:w="1351" w:type="dxa"/>
            <w:gridSpan w:val="2"/>
            <w:tcBorders>
              <w:left w:val="single" w:sz="8" w:space="0" w:color="000000"/>
              <w:bottom w:val="single" w:sz="8" w:space="0" w:color="000000"/>
            </w:tcBorders>
            <w:shd w:val="clear" w:color="auto" w:fill="auto"/>
          </w:tcPr>
          <w:p w:rsidR="00A12278" w:rsidRPr="00CE3CBE" w:rsidRDefault="00A12278" w:rsidP="006E0C2E">
            <w:pPr>
              <w:snapToGrid w:val="0"/>
              <w:spacing w:after="0" w:line="240" w:lineRule="auto"/>
              <w:jc w:val="right"/>
              <w:rPr>
                <w:rFonts w:ascii="Times New Roman" w:hAnsi="Times New Roman" w:cs="Times New Roman"/>
                <w:color w:val="FF0000"/>
              </w:rPr>
            </w:pPr>
            <w:r>
              <w:rPr>
                <w:rFonts w:ascii="Times New Roman" w:hAnsi="Times New Roman" w:cs="Times New Roman"/>
                <w:color w:val="FF0000"/>
              </w:rPr>
              <w:t>32,7</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napToGrid w:val="0"/>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jc w:val="right"/>
              <w:rPr>
                <w:rFonts w:ascii="Times New Roman" w:hAnsi="Times New Roman" w:cs="Times New Roman"/>
                <w:color w:val="000000"/>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2017</w:t>
            </w:r>
          </w:p>
        </w:tc>
        <w:tc>
          <w:tcPr>
            <w:tcW w:w="945" w:type="dxa"/>
            <w:tcBorders>
              <w:left w:val="single" w:sz="8" w:space="0" w:color="000000"/>
              <w:bottom w:val="single" w:sz="8" w:space="0" w:color="000000"/>
            </w:tcBorders>
            <w:shd w:val="clear" w:color="auto" w:fill="auto"/>
          </w:tcPr>
          <w:p w:rsidR="00A12278" w:rsidRPr="00CE3CBE" w:rsidRDefault="00A12278" w:rsidP="006E0C2E">
            <w:pPr>
              <w:snapToGrid w:val="0"/>
              <w:spacing w:after="0" w:line="240" w:lineRule="auto"/>
              <w:jc w:val="right"/>
              <w:rPr>
                <w:rFonts w:ascii="Times New Roman" w:hAnsi="Times New Roman" w:cs="Times New Roman"/>
                <w:color w:val="FF0000"/>
              </w:rPr>
            </w:pPr>
            <w:r>
              <w:rPr>
                <w:rFonts w:ascii="Times New Roman" w:hAnsi="Times New Roman" w:cs="Times New Roman"/>
                <w:color w:val="FF0000"/>
              </w:rPr>
              <w:t>32,7</w:t>
            </w:r>
          </w:p>
        </w:tc>
        <w:tc>
          <w:tcPr>
            <w:tcW w:w="1351" w:type="dxa"/>
            <w:gridSpan w:val="2"/>
            <w:tcBorders>
              <w:left w:val="single" w:sz="8" w:space="0" w:color="000000"/>
              <w:bottom w:val="single" w:sz="8" w:space="0" w:color="000000"/>
            </w:tcBorders>
            <w:shd w:val="clear" w:color="auto" w:fill="auto"/>
          </w:tcPr>
          <w:p w:rsidR="00A12278" w:rsidRPr="00CE3CBE" w:rsidRDefault="00A12278" w:rsidP="006E0C2E">
            <w:pPr>
              <w:snapToGrid w:val="0"/>
              <w:spacing w:after="0" w:line="240" w:lineRule="auto"/>
              <w:jc w:val="right"/>
              <w:rPr>
                <w:rFonts w:ascii="Times New Roman" w:hAnsi="Times New Roman" w:cs="Times New Roman"/>
                <w:color w:val="FF0000"/>
              </w:rPr>
            </w:pPr>
            <w:r>
              <w:rPr>
                <w:rFonts w:ascii="Times New Roman" w:hAnsi="Times New Roman" w:cs="Times New Roman"/>
                <w:color w:val="FF0000"/>
              </w:rPr>
              <w:t>32,7</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napToGrid w:val="0"/>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jc w:val="right"/>
              <w:rPr>
                <w:rFonts w:ascii="Times New Roman" w:hAnsi="Times New Roman" w:cs="Times New Roman"/>
                <w:color w:val="000000"/>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2018</w:t>
            </w:r>
          </w:p>
        </w:tc>
        <w:tc>
          <w:tcPr>
            <w:tcW w:w="945" w:type="dxa"/>
            <w:tcBorders>
              <w:left w:val="single" w:sz="8" w:space="0" w:color="000000"/>
              <w:bottom w:val="single" w:sz="8" w:space="0" w:color="000000"/>
            </w:tcBorders>
            <w:shd w:val="clear" w:color="auto" w:fill="auto"/>
          </w:tcPr>
          <w:p w:rsidR="00A12278" w:rsidRPr="00A66136" w:rsidRDefault="00A12278" w:rsidP="006E0C2E">
            <w:pPr>
              <w:snapToGrid w:val="0"/>
              <w:spacing w:after="0" w:line="240" w:lineRule="auto"/>
              <w:jc w:val="right"/>
              <w:rPr>
                <w:rFonts w:ascii="Times New Roman" w:hAnsi="Times New Roman" w:cs="Times New Roman"/>
                <w:color w:val="FF0000"/>
                <w:lang w:val="en-US"/>
              </w:rPr>
            </w:pPr>
            <w:r>
              <w:rPr>
                <w:rFonts w:ascii="Times New Roman" w:hAnsi="Times New Roman" w:cs="Times New Roman"/>
                <w:color w:val="FF0000"/>
                <w:lang w:val="en-US"/>
              </w:rPr>
              <w:t>43.4</w:t>
            </w:r>
          </w:p>
        </w:tc>
        <w:tc>
          <w:tcPr>
            <w:tcW w:w="1351" w:type="dxa"/>
            <w:gridSpan w:val="2"/>
            <w:tcBorders>
              <w:left w:val="single" w:sz="8" w:space="0" w:color="000000"/>
              <w:bottom w:val="single" w:sz="8" w:space="0" w:color="000000"/>
            </w:tcBorders>
            <w:shd w:val="clear" w:color="auto" w:fill="auto"/>
          </w:tcPr>
          <w:p w:rsidR="00A12278" w:rsidRPr="00A66136" w:rsidRDefault="00A12278" w:rsidP="006E0C2E">
            <w:pPr>
              <w:snapToGrid w:val="0"/>
              <w:spacing w:after="0" w:line="240" w:lineRule="auto"/>
              <w:jc w:val="right"/>
              <w:rPr>
                <w:rFonts w:ascii="Times New Roman" w:hAnsi="Times New Roman" w:cs="Times New Roman"/>
                <w:color w:val="FF0000"/>
                <w:lang w:val="en-US"/>
              </w:rPr>
            </w:pPr>
            <w:r>
              <w:rPr>
                <w:rFonts w:ascii="Times New Roman" w:hAnsi="Times New Roman" w:cs="Times New Roman"/>
                <w:color w:val="FF0000"/>
                <w:lang w:val="en-US"/>
              </w:rPr>
              <w:t>43.4</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napToGrid w:val="0"/>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jc w:val="right"/>
              <w:rPr>
                <w:rFonts w:ascii="Times New Roman" w:hAnsi="Times New Roman" w:cs="Times New Roman"/>
                <w:color w:val="000000"/>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r>
      <w:tr w:rsidR="0014373E"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4373E" w:rsidRPr="006E6EE6" w:rsidRDefault="0014373E"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2019</w:t>
            </w:r>
          </w:p>
        </w:tc>
        <w:tc>
          <w:tcPr>
            <w:tcW w:w="945" w:type="dxa"/>
            <w:tcBorders>
              <w:left w:val="single" w:sz="8" w:space="0" w:color="000000"/>
              <w:bottom w:val="single" w:sz="8" w:space="0" w:color="000000"/>
            </w:tcBorders>
            <w:shd w:val="clear" w:color="auto" w:fill="auto"/>
          </w:tcPr>
          <w:p w:rsidR="0014373E" w:rsidRPr="00CE3CBE" w:rsidRDefault="0014373E" w:rsidP="006E0C2E">
            <w:pPr>
              <w:snapToGrid w:val="0"/>
              <w:spacing w:after="0" w:line="240" w:lineRule="auto"/>
              <w:jc w:val="right"/>
              <w:rPr>
                <w:rFonts w:ascii="Times New Roman" w:hAnsi="Times New Roman" w:cs="Times New Roman"/>
                <w:color w:val="FF0000"/>
              </w:rPr>
            </w:pPr>
            <w:r>
              <w:rPr>
                <w:rFonts w:ascii="Times New Roman" w:hAnsi="Times New Roman" w:cs="Times New Roman"/>
                <w:color w:val="FF0000"/>
              </w:rPr>
              <w:t>45,3</w:t>
            </w:r>
          </w:p>
        </w:tc>
        <w:tc>
          <w:tcPr>
            <w:tcW w:w="1351" w:type="dxa"/>
            <w:gridSpan w:val="2"/>
            <w:tcBorders>
              <w:left w:val="single" w:sz="8" w:space="0" w:color="000000"/>
              <w:bottom w:val="single" w:sz="8" w:space="0" w:color="000000"/>
            </w:tcBorders>
            <w:shd w:val="clear" w:color="auto" w:fill="auto"/>
          </w:tcPr>
          <w:p w:rsidR="0014373E" w:rsidRPr="00CE3CBE" w:rsidRDefault="0014373E" w:rsidP="003A38DD">
            <w:pPr>
              <w:snapToGrid w:val="0"/>
              <w:spacing w:after="0" w:line="240" w:lineRule="auto"/>
              <w:jc w:val="right"/>
              <w:rPr>
                <w:rFonts w:ascii="Times New Roman" w:hAnsi="Times New Roman" w:cs="Times New Roman"/>
                <w:color w:val="FF0000"/>
              </w:rPr>
            </w:pPr>
            <w:r>
              <w:rPr>
                <w:rFonts w:ascii="Times New Roman" w:hAnsi="Times New Roman" w:cs="Times New Roman"/>
                <w:color w:val="FF0000"/>
              </w:rPr>
              <w:t>45,3</w:t>
            </w:r>
          </w:p>
        </w:tc>
        <w:tc>
          <w:tcPr>
            <w:tcW w:w="975" w:type="dxa"/>
            <w:tcBorders>
              <w:left w:val="single" w:sz="8" w:space="0" w:color="000000"/>
              <w:bottom w:val="single" w:sz="8" w:space="0" w:color="000000"/>
              <w:right w:val="single" w:sz="8" w:space="0" w:color="000000"/>
            </w:tcBorders>
          </w:tcPr>
          <w:p w:rsidR="0014373E" w:rsidRPr="006E6EE6" w:rsidRDefault="0014373E" w:rsidP="006E0C2E">
            <w:pPr>
              <w:snapToGrid w:val="0"/>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14373E" w:rsidRPr="006E6EE6" w:rsidRDefault="0014373E" w:rsidP="006E0C2E">
            <w:pPr>
              <w:snapToGrid w:val="0"/>
              <w:spacing w:after="0" w:line="240" w:lineRule="auto"/>
              <w:jc w:val="right"/>
              <w:rPr>
                <w:rFonts w:ascii="Times New Roman" w:hAnsi="Times New Roman" w:cs="Times New Roman"/>
                <w:color w:val="000000"/>
              </w:rPr>
            </w:pPr>
          </w:p>
        </w:tc>
        <w:tc>
          <w:tcPr>
            <w:tcW w:w="1085" w:type="dxa"/>
            <w:vMerge/>
            <w:tcBorders>
              <w:left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r>
      <w:tr w:rsidR="0014373E"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4" w:space="0" w:color="auto"/>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4" w:space="0" w:color="auto"/>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4373E" w:rsidRPr="006E6EE6" w:rsidRDefault="0014373E"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2020</w:t>
            </w:r>
          </w:p>
        </w:tc>
        <w:tc>
          <w:tcPr>
            <w:tcW w:w="945" w:type="dxa"/>
            <w:tcBorders>
              <w:left w:val="single" w:sz="8" w:space="0" w:color="000000"/>
              <w:bottom w:val="single" w:sz="8" w:space="0" w:color="000000"/>
            </w:tcBorders>
            <w:shd w:val="clear" w:color="auto" w:fill="auto"/>
          </w:tcPr>
          <w:p w:rsidR="0014373E" w:rsidRPr="0014373E" w:rsidRDefault="0014373E" w:rsidP="009751CC">
            <w:pPr>
              <w:snapToGrid w:val="0"/>
              <w:spacing w:after="0" w:line="240" w:lineRule="auto"/>
              <w:jc w:val="right"/>
              <w:rPr>
                <w:rFonts w:ascii="Times New Roman" w:hAnsi="Times New Roman" w:cs="Times New Roman"/>
                <w:color w:val="FF0000"/>
              </w:rPr>
            </w:pPr>
            <w:r>
              <w:rPr>
                <w:rFonts w:ascii="Times New Roman" w:hAnsi="Times New Roman" w:cs="Times New Roman"/>
                <w:color w:val="FF0000"/>
              </w:rPr>
              <w:t>45,3</w:t>
            </w:r>
          </w:p>
        </w:tc>
        <w:tc>
          <w:tcPr>
            <w:tcW w:w="1351" w:type="dxa"/>
            <w:gridSpan w:val="2"/>
            <w:tcBorders>
              <w:left w:val="single" w:sz="8" w:space="0" w:color="000000"/>
              <w:bottom w:val="single" w:sz="8" w:space="0" w:color="000000"/>
            </w:tcBorders>
            <w:shd w:val="clear" w:color="auto" w:fill="auto"/>
          </w:tcPr>
          <w:p w:rsidR="0014373E" w:rsidRPr="0014373E" w:rsidRDefault="0014373E" w:rsidP="003A38DD">
            <w:pPr>
              <w:snapToGrid w:val="0"/>
              <w:spacing w:after="0" w:line="240" w:lineRule="auto"/>
              <w:jc w:val="right"/>
              <w:rPr>
                <w:rFonts w:ascii="Times New Roman" w:hAnsi="Times New Roman" w:cs="Times New Roman"/>
                <w:color w:val="FF0000"/>
              </w:rPr>
            </w:pPr>
            <w:r>
              <w:rPr>
                <w:rFonts w:ascii="Times New Roman" w:hAnsi="Times New Roman" w:cs="Times New Roman"/>
                <w:color w:val="FF0000"/>
              </w:rPr>
              <w:t>45,3</w:t>
            </w:r>
          </w:p>
        </w:tc>
        <w:tc>
          <w:tcPr>
            <w:tcW w:w="975" w:type="dxa"/>
            <w:tcBorders>
              <w:left w:val="single" w:sz="8" w:space="0" w:color="000000"/>
              <w:bottom w:val="single" w:sz="8" w:space="0" w:color="000000"/>
              <w:right w:val="single" w:sz="8" w:space="0" w:color="000000"/>
            </w:tcBorders>
          </w:tcPr>
          <w:p w:rsidR="0014373E" w:rsidRPr="006E6EE6" w:rsidRDefault="0014373E" w:rsidP="006E0C2E">
            <w:pPr>
              <w:snapToGrid w:val="0"/>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14373E" w:rsidRPr="006E6EE6" w:rsidRDefault="0014373E" w:rsidP="006E0C2E">
            <w:pPr>
              <w:snapToGrid w:val="0"/>
              <w:spacing w:after="0" w:line="240" w:lineRule="auto"/>
              <w:jc w:val="right"/>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r>
      <w:tr w:rsidR="0014373E"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4" w:space="0" w:color="auto"/>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4" w:space="0" w:color="auto"/>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4373E" w:rsidRPr="00A81D88" w:rsidRDefault="0014373E" w:rsidP="009751CC">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45" w:type="dxa"/>
            <w:tcBorders>
              <w:left w:val="single" w:sz="8" w:space="0" w:color="000000"/>
              <w:bottom w:val="single" w:sz="8" w:space="0" w:color="000000"/>
            </w:tcBorders>
            <w:shd w:val="clear" w:color="auto" w:fill="auto"/>
          </w:tcPr>
          <w:p w:rsidR="0014373E" w:rsidRPr="0014373E" w:rsidRDefault="0014373E" w:rsidP="009751CC">
            <w:pPr>
              <w:snapToGrid w:val="0"/>
              <w:spacing w:after="0" w:line="240" w:lineRule="auto"/>
              <w:jc w:val="right"/>
              <w:rPr>
                <w:rFonts w:ascii="Times New Roman" w:hAnsi="Times New Roman" w:cs="Times New Roman"/>
                <w:color w:val="FF0000"/>
              </w:rPr>
            </w:pPr>
            <w:r>
              <w:rPr>
                <w:rFonts w:ascii="Times New Roman" w:hAnsi="Times New Roman" w:cs="Times New Roman"/>
                <w:color w:val="FF0000"/>
              </w:rPr>
              <w:t>45,3</w:t>
            </w:r>
          </w:p>
        </w:tc>
        <w:tc>
          <w:tcPr>
            <w:tcW w:w="1351" w:type="dxa"/>
            <w:gridSpan w:val="2"/>
            <w:tcBorders>
              <w:left w:val="single" w:sz="8" w:space="0" w:color="000000"/>
              <w:bottom w:val="single" w:sz="8" w:space="0" w:color="000000"/>
            </w:tcBorders>
            <w:shd w:val="clear" w:color="auto" w:fill="auto"/>
          </w:tcPr>
          <w:p w:rsidR="0014373E" w:rsidRPr="0014373E" w:rsidRDefault="0014373E" w:rsidP="003A38DD">
            <w:pPr>
              <w:snapToGrid w:val="0"/>
              <w:spacing w:after="0" w:line="240" w:lineRule="auto"/>
              <w:jc w:val="right"/>
              <w:rPr>
                <w:rFonts w:ascii="Times New Roman" w:hAnsi="Times New Roman" w:cs="Times New Roman"/>
                <w:color w:val="FF0000"/>
              </w:rPr>
            </w:pPr>
            <w:r>
              <w:rPr>
                <w:rFonts w:ascii="Times New Roman" w:hAnsi="Times New Roman" w:cs="Times New Roman"/>
                <w:color w:val="FF0000"/>
              </w:rPr>
              <w:t>45,3</w:t>
            </w:r>
          </w:p>
        </w:tc>
        <w:tc>
          <w:tcPr>
            <w:tcW w:w="975" w:type="dxa"/>
            <w:tcBorders>
              <w:left w:val="single" w:sz="8" w:space="0" w:color="000000"/>
              <w:bottom w:val="single" w:sz="8" w:space="0" w:color="000000"/>
              <w:right w:val="single" w:sz="8" w:space="0" w:color="000000"/>
            </w:tcBorders>
          </w:tcPr>
          <w:p w:rsidR="0014373E" w:rsidRPr="006E6EE6" w:rsidRDefault="0014373E" w:rsidP="006E0C2E">
            <w:pPr>
              <w:snapToGrid w:val="0"/>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14373E" w:rsidRPr="006E6EE6" w:rsidRDefault="0014373E" w:rsidP="006E0C2E">
            <w:pPr>
              <w:snapToGrid w:val="0"/>
              <w:spacing w:after="0" w:line="240" w:lineRule="auto"/>
              <w:jc w:val="right"/>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4" w:space="0" w:color="auto"/>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4" w:space="0" w:color="auto"/>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A81D88" w:rsidRDefault="00A12278"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sidR="00A81D88">
              <w:rPr>
                <w:rFonts w:ascii="Times New Roman" w:hAnsi="Times New Roman" w:cs="Times New Roman"/>
                <w:color w:val="000000"/>
                <w:lang w:val="en-US"/>
              </w:rPr>
              <w:t>2</w:t>
            </w:r>
          </w:p>
        </w:tc>
        <w:tc>
          <w:tcPr>
            <w:tcW w:w="945" w:type="dxa"/>
            <w:tcBorders>
              <w:left w:val="single" w:sz="8" w:space="0" w:color="000000"/>
              <w:bottom w:val="single" w:sz="8" w:space="0" w:color="000000"/>
            </w:tcBorders>
            <w:shd w:val="clear" w:color="auto" w:fill="auto"/>
          </w:tcPr>
          <w:p w:rsidR="00A12278" w:rsidRPr="00133297" w:rsidRDefault="00A12278" w:rsidP="006E0C2E">
            <w:pPr>
              <w:snapToGrid w:val="0"/>
              <w:spacing w:after="0" w:line="240" w:lineRule="auto"/>
              <w:jc w:val="right"/>
              <w:rPr>
                <w:rFonts w:ascii="Times New Roman" w:hAnsi="Times New Roman" w:cs="Times New Roman"/>
                <w:color w:val="FF0000"/>
                <w:lang w:val="en-US"/>
              </w:rPr>
            </w:pPr>
            <w:r>
              <w:rPr>
                <w:rFonts w:ascii="Times New Roman" w:hAnsi="Times New Roman" w:cs="Times New Roman"/>
                <w:color w:val="FF0000"/>
                <w:lang w:val="en-US"/>
              </w:rPr>
              <w:t>32.7</w:t>
            </w:r>
          </w:p>
        </w:tc>
        <w:tc>
          <w:tcPr>
            <w:tcW w:w="1351" w:type="dxa"/>
            <w:gridSpan w:val="2"/>
            <w:tcBorders>
              <w:left w:val="single" w:sz="8" w:space="0" w:color="000000"/>
              <w:bottom w:val="single" w:sz="8" w:space="0" w:color="000000"/>
            </w:tcBorders>
            <w:shd w:val="clear" w:color="auto" w:fill="auto"/>
          </w:tcPr>
          <w:p w:rsidR="00A12278" w:rsidRPr="00133297" w:rsidRDefault="00A12278" w:rsidP="006E0C2E">
            <w:pPr>
              <w:snapToGrid w:val="0"/>
              <w:spacing w:after="0" w:line="240" w:lineRule="auto"/>
              <w:jc w:val="right"/>
              <w:rPr>
                <w:rFonts w:ascii="Times New Roman" w:hAnsi="Times New Roman" w:cs="Times New Roman"/>
                <w:color w:val="FF0000"/>
                <w:lang w:val="en-US"/>
              </w:rPr>
            </w:pPr>
            <w:r>
              <w:rPr>
                <w:rFonts w:ascii="Times New Roman" w:hAnsi="Times New Roman" w:cs="Times New Roman"/>
                <w:color w:val="FF0000"/>
                <w:lang w:val="en-US"/>
              </w:rPr>
              <w:t>32.7</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napToGrid w:val="0"/>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jc w:val="right"/>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r>
      <w:tr w:rsidR="00A12278" w:rsidRPr="006E6EE6" w:rsidTr="009C434E">
        <w:tblPrEx>
          <w:tblCellMar>
            <w:left w:w="108" w:type="dxa"/>
            <w:right w:w="108" w:type="dxa"/>
          </w:tblCellMar>
        </w:tblPrEx>
        <w:trPr>
          <w:gridAfter w:val="2"/>
          <w:wAfter w:w="120" w:type="dxa"/>
          <w:trHeight w:val="297"/>
        </w:trPr>
        <w:tc>
          <w:tcPr>
            <w:tcW w:w="770" w:type="dxa"/>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2.1.3</w:t>
            </w:r>
          </w:p>
        </w:tc>
        <w:tc>
          <w:tcPr>
            <w:tcW w:w="2916" w:type="dxa"/>
            <w:gridSpan w:val="3"/>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sz w:val="24"/>
                <w:szCs w:val="24"/>
              </w:rPr>
              <w:t>Расходы по исполнению, переданных полномочий по обследованию жилых помещений</w:t>
            </w:r>
          </w:p>
        </w:tc>
        <w:tc>
          <w:tcPr>
            <w:tcW w:w="2056" w:type="dxa"/>
            <w:gridSpan w:val="2"/>
            <w:vMerge w:val="restart"/>
            <w:tcBorders>
              <w:left w:val="single" w:sz="8" w:space="0" w:color="000000"/>
            </w:tcBorders>
            <w:shd w:val="clear" w:color="auto" w:fill="auto"/>
            <w:vAlign w:val="center"/>
          </w:tcPr>
          <w:p w:rsidR="00A12278" w:rsidRPr="006E6EE6" w:rsidRDefault="00A12278" w:rsidP="006E0C2E">
            <w:pPr>
              <w:spacing w:after="0" w:line="240" w:lineRule="auto"/>
              <w:jc w:val="center"/>
              <w:rPr>
                <w:rFonts w:ascii="Times New Roman" w:hAnsi="Times New Roman" w:cs="Times New Roman"/>
                <w:b/>
                <w:bCs/>
                <w:color w:val="000000"/>
              </w:rPr>
            </w:pPr>
            <w:r w:rsidRPr="00316D10">
              <w:rPr>
                <w:rFonts w:ascii="Times New Roman" w:hAnsi="Times New Roman" w:cs="Times New Roman"/>
              </w:rPr>
              <w:t xml:space="preserve">Администрация Верхнеломовского сельсовета </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rPr>
            </w:pPr>
            <w:r w:rsidRPr="006E6EE6">
              <w:rPr>
                <w:rFonts w:ascii="Times New Roman" w:hAnsi="Times New Roman" w:cs="Times New Roman"/>
                <w:b/>
                <w:bCs/>
                <w:color w:val="000000"/>
              </w:rPr>
              <w:t xml:space="preserve">Итого </w:t>
            </w:r>
          </w:p>
        </w:tc>
        <w:tc>
          <w:tcPr>
            <w:tcW w:w="945" w:type="dxa"/>
            <w:tcBorders>
              <w:left w:val="single" w:sz="8" w:space="0" w:color="000000"/>
              <w:bottom w:val="single" w:sz="8" w:space="0" w:color="000000"/>
            </w:tcBorders>
            <w:shd w:val="clear" w:color="auto" w:fill="auto"/>
          </w:tcPr>
          <w:p w:rsidR="00A12278" w:rsidRPr="00CE3CBE" w:rsidRDefault="008776EB" w:rsidP="006E0C2E">
            <w:pPr>
              <w:spacing w:after="0" w:line="240" w:lineRule="auto"/>
              <w:jc w:val="right"/>
              <w:rPr>
                <w:rFonts w:ascii="Times New Roman" w:hAnsi="Times New Roman" w:cs="Times New Roman"/>
                <w:b/>
                <w:bCs/>
                <w:color w:val="FF0000"/>
              </w:rPr>
            </w:pPr>
            <w:r>
              <w:rPr>
                <w:rFonts w:ascii="Times New Roman" w:hAnsi="Times New Roman" w:cs="Times New Roman"/>
                <w:b/>
                <w:bCs/>
                <w:color w:val="FF0000"/>
                <w:lang w:val="en-US"/>
              </w:rPr>
              <w:t>3</w:t>
            </w:r>
            <w:r w:rsidR="00A12278">
              <w:rPr>
                <w:rFonts w:ascii="Times New Roman" w:hAnsi="Times New Roman" w:cs="Times New Roman"/>
                <w:b/>
                <w:bCs/>
                <w:color w:val="FF0000"/>
              </w:rPr>
              <w:t>,5</w:t>
            </w:r>
          </w:p>
        </w:tc>
        <w:tc>
          <w:tcPr>
            <w:tcW w:w="1351" w:type="dxa"/>
            <w:gridSpan w:val="2"/>
            <w:tcBorders>
              <w:left w:val="single" w:sz="8" w:space="0" w:color="000000"/>
              <w:bottom w:val="single" w:sz="8" w:space="0" w:color="000000"/>
            </w:tcBorders>
            <w:shd w:val="clear" w:color="auto" w:fill="auto"/>
          </w:tcPr>
          <w:p w:rsidR="00A12278" w:rsidRPr="00CE3CBE" w:rsidRDefault="008776EB" w:rsidP="006E0C2E">
            <w:pPr>
              <w:spacing w:after="0" w:line="240" w:lineRule="auto"/>
              <w:jc w:val="right"/>
              <w:rPr>
                <w:rFonts w:ascii="Times New Roman" w:hAnsi="Times New Roman" w:cs="Times New Roman"/>
                <w:b/>
                <w:bCs/>
                <w:color w:val="FF0000"/>
              </w:rPr>
            </w:pPr>
            <w:r>
              <w:rPr>
                <w:rFonts w:ascii="Times New Roman" w:hAnsi="Times New Roman" w:cs="Times New Roman"/>
                <w:b/>
                <w:bCs/>
                <w:color w:val="FF0000"/>
                <w:lang w:val="en-US"/>
              </w:rPr>
              <w:t>3</w:t>
            </w:r>
            <w:r w:rsidR="00A12278">
              <w:rPr>
                <w:rFonts w:ascii="Times New Roman" w:hAnsi="Times New Roman" w:cs="Times New Roman"/>
                <w:b/>
                <w:bCs/>
                <w:color w:val="FF0000"/>
              </w:rPr>
              <w:t>5</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shd w:val="clear" w:color="auto" w:fill="FFFF00"/>
              </w:rPr>
            </w:pP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val="restart"/>
            <w:tcBorders>
              <w:left w:val="single" w:sz="8" w:space="0" w:color="000000"/>
              <w:right w:val="single" w:sz="8" w:space="0" w:color="000000"/>
            </w:tcBorders>
            <w:shd w:val="clear" w:color="auto" w:fill="auto"/>
          </w:tcPr>
          <w:p w:rsidR="00A12278" w:rsidRPr="00B14221" w:rsidRDefault="00A12278" w:rsidP="006E0C2E">
            <w:pPr>
              <w:spacing w:after="0" w:line="240" w:lineRule="auto"/>
              <w:rPr>
                <w:rFonts w:ascii="Times New Roman" w:hAnsi="Times New Roman" w:cs="Times New Roman"/>
                <w:color w:val="FF0000"/>
              </w:rPr>
            </w:pPr>
          </w:p>
        </w:tc>
        <w:tc>
          <w:tcPr>
            <w:tcW w:w="1274" w:type="dxa"/>
            <w:gridSpan w:val="8"/>
            <w:vMerge w:val="restart"/>
            <w:tcBorders>
              <w:left w:val="single" w:sz="8" w:space="0" w:color="000000"/>
              <w:right w:val="single" w:sz="8" w:space="0" w:color="000000"/>
            </w:tcBorders>
            <w:shd w:val="clear" w:color="auto" w:fill="auto"/>
          </w:tcPr>
          <w:p w:rsidR="00A12278" w:rsidRPr="00B14221" w:rsidRDefault="00A12278" w:rsidP="006E0C2E">
            <w:pPr>
              <w:spacing w:after="0" w:line="240" w:lineRule="auto"/>
              <w:rPr>
                <w:rFonts w:ascii="Times New Roman" w:hAnsi="Times New Roman" w:cs="Times New Roman"/>
                <w:color w:val="FF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rPr>
            </w:pPr>
            <w:r w:rsidRPr="006E6EE6">
              <w:rPr>
                <w:rFonts w:ascii="Times New Roman" w:hAnsi="Times New Roman" w:cs="Times New Roman"/>
                <w:color w:val="000000"/>
              </w:rPr>
              <w:t>201</w:t>
            </w:r>
            <w:r>
              <w:rPr>
                <w:rFonts w:ascii="Times New Roman" w:hAnsi="Times New Roman" w:cs="Times New Roman"/>
                <w:color w:val="000000"/>
              </w:rPr>
              <w:t>6</w:t>
            </w:r>
          </w:p>
        </w:tc>
        <w:tc>
          <w:tcPr>
            <w:tcW w:w="945" w:type="dxa"/>
            <w:tcBorders>
              <w:left w:val="single" w:sz="8" w:space="0" w:color="000000"/>
              <w:bottom w:val="single" w:sz="8" w:space="0" w:color="000000"/>
            </w:tcBorders>
            <w:shd w:val="clear" w:color="auto" w:fill="auto"/>
          </w:tcPr>
          <w:p w:rsidR="00A12278" w:rsidRPr="00CE3CBE"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0,5</w:t>
            </w:r>
          </w:p>
        </w:tc>
        <w:tc>
          <w:tcPr>
            <w:tcW w:w="1351" w:type="dxa"/>
            <w:gridSpan w:val="2"/>
            <w:tcBorders>
              <w:left w:val="single" w:sz="8" w:space="0" w:color="000000"/>
              <w:bottom w:val="single" w:sz="8" w:space="0" w:color="000000"/>
            </w:tcBorders>
            <w:shd w:val="clear" w:color="auto" w:fill="auto"/>
          </w:tcPr>
          <w:p w:rsidR="00A12278" w:rsidRPr="00CE3CBE"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0,5</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shd w:val="clear" w:color="auto" w:fill="FFFF00"/>
              </w:rPr>
            </w:pP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rPr>
            </w:pPr>
            <w:r w:rsidRPr="006E6EE6">
              <w:rPr>
                <w:rFonts w:ascii="Times New Roman" w:hAnsi="Times New Roman" w:cs="Times New Roman"/>
                <w:color w:val="000000"/>
              </w:rPr>
              <w:t>201</w:t>
            </w:r>
            <w:r>
              <w:rPr>
                <w:rFonts w:ascii="Times New Roman" w:hAnsi="Times New Roman" w:cs="Times New Roman"/>
                <w:color w:val="000000"/>
              </w:rPr>
              <w:t>7</w:t>
            </w:r>
          </w:p>
        </w:tc>
        <w:tc>
          <w:tcPr>
            <w:tcW w:w="945" w:type="dxa"/>
            <w:tcBorders>
              <w:left w:val="single" w:sz="8" w:space="0" w:color="000000"/>
              <w:bottom w:val="single" w:sz="4" w:space="0" w:color="auto"/>
            </w:tcBorders>
            <w:shd w:val="clear" w:color="auto" w:fill="auto"/>
          </w:tcPr>
          <w:p w:rsidR="00A12278" w:rsidRPr="00CE3CBE"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0,5</w:t>
            </w:r>
          </w:p>
        </w:tc>
        <w:tc>
          <w:tcPr>
            <w:tcW w:w="1351" w:type="dxa"/>
            <w:gridSpan w:val="2"/>
            <w:tcBorders>
              <w:left w:val="single" w:sz="8" w:space="0" w:color="000000"/>
              <w:bottom w:val="single" w:sz="4" w:space="0" w:color="auto"/>
            </w:tcBorders>
            <w:shd w:val="clear" w:color="auto" w:fill="auto"/>
          </w:tcPr>
          <w:p w:rsidR="00A12278" w:rsidRPr="00CE3CBE"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0,5</w:t>
            </w: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shd w:val="clear" w:color="auto" w:fill="FFFF00"/>
              </w:rPr>
            </w:pPr>
            <w:r w:rsidRPr="006E6EE6">
              <w:rPr>
                <w:rFonts w:ascii="Times New Roman" w:hAnsi="Times New Roman" w:cs="Times New Roman"/>
                <w:color w:val="000000"/>
              </w:rPr>
              <w:t> </w:t>
            </w: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2018</w:t>
            </w:r>
          </w:p>
        </w:tc>
        <w:tc>
          <w:tcPr>
            <w:tcW w:w="945" w:type="dxa"/>
            <w:tcBorders>
              <w:left w:val="single" w:sz="8" w:space="0" w:color="000000"/>
              <w:bottom w:val="single" w:sz="4" w:space="0" w:color="auto"/>
            </w:tcBorders>
            <w:shd w:val="clear" w:color="auto" w:fill="auto"/>
          </w:tcPr>
          <w:p w:rsidR="00A12278" w:rsidRPr="00CE3CBE"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0,5</w:t>
            </w:r>
          </w:p>
        </w:tc>
        <w:tc>
          <w:tcPr>
            <w:tcW w:w="1351" w:type="dxa"/>
            <w:gridSpan w:val="2"/>
            <w:tcBorders>
              <w:left w:val="single" w:sz="8" w:space="0" w:color="000000"/>
              <w:bottom w:val="single" w:sz="4" w:space="0" w:color="auto"/>
            </w:tcBorders>
            <w:shd w:val="clear" w:color="auto" w:fill="auto"/>
          </w:tcPr>
          <w:p w:rsidR="00A12278" w:rsidRPr="00CE3CBE"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0,5</w:t>
            </w: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2019</w:t>
            </w:r>
          </w:p>
        </w:tc>
        <w:tc>
          <w:tcPr>
            <w:tcW w:w="945" w:type="dxa"/>
            <w:tcBorders>
              <w:left w:val="single" w:sz="8" w:space="0" w:color="000000"/>
              <w:bottom w:val="single" w:sz="4" w:space="0" w:color="auto"/>
            </w:tcBorders>
            <w:shd w:val="clear" w:color="auto" w:fill="auto"/>
          </w:tcPr>
          <w:p w:rsidR="00A12278" w:rsidRPr="00CE3CBE"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0,5</w:t>
            </w:r>
          </w:p>
        </w:tc>
        <w:tc>
          <w:tcPr>
            <w:tcW w:w="1351" w:type="dxa"/>
            <w:gridSpan w:val="2"/>
            <w:tcBorders>
              <w:left w:val="single" w:sz="8" w:space="0" w:color="000000"/>
              <w:bottom w:val="single" w:sz="4" w:space="0" w:color="auto"/>
            </w:tcBorders>
            <w:shd w:val="clear" w:color="auto" w:fill="auto"/>
          </w:tcPr>
          <w:p w:rsidR="00A12278" w:rsidRPr="00CE3CBE"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0,5</w:t>
            </w: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r>
      <w:tr w:rsidR="008776EB"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8776EB" w:rsidRPr="006E6EE6" w:rsidRDefault="008776EB"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8776EB" w:rsidRPr="006E6EE6" w:rsidRDefault="008776EB"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4" w:space="0" w:color="auto"/>
            </w:tcBorders>
            <w:shd w:val="clear" w:color="auto" w:fill="auto"/>
            <w:vAlign w:val="center"/>
          </w:tcPr>
          <w:p w:rsidR="008776EB" w:rsidRPr="006E6EE6" w:rsidRDefault="008776EB"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4" w:space="0" w:color="auto"/>
            </w:tcBorders>
            <w:shd w:val="clear" w:color="auto" w:fill="auto"/>
          </w:tcPr>
          <w:p w:rsidR="008776EB" w:rsidRPr="006E6EE6" w:rsidRDefault="008776EB"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2020</w:t>
            </w:r>
          </w:p>
        </w:tc>
        <w:tc>
          <w:tcPr>
            <w:tcW w:w="945" w:type="dxa"/>
            <w:tcBorders>
              <w:left w:val="single" w:sz="8" w:space="0" w:color="000000"/>
              <w:bottom w:val="single" w:sz="4" w:space="0" w:color="auto"/>
            </w:tcBorders>
            <w:shd w:val="clear" w:color="auto" w:fill="auto"/>
          </w:tcPr>
          <w:p w:rsidR="008776EB" w:rsidRPr="00CE3CBE" w:rsidRDefault="008776EB" w:rsidP="009751CC">
            <w:pPr>
              <w:spacing w:after="0" w:line="240" w:lineRule="auto"/>
              <w:jc w:val="right"/>
              <w:rPr>
                <w:rFonts w:ascii="Times New Roman" w:hAnsi="Times New Roman" w:cs="Times New Roman"/>
                <w:color w:val="FF0000"/>
              </w:rPr>
            </w:pPr>
            <w:r>
              <w:rPr>
                <w:rFonts w:ascii="Times New Roman" w:hAnsi="Times New Roman" w:cs="Times New Roman"/>
                <w:color w:val="FF0000"/>
              </w:rPr>
              <w:t>0,5</w:t>
            </w:r>
          </w:p>
        </w:tc>
        <w:tc>
          <w:tcPr>
            <w:tcW w:w="1351" w:type="dxa"/>
            <w:gridSpan w:val="2"/>
            <w:tcBorders>
              <w:left w:val="single" w:sz="8" w:space="0" w:color="000000"/>
              <w:bottom w:val="single" w:sz="4" w:space="0" w:color="auto"/>
            </w:tcBorders>
            <w:shd w:val="clear" w:color="auto" w:fill="auto"/>
          </w:tcPr>
          <w:p w:rsidR="008776EB" w:rsidRPr="00CE3CBE" w:rsidRDefault="008776EB" w:rsidP="009751CC">
            <w:pPr>
              <w:spacing w:after="0" w:line="240" w:lineRule="auto"/>
              <w:jc w:val="right"/>
              <w:rPr>
                <w:rFonts w:ascii="Times New Roman" w:hAnsi="Times New Roman" w:cs="Times New Roman"/>
                <w:color w:val="FF0000"/>
              </w:rPr>
            </w:pPr>
            <w:r>
              <w:rPr>
                <w:rFonts w:ascii="Times New Roman" w:hAnsi="Times New Roman" w:cs="Times New Roman"/>
                <w:color w:val="FF0000"/>
              </w:rPr>
              <w:t>0,5</w:t>
            </w:r>
          </w:p>
        </w:tc>
        <w:tc>
          <w:tcPr>
            <w:tcW w:w="975" w:type="dxa"/>
            <w:tcBorders>
              <w:left w:val="single" w:sz="8" w:space="0" w:color="000000"/>
              <w:bottom w:val="single" w:sz="4" w:space="0" w:color="auto"/>
              <w:right w:val="single" w:sz="8" w:space="0" w:color="000000"/>
            </w:tcBorders>
          </w:tcPr>
          <w:p w:rsidR="008776EB" w:rsidRPr="006E6EE6" w:rsidRDefault="008776EB" w:rsidP="006E0C2E">
            <w:pPr>
              <w:spacing w:after="0" w:line="240" w:lineRule="auto"/>
              <w:rPr>
                <w:rFonts w:ascii="Times New Roman" w:hAnsi="Times New Roman" w:cs="Times New Roman"/>
                <w:color w:val="000000"/>
              </w:rPr>
            </w:pPr>
          </w:p>
        </w:tc>
        <w:tc>
          <w:tcPr>
            <w:tcW w:w="975" w:type="dxa"/>
            <w:tcBorders>
              <w:left w:val="single" w:sz="8" w:space="0" w:color="000000"/>
              <w:bottom w:val="single" w:sz="4" w:space="0" w:color="auto"/>
            </w:tcBorders>
            <w:shd w:val="clear" w:color="auto" w:fill="auto"/>
          </w:tcPr>
          <w:p w:rsidR="008776EB" w:rsidRPr="006E6EE6" w:rsidRDefault="008776EB" w:rsidP="006E0C2E">
            <w:pPr>
              <w:spacing w:after="0" w:line="240" w:lineRule="auto"/>
              <w:rPr>
                <w:rFonts w:ascii="Times New Roman" w:hAnsi="Times New Roman" w:cs="Times New Roman"/>
                <w:color w:val="000000"/>
              </w:rPr>
            </w:pPr>
          </w:p>
        </w:tc>
        <w:tc>
          <w:tcPr>
            <w:tcW w:w="1020" w:type="dxa"/>
            <w:tcBorders>
              <w:left w:val="single" w:sz="8" w:space="0" w:color="000000"/>
              <w:bottom w:val="single" w:sz="4" w:space="0" w:color="auto"/>
            </w:tcBorders>
            <w:shd w:val="clear" w:color="auto" w:fill="auto"/>
          </w:tcPr>
          <w:p w:rsidR="008776EB" w:rsidRPr="006E6EE6" w:rsidRDefault="008776EB" w:rsidP="006E0C2E">
            <w:pPr>
              <w:spacing w:after="0" w:line="240" w:lineRule="auto"/>
              <w:rPr>
                <w:rFonts w:ascii="Times New Roman" w:hAnsi="Times New Roman" w:cs="Times New Roman"/>
                <w:color w:val="000000"/>
              </w:rPr>
            </w:pPr>
          </w:p>
        </w:tc>
        <w:tc>
          <w:tcPr>
            <w:tcW w:w="1005" w:type="dxa"/>
            <w:gridSpan w:val="3"/>
            <w:tcBorders>
              <w:left w:val="single" w:sz="8" w:space="0" w:color="000000"/>
              <w:bottom w:val="single" w:sz="4" w:space="0" w:color="auto"/>
            </w:tcBorders>
            <w:shd w:val="clear" w:color="auto" w:fill="auto"/>
          </w:tcPr>
          <w:p w:rsidR="008776EB" w:rsidRPr="006E6EE6" w:rsidRDefault="008776EB"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tcBorders>
              <w:left w:val="single" w:sz="8" w:space="0" w:color="000000"/>
              <w:bottom w:val="single" w:sz="8" w:space="0" w:color="000000"/>
              <w:right w:val="single" w:sz="8" w:space="0" w:color="000000"/>
            </w:tcBorders>
            <w:shd w:val="clear" w:color="auto" w:fill="auto"/>
          </w:tcPr>
          <w:p w:rsidR="008776EB" w:rsidRPr="006E6EE6" w:rsidRDefault="008776EB"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8776EB" w:rsidRPr="006E6EE6" w:rsidRDefault="008776EB" w:rsidP="006E0C2E">
            <w:pPr>
              <w:snapToGrid w:val="0"/>
              <w:spacing w:after="0" w:line="240" w:lineRule="auto"/>
              <w:rPr>
                <w:rFonts w:ascii="Times New Roman" w:hAnsi="Times New Roman" w:cs="Times New Roman"/>
                <w:color w:val="000000"/>
              </w:rPr>
            </w:pPr>
          </w:p>
        </w:tc>
      </w:tr>
      <w:tr w:rsidR="008776EB"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8776EB" w:rsidRPr="006E6EE6" w:rsidRDefault="008776EB"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8776EB" w:rsidRPr="006E6EE6" w:rsidRDefault="008776EB"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4" w:space="0" w:color="auto"/>
            </w:tcBorders>
            <w:shd w:val="clear" w:color="auto" w:fill="auto"/>
            <w:vAlign w:val="center"/>
          </w:tcPr>
          <w:p w:rsidR="008776EB" w:rsidRPr="006E6EE6" w:rsidRDefault="008776EB"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4" w:space="0" w:color="auto"/>
            </w:tcBorders>
            <w:shd w:val="clear" w:color="auto" w:fill="auto"/>
          </w:tcPr>
          <w:p w:rsidR="008776EB" w:rsidRPr="008776EB" w:rsidRDefault="008776EB" w:rsidP="008776EB">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45" w:type="dxa"/>
            <w:tcBorders>
              <w:left w:val="single" w:sz="8" w:space="0" w:color="000000"/>
              <w:bottom w:val="single" w:sz="4" w:space="0" w:color="auto"/>
            </w:tcBorders>
            <w:shd w:val="clear" w:color="auto" w:fill="auto"/>
          </w:tcPr>
          <w:p w:rsidR="008776EB" w:rsidRPr="00CE3CBE" w:rsidRDefault="008776EB" w:rsidP="009751CC">
            <w:pPr>
              <w:spacing w:after="0" w:line="240" w:lineRule="auto"/>
              <w:jc w:val="right"/>
              <w:rPr>
                <w:rFonts w:ascii="Times New Roman" w:hAnsi="Times New Roman" w:cs="Times New Roman"/>
                <w:color w:val="FF0000"/>
              </w:rPr>
            </w:pPr>
            <w:r>
              <w:rPr>
                <w:rFonts w:ascii="Times New Roman" w:hAnsi="Times New Roman" w:cs="Times New Roman"/>
                <w:color w:val="FF0000"/>
              </w:rPr>
              <w:t>0,5</w:t>
            </w:r>
          </w:p>
        </w:tc>
        <w:tc>
          <w:tcPr>
            <w:tcW w:w="1351" w:type="dxa"/>
            <w:gridSpan w:val="2"/>
            <w:tcBorders>
              <w:left w:val="single" w:sz="8" w:space="0" w:color="000000"/>
              <w:bottom w:val="single" w:sz="4" w:space="0" w:color="auto"/>
            </w:tcBorders>
            <w:shd w:val="clear" w:color="auto" w:fill="auto"/>
          </w:tcPr>
          <w:p w:rsidR="008776EB" w:rsidRPr="00CE3CBE" w:rsidRDefault="008776EB" w:rsidP="009751CC">
            <w:pPr>
              <w:spacing w:after="0" w:line="240" w:lineRule="auto"/>
              <w:jc w:val="right"/>
              <w:rPr>
                <w:rFonts w:ascii="Times New Roman" w:hAnsi="Times New Roman" w:cs="Times New Roman"/>
                <w:color w:val="FF0000"/>
              </w:rPr>
            </w:pPr>
            <w:r>
              <w:rPr>
                <w:rFonts w:ascii="Times New Roman" w:hAnsi="Times New Roman" w:cs="Times New Roman"/>
                <w:color w:val="FF0000"/>
              </w:rPr>
              <w:t>0,5</w:t>
            </w:r>
          </w:p>
        </w:tc>
        <w:tc>
          <w:tcPr>
            <w:tcW w:w="975" w:type="dxa"/>
            <w:tcBorders>
              <w:left w:val="single" w:sz="8" w:space="0" w:color="000000"/>
              <w:bottom w:val="single" w:sz="4" w:space="0" w:color="auto"/>
              <w:right w:val="single" w:sz="8" w:space="0" w:color="000000"/>
            </w:tcBorders>
          </w:tcPr>
          <w:p w:rsidR="008776EB" w:rsidRPr="006E6EE6" w:rsidRDefault="008776EB" w:rsidP="006E0C2E">
            <w:pPr>
              <w:spacing w:after="0" w:line="240" w:lineRule="auto"/>
              <w:rPr>
                <w:rFonts w:ascii="Times New Roman" w:hAnsi="Times New Roman" w:cs="Times New Roman"/>
                <w:color w:val="000000"/>
              </w:rPr>
            </w:pPr>
          </w:p>
        </w:tc>
        <w:tc>
          <w:tcPr>
            <w:tcW w:w="975" w:type="dxa"/>
            <w:tcBorders>
              <w:left w:val="single" w:sz="8" w:space="0" w:color="000000"/>
              <w:bottom w:val="single" w:sz="4" w:space="0" w:color="auto"/>
            </w:tcBorders>
            <w:shd w:val="clear" w:color="auto" w:fill="auto"/>
          </w:tcPr>
          <w:p w:rsidR="008776EB" w:rsidRPr="006E6EE6" w:rsidRDefault="008776EB" w:rsidP="006E0C2E">
            <w:pPr>
              <w:spacing w:after="0" w:line="240" w:lineRule="auto"/>
              <w:rPr>
                <w:rFonts w:ascii="Times New Roman" w:hAnsi="Times New Roman" w:cs="Times New Roman"/>
                <w:color w:val="000000"/>
              </w:rPr>
            </w:pPr>
          </w:p>
        </w:tc>
        <w:tc>
          <w:tcPr>
            <w:tcW w:w="1020" w:type="dxa"/>
            <w:tcBorders>
              <w:left w:val="single" w:sz="8" w:space="0" w:color="000000"/>
              <w:bottom w:val="single" w:sz="4" w:space="0" w:color="auto"/>
            </w:tcBorders>
            <w:shd w:val="clear" w:color="auto" w:fill="auto"/>
          </w:tcPr>
          <w:p w:rsidR="008776EB" w:rsidRPr="006E6EE6" w:rsidRDefault="008776EB" w:rsidP="006E0C2E">
            <w:pPr>
              <w:spacing w:after="0" w:line="240" w:lineRule="auto"/>
              <w:rPr>
                <w:rFonts w:ascii="Times New Roman" w:hAnsi="Times New Roman" w:cs="Times New Roman"/>
                <w:color w:val="000000"/>
              </w:rPr>
            </w:pPr>
          </w:p>
        </w:tc>
        <w:tc>
          <w:tcPr>
            <w:tcW w:w="1005" w:type="dxa"/>
            <w:gridSpan w:val="3"/>
            <w:tcBorders>
              <w:left w:val="single" w:sz="8" w:space="0" w:color="000000"/>
              <w:bottom w:val="single" w:sz="4" w:space="0" w:color="auto"/>
            </w:tcBorders>
            <w:shd w:val="clear" w:color="auto" w:fill="auto"/>
          </w:tcPr>
          <w:p w:rsidR="008776EB" w:rsidRPr="006E6EE6" w:rsidRDefault="008776EB"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tcBorders>
              <w:left w:val="single" w:sz="8" w:space="0" w:color="000000"/>
              <w:bottom w:val="single" w:sz="8" w:space="0" w:color="000000"/>
              <w:right w:val="single" w:sz="8" w:space="0" w:color="000000"/>
            </w:tcBorders>
            <w:shd w:val="clear" w:color="auto" w:fill="auto"/>
          </w:tcPr>
          <w:p w:rsidR="008776EB" w:rsidRPr="006E6EE6" w:rsidRDefault="008776EB"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8776EB" w:rsidRPr="006E6EE6" w:rsidRDefault="008776EB" w:rsidP="006E0C2E">
            <w:pPr>
              <w:snapToGrid w:val="0"/>
              <w:spacing w:after="0" w:line="240" w:lineRule="auto"/>
              <w:rPr>
                <w:rFonts w:ascii="Times New Roman" w:hAnsi="Times New Roman" w:cs="Times New Roman"/>
                <w:color w:val="000000"/>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4" w:space="0" w:color="auto"/>
            </w:tcBorders>
            <w:shd w:val="clear" w:color="auto" w:fill="auto"/>
            <w:vAlign w:val="center"/>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4" w:space="0" w:color="auto"/>
            </w:tcBorders>
            <w:shd w:val="clear" w:color="auto" w:fill="auto"/>
          </w:tcPr>
          <w:p w:rsidR="00A12278" w:rsidRPr="008776EB" w:rsidRDefault="00A12278"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sidR="008776EB">
              <w:rPr>
                <w:rFonts w:ascii="Times New Roman" w:hAnsi="Times New Roman" w:cs="Times New Roman"/>
                <w:color w:val="000000"/>
                <w:lang w:val="en-US"/>
              </w:rPr>
              <w:t>2</w:t>
            </w:r>
          </w:p>
        </w:tc>
        <w:tc>
          <w:tcPr>
            <w:tcW w:w="945" w:type="dxa"/>
            <w:tcBorders>
              <w:left w:val="single" w:sz="8" w:space="0" w:color="000000"/>
              <w:bottom w:val="single" w:sz="4" w:space="0" w:color="auto"/>
            </w:tcBorders>
            <w:shd w:val="clear" w:color="auto" w:fill="auto"/>
          </w:tcPr>
          <w:p w:rsidR="00A12278" w:rsidRPr="00CE3CBE"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0,5</w:t>
            </w:r>
          </w:p>
        </w:tc>
        <w:tc>
          <w:tcPr>
            <w:tcW w:w="1351" w:type="dxa"/>
            <w:gridSpan w:val="2"/>
            <w:tcBorders>
              <w:left w:val="single" w:sz="8" w:space="0" w:color="000000"/>
              <w:bottom w:val="single" w:sz="4" w:space="0" w:color="auto"/>
            </w:tcBorders>
            <w:shd w:val="clear" w:color="auto" w:fill="auto"/>
          </w:tcPr>
          <w:p w:rsidR="00A12278" w:rsidRPr="00CE3CBE" w:rsidRDefault="00A12278"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0,5</w:t>
            </w: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r>
      <w:tr w:rsidR="0014373E" w:rsidRPr="006E6EE6" w:rsidTr="0077674D">
        <w:tblPrEx>
          <w:tblCellMar>
            <w:left w:w="108" w:type="dxa"/>
            <w:right w:w="108" w:type="dxa"/>
          </w:tblCellMar>
        </w:tblPrEx>
        <w:trPr>
          <w:gridAfter w:val="2"/>
          <w:wAfter w:w="120" w:type="dxa"/>
          <w:trHeight w:val="85"/>
        </w:trPr>
        <w:tc>
          <w:tcPr>
            <w:tcW w:w="3686" w:type="dxa"/>
            <w:gridSpan w:val="4"/>
            <w:vMerge w:val="restart"/>
            <w:tcBorders>
              <w:left w:val="single" w:sz="8" w:space="0" w:color="000000"/>
            </w:tcBorders>
            <w:shd w:val="clear" w:color="auto" w:fill="auto"/>
          </w:tcPr>
          <w:p w:rsidR="0014373E" w:rsidRPr="00CE3CBE" w:rsidRDefault="0014373E" w:rsidP="006E0C2E">
            <w:pPr>
              <w:snapToGrid w:val="0"/>
              <w:spacing w:after="0" w:line="240" w:lineRule="auto"/>
              <w:rPr>
                <w:rFonts w:ascii="Times New Roman" w:hAnsi="Times New Roman" w:cs="Times New Roman"/>
                <w:b/>
                <w:color w:val="000000"/>
              </w:rPr>
            </w:pPr>
            <w:r w:rsidRPr="00CE3CBE">
              <w:rPr>
                <w:rFonts w:ascii="Times New Roman" w:hAnsi="Times New Roman" w:cs="Times New Roman"/>
                <w:b/>
                <w:color w:val="000000"/>
              </w:rPr>
              <w:t>Итого по подпрограмме 2</w:t>
            </w:r>
          </w:p>
        </w:tc>
        <w:tc>
          <w:tcPr>
            <w:tcW w:w="2056" w:type="dxa"/>
            <w:gridSpan w:val="2"/>
            <w:vMerge w:val="restart"/>
            <w:tcBorders>
              <w:top w:val="single" w:sz="4" w:space="0" w:color="auto"/>
              <w:left w:val="nil"/>
            </w:tcBorders>
            <w:shd w:val="clear" w:color="auto" w:fill="auto"/>
            <w:vAlign w:val="center"/>
          </w:tcPr>
          <w:p w:rsidR="0014373E" w:rsidRPr="006E6EE6" w:rsidRDefault="0014373E"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4373E" w:rsidRPr="00244F89" w:rsidRDefault="0014373E" w:rsidP="006E0C2E">
            <w:pPr>
              <w:spacing w:after="0" w:line="240" w:lineRule="auto"/>
              <w:rPr>
                <w:rFonts w:ascii="Times New Roman" w:hAnsi="Times New Roman" w:cs="Times New Roman"/>
                <w:b/>
                <w:color w:val="000000"/>
              </w:rPr>
            </w:pPr>
            <w:r w:rsidRPr="00244F89">
              <w:rPr>
                <w:rFonts w:ascii="Times New Roman" w:hAnsi="Times New Roman" w:cs="Times New Roman"/>
                <w:b/>
                <w:color w:val="000000"/>
              </w:rPr>
              <w:t>Итого</w:t>
            </w:r>
          </w:p>
        </w:tc>
        <w:tc>
          <w:tcPr>
            <w:tcW w:w="945" w:type="dxa"/>
            <w:tcBorders>
              <w:left w:val="single" w:sz="8" w:space="0" w:color="000000"/>
              <w:bottom w:val="single" w:sz="4" w:space="0" w:color="auto"/>
            </w:tcBorders>
            <w:shd w:val="clear" w:color="auto" w:fill="auto"/>
          </w:tcPr>
          <w:p w:rsidR="0014373E" w:rsidRPr="0014373E" w:rsidRDefault="0014373E" w:rsidP="006E0C2E">
            <w:pPr>
              <w:spacing w:after="0" w:line="240" w:lineRule="auto"/>
              <w:jc w:val="right"/>
              <w:rPr>
                <w:rFonts w:ascii="Times New Roman" w:hAnsi="Times New Roman" w:cs="Times New Roman"/>
              </w:rPr>
            </w:pPr>
            <w:r>
              <w:rPr>
                <w:rFonts w:ascii="Times New Roman" w:hAnsi="Times New Roman" w:cs="Times New Roman"/>
              </w:rPr>
              <w:t>295,3</w:t>
            </w:r>
          </w:p>
        </w:tc>
        <w:tc>
          <w:tcPr>
            <w:tcW w:w="1351" w:type="dxa"/>
            <w:gridSpan w:val="2"/>
            <w:tcBorders>
              <w:left w:val="single" w:sz="8" w:space="0" w:color="000000"/>
              <w:bottom w:val="single" w:sz="4" w:space="0" w:color="auto"/>
            </w:tcBorders>
            <w:shd w:val="clear" w:color="auto" w:fill="auto"/>
          </w:tcPr>
          <w:p w:rsidR="0014373E" w:rsidRPr="0014373E" w:rsidRDefault="0014373E" w:rsidP="003A38DD">
            <w:pPr>
              <w:spacing w:after="0" w:line="240" w:lineRule="auto"/>
              <w:jc w:val="right"/>
              <w:rPr>
                <w:rFonts w:ascii="Times New Roman" w:hAnsi="Times New Roman" w:cs="Times New Roman"/>
              </w:rPr>
            </w:pPr>
            <w:r>
              <w:rPr>
                <w:rFonts w:ascii="Times New Roman" w:hAnsi="Times New Roman" w:cs="Times New Roman"/>
              </w:rPr>
              <w:t>295,3</w:t>
            </w:r>
          </w:p>
        </w:tc>
        <w:tc>
          <w:tcPr>
            <w:tcW w:w="975" w:type="dxa"/>
            <w:tcBorders>
              <w:left w:val="single" w:sz="8" w:space="0" w:color="000000"/>
              <w:bottom w:val="single" w:sz="4" w:space="0" w:color="auto"/>
              <w:right w:val="single" w:sz="8" w:space="0" w:color="000000"/>
            </w:tcBorders>
          </w:tcPr>
          <w:p w:rsidR="0014373E" w:rsidRPr="006E6EE6" w:rsidRDefault="0014373E" w:rsidP="006E0C2E">
            <w:pPr>
              <w:spacing w:after="0" w:line="240" w:lineRule="auto"/>
              <w:rPr>
                <w:rFonts w:ascii="Times New Roman" w:hAnsi="Times New Roman" w:cs="Times New Roman"/>
                <w:color w:val="000000"/>
              </w:rPr>
            </w:pPr>
          </w:p>
        </w:tc>
        <w:tc>
          <w:tcPr>
            <w:tcW w:w="975" w:type="dxa"/>
            <w:tcBorders>
              <w:left w:val="single" w:sz="8" w:space="0" w:color="000000"/>
              <w:bottom w:val="single" w:sz="4" w:space="0" w:color="auto"/>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20" w:type="dxa"/>
            <w:tcBorders>
              <w:left w:val="single" w:sz="8" w:space="0" w:color="000000"/>
              <w:bottom w:val="single" w:sz="4" w:space="0" w:color="auto"/>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05" w:type="dxa"/>
            <w:gridSpan w:val="3"/>
            <w:tcBorders>
              <w:left w:val="single" w:sz="8" w:space="0" w:color="000000"/>
              <w:bottom w:val="single" w:sz="4" w:space="0" w:color="auto"/>
            </w:tcBorders>
            <w:shd w:val="clear" w:color="auto" w:fill="auto"/>
          </w:tcPr>
          <w:p w:rsidR="0014373E" w:rsidRPr="006E6EE6" w:rsidRDefault="0014373E"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val="restart"/>
            <w:tcBorders>
              <w:left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274" w:type="dxa"/>
            <w:gridSpan w:val="8"/>
            <w:vMerge w:val="restart"/>
            <w:tcBorders>
              <w:left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r>
      <w:tr w:rsidR="0014373E" w:rsidRPr="006E6EE6" w:rsidTr="0077674D">
        <w:tblPrEx>
          <w:tblCellMar>
            <w:left w:w="108" w:type="dxa"/>
            <w:right w:w="108" w:type="dxa"/>
          </w:tblCellMar>
        </w:tblPrEx>
        <w:trPr>
          <w:gridAfter w:val="2"/>
          <w:wAfter w:w="120" w:type="dxa"/>
          <w:trHeight w:val="85"/>
        </w:trPr>
        <w:tc>
          <w:tcPr>
            <w:tcW w:w="3686" w:type="dxa"/>
            <w:gridSpan w:val="4"/>
            <w:vMerge/>
            <w:tcBorders>
              <w:left w:val="single" w:sz="8" w:space="0" w:color="000000"/>
            </w:tcBorders>
            <w:shd w:val="clear" w:color="auto" w:fill="auto"/>
          </w:tcPr>
          <w:p w:rsidR="0014373E" w:rsidRDefault="0014373E" w:rsidP="006E0C2E">
            <w:pPr>
              <w:snapToGrid w:val="0"/>
              <w:spacing w:after="0" w:line="240" w:lineRule="auto"/>
              <w:rPr>
                <w:rFonts w:ascii="Times New Roman" w:hAnsi="Times New Roman" w:cs="Times New Roman"/>
                <w:color w:val="000000"/>
              </w:rPr>
            </w:pPr>
          </w:p>
        </w:tc>
        <w:tc>
          <w:tcPr>
            <w:tcW w:w="2056" w:type="dxa"/>
            <w:gridSpan w:val="2"/>
            <w:vMerge/>
            <w:tcBorders>
              <w:left w:val="nil"/>
            </w:tcBorders>
            <w:shd w:val="clear" w:color="auto" w:fill="auto"/>
            <w:vAlign w:val="center"/>
          </w:tcPr>
          <w:p w:rsidR="0014373E" w:rsidRPr="006E6EE6" w:rsidRDefault="0014373E"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4373E" w:rsidRPr="006E6EE6" w:rsidRDefault="0014373E"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2016</w:t>
            </w:r>
          </w:p>
        </w:tc>
        <w:tc>
          <w:tcPr>
            <w:tcW w:w="945" w:type="dxa"/>
            <w:tcBorders>
              <w:top w:val="single" w:sz="4" w:space="0" w:color="auto"/>
              <w:left w:val="single" w:sz="8" w:space="0" w:color="000000"/>
              <w:bottom w:val="single" w:sz="4" w:space="0" w:color="auto"/>
            </w:tcBorders>
            <w:shd w:val="clear" w:color="auto" w:fill="auto"/>
          </w:tcPr>
          <w:p w:rsidR="0014373E" w:rsidRPr="006E6EE6" w:rsidRDefault="0014373E" w:rsidP="006E0C2E">
            <w:pPr>
              <w:spacing w:after="0" w:line="240" w:lineRule="auto"/>
              <w:jc w:val="right"/>
              <w:rPr>
                <w:rFonts w:ascii="Times New Roman" w:hAnsi="Times New Roman" w:cs="Times New Roman"/>
              </w:rPr>
            </w:pPr>
            <w:r>
              <w:rPr>
                <w:rFonts w:ascii="Times New Roman" w:hAnsi="Times New Roman" w:cs="Times New Roman"/>
              </w:rPr>
              <w:t>36,8</w:t>
            </w:r>
          </w:p>
        </w:tc>
        <w:tc>
          <w:tcPr>
            <w:tcW w:w="1351" w:type="dxa"/>
            <w:gridSpan w:val="2"/>
            <w:tcBorders>
              <w:top w:val="single" w:sz="4" w:space="0" w:color="auto"/>
              <w:left w:val="single" w:sz="8" w:space="0" w:color="000000"/>
              <w:bottom w:val="single" w:sz="4" w:space="0" w:color="auto"/>
            </w:tcBorders>
            <w:shd w:val="clear" w:color="auto" w:fill="auto"/>
          </w:tcPr>
          <w:p w:rsidR="0014373E" w:rsidRPr="006E6EE6" w:rsidRDefault="0014373E" w:rsidP="003A38DD">
            <w:pPr>
              <w:spacing w:after="0" w:line="240" w:lineRule="auto"/>
              <w:jc w:val="right"/>
              <w:rPr>
                <w:rFonts w:ascii="Times New Roman" w:hAnsi="Times New Roman" w:cs="Times New Roman"/>
              </w:rPr>
            </w:pPr>
            <w:r>
              <w:rPr>
                <w:rFonts w:ascii="Times New Roman" w:hAnsi="Times New Roman" w:cs="Times New Roman"/>
              </w:rPr>
              <w:t>36,8</w:t>
            </w:r>
          </w:p>
        </w:tc>
        <w:tc>
          <w:tcPr>
            <w:tcW w:w="975" w:type="dxa"/>
            <w:tcBorders>
              <w:top w:val="single" w:sz="4" w:space="0" w:color="auto"/>
              <w:left w:val="single" w:sz="8" w:space="0" w:color="000000"/>
              <w:bottom w:val="single" w:sz="4" w:space="0" w:color="auto"/>
              <w:right w:val="single" w:sz="8" w:space="0" w:color="000000"/>
            </w:tcBorders>
          </w:tcPr>
          <w:p w:rsidR="0014373E" w:rsidRPr="006E6EE6" w:rsidRDefault="0014373E"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4" w:space="0" w:color="auto"/>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4" w:space="0" w:color="auto"/>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4" w:space="0" w:color="auto"/>
            </w:tcBorders>
            <w:shd w:val="clear" w:color="auto" w:fill="auto"/>
          </w:tcPr>
          <w:p w:rsidR="0014373E" w:rsidRPr="006E6EE6" w:rsidRDefault="0014373E"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tcBorders>
              <w:left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r>
      <w:tr w:rsidR="0014373E" w:rsidRPr="006E6EE6" w:rsidTr="0077674D">
        <w:tblPrEx>
          <w:tblCellMar>
            <w:left w:w="108" w:type="dxa"/>
            <w:right w:w="108" w:type="dxa"/>
          </w:tblCellMar>
        </w:tblPrEx>
        <w:trPr>
          <w:gridAfter w:val="2"/>
          <w:wAfter w:w="120" w:type="dxa"/>
          <w:trHeight w:val="85"/>
        </w:trPr>
        <w:tc>
          <w:tcPr>
            <w:tcW w:w="3686" w:type="dxa"/>
            <w:gridSpan w:val="4"/>
            <w:vMerge/>
            <w:tcBorders>
              <w:left w:val="single" w:sz="8" w:space="0" w:color="000000"/>
            </w:tcBorders>
            <w:shd w:val="clear" w:color="auto" w:fill="auto"/>
          </w:tcPr>
          <w:p w:rsidR="0014373E" w:rsidRDefault="0014373E" w:rsidP="006E0C2E">
            <w:pPr>
              <w:snapToGrid w:val="0"/>
              <w:spacing w:after="0" w:line="240" w:lineRule="auto"/>
              <w:rPr>
                <w:rFonts w:ascii="Times New Roman" w:hAnsi="Times New Roman" w:cs="Times New Roman"/>
                <w:color w:val="000000"/>
              </w:rPr>
            </w:pPr>
          </w:p>
        </w:tc>
        <w:tc>
          <w:tcPr>
            <w:tcW w:w="2056" w:type="dxa"/>
            <w:gridSpan w:val="2"/>
            <w:vMerge/>
            <w:tcBorders>
              <w:left w:val="nil"/>
            </w:tcBorders>
            <w:shd w:val="clear" w:color="auto" w:fill="auto"/>
            <w:vAlign w:val="center"/>
          </w:tcPr>
          <w:p w:rsidR="0014373E" w:rsidRPr="006E6EE6" w:rsidRDefault="0014373E"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4373E" w:rsidRPr="006E6EE6" w:rsidRDefault="0014373E"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2017</w:t>
            </w:r>
          </w:p>
        </w:tc>
        <w:tc>
          <w:tcPr>
            <w:tcW w:w="945" w:type="dxa"/>
            <w:tcBorders>
              <w:top w:val="single" w:sz="4" w:space="0" w:color="auto"/>
              <w:left w:val="single" w:sz="8" w:space="0" w:color="000000"/>
              <w:bottom w:val="single" w:sz="8" w:space="0" w:color="000000"/>
            </w:tcBorders>
            <w:shd w:val="clear" w:color="auto" w:fill="auto"/>
          </w:tcPr>
          <w:p w:rsidR="0014373E" w:rsidRPr="006E6EE6" w:rsidRDefault="0014373E" w:rsidP="006E0C2E">
            <w:pPr>
              <w:spacing w:after="0" w:line="240" w:lineRule="auto"/>
              <w:jc w:val="right"/>
              <w:rPr>
                <w:rFonts w:ascii="Times New Roman" w:hAnsi="Times New Roman" w:cs="Times New Roman"/>
              </w:rPr>
            </w:pPr>
            <w:r>
              <w:rPr>
                <w:rFonts w:ascii="Times New Roman" w:hAnsi="Times New Roman" w:cs="Times New Roman"/>
              </w:rPr>
              <w:t>36,8</w:t>
            </w:r>
          </w:p>
        </w:tc>
        <w:tc>
          <w:tcPr>
            <w:tcW w:w="1351" w:type="dxa"/>
            <w:gridSpan w:val="2"/>
            <w:tcBorders>
              <w:top w:val="single" w:sz="4" w:space="0" w:color="auto"/>
              <w:left w:val="single" w:sz="8" w:space="0" w:color="000000"/>
              <w:bottom w:val="single" w:sz="8" w:space="0" w:color="000000"/>
            </w:tcBorders>
            <w:shd w:val="clear" w:color="auto" w:fill="auto"/>
          </w:tcPr>
          <w:p w:rsidR="0014373E" w:rsidRPr="006E6EE6" w:rsidRDefault="0014373E" w:rsidP="003A38DD">
            <w:pPr>
              <w:spacing w:after="0" w:line="240" w:lineRule="auto"/>
              <w:jc w:val="right"/>
              <w:rPr>
                <w:rFonts w:ascii="Times New Roman" w:hAnsi="Times New Roman" w:cs="Times New Roman"/>
              </w:rPr>
            </w:pPr>
            <w:r>
              <w:rPr>
                <w:rFonts w:ascii="Times New Roman" w:hAnsi="Times New Roman" w:cs="Times New Roman"/>
              </w:rPr>
              <w:t>36,8</w:t>
            </w:r>
          </w:p>
        </w:tc>
        <w:tc>
          <w:tcPr>
            <w:tcW w:w="975" w:type="dxa"/>
            <w:tcBorders>
              <w:top w:val="single" w:sz="4" w:space="0" w:color="auto"/>
              <w:left w:val="single" w:sz="8" w:space="0" w:color="000000"/>
              <w:bottom w:val="single" w:sz="8" w:space="0" w:color="000000"/>
              <w:right w:val="single" w:sz="8" w:space="0" w:color="000000"/>
            </w:tcBorders>
          </w:tcPr>
          <w:p w:rsidR="0014373E" w:rsidRPr="006E6EE6" w:rsidRDefault="0014373E"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8" w:space="0" w:color="000000"/>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8" w:space="0" w:color="000000"/>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8" w:space="0" w:color="000000"/>
            </w:tcBorders>
            <w:shd w:val="clear" w:color="auto" w:fill="auto"/>
          </w:tcPr>
          <w:p w:rsidR="0014373E" w:rsidRPr="006E6EE6" w:rsidRDefault="0014373E"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tcBorders>
              <w:left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r>
      <w:tr w:rsidR="0014373E" w:rsidRPr="006E6EE6" w:rsidTr="0077674D">
        <w:tblPrEx>
          <w:tblCellMar>
            <w:left w:w="108" w:type="dxa"/>
            <w:right w:w="108" w:type="dxa"/>
          </w:tblCellMar>
        </w:tblPrEx>
        <w:trPr>
          <w:gridAfter w:val="2"/>
          <w:wAfter w:w="120" w:type="dxa"/>
          <w:trHeight w:val="85"/>
        </w:trPr>
        <w:tc>
          <w:tcPr>
            <w:tcW w:w="3686" w:type="dxa"/>
            <w:gridSpan w:val="4"/>
            <w:vMerge/>
            <w:tcBorders>
              <w:left w:val="single" w:sz="8" w:space="0" w:color="000000"/>
            </w:tcBorders>
            <w:shd w:val="clear" w:color="auto" w:fill="auto"/>
          </w:tcPr>
          <w:p w:rsidR="0014373E" w:rsidRDefault="0014373E" w:rsidP="006E0C2E">
            <w:pPr>
              <w:snapToGrid w:val="0"/>
              <w:spacing w:after="0" w:line="240" w:lineRule="auto"/>
              <w:rPr>
                <w:rFonts w:ascii="Times New Roman" w:hAnsi="Times New Roman" w:cs="Times New Roman"/>
                <w:color w:val="000000"/>
              </w:rPr>
            </w:pPr>
          </w:p>
        </w:tc>
        <w:tc>
          <w:tcPr>
            <w:tcW w:w="2056" w:type="dxa"/>
            <w:gridSpan w:val="2"/>
            <w:tcBorders>
              <w:left w:val="nil"/>
            </w:tcBorders>
            <w:shd w:val="clear" w:color="auto" w:fill="auto"/>
            <w:vAlign w:val="center"/>
          </w:tcPr>
          <w:p w:rsidR="0014373E" w:rsidRPr="006E6EE6" w:rsidRDefault="0014373E"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4373E" w:rsidRDefault="0014373E"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2018</w:t>
            </w:r>
          </w:p>
        </w:tc>
        <w:tc>
          <w:tcPr>
            <w:tcW w:w="945" w:type="dxa"/>
            <w:tcBorders>
              <w:top w:val="single" w:sz="4" w:space="0" w:color="auto"/>
              <w:left w:val="single" w:sz="8" w:space="0" w:color="000000"/>
              <w:bottom w:val="single" w:sz="8" w:space="0" w:color="000000"/>
            </w:tcBorders>
            <w:shd w:val="clear" w:color="auto" w:fill="auto"/>
          </w:tcPr>
          <w:p w:rsidR="0014373E" w:rsidRPr="00A66136" w:rsidRDefault="0014373E" w:rsidP="006E0C2E">
            <w:pPr>
              <w:spacing w:after="0" w:line="240" w:lineRule="auto"/>
              <w:jc w:val="right"/>
              <w:rPr>
                <w:rFonts w:ascii="Times New Roman" w:hAnsi="Times New Roman" w:cs="Times New Roman"/>
                <w:lang w:val="en-US"/>
              </w:rPr>
            </w:pPr>
            <w:r>
              <w:rPr>
                <w:rFonts w:ascii="Times New Roman" w:hAnsi="Times New Roman" w:cs="Times New Roman"/>
                <w:lang w:val="en-US"/>
              </w:rPr>
              <w:t>47.5</w:t>
            </w:r>
          </w:p>
        </w:tc>
        <w:tc>
          <w:tcPr>
            <w:tcW w:w="1351" w:type="dxa"/>
            <w:gridSpan w:val="2"/>
            <w:tcBorders>
              <w:top w:val="single" w:sz="4" w:space="0" w:color="auto"/>
              <w:left w:val="single" w:sz="8" w:space="0" w:color="000000"/>
              <w:bottom w:val="single" w:sz="8" w:space="0" w:color="000000"/>
            </w:tcBorders>
            <w:shd w:val="clear" w:color="auto" w:fill="auto"/>
          </w:tcPr>
          <w:p w:rsidR="0014373E" w:rsidRPr="00A66136" w:rsidRDefault="0014373E" w:rsidP="003A38DD">
            <w:pPr>
              <w:spacing w:after="0" w:line="240" w:lineRule="auto"/>
              <w:jc w:val="right"/>
              <w:rPr>
                <w:rFonts w:ascii="Times New Roman" w:hAnsi="Times New Roman" w:cs="Times New Roman"/>
                <w:lang w:val="en-US"/>
              </w:rPr>
            </w:pPr>
            <w:r>
              <w:rPr>
                <w:rFonts w:ascii="Times New Roman" w:hAnsi="Times New Roman" w:cs="Times New Roman"/>
                <w:lang w:val="en-US"/>
              </w:rPr>
              <w:t>47.5</w:t>
            </w:r>
          </w:p>
        </w:tc>
        <w:tc>
          <w:tcPr>
            <w:tcW w:w="975" w:type="dxa"/>
            <w:tcBorders>
              <w:top w:val="single" w:sz="4" w:space="0" w:color="auto"/>
              <w:left w:val="single" w:sz="8" w:space="0" w:color="000000"/>
              <w:bottom w:val="single" w:sz="8" w:space="0" w:color="000000"/>
              <w:right w:val="single" w:sz="8" w:space="0" w:color="000000"/>
            </w:tcBorders>
          </w:tcPr>
          <w:p w:rsidR="0014373E" w:rsidRPr="006E6EE6" w:rsidRDefault="0014373E"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8" w:space="0" w:color="000000"/>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8" w:space="0" w:color="000000"/>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8" w:space="0" w:color="000000"/>
            </w:tcBorders>
            <w:shd w:val="clear" w:color="auto" w:fill="auto"/>
          </w:tcPr>
          <w:p w:rsidR="0014373E" w:rsidRPr="006E6EE6" w:rsidRDefault="0014373E"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tcBorders>
              <w:left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r>
      <w:tr w:rsidR="0014373E" w:rsidRPr="006E6EE6" w:rsidTr="0077674D">
        <w:tblPrEx>
          <w:tblCellMar>
            <w:left w:w="108" w:type="dxa"/>
            <w:right w:w="108" w:type="dxa"/>
          </w:tblCellMar>
        </w:tblPrEx>
        <w:trPr>
          <w:gridAfter w:val="2"/>
          <w:wAfter w:w="120" w:type="dxa"/>
          <w:trHeight w:val="85"/>
        </w:trPr>
        <w:tc>
          <w:tcPr>
            <w:tcW w:w="3686" w:type="dxa"/>
            <w:gridSpan w:val="4"/>
            <w:vMerge/>
            <w:tcBorders>
              <w:left w:val="single" w:sz="8" w:space="0" w:color="000000"/>
            </w:tcBorders>
            <w:shd w:val="clear" w:color="auto" w:fill="auto"/>
          </w:tcPr>
          <w:p w:rsidR="0014373E" w:rsidRDefault="0014373E" w:rsidP="006E0C2E">
            <w:pPr>
              <w:snapToGrid w:val="0"/>
              <w:spacing w:after="0" w:line="240" w:lineRule="auto"/>
              <w:rPr>
                <w:rFonts w:ascii="Times New Roman" w:hAnsi="Times New Roman" w:cs="Times New Roman"/>
                <w:color w:val="000000"/>
              </w:rPr>
            </w:pPr>
          </w:p>
        </w:tc>
        <w:tc>
          <w:tcPr>
            <w:tcW w:w="2056" w:type="dxa"/>
            <w:gridSpan w:val="2"/>
            <w:tcBorders>
              <w:left w:val="nil"/>
            </w:tcBorders>
            <w:shd w:val="clear" w:color="auto" w:fill="auto"/>
            <w:vAlign w:val="center"/>
          </w:tcPr>
          <w:p w:rsidR="0014373E" w:rsidRPr="006E6EE6" w:rsidRDefault="0014373E"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4373E" w:rsidRDefault="0014373E"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2019</w:t>
            </w:r>
          </w:p>
        </w:tc>
        <w:tc>
          <w:tcPr>
            <w:tcW w:w="945" w:type="dxa"/>
            <w:tcBorders>
              <w:top w:val="single" w:sz="4" w:space="0" w:color="auto"/>
              <w:left w:val="single" w:sz="8" w:space="0" w:color="000000"/>
              <w:bottom w:val="single" w:sz="8" w:space="0" w:color="000000"/>
            </w:tcBorders>
            <w:shd w:val="clear" w:color="auto" w:fill="auto"/>
          </w:tcPr>
          <w:p w:rsidR="0014373E" w:rsidRPr="006E6EE6" w:rsidRDefault="0014373E" w:rsidP="006E0C2E">
            <w:pPr>
              <w:spacing w:after="0" w:line="240" w:lineRule="auto"/>
              <w:jc w:val="right"/>
              <w:rPr>
                <w:rFonts w:ascii="Times New Roman" w:hAnsi="Times New Roman" w:cs="Times New Roman"/>
              </w:rPr>
            </w:pPr>
            <w:r>
              <w:rPr>
                <w:rFonts w:ascii="Times New Roman" w:hAnsi="Times New Roman" w:cs="Times New Roman"/>
              </w:rPr>
              <w:t>45,8</w:t>
            </w:r>
          </w:p>
        </w:tc>
        <w:tc>
          <w:tcPr>
            <w:tcW w:w="1351" w:type="dxa"/>
            <w:gridSpan w:val="2"/>
            <w:tcBorders>
              <w:top w:val="single" w:sz="4" w:space="0" w:color="auto"/>
              <w:left w:val="single" w:sz="8" w:space="0" w:color="000000"/>
              <w:bottom w:val="single" w:sz="8" w:space="0" w:color="000000"/>
            </w:tcBorders>
            <w:shd w:val="clear" w:color="auto" w:fill="auto"/>
          </w:tcPr>
          <w:p w:rsidR="0014373E" w:rsidRPr="006E6EE6" w:rsidRDefault="0014373E" w:rsidP="003A38DD">
            <w:pPr>
              <w:spacing w:after="0" w:line="240" w:lineRule="auto"/>
              <w:jc w:val="right"/>
              <w:rPr>
                <w:rFonts w:ascii="Times New Roman" w:hAnsi="Times New Roman" w:cs="Times New Roman"/>
              </w:rPr>
            </w:pPr>
            <w:r>
              <w:rPr>
                <w:rFonts w:ascii="Times New Roman" w:hAnsi="Times New Roman" w:cs="Times New Roman"/>
              </w:rPr>
              <w:t>45,8</w:t>
            </w:r>
          </w:p>
        </w:tc>
        <w:tc>
          <w:tcPr>
            <w:tcW w:w="975" w:type="dxa"/>
            <w:tcBorders>
              <w:top w:val="single" w:sz="4" w:space="0" w:color="auto"/>
              <w:left w:val="single" w:sz="8" w:space="0" w:color="000000"/>
              <w:bottom w:val="single" w:sz="8" w:space="0" w:color="000000"/>
              <w:right w:val="single" w:sz="8" w:space="0" w:color="000000"/>
            </w:tcBorders>
          </w:tcPr>
          <w:p w:rsidR="0014373E" w:rsidRPr="006E6EE6" w:rsidRDefault="0014373E"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8" w:space="0" w:color="000000"/>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8" w:space="0" w:color="000000"/>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8" w:space="0" w:color="000000"/>
            </w:tcBorders>
            <w:shd w:val="clear" w:color="auto" w:fill="auto"/>
          </w:tcPr>
          <w:p w:rsidR="0014373E" w:rsidRPr="006E6EE6" w:rsidRDefault="0014373E"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tcBorders>
              <w:left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r>
      <w:tr w:rsidR="0014373E" w:rsidRPr="006E6EE6" w:rsidTr="0077674D">
        <w:tblPrEx>
          <w:tblCellMar>
            <w:left w:w="108" w:type="dxa"/>
            <w:right w:w="108" w:type="dxa"/>
          </w:tblCellMar>
        </w:tblPrEx>
        <w:trPr>
          <w:gridAfter w:val="2"/>
          <w:wAfter w:w="120" w:type="dxa"/>
          <w:trHeight w:val="85"/>
        </w:trPr>
        <w:tc>
          <w:tcPr>
            <w:tcW w:w="3686" w:type="dxa"/>
            <w:gridSpan w:val="4"/>
            <w:vMerge/>
            <w:tcBorders>
              <w:left w:val="single" w:sz="8" w:space="0" w:color="000000"/>
              <w:bottom w:val="single" w:sz="8" w:space="0" w:color="000000"/>
            </w:tcBorders>
            <w:shd w:val="clear" w:color="auto" w:fill="auto"/>
          </w:tcPr>
          <w:p w:rsidR="0014373E" w:rsidRDefault="0014373E" w:rsidP="006E0C2E">
            <w:pPr>
              <w:snapToGrid w:val="0"/>
              <w:spacing w:after="0" w:line="240" w:lineRule="auto"/>
              <w:rPr>
                <w:rFonts w:ascii="Times New Roman" w:hAnsi="Times New Roman" w:cs="Times New Roman"/>
                <w:color w:val="000000"/>
              </w:rPr>
            </w:pPr>
          </w:p>
        </w:tc>
        <w:tc>
          <w:tcPr>
            <w:tcW w:w="2056" w:type="dxa"/>
            <w:gridSpan w:val="2"/>
            <w:tcBorders>
              <w:left w:val="nil"/>
            </w:tcBorders>
            <w:shd w:val="clear" w:color="auto" w:fill="auto"/>
            <w:vAlign w:val="center"/>
          </w:tcPr>
          <w:p w:rsidR="0014373E" w:rsidRPr="006E6EE6" w:rsidRDefault="0014373E"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4373E" w:rsidRDefault="0014373E"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2020</w:t>
            </w:r>
          </w:p>
        </w:tc>
        <w:tc>
          <w:tcPr>
            <w:tcW w:w="945" w:type="dxa"/>
            <w:tcBorders>
              <w:top w:val="single" w:sz="4" w:space="0" w:color="auto"/>
              <w:left w:val="single" w:sz="8" w:space="0" w:color="000000"/>
              <w:bottom w:val="single" w:sz="8" w:space="0" w:color="000000"/>
            </w:tcBorders>
            <w:shd w:val="clear" w:color="auto" w:fill="auto"/>
          </w:tcPr>
          <w:p w:rsidR="0014373E" w:rsidRPr="0014373E" w:rsidRDefault="0014373E" w:rsidP="009751CC">
            <w:pPr>
              <w:spacing w:after="0" w:line="240" w:lineRule="auto"/>
              <w:jc w:val="right"/>
              <w:rPr>
                <w:rFonts w:ascii="Times New Roman" w:hAnsi="Times New Roman" w:cs="Times New Roman"/>
              </w:rPr>
            </w:pPr>
            <w:r>
              <w:rPr>
                <w:rFonts w:ascii="Times New Roman" w:hAnsi="Times New Roman" w:cs="Times New Roman"/>
              </w:rPr>
              <w:t>45,8</w:t>
            </w:r>
          </w:p>
        </w:tc>
        <w:tc>
          <w:tcPr>
            <w:tcW w:w="1351" w:type="dxa"/>
            <w:gridSpan w:val="2"/>
            <w:tcBorders>
              <w:top w:val="single" w:sz="4" w:space="0" w:color="auto"/>
              <w:left w:val="single" w:sz="8" w:space="0" w:color="000000"/>
              <w:bottom w:val="single" w:sz="8" w:space="0" w:color="000000"/>
            </w:tcBorders>
            <w:shd w:val="clear" w:color="auto" w:fill="auto"/>
          </w:tcPr>
          <w:p w:rsidR="0014373E" w:rsidRPr="0014373E" w:rsidRDefault="0014373E" w:rsidP="003A38DD">
            <w:pPr>
              <w:spacing w:after="0" w:line="240" w:lineRule="auto"/>
              <w:jc w:val="right"/>
              <w:rPr>
                <w:rFonts w:ascii="Times New Roman" w:hAnsi="Times New Roman" w:cs="Times New Roman"/>
              </w:rPr>
            </w:pPr>
            <w:r>
              <w:rPr>
                <w:rFonts w:ascii="Times New Roman" w:hAnsi="Times New Roman" w:cs="Times New Roman"/>
              </w:rPr>
              <w:t>45,8</w:t>
            </w:r>
          </w:p>
        </w:tc>
        <w:tc>
          <w:tcPr>
            <w:tcW w:w="975" w:type="dxa"/>
            <w:tcBorders>
              <w:top w:val="single" w:sz="4" w:space="0" w:color="auto"/>
              <w:left w:val="single" w:sz="8" w:space="0" w:color="000000"/>
              <w:bottom w:val="single" w:sz="8" w:space="0" w:color="000000"/>
              <w:right w:val="single" w:sz="8" w:space="0" w:color="000000"/>
            </w:tcBorders>
          </w:tcPr>
          <w:p w:rsidR="0014373E" w:rsidRPr="006E6EE6" w:rsidRDefault="0014373E"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8" w:space="0" w:color="000000"/>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8" w:space="0" w:color="000000"/>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8" w:space="0" w:color="000000"/>
            </w:tcBorders>
            <w:shd w:val="clear" w:color="auto" w:fill="auto"/>
          </w:tcPr>
          <w:p w:rsidR="0014373E" w:rsidRPr="006E6EE6" w:rsidRDefault="0014373E"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tcBorders>
              <w:left w:val="single" w:sz="8" w:space="0" w:color="000000"/>
              <w:bottom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r>
      <w:tr w:rsidR="0014373E" w:rsidRPr="006E6EE6" w:rsidTr="0077674D">
        <w:tblPrEx>
          <w:tblCellMar>
            <w:left w:w="108" w:type="dxa"/>
            <w:right w:w="108" w:type="dxa"/>
          </w:tblCellMar>
        </w:tblPrEx>
        <w:trPr>
          <w:gridAfter w:val="2"/>
          <w:wAfter w:w="120" w:type="dxa"/>
          <w:trHeight w:val="85"/>
        </w:trPr>
        <w:tc>
          <w:tcPr>
            <w:tcW w:w="3686" w:type="dxa"/>
            <w:gridSpan w:val="4"/>
            <w:vMerge/>
            <w:tcBorders>
              <w:left w:val="single" w:sz="8" w:space="0" w:color="000000"/>
              <w:bottom w:val="single" w:sz="8" w:space="0" w:color="000000"/>
            </w:tcBorders>
            <w:shd w:val="clear" w:color="auto" w:fill="auto"/>
          </w:tcPr>
          <w:p w:rsidR="0014373E" w:rsidRDefault="0014373E" w:rsidP="006E0C2E">
            <w:pPr>
              <w:snapToGrid w:val="0"/>
              <w:spacing w:after="0" w:line="240" w:lineRule="auto"/>
              <w:rPr>
                <w:rFonts w:ascii="Times New Roman" w:hAnsi="Times New Roman" w:cs="Times New Roman"/>
                <w:color w:val="000000"/>
              </w:rPr>
            </w:pPr>
          </w:p>
        </w:tc>
        <w:tc>
          <w:tcPr>
            <w:tcW w:w="2056" w:type="dxa"/>
            <w:gridSpan w:val="2"/>
            <w:tcBorders>
              <w:left w:val="nil"/>
            </w:tcBorders>
            <w:shd w:val="clear" w:color="auto" w:fill="auto"/>
            <w:vAlign w:val="center"/>
          </w:tcPr>
          <w:p w:rsidR="0014373E" w:rsidRPr="006E6EE6" w:rsidRDefault="0014373E"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4373E" w:rsidRPr="008776EB" w:rsidRDefault="0014373E" w:rsidP="008776EB">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45" w:type="dxa"/>
            <w:tcBorders>
              <w:top w:val="single" w:sz="4" w:space="0" w:color="auto"/>
              <w:left w:val="single" w:sz="8" w:space="0" w:color="000000"/>
              <w:bottom w:val="single" w:sz="8" w:space="0" w:color="000000"/>
            </w:tcBorders>
            <w:shd w:val="clear" w:color="auto" w:fill="auto"/>
          </w:tcPr>
          <w:p w:rsidR="0014373E" w:rsidRPr="0014373E" w:rsidRDefault="0014373E" w:rsidP="009751CC">
            <w:pPr>
              <w:spacing w:after="0" w:line="240" w:lineRule="auto"/>
              <w:jc w:val="right"/>
              <w:rPr>
                <w:rFonts w:ascii="Times New Roman" w:hAnsi="Times New Roman" w:cs="Times New Roman"/>
              </w:rPr>
            </w:pPr>
            <w:r>
              <w:rPr>
                <w:rFonts w:ascii="Times New Roman" w:hAnsi="Times New Roman" w:cs="Times New Roman"/>
              </w:rPr>
              <w:t>45,8</w:t>
            </w:r>
          </w:p>
        </w:tc>
        <w:tc>
          <w:tcPr>
            <w:tcW w:w="1351" w:type="dxa"/>
            <w:gridSpan w:val="2"/>
            <w:tcBorders>
              <w:top w:val="single" w:sz="4" w:space="0" w:color="auto"/>
              <w:left w:val="single" w:sz="8" w:space="0" w:color="000000"/>
              <w:bottom w:val="single" w:sz="8" w:space="0" w:color="000000"/>
            </w:tcBorders>
            <w:shd w:val="clear" w:color="auto" w:fill="auto"/>
          </w:tcPr>
          <w:p w:rsidR="0014373E" w:rsidRPr="0014373E" w:rsidRDefault="0014373E" w:rsidP="003A38DD">
            <w:pPr>
              <w:spacing w:after="0" w:line="240" w:lineRule="auto"/>
              <w:jc w:val="right"/>
              <w:rPr>
                <w:rFonts w:ascii="Times New Roman" w:hAnsi="Times New Roman" w:cs="Times New Roman"/>
              </w:rPr>
            </w:pPr>
            <w:r>
              <w:rPr>
                <w:rFonts w:ascii="Times New Roman" w:hAnsi="Times New Roman" w:cs="Times New Roman"/>
              </w:rPr>
              <w:t>45,8</w:t>
            </w:r>
          </w:p>
        </w:tc>
        <w:tc>
          <w:tcPr>
            <w:tcW w:w="975" w:type="dxa"/>
            <w:tcBorders>
              <w:top w:val="single" w:sz="4" w:space="0" w:color="auto"/>
              <w:left w:val="single" w:sz="8" w:space="0" w:color="000000"/>
              <w:bottom w:val="single" w:sz="8" w:space="0" w:color="000000"/>
              <w:right w:val="single" w:sz="8" w:space="0" w:color="000000"/>
            </w:tcBorders>
          </w:tcPr>
          <w:p w:rsidR="0014373E" w:rsidRPr="006E6EE6" w:rsidRDefault="0014373E"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8" w:space="0" w:color="000000"/>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8" w:space="0" w:color="000000"/>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8" w:space="0" w:color="000000"/>
            </w:tcBorders>
            <w:shd w:val="clear" w:color="auto" w:fill="auto"/>
          </w:tcPr>
          <w:p w:rsidR="0014373E" w:rsidRPr="006E6EE6" w:rsidRDefault="0014373E"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tcBorders>
              <w:left w:val="single" w:sz="8" w:space="0" w:color="000000"/>
              <w:bottom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r>
      <w:tr w:rsidR="0014373E" w:rsidRPr="006E6EE6" w:rsidTr="0077674D">
        <w:tblPrEx>
          <w:tblCellMar>
            <w:left w:w="108" w:type="dxa"/>
            <w:right w:w="108" w:type="dxa"/>
          </w:tblCellMar>
        </w:tblPrEx>
        <w:trPr>
          <w:gridAfter w:val="2"/>
          <w:wAfter w:w="120" w:type="dxa"/>
          <w:trHeight w:val="85"/>
        </w:trPr>
        <w:tc>
          <w:tcPr>
            <w:tcW w:w="3686" w:type="dxa"/>
            <w:gridSpan w:val="4"/>
            <w:vMerge/>
            <w:tcBorders>
              <w:left w:val="single" w:sz="8" w:space="0" w:color="000000"/>
              <w:bottom w:val="single" w:sz="8" w:space="0" w:color="000000"/>
            </w:tcBorders>
            <w:shd w:val="clear" w:color="auto" w:fill="auto"/>
          </w:tcPr>
          <w:p w:rsidR="0014373E" w:rsidRDefault="0014373E" w:rsidP="006E0C2E">
            <w:pPr>
              <w:snapToGrid w:val="0"/>
              <w:spacing w:after="0" w:line="240" w:lineRule="auto"/>
              <w:rPr>
                <w:rFonts w:ascii="Times New Roman" w:hAnsi="Times New Roman" w:cs="Times New Roman"/>
                <w:color w:val="000000"/>
              </w:rPr>
            </w:pPr>
          </w:p>
        </w:tc>
        <w:tc>
          <w:tcPr>
            <w:tcW w:w="2056" w:type="dxa"/>
            <w:gridSpan w:val="2"/>
            <w:tcBorders>
              <w:left w:val="nil"/>
            </w:tcBorders>
            <w:shd w:val="clear" w:color="auto" w:fill="auto"/>
            <w:vAlign w:val="center"/>
          </w:tcPr>
          <w:p w:rsidR="0014373E" w:rsidRPr="006E6EE6" w:rsidRDefault="0014373E"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4373E" w:rsidRPr="008776EB" w:rsidRDefault="0014373E"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2</w:t>
            </w:r>
          </w:p>
        </w:tc>
        <w:tc>
          <w:tcPr>
            <w:tcW w:w="945" w:type="dxa"/>
            <w:tcBorders>
              <w:top w:val="single" w:sz="4" w:space="0" w:color="auto"/>
              <w:left w:val="single" w:sz="8" w:space="0" w:color="000000"/>
              <w:bottom w:val="single" w:sz="8" w:space="0" w:color="000000"/>
            </w:tcBorders>
            <w:shd w:val="clear" w:color="auto" w:fill="auto"/>
          </w:tcPr>
          <w:p w:rsidR="0014373E" w:rsidRPr="00133297" w:rsidRDefault="0014373E" w:rsidP="006E0C2E">
            <w:pPr>
              <w:spacing w:after="0" w:line="240" w:lineRule="auto"/>
              <w:jc w:val="right"/>
              <w:rPr>
                <w:rFonts w:ascii="Times New Roman" w:hAnsi="Times New Roman" w:cs="Times New Roman"/>
                <w:lang w:val="en-US"/>
              </w:rPr>
            </w:pPr>
            <w:r>
              <w:rPr>
                <w:rFonts w:ascii="Times New Roman" w:hAnsi="Times New Roman" w:cs="Times New Roman"/>
                <w:lang w:val="en-US"/>
              </w:rPr>
              <w:t>36.8</w:t>
            </w:r>
          </w:p>
        </w:tc>
        <w:tc>
          <w:tcPr>
            <w:tcW w:w="1351" w:type="dxa"/>
            <w:gridSpan w:val="2"/>
            <w:tcBorders>
              <w:top w:val="single" w:sz="4" w:space="0" w:color="auto"/>
              <w:left w:val="single" w:sz="8" w:space="0" w:color="000000"/>
              <w:bottom w:val="single" w:sz="8" w:space="0" w:color="000000"/>
            </w:tcBorders>
            <w:shd w:val="clear" w:color="auto" w:fill="auto"/>
          </w:tcPr>
          <w:p w:rsidR="0014373E" w:rsidRPr="00133297" w:rsidRDefault="0014373E" w:rsidP="003A38DD">
            <w:pPr>
              <w:spacing w:after="0" w:line="240" w:lineRule="auto"/>
              <w:jc w:val="right"/>
              <w:rPr>
                <w:rFonts w:ascii="Times New Roman" w:hAnsi="Times New Roman" w:cs="Times New Roman"/>
                <w:lang w:val="en-US"/>
              </w:rPr>
            </w:pPr>
            <w:r>
              <w:rPr>
                <w:rFonts w:ascii="Times New Roman" w:hAnsi="Times New Roman" w:cs="Times New Roman"/>
                <w:lang w:val="en-US"/>
              </w:rPr>
              <w:t>36.8</w:t>
            </w:r>
          </w:p>
        </w:tc>
        <w:tc>
          <w:tcPr>
            <w:tcW w:w="975" w:type="dxa"/>
            <w:tcBorders>
              <w:top w:val="single" w:sz="4" w:space="0" w:color="auto"/>
              <w:left w:val="single" w:sz="8" w:space="0" w:color="000000"/>
              <w:bottom w:val="single" w:sz="8" w:space="0" w:color="000000"/>
              <w:right w:val="single" w:sz="8" w:space="0" w:color="000000"/>
            </w:tcBorders>
          </w:tcPr>
          <w:p w:rsidR="0014373E" w:rsidRPr="006E6EE6" w:rsidRDefault="0014373E"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8" w:space="0" w:color="000000"/>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8" w:space="0" w:color="000000"/>
            </w:tcBorders>
            <w:shd w:val="clear" w:color="auto" w:fill="auto"/>
          </w:tcPr>
          <w:p w:rsidR="0014373E" w:rsidRPr="006E6EE6" w:rsidRDefault="0014373E"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8" w:space="0" w:color="000000"/>
            </w:tcBorders>
            <w:shd w:val="clear" w:color="auto" w:fill="auto"/>
          </w:tcPr>
          <w:p w:rsidR="0014373E" w:rsidRPr="006E6EE6" w:rsidRDefault="0014373E" w:rsidP="006E0C2E">
            <w:pPr>
              <w:snapToGrid w:val="0"/>
              <w:spacing w:after="0" w:line="240" w:lineRule="auto"/>
              <w:jc w:val="right"/>
              <w:rPr>
                <w:rFonts w:ascii="Times New Roman" w:hAnsi="Times New Roman" w:cs="Times New Roman"/>
                <w:color w:val="000000"/>
                <w:shd w:val="clear" w:color="auto" w:fill="FFFF00"/>
              </w:rPr>
            </w:pPr>
          </w:p>
        </w:tc>
        <w:tc>
          <w:tcPr>
            <w:tcW w:w="1085" w:type="dxa"/>
            <w:vMerge/>
            <w:tcBorders>
              <w:left w:val="single" w:sz="8" w:space="0" w:color="000000"/>
              <w:bottom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4373E" w:rsidRPr="006E6EE6" w:rsidRDefault="0014373E" w:rsidP="006E0C2E">
            <w:pPr>
              <w:snapToGrid w:val="0"/>
              <w:spacing w:after="0" w:line="240" w:lineRule="auto"/>
              <w:rPr>
                <w:rFonts w:ascii="Times New Roman" w:hAnsi="Times New Roman" w:cs="Times New Roman"/>
                <w:color w:val="000000"/>
              </w:rPr>
            </w:pPr>
          </w:p>
        </w:tc>
      </w:tr>
      <w:tr w:rsidR="00A12278" w:rsidRPr="006E6EE6" w:rsidTr="009C434E">
        <w:tblPrEx>
          <w:tblCellMar>
            <w:left w:w="108" w:type="dxa"/>
            <w:right w:w="108" w:type="dxa"/>
          </w:tblCellMar>
        </w:tblPrEx>
        <w:trPr>
          <w:gridAfter w:val="2"/>
          <w:wAfter w:w="120" w:type="dxa"/>
          <w:trHeight w:val="285"/>
        </w:trPr>
        <w:tc>
          <w:tcPr>
            <w:tcW w:w="972" w:type="dxa"/>
            <w:gridSpan w:val="3"/>
            <w:tcBorders>
              <w:top w:val="single" w:sz="8" w:space="0" w:color="000000"/>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b/>
                <w:bCs/>
                <w:color w:val="000000"/>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b/>
                <w:bCs/>
                <w:color w:val="000000"/>
              </w:rPr>
              <w:t xml:space="preserve">Подпрограмма 3 </w:t>
            </w:r>
            <w:r w:rsidRPr="00B14221">
              <w:rPr>
                <w:rFonts w:ascii="Times New Roman" w:hAnsi="Times New Roman"/>
                <w:b/>
                <w:sz w:val="24"/>
                <w:szCs w:val="24"/>
              </w:rPr>
              <w:t>«Энергосбережение и повышение энергетической эффективности в бюджетной сфере Верхнеломовского сельсовета Нижнеломовского района Пензенской области», о</w:t>
            </w:r>
            <w:r w:rsidRPr="00B14221">
              <w:rPr>
                <w:rFonts w:ascii="Times New Roman" w:hAnsi="Times New Roman" w:cs="Times New Roman"/>
                <w:b/>
                <w:sz w:val="24"/>
                <w:szCs w:val="24"/>
              </w:rPr>
              <w:t xml:space="preserve">беспечение социальных гарантий (доплат) муниципальных служащих </w:t>
            </w:r>
            <w:r w:rsidRPr="00B14221">
              <w:rPr>
                <w:rFonts w:ascii="Times New Roman" w:hAnsi="Times New Roman"/>
                <w:b/>
                <w:sz w:val="24"/>
                <w:szCs w:val="24"/>
              </w:rPr>
              <w:t>Верхнеломовского сельсовета Нижнеломовского района Пензенской области</w:t>
            </w:r>
            <w:r w:rsidRPr="00B14221">
              <w:rPr>
                <w:rFonts w:ascii="Times New Roman" w:hAnsi="Times New Roman" w:cs="Times New Roman"/>
                <w:b/>
                <w:sz w:val="24"/>
                <w:szCs w:val="24"/>
              </w:rPr>
              <w:t>»</w:t>
            </w:r>
            <w:r w:rsidRPr="00775326">
              <w:rPr>
                <w:rFonts w:ascii="Times New Roman" w:hAnsi="Times New Roman" w:cs="Times New Roman"/>
                <w:sz w:val="24"/>
                <w:szCs w:val="24"/>
              </w:rPr>
              <w:t xml:space="preserve">                                            </w:t>
            </w:r>
          </w:p>
        </w:tc>
      </w:tr>
      <w:tr w:rsidR="00A12278" w:rsidRPr="006E6EE6" w:rsidTr="009C434E">
        <w:tblPrEx>
          <w:tblCellMar>
            <w:left w:w="108" w:type="dxa"/>
            <w:right w:w="108" w:type="dxa"/>
          </w:tblCellMar>
        </w:tblPrEx>
        <w:trPr>
          <w:gridAfter w:val="2"/>
          <w:wAfter w:w="120" w:type="dxa"/>
          <w:trHeight w:val="522"/>
        </w:trPr>
        <w:tc>
          <w:tcPr>
            <w:tcW w:w="972" w:type="dxa"/>
            <w:gridSpan w:val="3"/>
            <w:tcBorders>
              <w:top w:val="single" w:sz="8" w:space="0" w:color="000000"/>
              <w:left w:val="single" w:sz="8" w:space="0" w:color="000000"/>
              <w:bottom w:val="single" w:sz="8" w:space="0" w:color="000000"/>
              <w:right w:val="single" w:sz="8" w:space="0" w:color="000000"/>
            </w:tcBorders>
          </w:tcPr>
          <w:p w:rsidR="00A12278" w:rsidRPr="006E6EE6" w:rsidRDefault="00A12278" w:rsidP="006E0C2E">
            <w:pPr>
              <w:spacing w:after="0" w:line="240" w:lineRule="auto"/>
              <w:jc w:val="center"/>
              <w:rPr>
                <w:rFonts w:ascii="Times New Roman" w:hAnsi="Times New Roman" w:cs="Times New Roman"/>
                <w:b/>
                <w:bCs/>
                <w:color w:val="000000"/>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rPr>
            </w:pPr>
            <w:r w:rsidRPr="006E6EE6">
              <w:rPr>
                <w:rFonts w:ascii="Times New Roman" w:hAnsi="Times New Roman" w:cs="Times New Roman"/>
                <w:b/>
                <w:bCs/>
                <w:color w:val="000000"/>
              </w:rPr>
              <w:t>Цель подпрограммы</w:t>
            </w:r>
            <w:r>
              <w:rPr>
                <w:rFonts w:ascii="Times New Roman" w:hAnsi="Times New Roman" w:cs="Times New Roman"/>
                <w:b/>
                <w:bCs/>
                <w:color w:val="000000"/>
              </w:rPr>
              <w:t>:</w:t>
            </w:r>
            <w:r w:rsidRPr="006E6EE6">
              <w:rPr>
                <w:rFonts w:ascii="Times New Roman" w:hAnsi="Times New Roman" w:cs="Times New Roman"/>
                <w:b/>
                <w:bCs/>
                <w:color w:val="000000"/>
              </w:rPr>
              <w:t xml:space="preserve"> </w:t>
            </w:r>
            <w:r w:rsidRPr="00B14221">
              <w:rPr>
                <w:rFonts w:ascii="Times New Roman" w:hAnsi="Times New Roman" w:cs="Times New Roman"/>
                <w:b/>
                <w:sz w:val="24"/>
                <w:szCs w:val="24"/>
              </w:rPr>
              <w:t>Обеспечение эффективности экономии тепловых энергетических ресурсов, экономия бюджетных средств в результате проведения мероприятий по энергоаудиту</w:t>
            </w:r>
          </w:p>
        </w:tc>
      </w:tr>
      <w:tr w:rsidR="00A12278" w:rsidRPr="006E6EE6" w:rsidTr="009C434E">
        <w:tblPrEx>
          <w:tblCellMar>
            <w:left w:w="108" w:type="dxa"/>
            <w:right w:w="108" w:type="dxa"/>
          </w:tblCellMar>
        </w:tblPrEx>
        <w:trPr>
          <w:gridAfter w:val="2"/>
          <w:wAfter w:w="120" w:type="dxa"/>
          <w:trHeight w:val="299"/>
        </w:trPr>
        <w:tc>
          <w:tcPr>
            <w:tcW w:w="972" w:type="dxa"/>
            <w:gridSpan w:val="3"/>
            <w:tcBorders>
              <w:top w:val="single" w:sz="8" w:space="0" w:color="000000"/>
              <w:left w:val="single" w:sz="8" w:space="0" w:color="000000"/>
              <w:bottom w:val="single" w:sz="8" w:space="0" w:color="000000"/>
              <w:right w:val="single" w:sz="8" w:space="0" w:color="000000"/>
            </w:tcBorders>
          </w:tcPr>
          <w:p w:rsidR="00A12278" w:rsidRDefault="00A12278" w:rsidP="006E0C2E">
            <w:pPr>
              <w:spacing w:after="0" w:line="240" w:lineRule="auto"/>
              <w:rPr>
                <w:rFonts w:ascii="Times New Roman" w:hAnsi="Times New Roman" w:cs="Times New Roman"/>
                <w:b/>
                <w:bCs/>
                <w:color w:val="000000"/>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Pr>
                <w:rFonts w:ascii="Times New Roman" w:hAnsi="Times New Roman" w:cs="Times New Roman"/>
                <w:b/>
                <w:bCs/>
                <w:color w:val="000000"/>
              </w:rPr>
              <w:t xml:space="preserve">Задача </w:t>
            </w:r>
            <w:r w:rsidRPr="006E6EE6">
              <w:rPr>
                <w:rFonts w:ascii="Times New Roman" w:hAnsi="Times New Roman" w:cs="Times New Roman"/>
                <w:b/>
                <w:bCs/>
                <w:color w:val="000000"/>
              </w:rPr>
              <w:t xml:space="preserve"> подпрограммы 3</w:t>
            </w:r>
            <w:r>
              <w:rPr>
                <w:rFonts w:ascii="Times New Roman" w:hAnsi="Times New Roman" w:cs="Times New Roman"/>
                <w:b/>
                <w:bCs/>
                <w:color w:val="000000"/>
              </w:rPr>
              <w:t xml:space="preserve">: </w:t>
            </w:r>
            <w:r w:rsidRPr="006E6EE6">
              <w:rPr>
                <w:rFonts w:ascii="Times New Roman" w:hAnsi="Times New Roman" w:cs="Times New Roman"/>
                <w:b/>
                <w:bCs/>
                <w:color w:val="000000"/>
              </w:rPr>
              <w:t xml:space="preserve"> </w:t>
            </w:r>
            <w:r w:rsidRPr="00B14221">
              <w:rPr>
                <w:rFonts w:ascii="Times New Roman" w:hAnsi="Times New Roman" w:cs="Times New Roman"/>
                <w:b/>
              </w:rPr>
              <w:t>реализация экономически обоснованного энергосберегающего комплекса взаимоувязанных мероприятий по рациональному использованию топливно-энергетических ресурсов (далее- ТЭР), экономия затрат на ТЭР в бюджетной сфере, жилищно-</w:t>
            </w:r>
            <w:r w:rsidRPr="00B14221">
              <w:rPr>
                <w:rFonts w:ascii="Times New Roman" w:hAnsi="Times New Roman" w:cs="Times New Roman"/>
                <w:b/>
              </w:rPr>
              <w:lastRenderedPageBreak/>
              <w:t>коммунальном хозяйстве.</w:t>
            </w:r>
          </w:p>
        </w:tc>
      </w:tr>
      <w:tr w:rsidR="00A12278" w:rsidRPr="006E6EE6" w:rsidTr="009C434E">
        <w:tblPrEx>
          <w:tblCellMar>
            <w:left w:w="108" w:type="dxa"/>
            <w:right w:w="108" w:type="dxa"/>
          </w:tblCellMar>
        </w:tblPrEx>
        <w:trPr>
          <w:gridAfter w:val="2"/>
          <w:wAfter w:w="120" w:type="dxa"/>
          <w:trHeight w:val="334"/>
        </w:trPr>
        <w:tc>
          <w:tcPr>
            <w:tcW w:w="770" w:type="dxa"/>
            <w:vMerge w:val="restart"/>
            <w:tcBorders>
              <w:left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color w:val="000000"/>
              </w:rPr>
            </w:pPr>
            <w:r w:rsidRPr="006E6EE6">
              <w:rPr>
                <w:rFonts w:ascii="Times New Roman" w:hAnsi="Times New Roman" w:cs="Times New Roman"/>
                <w:color w:val="000000"/>
              </w:rPr>
              <w:lastRenderedPageBreak/>
              <w:t>3.1.1</w:t>
            </w:r>
          </w:p>
        </w:tc>
        <w:tc>
          <w:tcPr>
            <w:tcW w:w="2916" w:type="dxa"/>
            <w:gridSpan w:val="3"/>
            <w:vMerge w:val="restart"/>
            <w:tcBorders>
              <w:left w:val="single" w:sz="8" w:space="0" w:color="000000"/>
            </w:tcBorders>
            <w:shd w:val="clear" w:color="auto" w:fill="auto"/>
          </w:tcPr>
          <w:p w:rsidR="00A12278" w:rsidRPr="006E6EE6" w:rsidRDefault="00A12278" w:rsidP="006E0C2E">
            <w:pPr>
              <w:spacing w:after="0" w:line="240" w:lineRule="auto"/>
              <w:jc w:val="both"/>
              <w:rPr>
                <w:rFonts w:ascii="Times New Roman" w:hAnsi="Times New Roman" w:cs="Times New Roman"/>
                <w:color w:val="000000"/>
              </w:rPr>
            </w:pPr>
            <w:r>
              <w:rPr>
                <w:rFonts w:ascii="Times New Roman" w:hAnsi="Times New Roman" w:cs="Times New Roman"/>
                <w:sz w:val="24"/>
                <w:szCs w:val="24"/>
              </w:rPr>
              <w:t>Установка опор под уличное освещение в количестве 2 шт. ул. Московская</w:t>
            </w:r>
          </w:p>
        </w:tc>
        <w:tc>
          <w:tcPr>
            <w:tcW w:w="2056" w:type="dxa"/>
            <w:gridSpan w:val="2"/>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color w:val="000000"/>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color w:val="000000"/>
              </w:rPr>
            </w:pPr>
            <w:r w:rsidRPr="006E6EE6">
              <w:rPr>
                <w:rFonts w:ascii="Times New Roman" w:hAnsi="Times New Roman" w:cs="Times New Roman"/>
                <w:b/>
                <w:bCs/>
                <w:color w:val="000000"/>
              </w:rPr>
              <w:t>Итого</w:t>
            </w:r>
            <w:r w:rsidRPr="006E6EE6">
              <w:rPr>
                <w:rFonts w:ascii="Times New Roman" w:hAnsi="Times New Roman" w:cs="Times New Roman"/>
                <w:color w:val="000000"/>
              </w:rPr>
              <w:t xml:space="preserve"> </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2016</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2017</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2018</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2019</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1B53F0"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2020</w:t>
            </w:r>
          </w:p>
        </w:tc>
        <w:tc>
          <w:tcPr>
            <w:tcW w:w="945"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r>
      <w:tr w:rsidR="001B53F0"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B53F0" w:rsidRPr="001B53F0" w:rsidRDefault="001B53F0" w:rsidP="001B53F0">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45"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1B53F0" w:rsidRDefault="00A12278"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sidR="001B53F0">
              <w:rPr>
                <w:rFonts w:ascii="Times New Roman" w:hAnsi="Times New Roman" w:cs="Times New Roman"/>
                <w:color w:val="000000"/>
                <w:lang w:val="en-US"/>
              </w:rPr>
              <w:t>2</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334"/>
        </w:trPr>
        <w:tc>
          <w:tcPr>
            <w:tcW w:w="770" w:type="dxa"/>
            <w:vMerge w:val="restart"/>
            <w:tcBorders>
              <w:left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color w:val="000000"/>
              </w:rPr>
            </w:pPr>
            <w:r w:rsidRPr="006E6EE6">
              <w:rPr>
                <w:rFonts w:ascii="Times New Roman" w:hAnsi="Times New Roman" w:cs="Times New Roman"/>
                <w:color w:val="000000"/>
              </w:rPr>
              <w:t>3.1.2</w:t>
            </w:r>
          </w:p>
        </w:tc>
        <w:tc>
          <w:tcPr>
            <w:tcW w:w="2916" w:type="dxa"/>
            <w:gridSpan w:val="3"/>
            <w:vMerge w:val="restart"/>
            <w:tcBorders>
              <w:left w:val="single" w:sz="8" w:space="0" w:color="000000"/>
            </w:tcBorders>
            <w:shd w:val="clear" w:color="auto" w:fill="auto"/>
          </w:tcPr>
          <w:p w:rsidR="00A12278" w:rsidRPr="006E6EE6" w:rsidRDefault="00A12278" w:rsidP="006E0C2E">
            <w:pPr>
              <w:spacing w:after="0" w:line="240" w:lineRule="auto"/>
              <w:jc w:val="both"/>
              <w:rPr>
                <w:rFonts w:ascii="Times New Roman" w:hAnsi="Times New Roman" w:cs="Times New Roman"/>
                <w:color w:val="000000"/>
              </w:rPr>
            </w:pPr>
            <w:r>
              <w:rPr>
                <w:rFonts w:ascii="Times New Roman" w:hAnsi="Times New Roman" w:cs="Times New Roman"/>
                <w:sz w:val="24"/>
                <w:szCs w:val="24"/>
              </w:rPr>
              <w:t>Замена окон на пластиковые в здании администрации Верхнеломовского сельсовета</w:t>
            </w:r>
          </w:p>
        </w:tc>
        <w:tc>
          <w:tcPr>
            <w:tcW w:w="2056" w:type="dxa"/>
            <w:gridSpan w:val="2"/>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color w:val="000000"/>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color w:val="000000"/>
              </w:rPr>
            </w:pPr>
            <w:r w:rsidRPr="006E6EE6">
              <w:rPr>
                <w:rFonts w:ascii="Times New Roman" w:hAnsi="Times New Roman" w:cs="Times New Roman"/>
                <w:b/>
                <w:bCs/>
                <w:color w:val="000000"/>
              </w:rPr>
              <w:t>Итого</w:t>
            </w:r>
            <w:r w:rsidRPr="006E6EE6">
              <w:rPr>
                <w:rFonts w:ascii="Times New Roman" w:hAnsi="Times New Roman" w:cs="Times New Roman"/>
                <w:color w:val="000000"/>
              </w:rPr>
              <w:t xml:space="preserve"> </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sidRPr="006E6EE6">
              <w:rPr>
                <w:rFonts w:ascii="Times New Roman" w:hAnsi="Times New Roman" w:cs="Times New Roman"/>
                <w:color w:val="000000"/>
              </w:rPr>
              <w:t>201</w:t>
            </w:r>
            <w:r>
              <w:rPr>
                <w:rFonts w:ascii="Times New Roman" w:hAnsi="Times New Roman" w:cs="Times New Roman"/>
                <w:color w:val="000000"/>
              </w:rPr>
              <w:t>6</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2017</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2018</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2019</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1B53F0"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2020</w:t>
            </w:r>
          </w:p>
        </w:tc>
        <w:tc>
          <w:tcPr>
            <w:tcW w:w="945"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r>
      <w:tr w:rsidR="001B53F0"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B53F0" w:rsidRPr="001B53F0" w:rsidRDefault="001B53F0" w:rsidP="009751CC">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45"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r>
      <w:tr w:rsidR="001B53F0"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B53F0" w:rsidRPr="001B53F0" w:rsidRDefault="001B53F0" w:rsidP="009751CC">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2</w:t>
            </w:r>
          </w:p>
        </w:tc>
        <w:tc>
          <w:tcPr>
            <w:tcW w:w="945"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334"/>
        </w:trPr>
        <w:tc>
          <w:tcPr>
            <w:tcW w:w="770" w:type="dxa"/>
            <w:vMerge w:val="restart"/>
            <w:tcBorders>
              <w:left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color w:val="000000"/>
              </w:rPr>
            </w:pPr>
            <w:r w:rsidRPr="006E6EE6">
              <w:rPr>
                <w:rFonts w:ascii="Times New Roman" w:hAnsi="Times New Roman" w:cs="Times New Roman"/>
                <w:color w:val="000000"/>
              </w:rPr>
              <w:t>3.1.3</w:t>
            </w:r>
          </w:p>
        </w:tc>
        <w:tc>
          <w:tcPr>
            <w:tcW w:w="2916" w:type="dxa"/>
            <w:gridSpan w:val="3"/>
            <w:vMerge w:val="restart"/>
            <w:tcBorders>
              <w:left w:val="single" w:sz="8" w:space="0" w:color="000000"/>
            </w:tcBorders>
            <w:shd w:val="clear" w:color="auto" w:fill="auto"/>
          </w:tcPr>
          <w:p w:rsidR="00A12278" w:rsidRPr="006E6EE6" w:rsidRDefault="00A12278" w:rsidP="006E0C2E">
            <w:pPr>
              <w:spacing w:after="0" w:line="240" w:lineRule="auto"/>
              <w:jc w:val="both"/>
              <w:rPr>
                <w:rFonts w:ascii="Times New Roman" w:hAnsi="Times New Roman" w:cs="Times New Roman"/>
                <w:color w:val="000000"/>
              </w:rPr>
            </w:pPr>
            <w:r>
              <w:rPr>
                <w:rFonts w:ascii="Times New Roman" w:hAnsi="Times New Roman" w:cs="Times New Roman"/>
                <w:sz w:val="24"/>
                <w:szCs w:val="24"/>
              </w:rPr>
              <w:t>Мероприятия направленные на выполнение энергоаудита</w:t>
            </w:r>
          </w:p>
        </w:tc>
        <w:tc>
          <w:tcPr>
            <w:tcW w:w="2056" w:type="dxa"/>
            <w:gridSpan w:val="2"/>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color w:val="000000"/>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color w:val="000000"/>
              </w:rPr>
            </w:pPr>
            <w:r w:rsidRPr="006E6EE6">
              <w:rPr>
                <w:rFonts w:ascii="Times New Roman" w:hAnsi="Times New Roman" w:cs="Times New Roman"/>
                <w:b/>
                <w:bCs/>
                <w:color w:val="000000"/>
              </w:rPr>
              <w:t>Итого</w:t>
            </w:r>
            <w:r w:rsidRPr="006E6EE6">
              <w:rPr>
                <w:rFonts w:ascii="Times New Roman" w:hAnsi="Times New Roman" w:cs="Times New Roman"/>
                <w:color w:val="000000"/>
              </w:rPr>
              <w:t xml:space="preserve"> </w:t>
            </w:r>
          </w:p>
        </w:tc>
        <w:tc>
          <w:tcPr>
            <w:tcW w:w="945" w:type="dxa"/>
            <w:tcBorders>
              <w:left w:val="single" w:sz="8" w:space="0" w:color="000000"/>
              <w:bottom w:val="single" w:sz="8" w:space="0" w:color="000000"/>
            </w:tcBorders>
            <w:shd w:val="clear" w:color="auto" w:fill="auto"/>
          </w:tcPr>
          <w:p w:rsidR="00A12278" w:rsidRPr="00AE51AD" w:rsidRDefault="00A12278" w:rsidP="006E0C2E">
            <w:pPr>
              <w:spacing w:after="0" w:line="240" w:lineRule="auto"/>
              <w:jc w:val="right"/>
              <w:rPr>
                <w:rFonts w:ascii="Times New Roman" w:hAnsi="Times New Roman" w:cs="Times New Roman"/>
                <w:b/>
                <w:bCs/>
                <w:color w:val="000000"/>
                <w:lang w:val="en-US"/>
              </w:rPr>
            </w:pPr>
            <w:r>
              <w:rPr>
                <w:rFonts w:ascii="Times New Roman" w:hAnsi="Times New Roman" w:cs="Times New Roman"/>
                <w:b/>
                <w:bCs/>
                <w:color w:val="000000"/>
                <w:lang w:val="en-US"/>
              </w:rPr>
              <w:t>-</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lang w:val="en-US"/>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sidRPr="006E6EE6">
              <w:rPr>
                <w:rFonts w:ascii="Times New Roman" w:hAnsi="Times New Roman" w:cs="Times New Roman"/>
                <w:color w:val="000000"/>
              </w:rPr>
              <w:t>201</w:t>
            </w:r>
            <w:r>
              <w:rPr>
                <w:rFonts w:ascii="Times New Roman" w:hAnsi="Times New Roman" w:cs="Times New Roman"/>
                <w:color w:val="000000"/>
              </w:rPr>
              <w:t>6</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2017</w:t>
            </w:r>
          </w:p>
        </w:tc>
        <w:tc>
          <w:tcPr>
            <w:tcW w:w="945"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351" w:type="dxa"/>
            <w:gridSpan w:val="2"/>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2018</w:t>
            </w:r>
          </w:p>
        </w:tc>
        <w:tc>
          <w:tcPr>
            <w:tcW w:w="945"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351" w:type="dxa"/>
            <w:gridSpan w:val="2"/>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2019</w:t>
            </w:r>
          </w:p>
        </w:tc>
        <w:tc>
          <w:tcPr>
            <w:tcW w:w="945"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351" w:type="dxa"/>
            <w:gridSpan w:val="2"/>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1B53F0"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2020</w:t>
            </w:r>
          </w:p>
        </w:tc>
        <w:tc>
          <w:tcPr>
            <w:tcW w:w="945" w:type="dxa"/>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4" w:space="0" w:color="auto"/>
              <w:right w:val="single" w:sz="8" w:space="0" w:color="000000"/>
            </w:tcBorders>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r>
      <w:tr w:rsidR="001B53F0"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4" w:space="0" w:color="auto"/>
            </w:tcBorders>
            <w:shd w:val="clear" w:color="auto" w:fill="auto"/>
          </w:tcPr>
          <w:p w:rsidR="001B53F0" w:rsidRPr="001B53F0" w:rsidRDefault="001B53F0" w:rsidP="009751CC">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45" w:type="dxa"/>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4" w:space="0" w:color="auto"/>
              <w:right w:val="single" w:sz="8" w:space="0" w:color="000000"/>
            </w:tcBorders>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r>
      <w:tr w:rsidR="001B53F0"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4" w:space="0" w:color="auto"/>
            </w:tcBorders>
            <w:shd w:val="clear" w:color="auto" w:fill="auto"/>
          </w:tcPr>
          <w:p w:rsidR="001B53F0" w:rsidRPr="001B53F0" w:rsidRDefault="001B53F0" w:rsidP="009751CC">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2</w:t>
            </w:r>
          </w:p>
        </w:tc>
        <w:tc>
          <w:tcPr>
            <w:tcW w:w="945" w:type="dxa"/>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4" w:space="0" w:color="auto"/>
              <w:right w:val="single" w:sz="8" w:space="0" w:color="000000"/>
            </w:tcBorders>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left w:val="single" w:sz="8" w:space="0" w:color="000000"/>
              <w:bottom w:val="single" w:sz="4" w:space="0" w:color="auto"/>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85"/>
        </w:trPr>
        <w:tc>
          <w:tcPr>
            <w:tcW w:w="5742" w:type="dxa"/>
            <w:gridSpan w:val="6"/>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r w:rsidRPr="00CE3CBE">
              <w:rPr>
                <w:rFonts w:ascii="Times New Roman" w:hAnsi="Times New Roman" w:cs="Times New Roman"/>
                <w:b/>
                <w:color w:val="000000"/>
              </w:rPr>
              <w:t>Итого по подпрограмме 3</w:t>
            </w:r>
          </w:p>
        </w:tc>
        <w:tc>
          <w:tcPr>
            <w:tcW w:w="1080" w:type="dxa"/>
            <w:tcBorders>
              <w:left w:val="single" w:sz="8" w:space="0" w:color="000000"/>
              <w:bottom w:val="single" w:sz="4" w:space="0" w:color="auto"/>
            </w:tcBorders>
            <w:shd w:val="clear" w:color="auto" w:fill="auto"/>
          </w:tcPr>
          <w:p w:rsidR="00A12278" w:rsidRPr="00CE3CBE" w:rsidRDefault="00A12278" w:rsidP="006E0C2E">
            <w:pPr>
              <w:spacing w:after="0" w:line="240" w:lineRule="auto"/>
              <w:jc w:val="center"/>
              <w:rPr>
                <w:rFonts w:ascii="Times New Roman" w:hAnsi="Times New Roman" w:cs="Times New Roman"/>
                <w:b/>
                <w:color w:val="000000"/>
              </w:rPr>
            </w:pPr>
            <w:r w:rsidRPr="00CE3CBE">
              <w:rPr>
                <w:rFonts w:ascii="Times New Roman" w:hAnsi="Times New Roman" w:cs="Times New Roman"/>
                <w:b/>
                <w:color w:val="000000"/>
              </w:rPr>
              <w:t>Итого</w:t>
            </w:r>
          </w:p>
        </w:tc>
        <w:tc>
          <w:tcPr>
            <w:tcW w:w="945"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351" w:type="dxa"/>
            <w:gridSpan w:val="2"/>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85"/>
        </w:trPr>
        <w:tc>
          <w:tcPr>
            <w:tcW w:w="5742" w:type="dxa"/>
            <w:gridSpan w:val="6"/>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2016</w:t>
            </w:r>
          </w:p>
        </w:tc>
        <w:tc>
          <w:tcPr>
            <w:tcW w:w="94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351" w:type="dxa"/>
            <w:gridSpan w:val="2"/>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85"/>
        </w:trPr>
        <w:tc>
          <w:tcPr>
            <w:tcW w:w="5742" w:type="dxa"/>
            <w:gridSpan w:val="6"/>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2017</w:t>
            </w:r>
          </w:p>
        </w:tc>
        <w:tc>
          <w:tcPr>
            <w:tcW w:w="94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85"/>
        </w:trPr>
        <w:tc>
          <w:tcPr>
            <w:tcW w:w="5742" w:type="dxa"/>
            <w:gridSpan w:val="6"/>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2018</w:t>
            </w:r>
          </w:p>
        </w:tc>
        <w:tc>
          <w:tcPr>
            <w:tcW w:w="94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85"/>
        </w:trPr>
        <w:tc>
          <w:tcPr>
            <w:tcW w:w="5742" w:type="dxa"/>
            <w:gridSpan w:val="6"/>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2019</w:t>
            </w:r>
          </w:p>
        </w:tc>
        <w:tc>
          <w:tcPr>
            <w:tcW w:w="94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1B53F0" w:rsidRPr="006E6EE6" w:rsidTr="0077674D">
        <w:tblPrEx>
          <w:tblCellMar>
            <w:left w:w="108" w:type="dxa"/>
            <w:right w:w="108" w:type="dxa"/>
          </w:tblCellMar>
        </w:tblPrEx>
        <w:trPr>
          <w:gridAfter w:val="2"/>
          <w:wAfter w:w="120" w:type="dxa"/>
          <w:trHeight w:val="85"/>
        </w:trPr>
        <w:tc>
          <w:tcPr>
            <w:tcW w:w="5742" w:type="dxa"/>
            <w:gridSpan w:val="6"/>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2020</w:t>
            </w:r>
          </w:p>
        </w:tc>
        <w:tc>
          <w:tcPr>
            <w:tcW w:w="945" w:type="dxa"/>
            <w:tcBorders>
              <w:top w:val="single" w:sz="4" w:space="0" w:color="auto"/>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top w:val="single" w:sz="4" w:space="0" w:color="auto"/>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top w:val="single" w:sz="4" w:space="0" w:color="auto"/>
              <w:left w:val="single" w:sz="8" w:space="0" w:color="000000"/>
              <w:bottom w:val="single" w:sz="8" w:space="0" w:color="000000"/>
              <w:right w:val="single" w:sz="8" w:space="0" w:color="000000"/>
            </w:tcBorders>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top w:val="single" w:sz="4" w:space="0" w:color="auto"/>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top w:val="single" w:sz="4" w:space="0" w:color="auto"/>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top w:val="single" w:sz="4" w:space="0" w:color="auto"/>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r>
      <w:tr w:rsidR="001B53F0" w:rsidRPr="006E6EE6" w:rsidTr="0077674D">
        <w:tblPrEx>
          <w:tblCellMar>
            <w:left w:w="108" w:type="dxa"/>
            <w:right w:w="108" w:type="dxa"/>
          </w:tblCellMar>
        </w:tblPrEx>
        <w:trPr>
          <w:gridAfter w:val="2"/>
          <w:wAfter w:w="120" w:type="dxa"/>
          <w:trHeight w:val="85"/>
        </w:trPr>
        <w:tc>
          <w:tcPr>
            <w:tcW w:w="5742" w:type="dxa"/>
            <w:gridSpan w:val="6"/>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B53F0" w:rsidRPr="001B53F0" w:rsidRDefault="001B53F0" w:rsidP="009751CC">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45" w:type="dxa"/>
            <w:tcBorders>
              <w:top w:val="single" w:sz="4" w:space="0" w:color="auto"/>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top w:val="single" w:sz="4" w:space="0" w:color="auto"/>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top w:val="single" w:sz="4" w:space="0" w:color="auto"/>
              <w:left w:val="single" w:sz="8" w:space="0" w:color="000000"/>
              <w:bottom w:val="single" w:sz="8" w:space="0" w:color="000000"/>
              <w:right w:val="single" w:sz="8" w:space="0" w:color="000000"/>
            </w:tcBorders>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top w:val="single" w:sz="4" w:space="0" w:color="auto"/>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top w:val="single" w:sz="4" w:space="0" w:color="auto"/>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top w:val="single" w:sz="4" w:space="0" w:color="auto"/>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r>
      <w:tr w:rsidR="001B53F0" w:rsidRPr="006E6EE6" w:rsidTr="0077674D">
        <w:tblPrEx>
          <w:tblCellMar>
            <w:left w:w="108" w:type="dxa"/>
            <w:right w:w="108" w:type="dxa"/>
          </w:tblCellMar>
        </w:tblPrEx>
        <w:trPr>
          <w:gridAfter w:val="2"/>
          <w:wAfter w:w="120" w:type="dxa"/>
          <w:trHeight w:val="85"/>
        </w:trPr>
        <w:tc>
          <w:tcPr>
            <w:tcW w:w="5742" w:type="dxa"/>
            <w:gridSpan w:val="6"/>
            <w:vMerge/>
            <w:tcBorders>
              <w:left w:val="single" w:sz="8" w:space="0" w:color="000000"/>
              <w:bottom w:val="single" w:sz="8" w:space="0" w:color="000000"/>
            </w:tcBorders>
            <w:shd w:val="clear" w:color="auto" w:fill="auto"/>
          </w:tcPr>
          <w:p w:rsidR="001B53F0" w:rsidRPr="006E6EE6" w:rsidRDefault="001B53F0"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B53F0" w:rsidRPr="001B53F0" w:rsidRDefault="001B53F0" w:rsidP="009751CC">
            <w:pPr>
              <w:spacing w:after="0" w:line="240" w:lineRule="auto"/>
              <w:jc w:val="right"/>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2</w:t>
            </w:r>
          </w:p>
        </w:tc>
        <w:tc>
          <w:tcPr>
            <w:tcW w:w="945" w:type="dxa"/>
            <w:tcBorders>
              <w:top w:val="single" w:sz="4" w:space="0" w:color="auto"/>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351" w:type="dxa"/>
            <w:gridSpan w:val="2"/>
            <w:tcBorders>
              <w:top w:val="single" w:sz="4" w:space="0" w:color="auto"/>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top w:val="single" w:sz="4" w:space="0" w:color="auto"/>
              <w:left w:val="single" w:sz="8" w:space="0" w:color="000000"/>
              <w:bottom w:val="single" w:sz="8" w:space="0" w:color="000000"/>
              <w:right w:val="single" w:sz="8" w:space="0" w:color="000000"/>
            </w:tcBorders>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975" w:type="dxa"/>
            <w:tcBorders>
              <w:top w:val="single" w:sz="4" w:space="0" w:color="auto"/>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20" w:type="dxa"/>
            <w:tcBorders>
              <w:top w:val="single" w:sz="4" w:space="0" w:color="auto"/>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05" w:type="dxa"/>
            <w:gridSpan w:val="3"/>
            <w:tcBorders>
              <w:top w:val="single" w:sz="4" w:space="0" w:color="auto"/>
              <w:left w:val="single" w:sz="8" w:space="0" w:color="000000"/>
              <w:bottom w:val="single" w:sz="8" w:space="0" w:color="000000"/>
            </w:tcBorders>
            <w:shd w:val="clear" w:color="auto" w:fill="auto"/>
          </w:tcPr>
          <w:p w:rsidR="001B53F0" w:rsidRPr="006E6EE6" w:rsidRDefault="001B53F0" w:rsidP="009751CC">
            <w:pPr>
              <w:spacing w:after="0" w:line="240" w:lineRule="auto"/>
              <w:jc w:val="right"/>
              <w:rPr>
                <w:rFonts w:ascii="Times New Roman" w:hAnsi="Times New Roman" w:cs="Times New Roman"/>
                <w:b/>
                <w:bCs/>
                <w:color w:val="000000"/>
              </w:rPr>
            </w:pPr>
            <w:r>
              <w:rPr>
                <w:rFonts w:ascii="Times New Roman" w:hAnsi="Times New Roman" w:cs="Times New Roman"/>
                <w:b/>
                <w:bCs/>
                <w:color w:val="000000"/>
              </w:rPr>
              <w:t>-</w:t>
            </w:r>
            <w:r w:rsidRPr="006E6EE6">
              <w:rPr>
                <w:rFonts w:ascii="Times New Roman" w:hAnsi="Times New Roman" w:cs="Times New Roman"/>
                <w:b/>
                <w:bCs/>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B53F0" w:rsidRPr="006E6EE6" w:rsidRDefault="001B53F0"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522"/>
        </w:trPr>
        <w:tc>
          <w:tcPr>
            <w:tcW w:w="972" w:type="dxa"/>
            <w:gridSpan w:val="3"/>
            <w:tcBorders>
              <w:top w:val="single" w:sz="8" w:space="0" w:color="000000"/>
              <w:left w:val="single" w:sz="8" w:space="0" w:color="000000"/>
              <w:bottom w:val="single" w:sz="8" w:space="0" w:color="000000"/>
              <w:right w:val="single" w:sz="8" w:space="0" w:color="000000"/>
            </w:tcBorders>
          </w:tcPr>
          <w:p w:rsidR="00A12278" w:rsidRPr="006E6EE6" w:rsidRDefault="00A12278" w:rsidP="006E0C2E">
            <w:pPr>
              <w:spacing w:after="0" w:line="240" w:lineRule="auto"/>
              <w:jc w:val="center"/>
              <w:rPr>
                <w:rFonts w:ascii="Times New Roman" w:hAnsi="Times New Roman" w:cs="Times New Roman"/>
                <w:b/>
                <w:bCs/>
                <w:color w:val="000000"/>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rPr>
            </w:pPr>
            <w:r w:rsidRPr="006E6EE6">
              <w:rPr>
                <w:rFonts w:ascii="Times New Roman" w:hAnsi="Times New Roman" w:cs="Times New Roman"/>
                <w:b/>
                <w:bCs/>
                <w:color w:val="000000"/>
              </w:rPr>
              <w:t xml:space="preserve">Подпрограмма 4 </w:t>
            </w:r>
            <w:r w:rsidRPr="007E383A">
              <w:rPr>
                <w:rFonts w:ascii="Times New Roman" w:hAnsi="Times New Roman" w:cs="Times New Roman"/>
                <w:b/>
                <w:sz w:val="24"/>
                <w:szCs w:val="24"/>
              </w:rPr>
              <w:t xml:space="preserve">«Развитие и обслуживание жилищно-коммунального хозяйства, и дорог общего пользования местного значения на территории </w:t>
            </w:r>
            <w:r w:rsidRPr="007E383A">
              <w:rPr>
                <w:rFonts w:ascii="Times New Roman" w:hAnsi="Times New Roman"/>
                <w:b/>
                <w:sz w:val="24"/>
                <w:szCs w:val="24"/>
              </w:rPr>
              <w:t>Верхнеломовского сельсовета Нижнеломовского района Пензенской области</w:t>
            </w:r>
            <w:r>
              <w:rPr>
                <w:rFonts w:ascii="Times New Roman" w:hAnsi="Times New Roman" w:cs="Times New Roman"/>
              </w:rPr>
              <w:t>»</w:t>
            </w:r>
            <w:r w:rsidRPr="007E383A">
              <w:rPr>
                <w:rFonts w:ascii="Times New Roman" w:hAnsi="Times New Roman" w:cs="Times New Roman"/>
              </w:rPr>
              <w:t xml:space="preserve">       </w:t>
            </w:r>
          </w:p>
        </w:tc>
      </w:tr>
      <w:tr w:rsidR="00A12278" w:rsidRPr="006E6EE6" w:rsidTr="009C434E">
        <w:tblPrEx>
          <w:tblCellMar>
            <w:left w:w="108" w:type="dxa"/>
            <w:right w:w="108" w:type="dxa"/>
          </w:tblCellMar>
        </w:tblPrEx>
        <w:trPr>
          <w:gridAfter w:val="2"/>
          <w:wAfter w:w="120" w:type="dxa"/>
          <w:trHeight w:val="522"/>
        </w:trPr>
        <w:tc>
          <w:tcPr>
            <w:tcW w:w="972" w:type="dxa"/>
            <w:gridSpan w:val="3"/>
            <w:tcBorders>
              <w:top w:val="single" w:sz="8" w:space="0" w:color="000000"/>
              <w:left w:val="single" w:sz="8" w:space="0" w:color="000000"/>
              <w:bottom w:val="single" w:sz="8" w:space="0" w:color="000000"/>
              <w:right w:val="single" w:sz="8" w:space="0" w:color="000000"/>
            </w:tcBorders>
          </w:tcPr>
          <w:p w:rsidR="00A12278" w:rsidRPr="006E6EE6" w:rsidRDefault="00A12278" w:rsidP="006E0C2E">
            <w:pPr>
              <w:spacing w:after="0" w:line="240" w:lineRule="auto"/>
              <w:jc w:val="center"/>
              <w:rPr>
                <w:rFonts w:ascii="Times New Roman" w:hAnsi="Times New Roman" w:cs="Times New Roman"/>
                <w:b/>
                <w:bCs/>
                <w:color w:val="000000"/>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rPr>
            </w:pPr>
            <w:r w:rsidRPr="006E6EE6">
              <w:rPr>
                <w:rFonts w:ascii="Times New Roman" w:hAnsi="Times New Roman" w:cs="Times New Roman"/>
                <w:b/>
                <w:bCs/>
                <w:color w:val="000000"/>
              </w:rPr>
              <w:t>Цель подпрограммы</w:t>
            </w:r>
            <w:r>
              <w:rPr>
                <w:rFonts w:ascii="Times New Roman" w:hAnsi="Times New Roman" w:cs="Times New Roman"/>
                <w:b/>
                <w:bCs/>
                <w:color w:val="000000"/>
              </w:rPr>
              <w:t xml:space="preserve">: </w:t>
            </w:r>
            <w:r w:rsidRPr="007E383A">
              <w:rPr>
                <w:rFonts w:ascii="Times New Roman" w:hAnsi="Times New Roman" w:cs="Times New Roman"/>
                <w:b/>
                <w:sz w:val="24"/>
                <w:szCs w:val="24"/>
              </w:rPr>
              <w:t>Повышение удовлетворенности населения содержанием внутрипоселенческих дорог, обеспечению водоснабжением,  освещенности населенных пунктов</w:t>
            </w:r>
            <w:r w:rsidRPr="007E383A">
              <w:rPr>
                <w:rFonts w:ascii="Times New Roman" w:hAnsi="Times New Roman"/>
                <w:b/>
                <w:sz w:val="24"/>
                <w:szCs w:val="24"/>
              </w:rPr>
              <w:t xml:space="preserve">, </w:t>
            </w:r>
            <w:r w:rsidRPr="007E383A">
              <w:rPr>
                <w:rFonts w:ascii="Times New Roman" w:hAnsi="Times New Roman" w:cs="Times New Roman"/>
                <w:b/>
                <w:sz w:val="24"/>
                <w:szCs w:val="24"/>
              </w:rPr>
              <w:t xml:space="preserve">благоустройством населенных пунктов на территории </w:t>
            </w:r>
            <w:r w:rsidRPr="007E383A">
              <w:rPr>
                <w:rFonts w:ascii="Times New Roman" w:hAnsi="Times New Roman"/>
                <w:b/>
                <w:sz w:val="24"/>
                <w:szCs w:val="24"/>
              </w:rPr>
              <w:t>Верхнеломовского сельсовета Нижнеломовского района Пензенской области</w:t>
            </w:r>
            <w:r w:rsidRPr="00775326">
              <w:rPr>
                <w:rFonts w:ascii="Times New Roman" w:hAnsi="Times New Roman" w:cs="Times New Roman"/>
                <w:sz w:val="24"/>
                <w:szCs w:val="24"/>
              </w:rPr>
              <w:t xml:space="preserve">   </w:t>
            </w:r>
          </w:p>
        </w:tc>
      </w:tr>
      <w:tr w:rsidR="00A12278" w:rsidRPr="006E6EE6" w:rsidTr="009C434E">
        <w:tblPrEx>
          <w:tblCellMar>
            <w:left w:w="108" w:type="dxa"/>
            <w:right w:w="108" w:type="dxa"/>
          </w:tblCellMar>
        </w:tblPrEx>
        <w:trPr>
          <w:gridAfter w:val="2"/>
          <w:wAfter w:w="120" w:type="dxa"/>
          <w:trHeight w:val="297"/>
        </w:trPr>
        <w:tc>
          <w:tcPr>
            <w:tcW w:w="972" w:type="dxa"/>
            <w:gridSpan w:val="3"/>
            <w:tcBorders>
              <w:top w:val="single" w:sz="8" w:space="0" w:color="000000"/>
              <w:left w:val="single" w:sz="8" w:space="0" w:color="000000"/>
              <w:bottom w:val="single" w:sz="8" w:space="0" w:color="000000"/>
              <w:right w:val="single" w:sz="8" w:space="0" w:color="000000"/>
            </w:tcBorders>
          </w:tcPr>
          <w:p w:rsidR="00A12278" w:rsidRDefault="00A12278" w:rsidP="006E0C2E">
            <w:pPr>
              <w:spacing w:after="0" w:line="240" w:lineRule="auto"/>
              <w:rPr>
                <w:rFonts w:ascii="Times New Roman" w:hAnsi="Times New Roman" w:cs="Times New Roman"/>
                <w:b/>
                <w:bCs/>
                <w:color w:val="000000"/>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Pr>
                <w:rFonts w:ascii="Times New Roman" w:hAnsi="Times New Roman" w:cs="Times New Roman"/>
                <w:b/>
                <w:bCs/>
                <w:color w:val="000000"/>
              </w:rPr>
              <w:t xml:space="preserve">Задача </w:t>
            </w:r>
            <w:r w:rsidRPr="006E6EE6">
              <w:rPr>
                <w:rFonts w:ascii="Times New Roman" w:hAnsi="Times New Roman" w:cs="Times New Roman"/>
                <w:b/>
                <w:bCs/>
                <w:color w:val="000000"/>
              </w:rPr>
              <w:t>подпрограммы 4</w:t>
            </w:r>
            <w:r>
              <w:rPr>
                <w:rFonts w:ascii="Times New Roman" w:hAnsi="Times New Roman" w:cs="Times New Roman"/>
                <w:b/>
                <w:bCs/>
                <w:color w:val="000000"/>
              </w:rPr>
              <w:t>:</w:t>
            </w:r>
            <w:r w:rsidRPr="006E6EE6">
              <w:rPr>
                <w:rFonts w:ascii="Times New Roman" w:hAnsi="Times New Roman" w:cs="Times New Roman"/>
                <w:b/>
                <w:bCs/>
                <w:color w:val="000000"/>
              </w:rPr>
              <w:t xml:space="preserve"> </w:t>
            </w:r>
            <w:r w:rsidRPr="007E383A">
              <w:rPr>
                <w:rFonts w:ascii="Times New Roman" w:hAnsi="Times New Roman" w:cs="Times New Roman"/>
                <w:b/>
                <w:sz w:val="24"/>
                <w:szCs w:val="24"/>
              </w:rPr>
              <w:t>повышение эффективности, устойчивости и надежности работы существующих сетей и сооружений водоснабжения, улучшение уличного освещения, ликвидация несанкционированных свалок мусора, приобретение контейнеров для сбора мусора.</w:t>
            </w:r>
            <w:r w:rsidRPr="006E6EE6">
              <w:rPr>
                <w:rFonts w:ascii="Times New Roman" w:hAnsi="Times New Roman" w:cs="Times New Roman"/>
                <w:b/>
                <w:bCs/>
                <w:color w:val="000000"/>
              </w:rPr>
              <w:t xml:space="preserve">                                </w:t>
            </w:r>
          </w:p>
        </w:tc>
      </w:tr>
      <w:tr w:rsidR="00B77977" w:rsidRPr="006E6EE6" w:rsidTr="009C434E">
        <w:tblPrEx>
          <w:tblCellMar>
            <w:left w:w="108" w:type="dxa"/>
            <w:right w:w="108" w:type="dxa"/>
          </w:tblCellMar>
        </w:tblPrEx>
        <w:trPr>
          <w:gridAfter w:val="2"/>
          <w:wAfter w:w="120" w:type="dxa"/>
          <w:trHeight w:val="297"/>
        </w:trPr>
        <w:tc>
          <w:tcPr>
            <w:tcW w:w="770" w:type="dxa"/>
            <w:vMerge w:val="restart"/>
            <w:tcBorders>
              <w:lef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4.1.1</w:t>
            </w:r>
          </w:p>
        </w:tc>
        <w:tc>
          <w:tcPr>
            <w:tcW w:w="2916" w:type="dxa"/>
            <w:gridSpan w:val="3"/>
            <w:vMerge w:val="restart"/>
            <w:tcBorders>
              <w:lef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color w:val="000000"/>
              </w:rPr>
            </w:pPr>
            <w:r>
              <w:rPr>
                <w:rFonts w:ascii="Times New Roman" w:hAnsi="Times New Roman" w:cs="Times New Roman"/>
                <w:sz w:val="24"/>
                <w:szCs w:val="24"/>
              </w:rPr>
              <w:t>Уличное освещение населенных пунктов Верхнеломовского сельсовета</w:t>
            </w:r>
          </w:p>
        </w:tc>
        <w:tc>
          <w:tcPr>
            <w:tcW w:w="2056" w:type="dxa"/>
            <w:gridSpan w:val="2"/>
            <w:vMerge w:val="restart"/>
            <w:tcBorders>
              <w:lef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b/>
                <w:bCs/>
                <w:color w:val="000000"/>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color w:val="000000"/>
              </w:rPr>
            </w:pPr>
            <w:r w:rsidRPr="006E6EE6">
              <w:rPr>
                <w:rFonts w:ascii="Times New Roman" w:hAnsi="Times New Roman" w:cs="Times New Roman"/>
                <w:b/>
                <w:bCs/>
                <w:color w:val="000000"/>
              </w:rPr>
              <w:t>Итого</w:t>
            </w:r>
          </w:p>
        </w:tc>
        <w:tc>
          <w:tcPr>
            <w:tcW w:w="945" w:type="dxa"/>
            <w:tcBorders>
              <w:left w:val="single" w:sz="8" w:space="0" w:color="000000"/>
              <w:bottom w:val="single" w:sz="8" w:space="0" w:color="000000"/>
            </w:tcBorders>
            <w:shd w:val="clear" w:color="auto" w:fill="auto"/>
          </w:tcPr>
          <w:p w:rsidR="00B77977" w:rsidRPr="006D6F80" w:rsidRDefault="0073460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5428,4</w:t>
            </w:r>
          </w:p>
        </w:tc>
        <w:tc>
          <w:tcPr>
            <w:tcW w:w="1351" w:type="dxa"/>
            <w:gridSpan w:val="2"/>
            <w:tcBorders>
              <w:left w:val="single" w:sz="8" w:space="0" w:color="000000"/>
              <w:bottom w:val="single" w:sz="8" w:space="0" w:color="000000"/>
            </w:tcBorders>
            <w:shd w:val="clear" w:color="auto" w:fill="auto"/>
          </w:tcPr>
          <w:p w:rsidR="00B77977" w:rsidRPr="006D6F80" w:rsidRDefault="00734608" w:rsidP="003A38DD">
            <w:pPr>
              <w:spacing w:after="0" w:line="240" w:lineRule="auto"/>
              <w:jc w:val="right"/>
              <w:rPr>
                <w:rFonts w:ascii="Times New Roman" w:hAnsi="Times New Roman" w:cs="Times New Roman"/>
                <w:color w:val="000000"/>
              </w:rPr>
            </w:pPr>
            <w:r>
              <w:rPr>
                <w:rFonts w:ascii="Times New Roman" w:hAnsi="Times New Roman" w:cs="Times New Roman"/>
                <w:color w:val="000000"/>
              </w:rPr>
              <w:t>5428,4</w:t>
            </w:r>
          </w:p>
        </w:tc>
        <w:tc>
          <w:tcPr>
            <w:tcW w:w="975" w:type="dxa"/>
            <w:tcBorders>
              <w:left w:val="single" w:sz="8" w:space="0" w:color="000000"/>
              <w:bottom w:val="single" w:sz="8" w:space="0" w:color="000000"/>
              <w:right w:val="single" w:sz="8" w:space="0" w:color="000000"/>
            </w:tcBorders>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val="restart"/>
            <w:tcBorders>
              <w:left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r w:rsidRPr="006E6EE6">
              <w:rPr>
                <w:rFonts w:ascii="Times New Roman" w:hAnsi="Times New Roman" w:cs="Times New Roman"/>
                <w:color w:val="000000"/>
              </w:rPr>
              <w:t> </w:t>
            </w:r>
          </w:p>
          <w:p w:rsidR="00B77977" w:rsidRPr="006E6EE6" w:rsidRDefault="00B77977" w:rsidP="006E0C2E">
            <w:pPr>
              <w:spacing w:after="0" w:line="240" w:lineRule="auto"/>
              <w:rPr>
                <w:rFonts w:ascii="Times New Roman" w:hAnsi="Times New Roman" w:cs="Times New Roman"/>
              </w:rPr>
            </w:pPr>
            <w:r w:rsidRPr="006E6EE6">
              <w:rPr>
                <w:rFonts w:ascii="Times New Roman" w:hAnsi="Times New Roman" w:cs="Times New Roman"/>
                <w:color w:val="000000"/>
              </w:rPr>
              <w:t> </w:t>
            </w:r>
          </w:p>
        </w:tc>
        <w:tc>
          <w:tcPr>
            <w:tcW w:w="1274" w:type="dxa"/>
            <w:gridSpan w:val="8"/>
            <w:vMerge w:val="restart"/>
            <w:tcBorders>
              <w:left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r w:rsidRPr="006E6EE6">
              <w:rPr>
                <w:rFonts w:ascii="Times New Roman" w:hAnsi="Times New Roman" w:cs="Times New Roman"/>
                <w:color w:val="000000"/>
              </w:rPr>
              <w:t> </w:t>
            </w:r>
          </w:p>
        </w:tc>
      </w:tr>
      <w:tr w:rsidR="00B77977"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color w:val="000000"/>
              </w:rPr>
            </w:pPr>
            <w:r>
              <w:rPr>
                <w:rFonts w:ascii="Times New Roman" w:hAnsi="Times New Roman" w:cs="Times New Roman"/>
                <w:color w:val="000000"/>
              </w:rPr>
              <w:t>2016</w:t>
            </w:r>
            <w:r w:rsidRPr="006E6EE6">
              <w:rPr>
                <w:rFonts w:ascii="Times New Roman" w:hAnsi="Times New Roman" w:cs="Times New Roman"/>
                <w:color w:val="000000"/>
              </w:rPr>
              <w:t xml:space="preserve"> </w:t>
            </w:r>
          </w:p>
        </w:tc>
        <w:tc>
          <w:tcPr>
            <w:tcW w:w="945"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716,5</w:t>
            </w:r>
          </w:p>
        </w:tc>
        <w:tc>
          <w:tcPr>
            <w:tcW w:w="1351" w:type="dxa"/>
            <w:gridSpan w:val="2"/>
            <w:tcBorders>
              <w:left w:val="single" w:sz="8" w:space="0" w:color="000000"/>
              <w:bottom w:val="single" w:sz="8" w:space="0" w:color="000000"/>
            </w:tcBorders>
            <w:shd w:val="clear" w:color="auto" w:fill="auto"/>
          </w:tcPr>
          <w:p w:rsidR="00B77977" w:rsidRPr="006E6EE6" w:rsidRDefault="00B77977" w:rsidP="003A38DD">
            <w:pPr>
              <w:spacing w:after="0" w:line="240" w:lineRule="auto"/>
              <w:jc w:val="right"/>
              <w:rPr>
                <w:rFonts w:ascii="Times New Roman" w:hAnsi="Times New Roman" w:cs="Times New Roman"/>
                <w:color w:val="000000"/>
              </w:rPr>
            </w:pPr>
            <w:r>
              <w:rPr>
                <w:rFonts w:ascii="Times New Roman" w:hAnsi="Times New Roman" w:cs="Times New Roman"/>
                <w:color w:val="000000"/>
              </w:rPr>
              <w:t>716,5</w:t>
            </w:r>
          </w:p>
        </w:tc>
        <w:tc>
          <w:tcPr>
            <w:tcW w:w="975" w:type="dxa"/>
            <w:tcBorders>
              <w:left w:val="single" w:sz="8" w:space="0" w:color="000000"/>
              <w:bottom w:val="single" w:sz="8" w:space="0" w:color="000000"/>
              <w:right w:val="single" w:sz="8" w:space="0" w:color="000000"/>
            </w:tcBorders>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p>
        </w:tc>
      </w:tr>
      <w:tr w:rsidR="00B77977"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color w:val="000000"/>
              </w:rPr>
            </w:pPr>
            <w:r>
              <w:rPr>
                <w:rFonts w:ascii="Times New Roman" w:hAnsi="Times New Roman" w:cs="Times New Roman"/>
                <w:color w:val="000000"/>
              </w:rPr>
              <w:t>2017</w:t>
            </w:r>
            <w:r w:rsidRPr="006E6EE6">
              <w:rPr>
                <w:rFonts w:ascii="Times New Roman" w:hAnsi="Times New Roman" w:cs="Times New Roman"/>
                <w:color w:val="000000"/>
              </w:rPr>
              <w:t xml:space="preserve">  </w:t>
            </w:r>
          </w:p>
        </w:tc>
        <w:tc>
          <w:tcPr>
            <w:tcW w:w="945"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672,5</w:t>
            </w:r>
          </w:p>
        </w:tc>
        <w:tc>
          <w:tcPr>
            <w:tcW w:w="1351" w:type="dxa"/>
            <w:gridSpan w:val="2"/>
            <w:tcBorders>
              <w:left w:val="single" w:sz="8" w:space="0" w:color="000000"/>
              <w:bottom w:val="single" w:sz="8" w:space="0" w:color="000000"/>
            </w:tcBorders>
            <w:shd w:val="clear" w:color="auto" w:fill="auto"/>
          </w:tcPr>
          <w:p w:rsidR="00B77977" w:rsidRPr="006E6EE6" w:rsidRDefault="00B77977" w:rsidP="003A38DD">
            <w:pPr>
              <w:spacing w:after="0" w:line="240" w:lineRule="auto"/>
              <w:jc w:val="right"/>
              <w:rPr>
                <w:rFonts w:ascii="Times New Roman" w:hAnsi="Times New Roman" w:cs="Times New Roman"/>
                <w:color w:val="000000"/>
              </w:rPr>
            </w:pPr>
            <w:r>
              <w:rPr>
                <w:rFonts w:ascii="Times New Roman" w:hAnsi="Times New Roman" w:cs="Times New Roman"/>
                <w:color w:val="000000"/>
              </w:rPr>
              <w:t>672,5</w:t>
            </w:r>
          </w:p>
        </w:tc>
        <w:tc>
          <w:tcPr>
            <w:tcW w:w="975" w:type="dxa"/>
            <w:tcBorders>
              <w:left w:val="single" w:sz="8" w:space="0" w:color="000000"/>
              <w:bottom w:val="single" w:sz="8" w:space="0" w:color="000000"/>
              <w:right w:val="single" w:sz="8" w:space="0" w:color="000000"/>
            </w:tcBorders>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p>
        </w:tc>
      </w:tr>
      <w:tr w:rsidR="00B77977"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color w:val="000000"/>
              </w:rPr>
            </w:pPr>
            <w:r>
              <w:rPr>
                <w:rFonts w:ascii="Times New Roman" w:hAnsi="Times New Roman" w:cs="Times New Roman"/>
                <w:color w:val="000000"/>
              </w:rPr>
              <w:t>2018</w:t>
            </w:r>
          </w:p>
        </w:tc>
        <w:tc>
          <w:tcPr>
            <w:tcW w:w="945" w:type="dxa"/>
            <w:tcBorders>
              <w:left w:val="single" w:sz="8" w:space="0" w:color="000000"/>
              <w:bottom w:val="single" w:sz="8" w:space="0" w:color="000000"/>
            </w:tcBorders>
            <w:shd w:val="clear" w:color="auto" w:fill="auto"/>
          </w:tcPr>
          <w:p w:rsidR="00B77977" w:rsidRPr="00714BB4"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735,4</w:t>
            </w:r>
          </w:p>
        </w:tc>
        <w:tc>
          <w:tcPr>
            <w:tcW w:w="1351" w:type="dxa"/>
            <w:gridSpan w:val="2"/>
            <w:tcBorders>
              <w:left w:val="single" w:sz="8" w:space="0" w:color="000000"/>
              <w:bottom w:val="single" w:sz="8" w:space="0" w:color="000000"/>
            </w:tcBorders>
            <w:shd w:val="clear" w:color="auto" w:fill="auto"/>
          </w:tcPr>
          <w:p w:rsidR="00B77977" w:rsidRPr="00714BB4" w:rsidRDefault="00B77977" w:rsidP="003A38DD">
            <w:pPr>
              <w:spacing w:after="0" w:line="240" w:lineRule="auto"/>
              <w:jc w:val="right"/>
              <w:rPr>
                <w:rFonts w:ascii="Times New Roman" w:hAnsi="Times New Roman" w:cs="Times New Roman"/>
                <w:color w:val="000000"/>
              </w:rPr>
            </w:pPr>
            <w:r>
              <w:rPr>
                <w:rFonts w:ascii="Times New Roman" w:hAnsi="Times New Roman" w:cs="Times New Roman"/>
                <w:color w:val="000000"/>
              </w:rPr>
              <w:t>735,4</w:t>
            </w:r>
          </w:p>
        </w:tc>
        <w:tc>
          <w:tcPr>
            <w:tcW w:w="975" w:type="dxa"/>
            <w:tcBorders>
              <w:left w:val="single" w:sz="8" w:space="0" w:color="000000"/>
              <w:bottom w:val="single" w:sz="8" w:space="0" w:color="000000"/>
              <w:right w:val="single" w:sz="8" w:space="0" w:color="000000"/>
            </w:tcBorders>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p>
        </w:tc>
      </w:tr>
      <w:tr w:rsidR="00B77977"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color w:val="000000"/>
              </w:rPr>
            </w:pPr>
            <w:r>
              <w:rPr>
                <w:rFonts w:ascii="Times New Roman" w:hAnsi="Times New Roman" w:cs="Times New Roman"/>
                <w:color w:val="000000"/>
              </w:rPr>
              <w:t>2019</w:t>
            </w:r>
          </w:p>
        </w:tc>
        <w:tc>
          <w:tcPr>
            <w:tcW w:w="945" w:type="dxa"/>
            <w:tcBorders>
              <w:left w:val="single" w:sz="8" w:space="0" w:color="000000"/>
              <w:bottom w:val="single" w:sz="8" w:space="0" w:color="000000"/>
            </w:tcBorders>
            <w:shd w:val="clear" w:color="auto" w:fill="auto"/>
          </w:tcPr>
          <w:p w:rsidR="00B77977" w:rsidRPr="00B77977" w:rsidRDefault="0073460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1168,5</w:t>
            </w:r>
          </w:p>
        </w:tc>
        <w:tc>
          <w:tcPr>
            <w:tcW w:w="1351" w:type="dxa"/>
            <w:gridSpan w:val="2"/>
            <w:tcBorders>
              <w:left w:val="single" w:sz="8" w:space="0" w:color="000000"/>
              <w:bottom w:val="single" w:sz="8" w:space="0" w:color="000000"/>
            </w:tcBorders>
            <w:shd w:val="clear" w:color="auto" w:fill="auto"/>
          </w:tcPr>
          <w:p w:rsidR="00B77977" w:rsidRPr="00B77977" w:rsidRDefault="00734608" w:rsidP="003A38DD">
            <w:pPr>
              <w:spacing w:after="0" w:line="240" w:lineRule="auto"/>
              <w:jc w:val="right"/>
              <w:rPr>
                <w:rFonts w:ascii="Times New Roman" w:hAnsi="Times New Roman" w:cs="Times New Roman"/>
                <w:color w:val="000000"/>
              </w:rPr>
            </w:pPr>
            <w:r>
              <w:rPr>
                <w:rFonts w:ascii="Times New Roman" w:hAnsi="Times New Roman" w:cs="Times New Roman"/>
                <w:color w:val="000000"/>
              </w:rPr>
              <w:t>1168,5</w:t>
            </w:r>
          </w:p>
        </w:tc>
        <w:tc>
          <w:tcPr>
            <w:tcW w:w="975" w:type="dxa"/>
            <w:tcBorders>
              <w:left w:val="single" w:sz="8" w:space="0" w:color="000000"/>
              <w:bottom w:val="single" w:sz="8" w:space="0" w:color="000000"/>
              <w:right w:val="single" w:sz="8" w:space="0" w:color="000000"/>
            </w:tcBorders>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p>
        </w:tc>
      </w:tr>
      <w:tr w:rsidR="00B77977"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B77977" w:rsidRPr="006E6EE6" w:rsidRDefault="00B77977" w:rsidP="009751CC">
            <w:pPr>
              <w:spacing w:after="0" w:line="240" w:lineRule="auto"/>
              <w:rPr>
                <w:rFonts w:ascii="Times New Roman" w:hAnsi="Times New Roman" w:cs="Times New Roman"/>
                <w:color w:val="000000"/>
              </w:rPr>
            </w:pPr>
            <w:r>
              <w:rPr>
                <w:rFonts w:ascii="Times New Roman" w:hAnsi="Times New Roman" w:cs="Times New Roman"/>
                <w:color w:val="000000"/>
              </w:rPr>
              <w:t>2020</w:t>
            </w:r>
          </w:p>
        </w:tc>
        <w:tc>
          <w:tcPr>
            <w:tcW w:w="945" w:type="dxa"/>
            <w:tcBorders>
              <w:left w:val="single" w:sz="8" w:space="0" w:color="000000"/>
              <w:bottom w:val="single" w:sz="8" w:space="0" w:color="000000"/>
            </w:tcBorders>
            <w:shd w:val="clear" w:color="auto" w:fill="auto"/>
          </w:tcPr>
          <w:p w:rsidR="00B77977" w:rsidRPr="00B77977" w:rsidRDefault="00B77977"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769,2</w:t>
            </w:r>
          </w:p>
        </w:tc>
        <w:tc>
          <w:tcPr>
            <w:tcW w:w="1351" w:type="dxa"/>
            <w:gridSpan w:val="2"/>
            <w:tcBorders>
              <w:left w:val="single" w:sz="8" w:space="0" w:color="000000"/>
              <w:bottom w:val="single" w:sz="8" w:space="0" w:color="000000"/>
            </w:tcBorders>
            <w:shd w:val="clear" w:color="auto" w:fill="auto"/>
          </w:tcPr>
          <w:p w:rsidR="00B77977" w:rsidRPr="00B77977" w:rsidRDefault="00B77977" w:rsidP="003A38DD">
            <w:pPr>
              <w:spacing w:after="0" w:line="240" w:lineRule="auto"/>
              <w:jc w:val="right"/>
              <w:rPr>
                <w:rFonts w:ascii="Times New Roman" w:hAnsi="Times New Roman" w:cs="Times New Roman"/>
                <w:color w:val="000000"/>
              </w:rPr>
            </w:pPr>
            <w:r>
              <w:rPr>
                <w:rFonts w:ascii="Times New Roman" w:hAnsi="Times New Roman" w:cs="Times New Roman"/>
                <w:color w:val="000000"/>
              </w:rPr>
              <w:t>769,2</w:t>
            </w:r>
          </w:p>
        </w:tc>
        <w:tc>
          <w:tcPr>
            <w:tcW w:w="975" w:type="dxa"/>
            <w:tcBorders>
              <w:left w:val="single" w:sz="8" w:space="0" w:color="000000"/>
              <w:bottom w:val="single" w:sz="8" w:space="0" w:color="000000"/>
              <w:right w:val="single" w:sz="8" w:space="0" w:color="000000"/>
            </w:tcBorders>
          </w:tcPr>
          <w:p w:rsidR="00B77977" w:rsidRPr="006E6EE6" w:rsidRDefault="00B77977"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B77977" w:rsidRPr="006E6EE6" w:rsidRDefault="00B77977"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B77977" w:rsidRPr="006E6EE6" w:rsidRDefault="00B77977"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B77977" w:rsidRPr="006E6EE6" w:rsidRDefault="00B77977"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p>
        </w:tc>
      </w:tr>
      <w:tr w:rsidR="00B77977"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B77977" w:rsidRPr="001B53F0" w:rsidRDefault="00B77977" w:rsidP="001B53F0">
            <w:pPr>
              <w:spacing w:after="0" w:line="240" w:lineRule="auto"/>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45" w:type="dxa"/>
            <w:tcBorders>
              <w:left w:val="single" w:sz="8" w:space="0" w:color="000000"/>
              <w:bottom w:val="single" w:sz="8" w:space="0" w:color="000000"/>
            </w:tcBorders>
            <w:shd w:val="clear" w:color="auto" w:fill="auto"/>
          </w:tcPr>
          <w:p w:rsidR="00B77977" w:rsidRPr="00B77977" w:rsidRDefault="00B77977"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769,2</w:t>
            </w:r>
          </w:p>
        </w:tc>
        <w:tc>
          <w:tcPr>
            <w:tcW w:w="1351" w:type="dxa"/>
            <w:gridSpan w:val="2"/>
            <w:tcBorders>
              <w:left w:val="single" w:sz="8" w:space="0" w:color="000000"/>
              <w:bottom w:val="single" w:sz="8" w:space="0" w:color="000000"/>
            </w:tcBorders>
            <w:shd w:val="clear" w:color="auto" w:fill="auto"/>
          </w:tcPr>
          <w:p w:rsidR="00B77977" w:rsidRPr="00B77977" w:rsidRDefault="00B77977" w:rsidP="003A38DD">
            <w:pPr>
              <w:spacing w:after="0" w:line="240" w:lineRule="auto"/>
              <w:jc w:val="right"/>
              <w:rPr>
                <w:rFonts w:ascii="Times New Roman" w:hAnsi="Times New Roman" w:cs="Times New Roman"/>
                <w:color w:val="000000"/>
              </w:rPr>
            </w:pPr>
            <w:r>
              <w:rPr>
                <w:rFonts w:ascii="Times New Roman" w:hAnsi="Times New Roman" w:cs="Times New Roman"/>
                <w:color w:val="000000"/>
              </w:rPr>
              <w:t>769,2</w:t>
            </w:r>
          </w:p>
        </w:tc>
        <w:tc>
          <w:tcPr>
            <w:tcW w:w="975" w:type="dxa"/>
            <w:tcBorders>
              <w:left w:val="single" w:sz="8" w:space="0" w:color="000000"/>
              <w:bottom w:val="single" w:sz="8" w:space="0" w:color="000000"/>
              <w:right w:val="single" w:sz="8" w:space="0" w:color="000000"/>
            </w:tcBorders>
          </w:tcPr>
          <w:p w:rsidR="00B77977" w:rsidRPr="006E6EE6" w:rsidRDefault="00B77977"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B77977" w:rsidRPr="006E6EE6" w:rsidRDefault="00B77977"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B77977" w:rsidRPr="006E6EE6" w:rsidRDefault="00B77977"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B77977" w:rsidRPr="006E6EE6" w:rsidRDefault="00B77977"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p>
        </w:tc>
      </w:tr>
      <w:tr w:rsidR="00B77977"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B77977" w:rsidRPr="006E6EE6" w:rsidRDefault="00B77977"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B77977" w:rsidRPr="001B53F0" w:rsidRDefault="00B77977" w:rsidP="006E0C2E">
            <w:pPr>
              <w:spacing w:after="0" w:line="240" w:lineRule="auto"/>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2</w:t>
            </w:r>
          </w:p>
        </w:tc>
        <w:tc>
          <w:tcPr>
            <w:tcW w:w="945" w:type="dxa"/>
            <w:tcBorders>
              <w:left w:val="single" w:sz="8" w:space="0" w:color="000000"/>
              <w:bottom w:val="single" w:sz="8" w:space="0" w:color="000000"/>
            </w:tcBorders>
            <w:shd w:val="clear" w:color="auto" w:fill="auto"/>
          </w:tcPr>
          <w:p w:rsidR="00B77977" w:rsidRPr="00E23704" w:rsidRDefault="00B77977"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lang w:val="en-US"/>
              </w:rPr>
              <w:t>597.1</w:t>
            </w:r>
          </w:p>
        </w:tc>
        <w:tc>
          <w:tcPr>
            <w:tcW w:w="1351" w:type="dxa"/>
            <w:gridSpan w:val="2"/>
            <w:tcBorders>
              <w:left w:val="single" w:sz="8" w:space="0" w:color="000000"/>
              <w:bottom w:val="single" w:sz="8" w:space="0" w:color="000000"/>
            </w:tcBorders>
            <w:shd w:val="clear" w:color="auto" w:fill="auto"/>
          </w:tcPr>
          <w:p w:rsidR="00B77977" w:rsidRPr="00E23704" w:rsidRDefault="00B77977" w:rsidP="003A38DD">
            <w:pPr>
              <w:spacing w:after="0" w:line="240" w:lineRule="auto"/>
              <w:jc w:val="right"/>
              <w:rPr>
                <w:rFonts w:ascii="Times New Roman" w:hAnsi="Times New Roman" w:cs="Times New Roman"/>
                <w:color w:val="000000"/>
                <w:lang w:val="en-US"/>
              </w:rPr>
            </w:pPr>
            <w:r>
              <w:rPr>
                <w:rFonts w:ascii="Times New Roman" w:hAnsi="Times New Roman" w:cs="Times New Roman"/>
                <w:color w:val="000000"/>
                <w:lang w:val="en-US"/>
              </w:rPr>
              <w:t>597.1</w:t>
            </w:r>
          </w:p>
        </w:tc>
        <w:tc>
          <w:tcPr>
            <w:tcW w:w="975" w:type="dxa"/>
            <w:tcBorders>
              <w:left w:val="single" w:sz="8" w:space="0" w:color="000000"/>
              <w:bottom w:val="single" w:sz="8" w:space="0" w:color="000000"/>
              <w:right w:val="single" w:sz="8" w:space="0" w:color="000000"/>
            </w:tcBorders>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B77977"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B77977" w:rsidRPr="006E6EE6" w:rsidRDefault="00B77977"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7"/>
        </w:trPr>
        <w:tc>
          <w:tcPr>
            <w:tcW w:w="770" w:type="dxa"/>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4.1.2</w:t>
            </w:r>
          </w:p>
        </w:tc>
        <w:tc>
          <w:tcPr>
            <w:tcW w:w="2916" w:type="dxa"/>
            <w:gridSpan w:val="3"/>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496311">
              <w:rPr>
                <w:rFonts w:ascii="Times New Roman" w:hAnsi="Times New Roman" w:cs="Times New Roman"/>
              </w:rPr>
              <w:t>Содержание  внутрипоселенческих и межпоселенческих дорог террит</w:t>
            </w:r>
            <w:r>
              <w:rPr>
                <w:rFonts w:ascii="Times New Roman" w:hAnsi="Times New Roman" w:cs="Times New Roman"/>
              </w:rPr>
              <w:t>о</w:t>
            </w:r>
            <w:r w:rsidRPr="00496311">
              <w:rPr>
                <w:rFonts w:ascii="Times New Roman" w:hAnsi="Times New Roman" w:cs="Times New Roman"/>
              </w:rPr>
              <w:t>рии Верхнеломовского сельсовета</w:t>
            </w:r>
          </w:p>
        </w:tc>
        <w:tc>
          <w:tcPr>
            <w:tcW w:w="2056" w:type="dxa"/>
            <w:gridSpan w:val="2"/>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color w:val="000000"/>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b/>
                <w:bCs/>
                <w:color w:val="000000"/>
              </w:rPr>
              <w:t>Итого</w:t>
            </w:r>
          </w:p>
        </w:tc>
        <w:tc>
          <w:tcPr>
            <w:tcW w:w="945" w:type="dxa"/>
            <w:tcBorders>
              <w:left w:val="single" w:sz="8" w:space="0" w:color="000000"/>
              <w:bottom w:val="single" w:sz="8" w:space="0" w:color="000000"/>
            </w:tcBorders>
            <w:shd w:val="clear" w:color="auto" w:fill="auto"/>
          </w:tcPr>
          <w:p w:rsidR="00A12278" w:rsidRPr="00F1356F" w:rsidRDefault="00F1356F" w:rsidP="000D6A4E">
            <w:pPr>
              <w:spacing w:after="0" w:line="240" w:lineRule="auto"/>
              <w:jc w:val="right"/>
              <w:rPr>
                <w:rFonts w:ascii="Times New Roman" w:hAnsi="Times New Roman" w:cs="Times New Roman"/>
                <w:color w:val="000000"/>
              </w:rPr>
            </w:pPr>
            <w:r>
              <w:rPr>
                <w:rFonts w:ascii="Times New Roman" w:hAnsi="Times New Roman" w:cs="Times New Roman"/>
                <w:color w:val="000000"/>
              </w:rPr>
              <w:t>12711,7</w:t>
            </w:r>
          </w:p>
        </w:tc>
        <w:tc>
          <w:tcPr>
            <w:tcW w:w="1351" w:type="dxa"/>
            <w:gridSpan w:val="2"/>
            <w:tcBorders>
              <w:left w:val="single" w:sz="8" w:space="0" w:color="000000"/>
              <w:bottom w:val="single" w:sz="8" w:space="0" w:color="000000"/>
            </w:tcBorders>
            <w:shd w:val="clear" w:color="auto" w:fill="auto"/>
          </w:tcPr>
          <w:p w:rsidR="00A12278" w:rsidRPr="00F1356F" w:rsidRDefault="00F1356F" w:rsidP="000D6A4E">
            <w:pPr>
              <w:spacing w:after="0" w:line="240" w:lineRule="auto"/>
              <w:jc w:val="right"/>
              <w:rPr>
                <w:rFonts w:ascii="Times New Roman" w:hAnsi="Times New Roman" w:cs="Times New Roman"/>
                <w:color w:val="000000"/>
              </w:rPr>
            </w:pPr>
            <w:r>
              <w:rPr>
                <w:rFonts w:ascii="Times New Roman" w:hAnsi="Times New Roman" w:cs="Times New Roman"/>
                <w:color w:val="000000"/>
              </w:rPr>
              <w:t>7743,6</w:t>
            </w:r>
          </w:p>
        </w:tc>
        <w:tc>
          <w:tcPr>
            <w:tcW w:w="975" w:type="dxa"/>
            <w:tcBorders>
              <w:left w:val="single" w:sz="8" w:space="0" w:color="000000"/>
              <w:bottom w:val="single" w:sz="8" w:space="0" w:color="000000"/>
              <w:right w:val="single" w:sz="8" w:space="0" w:color="000000"/>
            </w:tcBorders>
          </w:tcPr>
          <w:p w:rsidR="00A12278" w:rsidRPr="00EB2048" w:rsidRDefault="00F1356F"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4907,1</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61,0</w:t>
            </w: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2016</w:t>
            </w:r>
            <w:r w:rsidRPr="006E6EE6">
              <w:rPr>
                <w:rFonts w:ascii="Times New Roman" w:hAnsi="Times New Roman" w:cs="Times New Roman"/>
                <w:color w:val="000000"/>
              </w:rPr>
              <w:t xml:space="preserve">  </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1673,8</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824,5</w:t>
            </w:r>
            <w:r w:rsidRPr="006E6EE6">
              <w:rPr>
                <w:rFonts w:ascii="Times New Roman" w:hAnsi="Times New Roman" w:cs="Times New Roman"/>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849,3</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2017</w:t>
            </w:r>
            <w:r w:rsidRPr="006E6EE6">
              <w:rPr>
                <w:rFonts w:ascii="Times New Roman" w:hAnsi="Times New Roman" w:cs="Times New Roman"/>
                <w:color w:val="000000"/>
              </w:rPr>
              <w:t xml:space="preserve">  </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4158,6</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796,9</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3361,7</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2018</w:t>
            </w:r>
          </w:p>
        </w:tc>
        <w:tc>
          <w:tcPr>
            <w:tcW w:w="945" w:type="dxa"/>
            <w:tcBorders>
              <w:left w:val="single" w:sz="8" w:space="0" w:color="000000"/>
              <w:bottom w:val="single" w:sz="8" w:space="0" w:color="000000"/>
            </w:tcBorders>
            <w:shd w:val="clear" w:color="auto" w:fill="auto"/>
          </w:tcPr>
          <w:p w:rsidR="00A12278" w:rsidRPr="00714BB4" w:rsidRDefault="00A12278" w:rsidP="000D6A4E">
            <w:pPr>
              <w:spacing w:after="0" w:line="240" w:lineRule="auto"/>
              <w:jc w:val="right"/>
              <w:rPr>
                <w:rFonts w:ascii="Times New Roman" w:hAnsi="Times New Roman" w:cs="Times New Roman"/>
                <w:color w:val="000000"/>
              </w:rPr>
            </w:pPr>
            <w:r>
              <w:rPr>
                <w:rFonts w:ascii="Times New Roman" w:hAnsi="Times New Roman" w:cs="Times New Roman"/>
                <w:color w:val="000000"/>
              </w:rPr>
              <w:t>1</w:t>
            </w:r>
            <w:r w:rsidR="000D6A4E">
              <w:rPr>
                <w:rFonts w:ascii="Times New Roman" w:hAnsi="Times New Roman" w:cs="Times New Roman"/>
                <w:color w:val="000000"/>
              </w:rPr>
              <w:t>70</w:t>
            </w:r>
            <w:r>
              <w:rPr>
                <w:rFonts w:ascii="Times New Roman" w:hAnsi="Times New Roman" w:cs="Times New Roman"/>
                <w:color w:val="000000"/>
              </w:rPr>
              <w:t>5,9</w:t>
            </w:r>
          </w:p>
        </w:tc>
        <w:tc>
          <w:tcPr>
            <w:tcW w:w="1351" w:type="dxa"/>
            <w:gridSpan w:val="2"/>
            <w:tcBorders>
              <w:left w:val="single" w:sz="8" w:space="0" w:color="000000"/>
              <w:bottom w:val="single" w:sz="8" w:space="0" w:color="000000"/>
            </w:tcBorders>
            <w:shd w:val="clear" w:color="auto" w:fill="auto"/>
          </w:tcPr>
          <w:p w:rsidR="00A12278" w:rsidRPr="00A95D58" w:rsidRDefault="00A12278" w:rsidP="000D6A4E">
            <w:pPr>
              <w:spacing w:after="0" w:line="240" w:lineRule="auto"/>
              <w:jc w:val="right"/>
              <w:rPr>
                <w:rFonts w:ascii="Times New Roman" w:hAnsi="Times New Roman" w:cs="Times New Roman"/>
                <w:color w:val="000000"/>
              </w:rPr>
            </w:pPr>
            <w:r>
              <w:rPr>
                <w:rFonts w:ascii="Times New Roman" w:hAnsi="Times New Roman" w:cs="Times New Roman"/>
                <w:color w:val="000000"/>
              </w:rPr>
              <w:t>10</w:t>
            </w:r>
            <w:r w:rsidR="000D6A4E">
              <w:rPr>
                <w:rFonts w:ascii="Times New Roman" w:hAnsi="Times New Roman" w:cs="Times New Roman"/>
                <w:color w:val="000000"/>
              </w:rPr>
              <w:t>8</w:t>
            </w:r>
            <w:r>
              <w:rPr>
                <w:rFonts w:ascii="Times New Roman" w:hAnsi="Times New Roman" w:cs="Times New Roman"/>
                <w:color w:val="000000"/>
              </w:rPr>
              <w:t>6,1</w:t>
            </w:r>
          </w:p>
        </w:tc>
        <w:tc>
          <w:tcPr>
            <w:tcW w:w="975" w:type="dxa"/>
            <w:tcBorders>
              <w:left w:val="single" w:sz="8" w:space="0" w:color="000000"/>
              <w:bottom w:val="single" w:sz="8" w:space="0" w:color="000000"/>
              <w:right w:val="single" w:sz="8" w:space="0" w:color="000000"/>
            </w:tcBorders>
          </w:tcPr>
          <w:p w:rsidR="00A12278" w:rsidRPr="00EB2048"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458,8</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61,0</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2019</w:t>
            </w:r>
          </w:p>
        </w:tc>
        <w:tc>
          <w:tcPr>
            <w:tcW w:w="945" w:type="dxa"/>
            <w:tcBorders>
              <w:left w:val="single" w:sz="8" w:space="0" w:color="000000"/>
              <w:bottom w:val="single" w:sz="8" w:space="0" w:color="000000"/>
            </w:tcBorders>
            <w:shd w:val="clear" w:color="auto" w:fill="auto"/>
          </w:tcPr>
          <w:p w:rsidR="00A12278" w:rsidRPr="00B77977"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1475,5</w:t>
            </w:r>
          </w:p>
        </w:tc>
        <w:tc>
          <w:tcPr>
            <w:tcW w:w="1351" w:type="dxa"/>
            <w:gridSpan w:val="2"/>
            <w:tcBorders>
              <w:left w:val="single" w:sz="8" w:space="0" w:color="000000"/>
              <w:bottom w:val="single" w:sz="8" w:space="0" w:color="000000"/>
            </w:tcBorders>
            <w:shd w:val="clear" w:color="auto" w:fill="auto"/>
          </w:tcPr>
          <w:p w:rsidR="00A12278" w:rsidRPr="00B77977"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1338,2</w:t>
            </w:r>
          </w:p>
        </w:tc>
        <w:tc>
          <w:tcPr>
            <w:tcW w:w="975" w:type="dxa"/>
            <w:tcBorders>
              <w:left w:val="single" w:sz="8" w:space="0" w:color="000000"/>
              <w:bottom w:val="single" w:sz="8" w:space="0" w:color="000000"/>
              <w:right w:val="single" w:sz="8" w:space="0" w:color="000000"/>
            </w:tcBorders>
          </w:tcPr>
          <w:p w:rsidR="00A12278" w:rsidRPr="006E6EE6" w:rsidRDefault="00B77977"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137,3</w:t>
            </w:r>
            <w:r w:rsidR="00A12278"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084ACD"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084ACD" w:rsidRPr="006E6EE6" w:rsidRDefault="00084ACD" w:rsidP="009751CC">
            <w:pPr>
              <w:spacing w:after="0" w:line="240" w:lineRule="auto"/>
              <w:rPr>
                <w:rFonts w:ascii="Times New Roman" w:hAnsi="Times New Roman" w:cs="Times New Roman"/>
                <w:color w:val="000000"/>
              </w:rPr>
            </w:pPr>
            <w:r>
              <w:rPr>
                <w:rFonts w:ascii="Times New Roman" w:hAnsi="Times New Roman" w:cs="Times New Roman"/>
                <w:color w:val="000000"/>
              </w:rPr>
              <w:t>2020</w:t>
            </w:r>
          </w:p>
        </w:tc>
        <w:tc>
          <w:tcPr>
            <w:tcW w:w="945" w:type="dxa"/>
            <w:tcBorders>
              <w:left w:val="single" w:sz="8" w:space="0" w:color="000000"/>
              <w:bottom w:val="single" w:sz="8" w:space="0" w:color="000000"/>
            </w:tcBorders>
            <w:shd w:val="clear" w:color="auto" w:fill="auto"/>
          </w:tcPr>
          <w:p w:rsidR="00084ACD" w:rsidRPr="00B77977" w:rsidRDefault="00B77977"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1393,1</w:t>
            </w:r>
          </w:p>
        </w:tc>
        <w:tc>
          <w:tcPr>
            <w:tcW w:w="1351" w:type="dxa"/>
            <w:gridSpan w:val="2"/>
            <w:tcBorders>
              <w:left w:val="single" w:sz="8" w:space="0" w:color="000000"/>
              <w:bottom w:val="single" w:sz="8" w:space="0" w:color="000000"/>
            </w:tcBorders>
            <w:shd w:val="clear" w:color="auto" w:fill="auto"/>
          </w:tcPr>
          <w:p w:rsidR="00084ACD" w:rsidRPr="00B77977" w:rsidRDefault="00B77977"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1393,1</w:t>
            </w:r>
          </w:p>
        </w:tc>
        <w:tc>
          <w:tcPr>
            <w:tcW w:w="975" w:type="dxa"/>
            <w:tcBorders>
              <w:left w:val="single" w:sz="8" w:space="0" w:color="000000"/>
              <w:bottom w:val="single" w:sz="8" w:space="0" w:color="000000"/>
              <w:right w:val="single" w:sz="8" w:space="0" w:color="000000"/>
            </w:tcBorders>
          </w:tcPr>
          <w:p w:rsidR="00084ACD" w:rsidRDefault="00084ACD" w:rsidP="006E0C2E">
            <w:pPr>
              <w:spacing w:after="0" w:line="240" w:lineRule="auto"/>
              <w:jc w:val="right"/>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084ACD" w:rsidRDefault="00084ACD" w:rsidP="006E0C2E">
            <w:pPr>
              <w:spacing w:after="0" w:line="240" w:lineRule="auto"/>
              <w:jc w:val="right"/>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084ACD" w:rsidRDefault="00084ACD" w:rsidP="006E0C2E">
            <w:pPr>
              <w:spacing w:after="0" w:line="240" w:lineRule="auto"/>
              <w:jc w:val="right"/>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084ACD" w:rsidRDefault="00084ACD" w:rsidP="006E0C2E">
            <w:pPr>
              <w:spacing w:after="0" w:line="240" w:lineRule="auto"/>
              <w:jc w:val="right"/>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r>
      <w:tr w:rsidR="00084ACD"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084ACD" w:rsidRPr="00084ACD" w:rsidRDefault="00084ACD" w:rsidP="009751CC">
            <w:pPr>
              <w:spacing w:after="0" w:line="240" w:lineRule="auto"/>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45" w:type="dxa"/>
            <w:tcBorders>
              <w:left w:val="single" w:sz="8" w:space="0" w:color="000000"/>
              <w:bottom w:val="single" w:sz="8" w:space="0" w:color="000000"/>
            </w:tcBorders>
            <w:shd w:val="clear" w:color="auto" w:fill="auto"/>
          </w:tcPr>
          <w:p w:rsidR="00084ACD" w:rsidRPr="00B77977" w:rsidRDefault="00B77977"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1472,9</w:t>
            </w:r>
          </w:p>
        </w:tc>
        <w:tc>
          <w:tcPr>
            <w:tcW w:w="1351" w:type="dxa"/>
            <w:gridSpan w:val="2"/>
            <w:tcBorders>
              <w:left w:val="single" w:sz="8" w:space="0" w:color="000000"/>
              <w:bottom w:val="single" w:sz="8" w:space="0" w:color="000000"/>
            </w:tcBorders>
            <w:shd w:val="clear" w:color="auto" w:fill="auto"/>
          </w:tcPr>
          <w:p w:rsidR="00084ACD" w:rsidRPr="00B77977" w:rsidRDefault="00B77977"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1472,9</w:t>
            </w:r>
          </w:p>
        </w:tc>
        <w:tc>
          <w:tcPr>
            <w:tcW w:w="975" w:type="dxa"/>
            <w:tcBorders>
              <w:left w:val="single" w:sz="8" w:space="0" w:color="000000"/>
              <w:bottom w:val="single" w:sz="8" w:space="0" w:color="000000"/>
              <w:right w:val="single" w:sz="8" w:space="0" w:color="000000"/>
            </w:tcBorders>
          </w:tcPr>
          <w:p w:rsidR="00084ACD" w:rsidRDefault="00084ACD" w:rsidP="006E0C2E">
            <w:pPr>
              <w:spacing w:after="0" w:line="240" w:lineRule="auto"/>
              <w:jc w:val="right"/>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084ACD" w:rsidRDefault="00084ACD" w:rsidP="006E0C2E">
            <w:pPr>
              <w:spacing w:after="0" w:line="240" w:lineRule="auto"/>
              <w:jc w:val="right"/>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084ACD" w:rsidRDefault="00084ACD" w:rsidP="006E0C2E">
            <w:pPr>
              <w:spacing w:after="0" w:line="240" w:lineRule="auto"/>
              <w:jc w:val="right"/>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084ACD" w:rsidRDefault="00084ACD" w:rsidP="006E0C2E">
            <w:pPr>
              <w:spacing w:after="0" w:line="240" w:lineRule="auto"/>
              <w:jc w:val="right"/>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084ACD" w:rsidRDefault="00A12278" w:rsidP="006E0C2E">
            <w:pPr>
              <w:spacing w:after="0" w:line="240" w:lineRule="auto"/>
              <w:rPr>
                <w:rFonts w:ascii="Times New Roman" w:hAnsi="Times New Roman" w:cs="Times New Roman"/>
                <w:color w:val="000000"/>
                <w:lang w:val="en-US"/>
              </w:rPr>
            </w:pPr>
            <w:r>
              <w:rPr>
                <w:rFonts w:ascii="Times New Roman" w:hAnsi="Times New Roman" w:cs="Times New Roman"/>
                <w:color w:val="000000"/>
              </w:rPr>
              <w:t>202</w:t>
            </w:r>
            <w:r w:rsidR="00084ACD">
              <w:rPr>
                <w:rFonts w:ascii="Times New Roman" w:hAnsi="Times New Roman" w:cs="Times New Roman"/>
                <w:color w:val="000000"/>
                <w:lang w:val="en-US"/>
              </w:rPr>
              <w:t>2</w:t>
            </w:r>
          </w:p>
        </w:tc>
        <w:tc>
          <w:tcPr>
            <w:tcW w:w="945" w:type="dxa"/>
            <w:tcBorders>
              <w:left w:val="single" w:sz="8" w:space="0" w:color="000000"/>
              <w:bottom w:val="single" w:sz="8" w:space="0" w:color="000000"/>
            </w:tcBorders>
            <w:shd w:val="clear" w:color="auto" w:fill="auto"/>
          </w:tcPr>
          <w:p w:rsidR="00A12278" w:rsidRPr="00E23704" w:rsidRDefault="00A12278"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lang w:val="en-US"/>
              </w:rPr>
              <w:t>831.9</w:t>
            </w:r>
          </w:p>
        </w:tc>
        <w:tc>
          <w:tcPr>
            <w:tcW w:w="1351" w:type="dxa"/>
            <w:gridSpan w:val="2"/>
            <w:tcBorders>
              <w:left w:val="single" w:sz="8" w:space="0" w:color="000000"/>
              <w:bottom w:val="single" w:sz="8" w:space="0" w:color="000000"/>
            </w:tcBorders>
            <w:shd w:val="clear" w:color="auto" w:fill="auto"/>
          </w:tcPr>
          <w:p w:rsidR="00A12278" w:rsidRPr="00E23704" w:rsidRDefault="00A12278"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lang w:val="en-US"/>
              </w:rPr>
              <w:t>831.9</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7"/>
        </w:trPr>
        <w:tc>
          <w:tcPr>
            <w:tcW w:w="770" w:type="dxa"/>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4.1.3</w:t>
            </w:r>
          </w:p>
        </w:tc>
        <w:tc>
          <w:tcPr>
            <w:tcW w:w="2916" w:type="dxa"/>
            <w:gridSpan w:val="3"/>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sz w:val="24"/>
                <w:szCs w:val="24"/>
              </w:rPr>
              <w:t>Благоустройство населенных пунктов Верхнеломовского сельсовета</w:t>
            </w:r>
          </w:p>
        </w:tc>
        <w:tc>
          <w:tcPr>
            <w:tcW w:w="2056" w:type="dxa"/>
            <w:gridSpan w:val="2"/>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color w:val="000000"/>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b/>
                <w:bCs/>
                <w:color w:val="000000"/>
              </w:rPr>
              <w:t>Итого</w:t>
            </w:r>
          </w:p>
        </w:tc>
        <w:tc>
          <w:tcPr>
            <w:tcW w:w="945" w:type="dxa"/>
            <w:tcBorders>
              <w:left w:val="single" w:sz="8" w:space="0" w:color="000000"/>
              <w:bottom w:val="single" w:sz="8" w:space="0" w:color="000000"/>
            </w:tcBorders>
            <w:shd w:val="clear" w:color="auto" w:fill="auto"/>
          </w:tcPr>
          <w:p w:rsidR="00A12278" w:rsidRPr="00650BA7" w:rsidRDefault="00051494" w:rsidP="006D6F80">
            <w:pPr>
              <w:spacing w:after="0" w:line="240" w:lineRule="auto"/>
              <w:jc w:val="right"/>
              <w:rPr>
                <w:rFonts w:ascii="Times New Roman" w:hAnsi="Times New Roman" w:cs="Times New Roman"/>
                <w:color w:val="000000"/>
              </w:rPr>
            </w:pPr>
            <w:r>
              <w:rPr>
                <w:rFonts w:ascii="Times New Roman" w:hAnsi="Times New Roman" w:cs="Times New Roman"/>
                <w:color w:val="000000"/>
              </w:rPr>
              <w:t>1240,9</w:t>
            </w:r>
          </w:p>
        </w:tc>
        <w:tc>
          <w:tcPr>
            <w:tcW w:w="1351" w:type="dxa"/>
            <w:gridSpan w:val="2"/>
            <w:tcBorders>
              <w:left w:val="single" w:sz="8" w:space="0" w:color="000000"/>
              <w:bottom w:val="single" w:sz="8" w:space="0" w:color="000000"/>
            </w:tcBorders>
            <w:shd w:val="clear" w:color="auto" w:fill="auto"/>
          </w:tcPr>
          <w:p w:rsidR="00A12278" w:rsidRPr="00650BA7" w:rsidRDefault="00051494" w:rsidP="00084ACD">
            <w:pPr>
              <w:spacing w:after="0" w:line="240" w:lineRule="auto"/>
              <w:jc w:val="right"/>
              <w:rPr>
                <w:rFonts w:ascii="Times New Roman" w:hAnsi="Times New Roman" w:cs="Times New Roman"/>
                <w:color w:val="000000"/>
              </w:rPr>
            </w:pPr>
            <w:r>
              <w:rPr>
                <w:rFonts w:ascii="Times New Roman" w:hAnsi="Times New Roman" w:cs="Times New Roman"/>
                <w:color w:val="000000"/>
              </w:rPr>
              <w:t>830,9</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50,0</w:t>
            </w:r>
            <w:r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2016</w:t>
            </w:r>
            <w:r w:rsidRPr="006E6EE6">
              <w:rPr>
                <w:rFonts w:ascii="Times New Roman" w:hAnsi="Times New Roman" w:cs="Times New Roman"/>
                <w:color w:val="000000"/>
              </w:rPr>
              <w:t xml:space="preserve">  </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139,7</w:t>
            </w:r>
            <w:r w:rsidRPr="006E6EE6">
              <w:rPr>
                <w:rFonts w:ascii="Times New Roman" w:hAnsi="Times New Roman" w:cs="Times New Roman"/>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89,7</w:t>
            </w:r>
            <w:r w:rsidRPr="006E6EE6">
              <w:rPr>
                <w:rFonts w:ascii="Times New Roman" w:hAnsi="Times New Roman" w:cs="Times New Roman"/>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50,0</w:t>
            </w:r>
            <w:r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2017</w:t>
            </w:r>
            <w:r w:rsidRPr="006E6EE6">
              <w:rPr>
                <w:rFonts w:ascii="Times New Roman" w:hAnsi="Times New Roman" w:cs="Times New Roman"/>
                <w:color w:val="000000"/>
              </w:rPr>
              <w:t xml:space="preserve">  </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121,7</w:t>
            </w:r>
            <w:r w:rsidRPr="006E6EE6">
              <w:rPr>
                <w:rFonts w:ascii="Times New Roman" w:hAnsi="Times New Roman" w:cs="Times New Roman"/>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121,7</w:t>
            </w:r>
            <w:r w:rsidRPr="006E6EE6">
              <w:rPr>
                <w:rFonts w:ascii="Times New Roman" w:hAnsi="Times New Roman" w:cs="Times New Roman"/>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2018</w:t>
            </w:r>
          </w:p>
        </w:tc>
        <w:tc>
          <w:tcPr>
            <w:tcW w:w="945" w:type="dxa"/>
            <w:tcBorders>
              <w:left w:val="single" w:sz="8" w:space="0" w:color="000000"/>
              <w:bottom w:val="single" w:sz="8" w:space="0" w:color="000000"/>
            </w:tcBorders>
            <w:shd w:val="clear" w:color="auto" w:fill="auto"/>
          </w:tcPr>
          <w:p w:rsidR="00A12278" w:rsidRPr="00650BA7" w:rsidRDefault="006D6F80"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531,2</w:t>
            </w:r>
          </w:p>
        </w:tc>
        <w:tc>
          <w:tcPr>
            <w:tcW w:w="1351" w:type="dxa"/>
            <w:gridSpan w:val="2"/>
            <w:tcBorders>
              <w:left w:val="single" w:sz="8" w:space="0" w:color="000000"/>
              <w:bottom w:val="single" w:sz="8" w:space="0" w:color="000000"/>
            </w:tcBorders>
            <w:shd w:val="clear" w:color="auto" w:fill="auto"/>
          </w:tcPr>
          <w:p w:rsidR="00A12278" w:rsidRPr="00650BA7" w:rsidRDefault="006D6F80"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171,2</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360,0</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162112"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162112" w:rsidRPr="006E6EE6" w:rsidRDefault="00162112"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162112" w:rsidRPr="006E6EE6" w:rsidRDefault="00162112"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162112" w:rsidRPr="006E6EE6" w:rsidRDefault="00162112"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62112" w:rsidRPr="006E6EE6" w:rsidRDefault="00162112" w:rsidP="006E0C2E">
            <w:pPr>
              <w:spacing w:after="0" w:line="240" w:lineRule="auto"/>
              <w:rPr>
                <w:rFonts w:ascii="Times New Roman" w:hAnsi="Times New Roman" w:cs="Times New Roman"/>
                <w:color w:val="000000"/>
              </w:rPr>
            </w:pPr>
            <w:r>
              <w:rPr>
                <w:rFonts w:ascii="Times New Roman" w:hAnsi="Times New Roman" w:cs="Times New Roman"/>
                <w:color w:val="000000"/>
              </w:rPr>
              <w:t>2019</w:t>
            </w:r>
          </w:p>
        </w:tc>
        <w:tc>
          <w:tcPr>
            <w:tcW w:w="945" w:type="dxa"/>
            <w:tcBorders>
              <w:left w:val="single" w:sz="8" w:space="0" w:color="000000"/>
              <w:bottom w:val="single" w:sz="8" w:space="0" w:color="000000"/>
            </w:tcBorders>
            <w:shd w:val="clear" w:color="auto" w:fill="auto"/>
          </w:tcPr>
          <w:p w:rsidR="00162112" w:rsidRPr="00162112" w:rsidRDefault="0073460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310,7</w:t>
            </w:r>
          </w:p>
        </w:tc>
        <w:tc>
          <w:tcPr>
            <w:tcW w:w="1351" w:type="dxa"/>
            <w:gridSpan w:val="2"/>
            <w:tcBorders>
              <w:left w:val="single" w:sz="8" w:space="0" w:color="000000"/>
              <w:bottom w:val="single" w:sz="8" w:space="0" w:color="000000"/>
            </w:tcBorders>
            <w:shd w:val="clear" w:color="auto" w:fill="auto"/>
          </w:tcPr>
          <w:p w:rsidR="00162112" w:rsidRPr="00162112" w:rsidRDefault="00051494" w:rsidP="003A38DD">
            <w:pPr>
              <w:spacing w:after="0" w:line="240" w:lineRule="auto"/>
              <w:jc w:val="right"/>
              <w:rPr>
                <w:rFonts w:ascii="Times New Roman" w:hAnsi="Times New Roman" w:cs="Times New Roman"/>
                <w:color w:val="000000"/>
              </w:rPr>
            </w:pPr>
            <w:r>
              <w:rPr>
                <w:rFonts w:ascii="Times New Roman" w:hAnsi="Times New Roman" w:cs="Times New Roman"/>
                <w:color w:val="000000"/>
              </w:rPr>
              <w:t>310,7</w:t>
            </w:r>
          </w:p>
        </w:tc>
        <w:tc>
          <w:tcPr>
            <w:tcW w:w="975" w:type="dxa"/>
            <w:tcBorders>
              <w:left w:val="single" w:sz="8" w:space="0" w:color="000000"/>
              <w:bottom w:val="single" w:sz="8" w:space="0" w:color="000000"/>
              <w:right w:val="single" w:sz="8" w:space="0" w:color="000000"/>
            </w:tcBorders>
          </w:tcPr>
          <w:p w:rsidR="00162112" w:rsidRPr="006E6EE6" w:rsidRDefault="00162112"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162112" w:rsidRPr="006E6EE6" w:rsidRDefault="00162112"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162112" w:rsidRPr="006E6EE6" w:rsidRDefault="00162112"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162112" w:rsidRPr="006E6EE6" w:rsidRDefault="00162112"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vMerge/>
            <w:tcBorders>
              <w:left w:val="single" w:sz="8" w:space="0" w:color="000000"/>
              <w:bottom w:val="single" w:sz="8" w:space="0" w:color="000000"/>
              <w:right w:val="single" w:sz="8" w:space="0" w:color="000000"/>
            </w:tcBorders>
            <w:shd w:val="clear" w:color="auto" w:fill="auto"/>
          </w:tcPr>
          <w:p w:rsidR="00162112" w:rsidRPr="006E6EE6" w:rsidRDefault="00162112"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62112" w:rsidRPr="006E6EE6" w:rsidRDefault="00162112" w:rsidP="006E0C2E">
            <w:pPr>
              <w:spacing w:after="0" w:line="240" w:lineRule="auto"/>
              <w:rPr>
                <w:rFonts w:ascii="Times New Roman" w:hAnsi="Times New Roman" w:cs="Times New Roman"/>
              </w:rPr>
            </w:pPr>
          </w:p>
        </w:tc>
      </w:tr>
      <w:tr w:rsidR="00162112"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62112" w:rsidRPr="006E6EE6" w:rsidRDefault="00162112"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162112" w:rsidRPr="006E6EE6" w:rsidRDefault="00162112"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162112" w:rsidRPr="006E6EE6" w:rsidRDefault="00162112"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62112" w:rsidRPr="006E6EE6" w:rsidRDefault="00162112" w:rsidP="009751CC">
            <w:pPr>
              <w:spacing w:after="0" w:line="240" w:lineRule="auto"/>
              <w:rPr>
                <w:rFonts w:ascii="Times New Roman" w:hAnsi="Times New Roman" w:cs="Times New Roman"/>
                <w:color w:val="000000"/>
              </w:rPr>
            </w:pPr>
            <w:r>
              <w:rPr>
                <w:rFonts w:ascii="Times New Roman" w:hAnsi="Times New Roman" w:cs="Times New Roman"/>
                <w:color w:val="000000"/>
              </w:rPr>
              <w:t>2020</w:t>
            </w:r>
          </w:p>
        </w:tc>
        <w:tc>
          <w:tcPr>
            <w:tcW w:w="945" w:type="dxa"/>
            <w:tcBorders>
              <w:left w:val="single" w:sz="8" w:space="0" w:color="000000"/>
              <w:bottom w:val="single" w:sz="8" w:space="0" w:color="000000"/>
            </w:tcBorders>
            <w:shd w:val="clear" w:color="auto" w:fill="auto"/>
          </w:tcPr>
          <w:p w:rsidR="00162112" w:rsidRPr="00162112" w:rsidRDefault="00162112"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60,8</w:t>
            </w:r>
          </w:p>
        </w:tc>
        <w:tc>
          <w:tcPr>
            <w:tcW w:w="1351" w:type="dxa"/>
            <w:gridSpan w:val="2"/>
            <w:tcBorders>
              <w:left w:val="single" w:sz="8" w:space="0" w:color="000000"/>
              <w:bottom w:val="single" w:sz="8" w:space="0" w:color="000000"/>
            </w:tcBorders>
            <w:shd w:val="clear" w:color="auto" w:fill="auto"/>
          </w:tcPr>
          <w:p w:rsidR="00162112" w:rsidRPr="00162112" w:rsidRDefault="00162112" w:rsidP="003A38DD">
            <w:pPr>
              <w:spacing w:after="0" w:line="240" w:lineRule="auto"/>
              <w:jc w:val="right"/>
              <w:rPr>
                <w:rFonts w:ascii="Times New Roman" w:hAnsi="Times New Roman" w:cs="Times New Roman"/>
                <w:color w:val="000000"/>
              </w:rPr>
            </w:pPr>
            <w:r>
              <w:rPr>
                <w:rFonts w:ascii="Times New Roman" w:hAnsi="Times New Roman" w:cs="Times New Roman"/>
                <w:color w:val="000000"/>
              </w:rPr>
              <w:t>60,8</w:t>
            </w:r>
          </w:p>
        </w:tc>
        <w:tc>
          <w:tcPr>
            <w:tcW w:w="975" w:type="dxa"/>
            <w:tcBorders>
              <w:left w:val="single" w:sz="8" w:space="0" w:color="000000"/>
              <w:bottom w:val="single" w:sz="8" w:space="0" w:color="000000"/>
              <w:right w:val="single" w:sz="8" w:space="0" w:color="000000"/>
            </w:tcBorders>
          </w:tcPr>
          <w:p w:rsidR="00162112" w:rsidRDefault="00162112" w:rsidP="006E0C2E">
            <w:pPr>
              <w:spacing w:after="0" w:line="240" w:lineRule="auto"/>
              <w:jc w:val="right"/>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162112" w:rsidRDefault="00162112" w:rsidP="006E0C2E">
            <w:pPr>
              <w:spacing w:after="0" w:line="240" w:lineRule="auto"/>
              <w:jc w:val="right"/>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162112" w:rsidRDefault="00162112" w:rsidP="006E0C2E">
            <w:pPr>
              <w:spacing w:after="0" w:line="240" w:lineRule="auto"/>
              <w:jc w:val="right"/>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162112" w:rsidRDefault="00162112" w:rsidP="006E0C2E">
            <w:pPr>
              <w:spacing w:after="0" w:line="240" w:lineRule="auto"/>
              <w:jc w:val="right"/>
              <w:rPr>
                <w:rFonts w:ascii="Times New Roman" w:hAnsi="Times New Roman" w:cs="Times New Roman"/>
                <w:color w:val="000000"/>
              </w:rPr>
            </w:pPr>
          </w:p>
        </w:tc>
        <w:tc>
          <w:tcPr>
            <w:tcW w:w="1085" w:type="dxa"/>
            <w:tcBorders>
              <w:left w:val="single" w:sz="8" w:space="0" w:color="000000"/>
              <w:bottom w:val="single" w:sz="8" w:space="0" w:color="000000"/>
              <w:right w:val="single" w:sz="8" w:space="0" w:color="000000"/>
            </w:tcBorders>
            <w:shd w:val="clear" w:color="auto" w:fill="auto"/>
          </w:tcPr>
          <w:p w:rsidR="00162112" w:rsidRPr="006E6EE6" w:rsidRDefault="00162112" w:rsidP="006E0C2E">
            <w:pPr>
              <w:spacing w:after="0" w:line="240" w:lineRule="auto"/>
              <w:rPr>
                <w:rFonts w:ascii="Times New Roman" w:hAnsi="Times New Roman" w:cs="Times New Roman"/>
              </w:rPr>
            </w:pPr>
          </w:p>
        </w:tc>
        <w:tc>
          <w:tcPr>
            <w:tcW w:w="1274" w:type="dxa"/>
            <w:gridSpan w:val="8"/>
            <w:tcBorders>
              <w:left w:val="single" w:sz="8" w:space="0" w:color="000000"/>
              <w:bottom w:val="single" w:sz="8" w:space="0" w:color="000000"/>
              <w:right w:val="single" w:sz="8" w:space="0" w:color="000000"/>
            </w:tcBorders>
            <w:shd w:val="clear" w:color="auto" w:fill="auto"/>
          </w:tcPr>
          <w:p w:rsidR="00162112" w:rsidRPr="006E6EE6" w:rsidRDefault="00162112" w:rsidP="006E0C2E">
            <w:pPr>
              <w:spacing w:after="0" w:line="240" w:lineRule="auto"/>
              <w:rPr>
                <w:rFonts w:ascii="Times New Roman" w:hAnsi="Times New Roman" w:cs="Times New Roman"/>
              </w:rPr>
            </w:pPr>
          </w:p>
        </w:tc>
      </w:tr>
      <w:tr w:rsidR="00162112"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162112" w:rsidRPr="006E6EE6" w:rsidRDefault="00162112"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162112" w:rsidRPr="006E6EE6" w:rsidRDefault="00162112"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162112" w:rsidRPr="006E6EE6" w:rsidRDefault="00162112"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62112" w:rsidRPr="00084ACD" w:rsidRDefault="00162112" w:rsidP="009751CC">
            <w:pPr>
              <w:spacing w:after="0" w:line="240" w:lineRule="auto"/>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45" w:type="dxa"/>
            <w:tcBorders>
              <w:left w:val="single" w:sz="8" w:space="0" w:color="000000"/>
              <w:bottom w:val="single" w:sz="8" w:space="0" w:color="000000"/>
            </w:tcBorders>
            <w:shd w:val="clear" w:color="auto" w:fill="auto"/>
          </w:tcPr>
          <w:p w:rsidR="00162112" w:rsidRPr="00162112" w:rsidRDefault="00162112"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66,8</w:t>
            </w:r>
          </w:p>
        </w:tc>
        <w:tc>
          <w:tcPr>
            <w:tcW w:w="1351" w:type="dxa"/>
            <w:gridSpan w:val="2"/>
            <w:tcBorders>
              <w:left w:val="single" w:sz="8" w:space="0" w:color="000000"/>
              <w:bottom w:val="single" w:sz="8" w:space="0" w:color="000000"/>
            </w:tcBorders>
            <w:shd w:val="clear" w:color="auto" w:fill="auto"/>
          </w:tcPr>
          <w:p w:rsidR="00162112" w:rsidRPr="00162112" w:rsidRDefault="00162112" w:rsidP="003A38DD">
            <w:pPr>
              <w:spacing w:after="0" w:line="240" w:lineRule="auto"/>
              <w:jc w:val="right"/>
              <w:rPr>
                <w:rFonts w:ascii="Times New Roman" w:hAnsi="Times New Roman" w:cs="Times New Roman"/>
                <w:color w:val="000000"/>
              </w:rPr>
            </w:pPr>
            <w:r>
              <w:rPr>
                <w:rFonts w:ascii="Times New Roman" w:hAnsi="Times New Roman" w:cs="Times New Roman"/>
                <w:color w:val="000000"/>
              </w:rPr>
              <w:t>66,8</w:t>
            </w:r>
          </w:p>
        </w:tc>
        <w:tc>
          <w:tcPr>
            <w:tcW w:w="975" w:type="dxa"/>
            <w:tcBorders>
              <w:left w:val="single" w:sz="8" w:space="0" w:color="000000"/>
              <w:bottom w:val="single" w:sz="8" w:space="0" w:color="000000"/>
              <w:right w:val="single" w:sz="8" w:space="0" w:color="000000"/>
            </w:tcBorders>
          </w:tcPr>
          <w:p w:rsidR="00162112" w:rsidRDefault="00162112" w:rsidP="006E0C2E">
            <w:pPr>
              <w:spacing w:after="0" w:line="240" w:lineRule="auto"/>
              <w:jc w:val="right"/>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162112" w:rsidRDefault="00162112" w:rsidP="006E0C2E">
            <w:pPr>
              <w:spacing w:after="0" w:line="240" w:lineRule="auto"/>
              <w:jc w:val="right"/>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162112" w:rsidRDefault="00162112" w:rsidP="006E0C2E">
            <w:pPr>
              <w:spacing w:after="0" w:line="240" w:lineRule="auto"/>
              <w:jc w:val="right"/>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162112" w:rsidRDefault="00162112" w:rsidP="006E0C2E">
            <w:pPr>
              <w:spacing w:after="0" w:line="240" w:lineRule="auto"/>
              <w:jc w:val="right"/>
              <w:rPr>
                <w:rFonts w:ascii="Times New Roman" w:hAnsi="Times New Roman" w:cs="Times New Roman"/>
                <w:color w:val="000000"/>
              </w:rPr>
            </w:pPr>
          </w:p>
        </w:tc>
        <w:tc>
          <w:tcPr>
            <w:tcW w:w="1085" w:type="dxa"/>
            <w:tcBorders>
              <w:left w:val="single" w:sz="8" w:space="0" w:color="000000"/>
              <w:bottom w:val="single" w:sz="8" w:space="0" w:color="000000"/>
              <w:right w:val="single" w:sz="8" w:space="0" w:color="000000"/>
            </w:tcBorders>
            <w:shd w:val="clear" w:color="auto" w:fill="auto"/>
          </w:tcPr>
          <w:p w:rsidR="00162112" w:rsidRPr="006E6EE6" w:rsidRDefault="00162112" w:rsidP="006E0C2E">
            <w:pPr>
              <w:spacing w:after="0" w:line="240" w:lineRule="auto"/>
              <w:rPr>
                <w:rFonts w:ascii="Times New Roman" w:hAnsi="Times New Roman" w:cs="Times New Roman"/>
              </w:rPr>
            </w:pPr>
          </w:p>
        </w:tc>
        <w:tc>
          <w:tcPr>
            <w:tcW w:w="1274" w:type="dxa"/>
            <w:gridSpan w:val="8"/>
            <w:tcBorders>
              <w:left w:val="single" w:sz="8" w:space="0" w:color="000000"/>
              <w:bottom w:val="single" w:sz="8" w:space="0" w:color="000000"/>
              <w:right w:val="single" w:sz="8" w:space="0" w:color="000000"/>
            </w:tcBorders>
            <w:shd w:val="clear" w:color="auto" w:fill="auto"/>
          </w:tcPr>
          <w:p w:rsidR="00162112" w:rsidRPr="006E6EE6" w:rsidRDefault="00162112" w:rsidP="006E0C2E">
            <w:pPr>
              <w:spacing w:after="0" w:line="240" w:lineRule="auto"/>
              <w:rPr>
                <w:rFonts w:ascii="Times New Roman" w:hAnsi="Times New Roman" w:cs="Times New Roman"/>
              </w:rPr>
            </w:pPr>
          </w:p>
        </w:tc>
      </w:tr>
      <w:tr w:rsidR="00084ACD"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084ACD" w:rsidRPr="00084ACD" w:rsidRDefault="00084ACD" w:rsidP="009751CC">
            <w:pPr>
              <w:spacing w:after="0" w:line="240" w:lineRule="auto"/>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2</w:t>
            </w:r>
          </w:p>
        </w:tc>
        <w:tc>
          <w:tcPr>
            <w:tcW w:w="945" w:type="dxa"/>
            <w:tcBorders>
              <w:left w:val="single" w:sz="8" w:space="0" w:color="000000"/>
              <w:bottom w:val="single" w:sz="8" w:space="0" w:color="000000"/>
            </w:tcBorders>
            <w:shd w:val="clear" w:color="auto" w:fill="auto"/>
          </w:tcPr>
          <w:p w:rsidR="00084ACD" w:rsidRPr="00026992" w:rsidRDefault="00084ACD"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lang w:val="en-US"/>
              </w:rPr>
              <w:t>10.0</w:t>
            </w:r>
          </w:p>
        </w:tc>
        <w:tc>
          <w:tcPr>
            <w:tcW w:w="1351" w:type="dxa"/>
            <w:gridSpan w:val="2"/>
            <w:tcBorders>
              <w:left w:val="single" w:sz="8" w:space="0" w:color="000000"/>
              <w:bottom w:val="single" w:sz="8" w:space="0" w:color="000000"/>
            </w:tcBorders>
            <w:shd w:val="clear" w:color="auto" w:fill="auto"/>
          </w:tcPr>
          <w:p w:rsidR="00084ACD" w:rsidRPr="00026992" w:rsidRDefault="00084ACD"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lang w:val="en-US"/>
              </w:rPr>
              <w:t>10.0</w:t>
            </w:r>
          </w:p>
        </w:tc>
        <w:tc>
          <w:tcPr>
            <w:tcW w:w="975" w:type="dxa"/>
            <w:tcBorders>
              <w:left w:val="single" w:sz="8" w:space="0" w:color="000000"/>
              <w:bottom w:val="single" w:sz="8" w:space="0" w:color="000000"/>
              <w:right w:val="single" w:sz="8" w:space="0" w:color="000000"/>
            </w:tcBorders>
          </w:tcPr>
          <w:p w:rsidR="00084ACD" w:rsidRPr="006E6EE6" w:rsidRDefault="00084ACD"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tcBorders>
            <w:shd w:val="clear" w:color="auto" w:fill="auto"/>
          </w:tcPr>
          <w:p w:rsidR="00084ACD" w:rsidRPr="006E6EE6" w:rsidRDefault="00084ACD"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20" w:type="dxa"/>
            <w:tcBorders>
              <w:left w:val="single" w:sz="8" w:space="0" w:color="000000"/>
              <w:bottom w:val="single" w:sz="8" w:space="0" w:color="000000"/>
            </w:tcBorders>
            <w:shd w:val="clear" w:color="auto" w:fill="auto"/>
          </w:tcPr>
          <w:p w:rsidR="00084ACD" w:rsidRPr="006E6EE6" w:rsidRDefault="00084ACD"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05" w:type="dxa"/>
            <w:gridSpan w:val="3"/>
            <w:tcBorders>
              <w:left w:val="single" w:sz="8" w:space="0" w:color="000000"/>
              <w:bottom w:val="single" w:sz="8" w:space="0" w:color="000000"/>
            </w:tcBorders>
            <w:shd w:val="clear" w:color="auto" w:fill="auto"/>
          </w:tcPr>
          <w:p w:rsidR="00084ACD" w:rsidRPr="006E6EE6" w:rsidRDefault="00084ACD"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085" w:type="dxa"/>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c>
          <w:tcPr>
            <w:tcW w:w="1274" w:type="dxa"/>
            <w:gridSpan w:val="8"/>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7"/>
        </w:trPr>
        <w:tc>
          <w:tcPr>
            <w:tcW w:w="770" w:type="dxa"/>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4.1.4</w:t>
            </w:r>
          </w:p>
        </w:tc>
        <w:tc>
          <w:tcPr>
            <w:tcW w:w="2916" w:type="dxa"/>
            <w:gridSpan w:val="3"/>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sz w:val="24"/>
                <w:szCs w:val="24"/>
              </w:rPr>
              <w:t>Благоустройство парка</w:t>
            </w:r>
          </w:p>
        </w:tc>
        <w:tc>
          <w:tcPr>
            <w:tcW w:w="2056" w:type="dxa"/>
            <w:gridSpan w:val="2"/>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color w:val="000000"/>
              </w:rPr>
            </w:pPr>
            <w:r w:rsidRPr="00316D10">
              <w:rPr>
                <w:rFonts w:ascii="Times New Roman" w:hAnsi="Times New Roman" w:cs="Times New Roman"/>
              </w:rPr>
              <w:t xml:space="preserve">Администрация </w:t>
            </w:r>
            <w:r w:rsidRPr="00316D10">
              <w:rPr>
                <w:rFonts w:ascii="Times New Roman" w:hAnsi="Times New Roman" w:cs="Times New Roman"/>
              </w:rPr>
              <w:lastRenderedPageBreak/>
              <w:t>Верхнеломовского сельсовета</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b/>
                <w:bCs/>
                <w:color w:val="000000"/>
              </w:rPr>
              <w:lastRenderedPageBreak/>
              <w:t>Итого</w:t>
            </w:r>
          </w:p>
        </w:tc>
        <w:tc>
          <w:tcPr>
            <w:tcW w:w="945" w:type="dxa"/>
            <w:tcBorders>
              <w:left w:val="single" w:sz="8" w:space="0" w:color="000000"/>
              <w:bottom w:val="single" w:sz="8" w:space="0" w:color="000000"/>
            </w:tcBorders>
            <w:shd w:val="clear" w:color="auto" w:fill="auto"/>
          </w:tcPr>
          <w:p w:rsidR="00A12278" w:rsidRPr="00026992" w:rsidRDefault="00A12278"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lang w:val="en-US"/>
              </w:rPr>
              <w:t>-</w:t>
            </w:r>
          </w:p>
        </w:tc>
        <w:tc>
          <w:tcPr>
            <w:tcW w:w="1351" w:type="dxa"/>
            <w:gridSpan w:val="2"/>
            <w:tcBorders>
              <w:left w:val="single" w:sz="8" w:space="0" w:color="000000"/>
              <w:bottom w:val="single" w:sz="8" w:space="0" w:color="000000"/>
            </w:tcBorders>
            <w:shd w:val="clear" w:color="auto" w:fill="auto"/>
          </w:tcPr>
          <w:p w:rsidR="00A12278" w:rsidRPr="00026992" w:rsidRDefault="00A12278"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lang w:val="en-US"/>
              </w:rPr>
              <w:t>-</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t> </w:t>
            </w:r>
          </w:p>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lastRenderedPageBreak/>
              <w:t> </w:t>
            </w: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color w:val="000000"/>
              </w:rPr>
              <w:lastRenderedPageBreak/>
              <w:t> </w:t>
            </w: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2016</w:t>
            </w:r>
            <w:r w:rsidRPr="006E6EE6">
              <w:rPr>
                <w:rFonts w:ascii="Times New Roman" w:hAnsi="Times New Roman" w:cs="Times New Roman"/>
                <w:color w:val="000000"/>
              </w:rPr>
              <w:t xml:space="preserve">  </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2017</w:t>
            </w:r>
            <w:r w:rsidRPr="006E6EE6">
              <w:rPr>
                <w:rFonts w:ascii="Times New Roman" w:hAnsi="Times New Roman" w:cs="Times New Roman"/>
                <w:color w:val="000000"/>
              </w:rPr>
              <w:t xml:space="preserve">  </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2018</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2019</w:t>
            </w:r>
          </w:p>
        </w:tc>
        <w:tc>
          <w:tcPr>
            <w:tcW w:w="94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1351" w:type="dxa"/>
            <w:gridSpan w:val="2"/>
            <w:tcBorders>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w:t>
            </w:r>
            <w:r w:rsidRPr="006E6EE6">
              <w:rPr>
                <w:rFonts w:ascii="Times New Roman" w:hAnsi="Times New Roman" w:cs="Times New Roman"/>
                <w:color w:val="000000"/>
              </w:rPr>
              <w:t> </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084ACD"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084ACD" w:rsidRPr="006E6EE6" w:rsidRDefault="00084ACD" w:rsidP="009751CC">
            <w:pPr>
              <w:spacing w:after="0" w:line="240" w:lineRule="auto"/>
              <w:rPr>
                <w:rFonts w:ascii="Times New Roman" w:hAnsi="Times New Roman" w:cs="Times New Roman"/>
                <w:color w:val="000000"/>
              </w:rPr>
            </w:pPr>
            <w:r>
              <w:rPr>
                <w:rFonts w:ascii="Times New Roman" w:hAnsi="Times New Roman" w:cs="Times New Roman"/>
                <w:color w:val="000000"/>
              </w:rPr>
              <w:t>2020</w:t>
            </w:r>
          </w:p>
        </w:tc>
        <w:tc>
          <w:tcPr>
            <w:tcW w:w="945" w:type="dxa"/>
            <w:tcBorders>
              <w:left w:val="single" w:sz="8" w:space="0" w:color="000000"/>
              <w:bottom w:val="single" w:sz="8" w:space="0" w:color="000000"/>
            </w:tcBorders>
            <w:shd w:val="clear" w:color="auto" w:fill="auto"/>
          </w:tcPr>
          <w:p w:rsidR="00084ACD" w:rsidRDefault="00084ACD" w:rsidP="006E0C2E">
            <w:pPr>
              <w:spacing w:after="0" w:line="240" w:lineRule="auto"/>
              <w:jc w:val="right"/>
              <w:rPr>
                <w:rFonts w:ascii="Times New Roman" w:hAnsi="Times New Roman" w:cs="Times New Roman"/>
                <w:color w:val="000000"/>
                <w:lang w:val="en-US"/>
              </w:rPr>
            </w:pPr>
          </w:p>
        </w:tc>
        <w:tc>
          <w:tcPr>
            <w:tcW w:w="1351" w:type="dxa"/>
            <w:gridSpan w:val="2"/>
            <w:tcBorders>
              <w:left w:val="single" w:sz="8" w:space="0" w:color="000000"/>
              <w:bottom w:val="single" w:sz="8" w:space="0" w:color="000000"/>
            </w:tcBorders>
            <w:shd w:val="clear" w:color="auto" w:fill="auto"/>
          </w:tcPr>
          <w:p w:rsidR="00084ACD" w:rsidRDefault="00084ACD" w:rsidP="006E0C2E">
            <w:pPr>
              <w:spacing w:after="0" w:line="240" w:lineRule="auto"/>
              <w:jc w:val="right"/>
              <w:rPr>
                <w:rFonts w:ascii="Times New Roman" w:hAnsi="Times New Roman" w:cs="Times New Roman"/>
                <w:color w:val="000000"/>
                <w:lang w:val="en-US"/>
              </w:rPr>
            </w:pPr>
          </w:p>
        </w:tc>
        <w:tc>
          <w:tcPr>
            <w:tcW w:w="975" w:type="dxa"/>
            <w:tcBorders>
              <w:left w:val="single" w:sz="8" w:space="0" w:color="000000"/>
              <w:bottom w:val="single" w:sz="8" w:space="0" w:color="000000"/>
              <w:right w:val="single" w:sz="8" w:space="0" w:color="000000"/>
            </w:tcBorders>
          </w:tcPr>
          <w:p w:rsidR="00084ACD" w:rsidRDefault="00084ACD" w:rsidP="006E0C2E">
            <w:pPr>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r>
      <w:tr w:rsidR="00084ACD"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084ACD" w:rsidRPr="00084ACD" w:rsidRDefault="00084ACD" w:rsidP="009751CC">
            <w:pPr>
              <w:spacing w:after="0" w:line="240" w:lineRule="auto"/>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45" w:type="dxa"/>
            <w:tcBorders>
              <w:left w:val="single" w:sz="8" w:space="0" w:color="000000"/>
              <w:bottom w:val="single" w:sz="8" w:space="0" w:color="000000"/>
            </w:tcBorders>
            <w:shd w:val="clear" w:color="auto" w:fill="auto"/>
          </w:tcPr>
          <w:p w:rsidR="00084ACD" w:rsidRDefault="00084ACD" w:rsidP="006E0C2E">
            <w:pPr>
              <w:spacing w:after="0" w:line="240" w:lineRule="auto"/>
              <w:jc w:val="right"/>
              <w:rPr>
                <w:rFonts w:ascii="Times New Roman" w:hAnsi="Times New Roman" w:cs="Times New Roman"/>
                <w:color w:val="000000"/>
                <w:lang w:val="en-US"/>
              </w:rPr>
            </w:pPr>
          </w:p>
        </w:tc>
        <w:tc>
          <w:tcPr>
            <w:tcW w:w="1351" w:type="dxa"/>
            <w:gridSpan w:val="2"/>
            <w:tcBorders>
              <w:left w:val="single" w:sz="8" w:space="0" w:color="000000"/>
              <w:bottom w:val="single" w:sz="8" w:space="0" w:color="000000"/>
            </w:tcBorders>
            <w:shd w:val="clear" w:color="auto" w:fill="auto"/>
          </w:tcPr>
          <w:p w:rsidR="00084ACD" w:rsidRDefault="00084ACD" w:rsidP="006E0C2E">
            <w:pPr>
              <w:spacing w:after="0" w:line="240" w:lineRule="auto"/>
              <w:jc w:val="right"/>
              <w:rPr>
                <w:rFonts w:ascii="Times New Roman" w:hAnsi="Times New Roman" w:cs="Times New Roman"/>
                <w:color w:val="000000"/>
                <w:lang w:val="en-US"/>
              </w:rPr>
            </w:pPr>
          </w:p>
        </w:tc>
        <w:tc>
          <w:tcPr>
            <w:tcW w:w="975" w:type="dxa"/>
            <w:tcBorders>
              <w:left w:val="single" w:sz="8" w:space="0" w:color="000000"/>
              <w:bottom w:val="single" w:sz="8" w:space="0" w:color="000000"/>
              <w:right w:val="single" w:sz="8" w:space="0" w:color="000000"/>
            </w:tcBorders>
          </w:tcPr>
          <w:p w:rsidR="00084ACD" w:rsidRDefault="00084ACD" w:rsidP="006E0C2E">
            <w:pPr>
              <w:spacing w:after="0" w:line="240" w:lineRule="auto"/>
              <w:rPr>
                <w:rFonts w:ascii="Times New Roman" w:hAnsi="Times New Roman" w:cs="Times New Roman"/>
                <w:color w:val="000000"/>
              </w:rPr>
            </w:pPr>
          </w:p>
        </w:tc>
        <w:tc>
          <w:tcPr>
            <w:tcW w:w="975" w:type="dxa"/>
            <w:tcBorders>
              <w:left w:val="single" w:sz="8" w:space="0" w:color="000000"/>
              <w:bottom w:val="single" w:sz="8" w:space="0" w:color="000000"/>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20" w:type="dxa"/>
            <w:tcBorders>
              <w:left w:val="single" w:sz="8" w:space="0" w:color="000000"/>
              <w:bottom w:val="single" w:sz="8" w:space="0" w:color="000000"/>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05" w:type="dxa"/>
            <w:gridSpan w:val="3"/>
            <w:tcBorders>
              <w:left w:val="single" w:sz="8" w:space="0" w:color="000000"/>
              <w:bottom w:val="single" w:sz="8" w:space="0" w:color="000000"/>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r>
      <w:tr w:rsidR="00084ACD"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2056" w:type="dxa"/>
            <w:gridSpan w:val="2"/>
            <w:vMerge/>
            <w:tcBorders>
              <w:left w:val="single" w:sz="8" w:space="0" w:color="000000"/>
              <w:bottom w:val="single" w:sz="8" w:space="0" w:color="000000"/>
            </w:tcBorders>
            <w:shd w:val="clear" w:color="auto" w:fill="auto"/>
          </w:tcPr>
          <w:p w:rsidR="00084ACD" w:rsidRPr="006E6EE6" w:rsidRDefault="00084ACD" w:rsidP="006E0C2E">
            <w:pPr>
              <w:snapToGrid w:val="0"/>
              <w:spacing w:after="0" w:line="240" w:lineRule="auto"/>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084ACD" w:rsidRPr="00084ACD" w:rsidRDefault="00084ACD" w:rsidP="009751CC">
            <w:pPr>
              <w:spacing w:after="0" w:line="240" w:lineRule="auto"/>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2</w:t>
            </w:r>
          </w:p>
        </w:tc>
        <w:tc>
          <w:tcPr>
            <w:tcW w:w="945" w:type="dxa"/>
            <w:tcBorders>
              <w:left w:val="single" w:sz="8" w:space="0" w:color="000000"/>
              <w:bottom w:val="single" w:sz="8" w:space="0" w:color="000000"/>
            </w:tcBorders>
            <w:shd w:val="clear" w:color="auto" w:fill="auto"/>
          </w:tcPr>
          <w:p w:rsidR="00084ACD" w:rsidRPr="00026992" w:rsidRDefault="00084ACD"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lang w:val="en-US"/>
              </w:rPr>
              <w:t>-</w:t>
            </w:r>
          </w:p>
        </w:tc>
        <w:tc>
          <w:tcPr>
            <w:tcW w:w="1351" w:type="dxa"/>
            <w:gridSpan w:val="2"/>
            <w:tcBorders>
              <w:left w:val="single" w:sz="8" w:space="0" w:color="000000"/>
              <w:bottom w:val="single" w:sz="8" w:space="0" w:color="000000"/>
            </w:tcBorders>
            <w:shd w:val="clear" w:color="auto" w:fill="auto"/>
          </w:tcPr>
          <w:p w:rsidR="00084ACD" w:rsidRPr="00026992" w:rsidRDefault="00084ACD"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lang w:val="en-US"/>
              </w:rPr>
              <w:t>-</w:t>
            </w:r>
          </w:p>
        </w:tc>
        <w:tc>
          <w:tcPr>
            <w:tcW w:w="975" w:type="dxa"/>
            <w:tcBorders>
              <w:left w:val="single" w:sz="8" w:space="0" w:color="000000"/>
              <w:bottom w:val="single" w:sz="8" w:space="0" w:color="000000"/>
              <w:right w:val="single" w:sz="8" w:space="0" w:color="000000"/>
            </w:tcBorders>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975" w:type="dxa"/>
            <w:tcBorders>
              <w:left w:val="single" w:sz="8" w:space="0" w:color="000000"/>
              <w:bottom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20" w:type="dxa"/>
            <w:tcBorders>
              <w:left w:val="single" w:sz="8" w:space="0" w:color="000000"/>
              <w:bottom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05" w:type="dxa"/>
            <w:gridSpan w:val="3"/>
            <w:tcBorders>
              <w:left w:val="single" w:sz="8" w:space="0" w:color="000000"/>
              <w:bottom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85" w:type="dxa"/>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55"/>
        </w:trPr>
        <w:tc>
          <w:tcPr>
            <w:tcW w:w="770" w:type="dxa"/>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r>
              <w:rPr>
                <w:rFonts w:ascii="Times New Roman" w:hAnsi="Times New Roman" w:cs="Times New Roman"/>
                <w:color w:val="000000"/>
              </w:rPr>
              <w:t>4.1.5.</w:t>
            </w:r>
          </w:p>
        </w:tc>
        <w:tc>
          <w:tcPr>
            <w:tcW w:w="2916" w:type="dxa"/>
            <w:gridSpan w:val="3"/>
            <w:vMerge w:val="restart"/>
            <w:tcBorders>
              <w:left w:val="single" w:sz="8" w:space="0" w:color="000000"/>
            </w:tcBorders>
            <w:shd w:val="clear" w:color="auto" w:fill="auto"/>
          </w:tcPr>
          <w:p w:rsidR="00A12278" w:rsidRPr="00494E6A" w:rsidRDefault="00A12278" w:rsidP="006E0C2E">
            <w:pPr>
              <w:snapToGrid w:val="0"/>
              <w:spacing w:after="0" w:line="240" w:lineRule="auto"/>
              <w:rPr>
                <w:rFonts w:ascii="Times New Roman" w:hAnsi="Times New Roman" w:cs="Times New Roman"/>
                <w:color w:val="000000"/>
              </w:rPr>
            </w:pPr>
            <w:r w:rsidRPr="00494E6A">
              <w:rPr>
                <w:rFonts w:ascii="Times New Roman" w:hAnsi="Times New Roman" w:cs="Times New Roman"/>
              </w:rPr>
              <w:t>Совершенствование систем наружного освещения населенных пунктов.</w:t>
            </w:r>
          </w:p>
        </w:tc>
        <w:tc>
          <w:tcPr>
            <w:tcW w:w="2056" w:type="dxa"/>
            <w:gridSpan w:val="2"/>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color w:val="000000"/>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A12278" w:rsidRPr="007E383A" w:rsidRDefault="00A12278" w:rsidP="006E0C2E">
            <w:pPr>
              <w:spacing w:after="0" w:line="240" w:lineRule="auto"/>
              <w:rPr>
                <w:rFonts w:ascii="Times New Roman" w:hAnsi="Times New Roman" w:cs="Times New Roman"/>
                <w:b/>
                <w:color w:val="000000"/>
              </w:rPr>
            </w:pPr>
            <w:r w:rsidRPr="007E383A">
              <w:rPr>
                <w:rFonts w:ascii="Times New Roman" w:hAnsi="Times New Roman" w:cs="Times New Roman"/>
                <w:b/>
                <w:color w:val="000000"/>
              </w:rPr>
              <w:t>Итого</w:t>
            </w:r>
          </w:p>
        </w:tc>
        <w:tc>
          <w:tcPr>
            <w:tcW w:w="945" w:type="dxa"/>
            <w:tcBorders>
              <w:left w:val="single" w:sz="8" w:space="0" w:color="000000"/>
              <w:bottom w:val="single" w:sz="4" w:space="0" w:color="auto"/>
            </w:tcBorders>
            <w:shd w:val="clear" w:color="auto" w:fill="auto"/>
          </w:tcPr>
          <w:p w:rsidR="00A12278" w:rsidRPr="000D6A4E" w:rsidRDefault="00BA5B8F" w:rsidP="000D6A4E">
            <w:pPr>
              <w:spacing w:after="0" w:line="240" w:lineRule="auto"/>
              <w:rPr>
                <w:rFonts w:ascii="Times New Roman" w:hAnsi="Times New Roman" w:cs="Times New Roman"/>
                <w:color w:val="000000"/>
              </w:rPr>
            </w:pPr>
            <w:r>
              <w:rPr>
                <w:rFonts w:ascii="Times New Roman" w:hAnsi="Times New Roman" w:cs="Times New Roman"/>
                <w:color w:val="000000"/>
              </w:rPr>
              <w:t>933,7</w:t>
            </w:r>
          </w:p>
        </w:tc>
        <w:tc>
          <w:tcPr>
            <w:tcW w:w="1351" w:type="dxa"/>
            <w:gridSpan w:val="2"/>
            <w:tcBorders>
              <w:left w:val="single" w:sz="8" w:space="0" w:color="000000"/>
              <w:bottom w:val="single" w:sz="4" w:space="0" w:color="auto"/>
            </w:tcBorders>
            <w:shd w:val="clear" w:color="auto" w:fill="auto"/>
          </w:tcPr>
          <w:p w:rsidR="00A12278" w:rsidRPr="006E6EE6" w:rsidRDefault="00BA5B8F" w:rsidP="006E0C2E">
            <w:pPr>
              <w:spacing w:after="0" w:line="240" w:lineRule="auto"/>
              <w:rPr>
                <w:rFonts w:ascii="Times New Roman" w:hAnsi="Times New Roman" w:cs="Times New Roman"/>
                <w:color w:val="000000"/>
              </w:rPr>
            </w:pPr>
            <w:r>
              <w:rPr>
                <w:rFonts w:ascii="Times New Roman" w:hAnsi="Times New Roman" w:cs="Times New Roman"/>
                <w:color w:val="000000"/>
              </w:rPr>
              <w:t>763,4</w:t>
            </w: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20" w:type="dxa"/>
            <w:tcBorders>
              <w:left w:val="single" w:sz="8" w:space="0" w:color="000000"/>
              <w:bottom w:val="single" w:sz="4" w:space="0" w:color="auto"/>
            </w:tcBorders>
            <w:shd w:val="clear" w:color="auto" w:fill="auto"/>
          </w:tcPr>
          <w:p w:rsidR="00A12278" w:rsidRPr="00BA5B8F" w:rsidRDefault="00BA5B8F" w:rsidP="006E0C2E">
            <w:pPr>
              <w:spacing w:after="0" w:line="240" w:lineRule="auto"/>
              <w:rPr>
                <w:rFonts w:ascii="Times New Roman" w:hAnsi="Times New Roman" w:cs="Times New Roman"/>
                <w:color w:val="000000"/>
              </w:rPr>
            </w:pPr>
            <w:r>
              <w:rPr>
                <w:rFonts w:ascii="Times New Roman" w:hAnsi="Times New Roman" w:cs="Times New Roman"/>
                <w:color w:val="000000"/>
              </w:rPr>
              <w:t>170,3</w:t>
            </w: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55"/>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sz w:val="24"/>
                <w:szCs w:val="24"/>
              </w:rPr>
            </w:pPr>
          </w:p>
        </w:tc>
        <w:tc>
          <w:tcPr>
            <w:tcW w:w="2056" w:type="dxa"/>
            <w:gridSpan w:val="2"/>
            <w:vMerge/>
            <w:tcBorders>
              <w:left w:val="single" w:sz="8" w:space="0" w:color="000000"/>
            </w:tcBorders>
            <w:shd w:val="clear" w:color="auto" w:fill="auto"/>
          </w:tcPr>
          <w:p w:rsidR="00A12278" w:rsidRPr="00316D10"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2016</w:t>
            </w:r>
          </w:p>
        </w:tc>
        <w:tc>
          <w:tcPr>
            <w:tcW w:w="94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351" w:type="dxa"/>
            <w:gridSpan w:val="2"/>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55"/>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sz w:val="24"/>
                <w:szCs w:val="24"/>
              </w:rPr>
            </w:pPr>
          </w:p>
        </w:tc>
        <w:tc>
          <w:tcPr>
            <w:tcW w:w="2056" w:type="dxa"/>
            <w:gridSpan w:val="2"/>
            <w:vMerge/>
            <w:tcBorders>
              <w:left w:val="single" w:sz="8" w:space="0" w:color="000000"/>
            </w:tcBorders>
            <w:shd w:val="clear" w:color="auto" w:fill="auto"/>
          </w:tcPr>
          <w:p w:rsidR="00A12278" w:rsidRPr="00316D10"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2017</w:t>
            </w:r>
          </w:p>
        </w:tc>
        <w:tc>
          <w:tcPr>
            <w:tcW w:w="945" w:type="dxa"/>
            <w:tcBorders>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227,5</w:t>
            </w:r>
          </w:p>
        </w:tc>
        <w:tc>
          <w:tcPr>
            <w:tcW w:w="1351" w:type="dxa"/>
            <w:gridSpan w:val="2"/>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177,8</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49,7</w:t>
            </w: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55"/>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sz w:val="24"/>
                <w:szCs w:val="24"/>
              </w:rPr>
            </w:pPr>
          </w:p>
        </w:tc>
        <w:tc>
          <w:tcPr>
            <w:tcW w:w="2056" w:type="dxa"/>
            <w:gridSpan w:val="2"/>
            <w:vMerge/>
            <w:tcBorders>
              <w:left w:val="single" w:sz="8" w:space="0" w:color="000000"/>
            </w:tcBorders>
            <w:shd w:val="clear" w:color="auto" w:fill="auto"/>
          </w:tcPr>
          <w:p w:rsidR="00A12278" w:rsidRPr="00316D10"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2018</w:t>
            </w:r>
          </w:p>
        </w:tc>
        <w:tc>
          <w:tcPr>
            <w:tcW w:w="945" w:type="dxa"/>
            <w:tcBorders>
              <w:left w:val="single" w:sz="8" w:space="0" w:color="000000"/>
              <w:bottom w:val="single" w:sz="4" w:space="0" w:color="auto"/>
            </w:tcBorders>
            <w:shd w:val="clear" w:color="auto" w:fill="auto"/>
          </w:tcPr>
          <w:p w:rsidR="00A12278" w:rsidRPr="000D6A4E" w:rsidRDefault="00BA5B8F" w:rsidP="006E0C2E">
            <w:pPr>
              <w:spacing w:after="0" w:line="240" w:lineRule="auto"/>
              <w:rPr>
                <w:rFonts w:ascii="Times New Roman" w:hAnsi="Times New Roman" w:cs="Times New Roman"/>
                <w:color w:val="000000"/>
              </w:rPr>
            </w:pPr>
            <w:r>
              <w:rPr>
                <w:rFonts w:ascii="Times New Roman" w:hAnsi="Times New Roman" w:cs="Times New Roman"/>
                <w:color w:val="000000"/>
              </w:rPr>
              <w:t>331,2</w:t>
            </w:r>
          </w:p>
        </w:tc>
        <w:tc>
          <w:tcPr>
            <w:tcW w:w="1351" w:type="dxa"/>
            <w:gridSpan w:val="2"/>
            <w:tcBorders>
              <w:top w:val="single" w:sz="4" w:space="0" w:color="auto"/>
              <w:left w:val="single" w:sz="8" w:space="0" w:color="000000"/>
              <w:bottom w:val="single" w:sz="4" w:space="0" w:color="auto"/>
            </w:tcBorders>
            <w:shd w:val="clear" w:color="auto" w:fill="auto"/>
          </w:tcPr>
          <w:p w:rsidR="00A12278" w:rsidRPr="006E6EE6" w:rsidRDefault="000D6A4E" w:rsidP="006E0C2E">
            <w:pPr>
              <w:spacing w:after="0" w:line="240" w:lineRule="auto"/>
              <w:rPr>
                <w:rFonts w:ascii="Times New Roman" w:hAnsi="Times New Roman" w:cs="Times New Roman"/>
                <w:color w:val="000000"/>
              </w:rPr>
            </w:pPr>
            <w:r>
              <w:rPr>
                <w:rFonts w:ascii="Times New Roman" w:hAnsi="Times New Roman" w:cs="Times New Roman"/>
                <w:color w:val="000000"/>
              </w:rPr>
              <w:t>210,6</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20" w:type="dxa"/>
            <w:tcBorders>
              <w:top w:val="single" w:sz="4" w:space="0" w:color="auto"/>
              <w:left w:val="single" w:sz="8" w:space="0" w:color="000000"/>
              <w:bottom w:val="single" w:sz="4" w:space="0" w:color="auto"/>
            </w:tcBorders>
            <w:shd w:val="clear" w:color="auto" w:fill="auto"/>
          </w:tcPr>
          <w:p w:rsidR="00A12278" w:rsidRPr="00BA5B8F" w:rsidRDefault="00BA5B8F" w:rsidP="006E0C2E">
            <w:pPr>
              <w:spacing w:after="0" w:line="240" w:lineRule="auto"/>
              <w:rPr>
                <w:rFonts w:ascii="Times New Roman" w:hAnsi="Times New Roman" w:cs="Times New Roman"/>
                <w:color w:val="000000"/>
              </w:rPr>
            </w:pPr>
            <w:r>
              <w:rPr>
                <w:rFonts w:ascii="Times New Roman" w:hAnsi="Times New Roman" w:cs="Times New Roman"/>
                <w:color w:val="000000"/>
              </w:rPr>
              <w:t>120,6</w:t>
            </w: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55"/>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sz w:val="24"/>
                <w:szCs w:val="24"/>
              </w:rPr>
            </w:pPr>
          </w:p>
        </w:tc>
        <w:tc>
          <w:tcPr>
            <w:tcW w:w="2056" w:type="dxa"/>
            <w:gridSpan w:val="2"/>
            <w:vMerge/>
            <w:tcBorders>
              <w:left w:val="single" w:sz="8" w:space="0" w:color="000000"/>
            </w:tcBorders>
            <w:shd w:val="clear" w:color="auto" w:fill="auto"/>
          </w:tcPr>
          <w:p w:rsidR="00A12278" w:rsidRPr="00316D10"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2019</w:t>
            </w:r>
          </w:p>
        </w:tc>
        <w:tc>
          <w:tcPr>
            <w:tcW w:w="945" w:type="dxa"/>
            <w:tcBorders>
              <w:left w:val="single" w:sz="8" w:space="0" w:color="000000"/>
              <w:bottom w:val="single" w:sz="4" w:space="0" w:color="auto"/>
            </w:tcBorders>
            <w:shd w:val="clear" w:color="auto" w:fill="auto"/>
          </w:tcPr>
          <w:p w:rsidR="00A12278" w:rsidRPr="006E6EE6" w:rsidRDefault="00BA5B8F" w:rsidP="006E0C2E">
            <w:pPr>
              <w:spacing w:after="0" w:line="240" w:lineRule="auto"/>
              <w:rPr>
                <w:rFonts w:ascii="Times New Roman" w:hAnsi="Times New Roman" w:cs="Times New Roman"/>
                <w:color w:val="000000"/>
              </w:rPr>
            </w:pPr>
            <w:r>
              <w:rPr>
                <w:rFonts w:ascii="Times New Roman" w:hAnsi="Times New Roman" w:cs="Times New Roman"/>
                <w:color w:val="000000"/>
              </w:rPr>
              <w:t>375,0</w:t>
            </w:r>
          </w:p>
        </w:tc>
        <w:tc>
          <w:tcPr>
            <w:tcW w:w="1351" w:type="dxa"/>
            <w:gridSpan w:val="2"/>
            <w:tcBorders>
              <w:top w:val="single" w:sz="4" w:space="0" w:color="auto"/>
              <w:left w:val="single" w:sz="8" w:space="0" w:color="000000"/>
              <w:bottom w:val="single" w:sz="4" w:space="0" w:color="auto"/>
            </w:tcBorders>
            <w:shd w:val="clear" w:color="auto" w:fill="auto"/>
          </w:tcPr>
          <w:p w:rsidR="00A12278" w:rsidRPr="006E6EE6" w:rsidRDefault="00BA5B8F" w:rsidP="006E0C2E">
            <w:pPr>
              <w:spacing w:after="0" w:line="240" w:lineRule="auto"/>
              <w:rPr>
                <w:rFonts w:ascii="Times New Roman" w:hAnsi="Times New Roman" w:cs="Times New Roman"/>
                <w:color w:val="000000"/>
              </w:rPr>
            </w:pPr>
            <w:r>
              <w:rPr>
                <w:rFonts w:ascii="Times New Roman" w:hAnsi="Times New Roman" w:cs="Times New Roman"/>
                <w:color w:val="000000"/>
              </w:rPr>
              <w:t>375,0</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084ACD" w:rsidRPr="006E6EE6" w:rsidTr="009C434E">
        <w:tblPrEx>
          <w:tblCellMar>
            <w:left w:w="108" w:type="dxa"/>
            <w:right w:w="108" w:type="dxa"/>
          </w:tblCellMar>
        </w:tblPrEx>
        <w:trPr>
          <w:gridAfter w:val="2"/>
          <w:wAfter w:w="120" w:type="dxa"/>
          <w:trHeight w:val="255"/>
        </w:trPr>
        <w:tc>
          <w:tcPr>
            <w:tcW w:w="770" w:type="dxa"/>
            <w:vMerge/>
            <w:tcBorders>
              <w:left w:val="single" w:sz="8" w:space="0" w:color="000000"/>
              <w:bottom w:val="single" w:sz="8" w:space="0" w:color="000000"/>
            </w:tcBorders>
            <w:shd w:val="clear" w:color="auto" w:fill="auto"/>
          </w:tcPr>
          <w:p w:rsidR="00084ACD" w:rsidRDefault="00084ACD"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084ACD" w:rsidRDefault="00084ACD" w:rsidP="006E0C2E">
            <w:pPr>
              <w:snapToGrid w:val="0"/>
              <w:spacing w:after="0" w:line="240" w:lineRule="auto"/>
              <w:rPr>
                <w:rFonts w:ascii="Times New Roman" w:hAnsi="Times New Roman" w:cs="Times New Roman"/>
                <w:sz w:val="24"/>
                <w:szCs w:val="24"/>
              </w:rPr>
            </w:pPr>
          </w:p>
        </w:tc>
        <w:tc>
          <w:tcPr>
            <w:tcW w:w="2056" w:type="dxa"/>
            <w:gridSpan w:val="2"/>
            <w:vMerge/>
            <w:tcBorders>
              <w:left w:val="single" w:sz="8" w:space="0" w:color="000000"/>
              <w:bottom w:val="single" w:sz="8" w:space="0" w:color="000000"/>
            </w:tcBorders>
            <w:shd w:val="clear" w:color="auto" w:fill="auto"/>
          </w:tcPr>
          <w:p w:rsidR="00084ACD" w:rsidRPr="00316D10" w:rsidRDefault="00084ACD"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084ACD" w:rsidRPr="006E6EE6" w:rsidRDefault="00084ACD" w:rsidP="009751CC">
            <w:pPr>
              <w:spacing w:after="0" w:line="240" w:lineRule="auto"/>
              <w:rPr>
                <w:rFonts w:ascii="Times New Roman" w:hAnsi="Times New Roman" w:cs="Times New Roman"/>
                <w:color w:val="000000"/>
              </w:rPr>
            </w:pPr>
            <w:r>
              <w:rPr>
                <w:rFonts w:ascii="Times New Roman" w:hAnsi="Times New Roman" w:cs="Times New Roman"/>
                <w:color w:val="000000"/>
              </w:rPr>
              <w:t>2020</w:t>
            </w:r>
          </w:p>
        </w:tc>
        <w:tc>
          <w:tcPr>
            <w:tcW w:w="945" w:type="dxa"/>
            <w:tcBorders>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351" w:type="dxa"/>
            <w:gridSpan w:val="2"/>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4" w:space="0" w:color="auto"/>
              <w:right w:val="single" w:sz="8" w:space="0" w:color="000000"/>
            </w:tcBorders>
          </w:tcPr>
          <w:p w:rsidR="00084ACD" w:rsidRDefault="00084ACD"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r>
      <w:tr w:rsidR="00084ACD" w:rsidRPr="006E6EE6" w:rsidTr="009C434E">
        <w:tblPrEx>
          <w:tblCellMar>
            <w:left w:w="108" w:type="dxa"/>
            <w:right w:w="108" w:type="dxa"/>
          </w:tblCellMar>
        </w:tblPrEx>
        <w:trPr>
          <w:gridAfter w:val="2"/>
          <w:wAfter w:w="120" w:type="dxa"/>
          <w:trHeight w:val="255"/>
        </w:trPr>
        <w:tc>
          <w:tcPr>
            <w:tcW w:w="770" w:type="dxa"/>
            <w:vMerge/>
            <w:tcBorders>
              <w:left w:val="single" w:sz="8" w:space="0" w:color="000000"/>
              <w:bottom w:val="single" w:sz="8" w:space="0" w:color="000000"/>
            </w:tcBorders>
            <w:shd w:val="clear" w:color="auto" w:fill="auto"/>
          </w:tcPr>
          <w:p w:rsidR="00084ACD" w:rsidRDefault="00084ACD"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084ACD" w:rsidRDefault="00084ACD" w:rsidP="006E0C2E">
            <w:pPr>
              <w:snapToGrid w:val="0"/>
              <w:spacing w:after="0" w:line="240" w:lineRule="auto"/>
              <w:rPr>
                <w:rFonts w:ascii="Times New Roman" w:hAnsi="Times New Roman" w:cs="Times New Roman"/>
                <w:sz w:val="24"/>
                <w:szCs w:val="24"/>
              </w:rPr>
            </w:pPr>
          </w:p>
        </w:tc>
        <w:tc>
          <w:tcPr>
            <w:tcW w:w="2056" w:type="dxa"/>
            <w:gridSpan w:val="2"/>
            <w:vMerge/>
            <w:tcBorders>
              <w:left w:val="single" w:sz="8" w:space="0" w:color="000000"/>
              <w:bottom w:val="single" w:sz="8" w:space="0" w:color="000000"/>
            </w:tcBorders>
            <w:shd w:val="clear" w:color="auto" w:fill="auto"/>
          </w:tcPr>
          <w:p w:rsidR="00084ACD" w:rsidRPr="00316D10" w:rsidRDefault="00084ACD"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084ACD" w:rsidRPr="00084ACD" w:rsidRDefault="00084ACD" w:rsidP="009751CC">
            <w:pPr>
              <w:spacing w:after="0" w:line="240" w:lineRule="auto"/>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45" w:type="dxa"/>
            <w:tcBorders>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351" w:type="dxa"/>
            <w:gridSpan w:val="2"/>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4" w:space="0" w:color="auto"/>
              <w:right w:val="single" w:sz="8" w:space="0" w:color="000000"/>
            </w:tcBorders>
          </w:tcPr>
          <w:p w:rsidR="00084ACD" w:rsidRDefault="00084ACD"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r>
      <w:tr w:rsidR="00084ACD" w:rsidRPr="006E6EE6" w:rsidTr="009C434E">
        <w:tblPrEx>
          <w:tblCellMar>
            <w:left w:w="108" w:type="dxa"/>
            <w:right w:w="108" w:type="dxa"/>
          </w:tblCellMar>
        </w:tblPrEx>
        <w:trPr>
          <w:gridAfter w:val="2"/>
          <w:wAfter w:w="120" w:type="dxa"/>
          <w:trHeight w:val="255"/>
        </w:trPr>
        <w:tc>
          <w:tcPr>
            <w:tcW w:w="770" w:type="dxa"/>
            <w:vMerge/>
            <w:tcBorders>
              <w:left w:val="single" w:sz="8" w:space="0" w:color="000000"/>
              <w:bottom w:val="single" w:sz="8" w:space="0" w:color="000000"/>
            </w:tcBorders>
            <w:shd w:val="clear" w:color="auto" w:fill="auto"/>
          </w:tcPr>
          <w:p w:rsidR="00084ACD" w:rsidRDefault="00084ACD"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084ACD" w:rsidRDefault="00084ACD" w:rsidP="006E0C2E">
            <w:pPr>
              <w:snapToGrid w:val="0"/>
              <w:spacing w:after="0" w:line="240" w:lineRule="auto"/>
              <w:rPr>
                <w:rFonts w:ascii="Times New Roman" w:hAnsi="Times New Roman" w:cs="Times New Roman"/>
                <w:sz w:val="24"/>
                <w:szCs w:val="24"/>
              </w:rPr>
            </w:pPr>
          </w:p>
        </w:tc>
        <w:tc>
          <w:tcPr>
            <w:tcW w:w="2056" w:type="dxa"/>
            <w:gridSpan w:val="2"/>
            <w:vMerge/>
            <w:tcBorders>
              <w:left w:val="single" w:sz="8" w:space="0" w:color="000000"/>
              <w:bottom w:val="single" w:sz="8" w:space="0" w:color="000000"/>
            </w:tcBorders>
            <w:shd w:val="clear" w:color="auto" w:fill="auto"/>
          </w:tcPr>
          <w:p w:rsidR="00084ACD" w:rsidRPr="00316D10" w:rsidRDefault="00084ACD"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084ACD" w:rsidRPr="00084ACD" w:rsidRDefault="00084ACD" w:rsidP="009751CC">
            <w:pPr>
              <w:spacing w:after="0" w:line="240" w:lineRule="auto"/>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2</w:t>
            </w:r>
          </w:p>
        </w:tc>
        <w:tc>
          <w:tcPr>
            <w:tcW w:w="945" w:type="dxa"/>
            <w:tcBorders>
              <w:left w:val="single" w:sz="8" w:space="0" w:color="000000"/>
              <w:bottom w:val="single" w:sz="4" w:space="0" w:color="auto"/>
            </w:tcBorders>
            <w:shd w:val="clear" w:color="auto" w:fill="auto"/>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351" w:type="dxa"/>
            <w:gridSpan w:val="2"/>
            <w:tcBorders>
              <w:top w:val="single" w:sz="4" w:space="0" w:color="auto"/>
              <w:left w:val="single" w:sz="8" w:space="0" w:color="000000"/>
              <w:bottom w:val="single" w:sz="4" w:space="0" w:color="auto"/>
            </w:tcBorders>
            <w:shd w:val="clear" w:color="auto" w:fill="auto"/>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975" w:type="dxa"/>
            <w:tcBorders>
              <w:top w:val="single" w:sz="4" w:space="0" w:color="auto"/>
              <w:left w:val="single" w:sz="8" w:space="0" w:color="000000"/>
              <w:bottom w:val="single" w:sz="4" w:space="0" w:color="auto"/>
              <w:right w:val="single" w:sz="8" w:space="0" w:color="000000"/>
            </w:tcBorders>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975" w:type="dxa"/>
            <w:tcBorders>
              <w:top w:val="single" w:sz="4" w:space="0" w:color="auto"/>
              <w:left w:val="single" w:sz="8" w:space="0" w:color="000000"/>
              <w:bottom w:val="single" w:sz="4" w:space="0" w:color="auto"/>
            </w:tcBorders>
            <w:shd w:val="clear" w:color="auto" w:fill="auto"/>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20" w:type="dxa"/>
            <w:tcBorders>
              <w:top w:val="single" w:sz="4" w:space="0" w:color="auto"/>
              <w:left w:val="single" w:sz="8" w:space="0" w:color="000000"/>
              <w:bottom w:val="single" w:sz="4" w:space="0" w:color="auto"/>
            </w:tcBorders>
            <w:shd w:val="clear" w:color="auto" w:fill="auto"/>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05" w:type="dxa"/>
            <w:gridSpan w:val="3"/>
            <w:tcBorders>
              <w:top w:val="single" w:sz="4" w:space="0" w:color="auto"/>
              <w:left w:val="single" w:sz="8" w:space="0" w:color="000000"/>
              <w:bottom w:val="single" w:sz="4" w:space="0" w:color="auto"/>
            </w:tcBorders>
            <w:shd w:val="clear" w:color="auto" w:fill="auto"/>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85" w:type="dxa"/>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75"/>
        </w:trPr>
        <w:tc>
          <w:tcPr>
            <w:tcW w:w="770" w:type="dxa"/>
            <w:vMerge w:val="restart"/>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color w:val="000000"/>
              </w:rPr>
            </w:pPr>
            <w:r>
              <w:rPr>
                <w:rFonts w:ascii="Times New Roman" w:hAnsi="Times New Roman" w:cs="Times New Roman"/>
                <w:color w:val="000000"/>
              </w:rPr>
              <w:t>4.1.6</w:t>
            </w:r>
          </w:p>
        </w:tc>
        <w:tc>
          <w:tcPr>
            <w:tcW w:w="2916" w:type="dxa"/>
            <w:gridSpan w:val="3"/>
            <w:vMerge w:val="restart"/>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sz w:val="24"/>
                <w:szCs w:val="24"/>
              </w:rPr>
            </w:pPr>
            <w:r>
              <w:rPr>
                <w:rFonts w:ascii="Times New Roman" w:hAnsi="Times New Roman" w:cs="Times New Roman"/>
                <w:sz w:val="24"/>
                <w:szCs w:val="24"/>
              </w:rPr>
              <w:t>Мероприятия по</w:t>
            </w:r>
            <w:r w:rsidRPr="00E408FE">
              <w:rPr>
                <w:rFonts w:ascii="Times New Roman" w:hAnsi="Times New Roman" w:cs="Times New Roman"/>
                <w:sz w:val="24"/>
                <w:szCs w:val="24"/>
              </w:rPr>
              <w:t xml:space="preserve"> водоснабжению</w:t>
            </w:r>
          </w:p>
        </w:tc>
        <w:tc>
          <w:tcPr>
            <w:tcW w:w="2056" w:type="dxa"/>
            <w:gridSpan w:val="2"/>
            <w:vMerge w:val="restart"/>
            <w:tcBorders>
              <w:left w:val="single" w:sz="8" w:space="0" w:color="000000"/>
            </w:tcBorders>
            <w:shd w:val="clear" w:color="auto" w:fill="auto"/>
          </w:tcPr>
          <w:p w:rsidR="00A12278" w:rsidRPr="00316D10" w:rsidRDefault="00A12278"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4" w:space="0" w:color="auto"/>
            </w:tcBorders>
            <w:shd w:val="clear" w:color="auto" w:fill="auto"/>
          </w:tcPr>
          <w:p w:rsidR="00A12278" w:rsidRPr="007E383A" w:rsidRDefault="00A12278" w:rsidP="006E0C2E">
            <w:pPr>
              <w:spacing w:after="0" w:line="240" w:lineRule="auto"/>
              <w:rPr>
                <w:rFonts w:ascii="Times New Roman" w:hAnsi="Times New Roman" w:cs="Times New Roman"/>
                <w:b/>
                <w:color w:val="000000"/>
              </w:rPr>
            </w:pPr>
            <w:r w:rsidRPr="007E383A">
              <w:rPr>
                <w:rFonts w:ascii="Times New Roman" w:hAnsi="Times New Roman" w:cs="Times New Roman"/>
                <w:b/>
                <w:color w:val="000000"/>
              </w:rPr>
              <w:t>Итого</w:t>
            </w:r>
          </w:p>
        </w:tc>
        <w:tc>
          <w:tcPr>
            <w:tcW w:w="945" w:type="dxa"/>
            <w:tcBorders>
              <w:left w:val="single" w:sz="8" w:space="0" w:color="000000"/>
              <w:bottom w:val="single" w:sz="4" w:space="0" w:color="auto"/>
            </w:tcBorders>
            <w:shd w:val="clear" w:color="auto" w:fill="auto"/>
          </w:tcPr>
          <w:p w:rsidR="00A12278" w:rsidRPr="00A95D58" w:rsidRDefault="00BA5B8F" w:rsidP="006E0C2E">
            <w:pPr>
              <w:spacing w:after="0" w:line="240" w:lineRule="auto"/>
              <w:rPr>
                <w:rFonts w:ascii="Times New Roman" w:hAnsi="Times New Roman" w:cs="Times New Roman"/>
                <w:color w:val="000000"/>
              </w:rPr>
            </w:pPr>
            <w:r>
              <w:rPr>
                <w:rFonts w:ascii="Times New Roman" w:hAnsi="Times New Roman" w:cs="Times New Roman"/>
                <w:color w:val="000000"/>
              </w:rPr>
              <w:t>4217,4</w:t>
            </w:r>
          </w:p>
        </w:tc>
        <w:tc>
          <w:tcPr>
            <w:tcW w:w="1351" w:type="dxa"/>
            <w:gridSpan w:val="2"/>
            <w:tcBorders>
              <w:top w:val="single" w:sz="4" w:space="0" w:color="auto"/>
              <w:left w:val="single" w:sz="8" w:space="0" w:color="000000"/>
              <w:bottom w:val="single" w:sz="4" w:space="0" w:color="auto"/>
            </w:tcBorders>
            <w:shd w:val="clear" w:color="auto" w:fill="auto"/>
          </w:tcPr>
          <w:p w:rsidR="00A12278" w:rsidRPr="009832B0" w:rsidRDefault="00BA5B8F" w:rsidP="00BA5B8F">
            <w:pPr>
              <w:spacing w:after="0" w:line="240" w:lineRule="auto"/>
              <w:rPr>
                <w:rFonts w:ascii="Times New Roman" w:hAnsi="Times New Roman" w:cs="Times New Roman"/>
                <w:color w:val="000000"/>
                <w:lang w:val="en-US"/>
              </w:rPr>
            </w:pPr>
            <w:r>
              <w:rPr>
                <w:rFonts w:ascii="Times New Roman" w:hAnsi="Times New Roman" w:cs="Times New Roman"/>
                <w:color w:val="000000"/>
              </w:rPr>
              <w:t>1931,7</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1500,0</w:t>
            </w: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BA5B8F" w:rsidP="006E0C2E">
            <w:pPr>
              <w:spacing w:after="0" w:line="240" w:lineRule="auto"/>
              <w:rPr>
                <w:rFonts w:ascii="Times New Roman" w:hAnsi="Times New Roman" w:cs="Times New Roman"/>
                <w:color w:val="000000"/>
              </w:rPr>
            </w:pPr>
            <w:r>
              <w:rPr>
                <w:rFonts w:ascii="Times New Roman" w:hAnsi="Times New Roman" w:cs="Times New Roman"/>
                <w:color w:val="000000"/>
              </w:rPr>
              <w:t>785,7</w:t>
            </w: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75"/>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Default="00A12278" w:rsidP="006E0C2E">
            <w:pPr>
              <w:pStyle w:val="ConsPlusCell1"/>
              <w:widowControl/>
              <w:rPr>
                <w:rFonts w:ascii="Times New Roman" w:hAnsi="Times New Roman" w:cs="Times New Roman"/>
                <w:sz w:val="24"/>
                <w:szCs w:val="24"/>
              </w:rPr>
            </w:pPr>
          </w:p>
        </w:tc>
        <w:tc>
          <w:tcPr>
            <w:tcW w:w="2056" w:type="dxa"/>
            <w:gridSpan w:val="2"/>
            <w:vMerge/>
            <w:tcBorders>
              <w:left w:val="single" w:sz="8" w:space="0" w:color="000000"/>
            </w:tcBorders>
            <w:shd w:val="clear" w:color="auto" w:fill="auto"/>
          </w:tcPr>
          <w:p w:rsidR="00A12278" w:rsidRPr="00316D10"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2016</w:t>
            </w:r>
          </w:p>
        </w:tc>
        <w:tc>
          <w:tcPr>
            <w:tcW w:w="94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63,0</w:t>
            </w:r>
          </w:p>
        </w:tc>
        <w:tc>
          <w:tcPr>
            <w:tcW w:w="1351" w:type="dxa"/>
            <w:gridSpan w:val="2"/>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63,0</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75"/>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Default="00A12278" w:rsidP="006E0C2E">
            <w:pPr>
              <w:pStyle w:val="ConsPlusCell1"/>
              <w:widowControl/>
              <w:rPr>
                <w:rFonts w:ascii="Times New Roman" w:hAnsi="Times New Roman" w:cs="Times New Roman"/>
                <w:sz w:val="24"/>
                <w:szCs w:val="24"/>
              </w:rPr>
            </w:pPr>
          </w:p>
        </w:tc>
        <w:tc>
          <w:tcPr>
            <w:tcW w:w="2056" w:type="dxa"/>
            <w:gridSpan w:val="2"/>
            <w:vMerge/>
            <w:tcBorders>
              <w:left w:val="single" w:sz="8" w:space="0" w:color="000000"/>
            </w:tcBorders>
            <w:shd w:val="clear" w:color="auto" w:fill="auto"/>
          </w:tcPr>
          <w:p w:rsidR="00A12278" w:rsidRPr="00316D10"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2017</w:t>
            </w:r>
          </w:p>
        </w:tc>
        <w:tc>
          <w:tcPr>
            <w:tcW w:w="94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2606,2</w:t>
            </w:r>
          </w:p>
        </w:tc>
        <w:tc>
          <w:tcPr>
            <w:tcW w:w="1351" w:type="dxa"/>
            <w:gridSpan w:val="2"/>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777,0</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1500,0</w:t>
            </w: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329,2</w:t>
            </w: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sidRPr="006E6EE6">
              <w:rPr>
                <w:rFonts w:ascii="Times New Roman" w:hAnsi="Times New Roman" w:cs="Times New Roman"/>
                <w:color w:val="000000"/>
              </w:rPr>
              <w:t> </w:t>
            </w:r>
            <w:r>
              <w:rPr>
                <w:rFonts w:ascii="Times New Roman" w:hAnsi="Times New Roman" w:cs="Times New Roman"/>
                <w:color w:val="000000"/>
              </w:rPr>
              <w:t>-</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75"/>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Default="00A12278" w:rsidP="006E0C2E">
            <w:pPr>
              <w:pStyle w:val="ConsPlusCell1"/>
              <w:widowControl/>
              <w:rPr>
                <w:rFonts w:ascii="Times New Roman" w:hAnsi="Times New Roman" w:cs="Times New Roman"/>
                <w:sz w:val="24"/>
                <w:szCs w:val="24"/>
              </w:rPr>
            </w:pPr>
          </w:p>
        </w:tc>
        <w:tc>
          <w:tcPr>
            <w:tcW w:w="2056" w:type="dxa"/>
            <w:gridSpan w:val="2"/>
            <w:vMerge/>
            <w:tcBorders>
              <w:left w:val="single" w:sz="8" w:space="0" w:color="000000"/>
            </w:tcBorders>
            <w:shd w:val="clear" w:color="auto" w:fill="auto"/>
          </w:tcPr>
          <w:p w:rsidR="00A12278" w:rsidRPr="00316D10"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2018</w:t>
            </w:r>
          </w:p>
        </w:tc>
        <w:tc>
          <w:tcPr>
            <w:tcW w:w="945" w:type="dxa"/>
            <w:tcBorders>
              <w:top w:val="single" w:sz="4" w:space="0" w:color="auto"/>
              <w:left w:val="single" w:sz="8" w:space="0" w:color="000000"/>
              <w:bottom w:val="single" w:sz="4" w:space="0" w:color="auto"/>
            </w:tcBorders>
            <w:shd w:val="clear" w:color="auto" w:fill="auto"/>
          </w:tcPr>
          <w:p w:rsidR="00A12278" w:rsidRPr="00A95D58" w:rsidRDefault="00BA5B8F" w:rsidP="006E0C2E">
            <w:pPr>
              <w:spacing w:after="0" w:line="240" w:lineRule="auto"/>
              <w:rPr>
                <w:rFonts w:ascii="Times New Roman" w:hAnsi="Times New Roman" w:cs="Times New Roman"/>
                <w:color w:val="000000"/>
              </w:rPr>
            </w:pPr>
            <w:r>
              <w:rPr>
                <w:rFonts w:ascii="Times New Roman" w:hAnsi="Times New Roman" w:cs="Times New Roman"/>
                <w:color w:val="000000"/>
              </w:rPr>
              <w:t>699,0</w:t>
            </w:r>
          </w:p>
        </w:tc>
        <w:tc>
          <w:tcPr>
            <w:tcW w:w="1351" w:type="dxa"/>
            <w:gridSpan w:val="2"/>
            <w:tcBorders>
              <w:top w:val="single" w:sz="4" w:space="0" w:color="auto"/>
              <w:left w:val="single" w:sz="8" w:space="0" w:color="000000"/>
              <w:bottom w:val="single" w:sz="4" w:space="0" w:color="auto"/>
            </w:tcBorders>
            <w:shd w:val="clear" w:color="auto" w:fill="auto"/>
          </w:tcPr>
          <w:p w:rsidR="00A12278" w:rsidRPr="00A95D58" w:rsidRDefault="006D6F80" w:rsidP="00BA5B8F">
            <w:pPr>
              <w:spacing w:after="0" w:line="240" w:lineRule="auto"/>
              <w:rPr>
                <w:rFonts w:ascii="Times New Roman" w:hAnsi="Times New Roman" w:cs="Times New Roman"/>
                <w:color w:val="000000"/>
              </w:rPr>
            </w:pPr>
            <w:r>
              <w:rPr>
                <w:rFonts w:ascii="Times New Roman" w:hAnsi="Times New Roman" w:cs="Times New Roman"/>
                <w:color w:val="000000"/>
              </w:rPr>
              <w:t>242,</w:t>
            </w:r>
            <w:r w:rsidR="00BA5B8F">
              <w:rPr>
                <w:rFonts w:ascii="Times New Roman" w:hAnsi="Times New Roman" w:cs="Times New Roman"/>
                <w:color w:val="000000"/>
              </w:rPr>
              <w:t>5</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BA5B8F" w:rsidP="006E0C2E">
            <w:pPr>
              <w:spacing w:after="0" w:line="240" w:lineRule="auto"/>
              <w:rPr>
                <w:rFonts w:ascii="Times New Roman" w:hAnsi="Times New Roman" w:cs="Times New Roman"/>
                <w:color w:val="000000"/>
              </w:rPr>
            </w:pPr>
            <w:r>
              <w:rPr>
                <w:rFonts w:ascii="Times New Roman" w:hAnsi="Times New Roman" w:cs="Times New Roman"/>
                <w:color w:val="000000"/>
              </w:rPr>
              <w:t>456,5</w:t>
            </w: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75"/>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tcBorders>
            <w:shd w:val="clear" w:color="auto" w:fill="auto"/>
          </w:tcPr>
          <w:p w:rsidR="00A12278" w:rsidRDefault="00A12278" w:rsidP="006E0C2E">
            <w:pPr>
              <w:pStyle w:val="ConsPlusCell1"/>
              <w:widowControl/>
              <w:rPr>
                <w:rFonts w:ascii="Times New Roman" w:hAnsi="Times New Roman" w:cs="Times New Roman"/>
                <w:sz w:val="24"/>
                <w:szCs w:val="24"/>
              </w:rPr>
            </w:pPr>
          </w:p>
        </w:tc>
        <w:tc>
          <w:tcPr>
            <w:tcW w:w="2056" w:type="dxa"/>
            <w:gridSpan w:val="2"/>
            <w:vMerge/>
            <w:tcBorders>
              <w:left w:val="single" w:sz="8" w:space="0" w:color="000000"/>
            </w:tcBorders>
            <w:shd w:val="clear" w:color="auto" w:fill="auto"/>
          </w:tcPr>
          <w:p w:rsidR="00A12278" w:rsidRPr="00316D10"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2019</w:t>
            </w:r>
          </w:p>
        </w:tc>
        <w:tc>
          <w:tcPr>
            <w:tcW w:w="945" w:type="dxa"/>
            <w:tcBorders>
              <w:top w:val="single" w:sz="4" w:space="0" w:color="auto"/>
              <w:left w:val="single" w:sz="8" w:space="0" w:color="000000"/>
              <w:bottom w:val="single" w:sz="4" w:space="0" w:color="auto"/>
            </w:tcBorders>
            <w:shd w:val="clear" w:color="auto" w:fill="auto"/>
          </w:tcPr>
          <w:p w:rsidR="00A12278" w:rsidRPr="009832B0" w:rsidRDefault="00BA5B8F" w:rsidP="006E0C2E">
            <w:pPr>
              <w:spacing w:after="0" w:line="240" w:lineRule="auto"/>
              <w:rPr>
                <w:rFonts w:ascii="Times New Roman" w:hAnsi="Times New Roman" w:cs="Times New Roman"/>
                <w:color w:val="000000"/>
                <w:lang w:val="en-US"/>
              </w:rPr>
            </w:pPr>
            <w:r>
              <w:rPr>
                <w:rFonts w:ascii="Times New Roman" w:hAnsi="Times New Roman" w:cs="Times New Roman"/>
                <w:color w:val="000000"/>
              </w:rPr>
              <w:t>849,2</w:t>
            </w:r>
          </w:p>
        </w:tc>
        <w:tc>
          <w:tcPr>
            <w:tcW w:w="1351" w:type="dxa"/>
            <w:gridSpan w:val="2"/>
            <w:tcBorders>
              <w:top w:val="single" w:sz="4" w:space="0" w:color="auto"/>
              <w:left w:val="single" w:sz="8" w:space="0" w:color="000000"/>
              <w:bottom w:val="single" w:sz="4" w:space="0" w:color="auto"/>
            </w:tcBorders>
            <w:shd w:val="clear" w:color="auto" w:fill="auto"/>
          </w:tcPr>
          <w:p w:rsidR="00A12278" w:rsidRPr="006E6EE6" w:rsidRDefault="00BA5B8F" w:rsidP="006E0C2E">
            <w:pPr>
              <w:spacing w:after="0" w:line="240" w:lineRule="auto"/>
              <w:rPr>
                <w:rFonts w:ascii="Times New Roman" w:hAnsi="Times New Roman" w:cs="Times New Roman"/>
                <w:color w:val="000000"/>
              </w:rPr>
            </w:pPr>
            <w:r>
              <w:rPr>
                <w:rFonts w:ascii="Times New Roman" w:hAnsi="Times New Roman" w:cs="Times New Roman"/>
                <w:color w:val="000000"/>
              </w:rPr>
              <w:t>849,2</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084ACD" w:rsidRPr="006E6EE6" w:rsidTr="009C434E">
        <w:tblPrEx>
          <w:tblCellMar>
            <w:left w:w="108" w:type="dxa"/>
            <w:right w:w="108" w:type="dxa"/>
          </w:tblCellMar>
        </w:tblPrEx>
        <w:trPr>
          <w:gridAfter w:val="2"/>
          <w:wAfter w:w="120" w:type="dxa"/>
          <w:trHeight w:val="275"/>
        </w:trPr>
        <w:tc>
          <w:tcPr>
            <w:tcW w:w="770" w:type="dxa"/>
            <w:vMerge/>
            <w:tcBorders>
              <w:left w:val="single" w:sz="8" w:space="0" w:color="000000"/>
              <w:bottom w:val="single" w:sz="8" w:space="0" w:color="000000"/>
            </w:tcBorders>
            <w:shd w:val="clear" w:color="auto" w:fill="auto"/>
          </w:tcPr>
          <w:p w:rsidR="00084ACD" w:rsidRDefault="00084ACD"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084ACD" w:rsidRDefault="00084ACD" w:rsidP="006E0C2E">
            <w:pPr>
              <w:pStyle w:val="ConsPlusCell1"/>
              <w:widowControl/>
              <w:rPr>
                <w:rFonts w:ascii="Times New Roman" w:hAnsi="Times New Roman" w:cs="Times New Roman"/>
                <w:sz w:val="24"/>
                <w:szCs w:val="24"/>
              </w:rPr>
            </w:pPr>
          </w:p>
        </w:tc>
        <w:tc>
          <w:tcPr>
            <w:tcW w:w="2056" w:type="dxa"/>
            <w:gridSpan w:val="2"/>
            <w:vMerge/>
            <w:tcBorders>
              <w:left w:val="single" w:sz="8" w:space="0" w:color="000000"/>
              <w:bottom w:val="single" w:sz="8" w:space="0" w:color="000000"/>
            </w:tcBorders>
            <w:shd w:val="clear" w:color="auto" w:fill="auto"/>
          </w:tcPr>
          <w:p w:rsidR="00084ACD" w:rsidRPr="00316D10" w:rsidRDefault="00084ACD"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084ACD" w:rsidRPr="006E6EE6" w:rsidRDefault="00084ACD" w:rsidP="009751CC">
            <w:pPr>
              <w:spacing w:after="0" w:line="240" w:lineRule="auto"/>
              <w:rPr>
                <w:rFonts w:ascii="Times New Roman" w:hAnsi="Times New Roman" w:cs="Times New Roman"/>
                <w:color w:val="000000"/>
              </w:rPr>
            </w:pPr>
            <w:r>
              <w:rPr>
                <w:rFonts w:ascii="Times New Roman" w:hAnsi="Times New Roman" w:cs="Times New Roman"/>
                <w:color w:val="000000"/>
              </w:rPr>
              <w:t>2020</w:t>
            </w:r>
          </w:p>
        </w:tc>
        <w:tc>
          <w:tcPr>
            <w:tcW w:w="945" w:type="dxa"/>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351" w:type="dxa"/>
            <w:gridSpan w:val="2"/>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4" w:space="0" w:color="auto"/>
              <w:right w:val="single" w:sz="8" w:space="0" w:color="000000"/>
            </w:tcBorders>
          </w:tcPr>
          <w:p w:rsidR="00084ACD" w:rsidRDefault="00084ACD"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r>
      <w:tr w:rsidR="00084ACD" w:rsidRPr="006E6EE6" w:rsidTr="009C434E">
        <w:tblPrEx>
          <w:tblCellMar>
            <w:left w:w="108" w:type="dxa"/>
            <w:right w:w="108" w:type="dxa"/>
          </w:tblCellMar>
        </w:tblPrEx>
        <w:trPr>
          <w:gridAfter w:val="2"/>
          <w:wAfter w:w="120" w:type="dxa"/>
          <w:trHeight w:val="275"/>
        </w:trPr>
        <w:tc>
          <w:tcPr>
            <w:tcW w:w="770" w:type="dxa"/>
            <w:vMerge/>
            <w:tcBorders>
              <w:left w:val="single" w:sz="8" w:space="0" w:color="000000"/>
              <w:bottom w:val="single" w:sz="8" w:space="0" w:color="000000"/>
            </w:tcBorders>
            <w:shd w:val="clear" w:color="auto" w:fill="auto"/>
          </w:tcPr>
          <w:p w:rsidR="00084ACD" w:rsidRDefault="00084ACD"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084ACD" w:rsidRDefault="00084ACD" w:rsidP="006E0C2E">
            <w:pPr>
              <w:pStyle w:val="ConsPlusCell1"/>
              <w:widowControl/>
              <w:rPr>
                <w:rFonts w:ascii="Times New Roman" w:hAnsi="Times New Roman" w:cs="Times New Roman"/>
                <w:sz w:val="24"/>
                <w:szCs w:val="24"/>
              </w:rPr>
            </w:pPr>
          </w:p>
        </w:tc>
        <w:tc>
          <w:tcPr>
            <w:tcW w:w="2056" w:type="dxa"/>
            <w:gridSpan w:val="2"/>
            <w:vMerge/>
            <w:tcBorders>
              <w:left w:val="single" w:sz="8" w:space="0" w:color="000000"/>
              <w:bottom w:val="single" w:sz="8" w:space="0" w:color="000000"/>
            </w:tcBorders>
            <w:shd w:val="clear" w:color="auto" w:fill="auto"/>
          </w:tcPr>
          <w:p w:rsidR="00084ACD" w:rsidRPr="00316D10" w:rsidRDefault="00084ACD"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084ACD" w:rsidRPr="00084ACD" w:rsidRDefault="00084ACD" w:rsidP="009751CC">
            <w:pPr>
              <w:spacing w:after="0" w:line="240" w:lineRule="auto"/>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45" w:type="dxa"/>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351" w:type="dxa"/>
            <w:gridSpan w:val="2"/>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4" w:space="0" w:color="auto"/>
              <w:right w:val="single" w:sz="8" w:space="0" w:color="000000"/>
            </w:tcBorders>
          </w:tcPr>
          <w:p w:rsidR="00084ACD" w:rsidRDefault="00084ACD"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4" w:space="0" w:color="auto"/>
            </w:tcBorders>
            <w:shd w:val="clear" w:color="auto" w:fill="auto"/>
          </w:tcPr>
          <w:p w:rsidR="00084ACD" w:rsidRDefault="00084ACD" w:rsidP="006E0C2E">
            <w:pPr>
              <w:spacing w:after="0" w:line="240" w:lineRule="auto"/>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r>
      <w:tr w:rsidR="00084ACD" w:rsidRPr="006E6EE6" w:rsidTr="009C434E">
        <w:tblPrEx>
          <w:tblCellMar>
            <w:left w:w="108" w:type="dxa"/>
            <w:right w:w="108" w:type="dxa"/>
          </w:tblCellMar>
        </w:tblPrEx>
        <w:trPr>
          <w:gridAfter w:val="2"/>
          <w:wAfter w:w="120" w:type="dxa"/>
          <w:trHeight w:val="275"/>
        </w:trPr>
        <w:tc>
          <w:tcPr>
            <w:tcW w:w="770" w:type="dxa"/>
            <w:vMerge/>
            <w:tcBorders>
              <w:left w:val="single" w:sz="8" w:space="0" w:color="000000"/>
              <w:bottom w:val="single" w:sz="8" w:space="0" w:color="000000"/>
            </w:tcBorders>
            <w:shd w:val="clear" w:color="auto" w:fill="auto"/>
          </w:tcPr>
          <w:p w:rsidR="00084ACD" w:rsidRDefault="00084ACD" w:rsidP="006E0C2E">
            <w:pPr>
              <w:snapToGrid w:val="0"/>
              <w:spacing w:after="0" w:line="240" w:lineRule="auto"/>
              <w:rPr>
                <w:rFonts w:ascii="Times New Roman" w:hAnsi="Times New Roman" w:cs="Times New Roman"/>
                <w:color w:val="000000"/>
              </w:rPr>
            </w:pPr>
          </w:p>
        </w:tc>
        <w:tc>
          <w:tcPr>
            <w:tcW w:w="2916" w:type="dxa"/>
            <w:gridSpan w:val="3"/>
            <w:vMerge/>
            <w:tcBorders>
              <w:left w:val="single" w:sz="8" w:space="0" w:color="000000"/>
              <w:bottom w:val="single" w:sz="8" w:space="0" w:color="000000"/>
            </w:tcBorders>
            <w:shd w:val="clear" w:color="auto" w:fill="auto"/>
          </w:tcPr>
          <w:p w:rsidR="00084ACD" w:rsidRDefault="00084ACD" w:rsidP="006E0C2E">
            <w:pPr>
              <w:pStyle w:val="ConsPlusCell1"/>
              <w:widowControl/>
              <w:rPr>
                <w:rFonts w:ascii="Times New Roman" w:hAnsi="Times New Roman" w:cs="Times New Roman"/>
                <w:sz w:val="24"/>
                <w:szCs w:val="24"/>
              </w:rPr>
            </w:pPr>
          </w:p>
        </w:tc>
        <w:tc>
          <w:tcPr>
            <w:tcW w:w="2056" w:type="dxa"/>
            <w:gridSpan w:val="2"/>
            <w:vMerge/>
            <w:tcBorders>
              <w:left w:val="single" w:sz="8" w:space="0" w:color="000000"/>
              <w:bottom w:val="single" w:sz="8" w:space="0" w:color="000000"/>
            </w:tcBorders>
            <w:shd w:val="clear" w:color="auto" w:fill="auto"/>
          </w:tcPr>
          <w:p w:rsidR="00084ACD" w:rsidRPr="00316D10" w:rsidRDefault="00084ACD"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084ACD" w:rsidRPr="00084ACD" w:rsidRDefault="00084ACD" w:rsidP="009751CC">
            <w:pPr>
              <w:spacing w:after="0" w:line="240" w:lineRule="auto"/>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2</w:t>
            </w:r>
          </w:p>
        </w:tc>
        <w:tc>
          <w:tcPr>
            <w:tcW w:w="945" w:type="dxa"/>
            <w:tcBorders>
              <w:top w:val="single" w:sz="4" w:space="0" w:color="auto"/>
              <w:left w:val="single" w:sz="8" w:space="0" w:color="000000"/>
              <w:bottom w:val="single" w:sz="4" w:space="0" w:color="auto"/>
            </w:tcBorders>
            <w:shd w:val="clear" w:color="auto" w:fill="auto"/>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351" w:type="dxa"/>
            <w:gridSpan w:val="2"/>
            <w:tcBorders>
              <w:top w:val="single" w:sz="4" w:space="0" w:color="auto"/>
              <w:left w:val="single" w:sz="8" w:space="0" w:color="000000"/>
              <w:bottom w:val="single" w:sz="4" w:space="0" w:color="auto"/>
            </w:tcBorders>
            <w:shd w:val="clear" w:color="auto" w:fill="auto"/>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975" w:type="dxa"/>
            <w:tcBorders>
              <w:top w:val="single" w:sz="4" w:space="0" w:color="auto"/>
              <w:left w:val="single" w:sz="8" w:space="0" w:color="000000"/>
              <w:bottom w:val="single" w:sz="4" w:space="0" w:color="auto"/>
              <w:right w:val="single" w:sz="8" w:space="0" w:color="000000"/>
            </w:tcBorders>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975" w:type="dxa"/>
            <w:tcBorders>
              <w:top w:val="single" w:sz="4" w:space="0" w:color="auto"/>
              <w:left w:val="single" w:sz="8" w:space="0" w:color="000000"/>
              <w:bottom w:val="single" w:sz="4" w:space="0" w:color="auto"/>
            </w:tcBorders>
            <w:shd w:val="clear" w:color="auto" w:fill="auto"/>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20" w:type="dxa"/>
            <w:tcBorders>
              <w:top w:val="single" w:sz="4" w:space="0" w:color="auto"/>
              <w:left w:val="single" w:sz="8" w:space="0" w:color="000000"/>
              <w:bottom w:val="single" w:sz="4" w:space="0" w:color="auto"/>
            </w:tcBorders>
            <w:shd w:val="clear" w:color="auto" w:fill="auto"/>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05" w:type="dxa"/>
            <w:gridSpan w:val="3"/>
            <w:tcBorders>
              <w:top w:val="single" w:sz="4" w:space="0" w:color="auto"/>
              <w:left w:val="single" w:sz="8" w:space="0" w:color="000000"/>
              <w:bottom w:val="single" w:sz="4" w:space="0" w:color="auto"/>
            </w:tcBorders>
            <w:shd w:val="clear" w:color="auto" w:fill="auto"/>
          </w:tcPr>
          <w:p w:rsidR="00084ACD" w:rsidRPr="006E6EE6"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w:t>
            </w:r>
          </w:p>
        </w:tc>
        <w:tc>
          <w:tcPr>
            <w:tcW w:w="1085" w:type="dxa"/>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90"/>
        </w:trPr>
        <w:tc>
          <w:tcPr>
            <w:tcW w:w="5742" w:type="dxa"/>
            <w:gridSpan w:val="6"/>
            <w:vMerge w:val="restart"/>
            <w:tcBorders>
              <w:left w:val="single" w:sz="8" w:space="0" w:color="000000"/>
            </w:tcBorders>
            <w:shd w:val="clear" w:color="auto" w:fill="auto"/>
          </w:tcPr>
          <w:p w:rsidR="00A12278" w:rsidRPr="00316D10" w:rsidRDefault="00A12278" w:rsidP="006E0C2E">
            <w:pPr>
              <w:snapToGrid w:val="0"/>
              <w:spacing w:after="0" w:line="240" w:lineRule="auto"/>
              <w:rPr>
                <w:rFonts w:ascii="Times New Roman" w:hAnsi="Times New Roman" w:cs="Times New Roman"/>
              </w:rPr>
            </w:pPr>
            <w:r w:rsidRPr="00CE3CBE">
              <w:rPr>
                <w:rFonts w:ascii="Times New Roman" w:hAnsi="Times New Roman" w:cs="Times New Roman"/>
                <w:b/>
                <w:sz w:val="24"/>
                <w:szCs w:val="24"/>
              </w:rPr>
              <w:t>Итого по подпрограмме 4</w:t>
            </w:r>
          </w:p>
        </w:tc>
        <w:tc>
          <w:tcPr>
            <w:tcW w:w="1080" w:type="dxa"/>
            <w:tcBorders>
              <w:left w:val="single" w:sz="8" w:space="0" w:color="000000"/>
              <w:bottom w:val="single" w:sz="8" w:space="0" w:color="000000"/>
            </w:tcBorders>
            <w:shd w:val="clear" w:color="auto" w:fill="auto"/>
          </w:tcPr>
          <w:p w:rsidR="00A12278" w:rsidRPr="00CE3CBE" w:rsidRDefault="00A12278" w:rsidP="006E0C2E">
            <w:pPr>
              <w:spacing w:after="0" w:line="240" w:lineRule="auto"/>
              <w:rPr>
                <w:rFonts w:ascii="Times New Roman" w:hAnsi="Times New Roman" w:cs="Times New Roman"/>
                <w:b/>
                <w:color w:val="000000"/>
              </w:rPr>
            </w:pPr>
            <w:r w:rsidRPr="00CE3CBE">
              <w:rPr>
                <w:rFonts w:ascii="Times New Roman" w:hAnsi="Times New Roman" w:cs="Times New Roman"/>
                <w:b/>
                <w:color w:val="000000"/>
              </w:rPr>
              <w:t>Итого</w:t>
            </w:r>
          </w:p>
        </w:tc>
        <w:tc>
          <w:tcPr>
            <w:tcW w:w="945" w:type="dxa"/>
            <w:tcBorders>
              <w:top w:val="single" w:sz="4" w:space="0" w:color="auto"/>
              <w:left w:val="single" w:sz="8" w:space="0" w:color="000000"/>
              <w:bottom w:val="single" w:sz="4" w:space="0" w:color="auto"/>
            </w:tcBorders>
            <w:shd w:val="clear" w:color="auto" w:fill="auto"/>
          </w:tcPr>
          <w:p w:rsidR="00A12278" w:rsidRPr="000D6A4E" w:rsidRDefault="00FF2DBD"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24532,1</w:t>
            </w:r>
          </w:p>
        </w:tc>
        <w:tc>
          <w:tcPr>
            <w:tcW w:w="1351" w:type="dxa"/>
            <w:gridSpan w:val="2"/>
            <w:tcBorders>
              <w:top w:val="single" w:sz="4" w:space="0" w:color="auto"/>
              <w:left w:val="single" w:sz="8" w:space="0" w:color="000000"/>
              <w:bottom w:val="single" w:sz="4" w:space="0" w:color="auto"/>
            </w:tcBorders>
            <w:shd w:val="clear" w:color="auto" w:fill="auto"/>
          </w:tcPr>
          <w:p w:rsidR="00A12278" w:rsidRPr="000D6A4E" w:rsidRDefault="00FF2DBD" w:rsidP="00FF2DBD">
            <w:pPr>
              <w:spacing w:after="0" w:line="240" w:lineRule="auto"/>
              <w:jc w:val="right"/>
              <w:rPr>
                <w:rFonts w:ascii="Times New Roman" w:hAnsi="Times New Roman" w:cs="Times New Roman"/>
                <w:color w:val="000000"/>
              </w:rPr>
            </w:pPr>
            <w:r>
              <w:rPr>
                <w:rFonts w:ascii="Times New Roman" w:hAnsi="Times New Roman" w:cs="Times New Roman"/>
                <w:color w:val="000000"/>
              </w:rPr>
              <w:t>16835,2</w:t>
            </w:r>
          </w:p>
        </w:tc>
        <w:tc>
          <w:tcPr>
            <w:tcW w:w="975" w:type="dxa"/>
            <w:tcBorders>
              <w:top w:val="single" w:sz="4" w:space="0" w:color="auto"/>
              <w:left w:val="single" w:sz="8" w:space="0" w:color="000000"/>
              <w:bottom w:val="single" w:sz="4" w:space="0" w:color="auto"/>
              <w:right w:val="single" w:sz="8" w:space="0" w:color="000000"/>
            </w:tcBorders>
          </w:tcPr>
          <w:p w:rsidR="00A12278" w:rsidRPr="00650BA7" w:rsidRDefault="00FF2DBD" w:rsidP="00FF2DBD">
            <w:pPr>
              <w:spacing w:after="0" w:line="240" w:lineRule="auto"/>
              <w:rPr>
                <w:rFonts w:ascii="Times New Roman" w:hAnsi="Times New Roman" w:cs="Times New Roman"/>
                <w:color w:val="000000"/>
              </w:rPr>
            </w:pPr>
            <w:r>
              <w:rPr>
                <w:rFonts w:ascii="Times New Roman" w:hAnsi="Times New Roman" w:cs="Times New Roman"/>
                <w:color w:val="000000"/>
              </w:rPr>
              <w:t>6319,9</w:t>
            </w:r>
          </w:p>
        </w:tc>
        <w:tc>
          <w:tcPr>
            <w:tcW w:w="975" w:type="dxa"/>
            <w:tcBorders>
              <w:top w:val="single" w:sz="4" w:space="0" w:color="auto"/>
              <w:left w:val="single" w:sz="8" w:space="0" w:color="000000"/>
              <w:bottom w:val="single" w:sz="4" w:space="0" w:color="auto"/>
            </w:tcBorders>
            <w:shd w:val="clear" w:color="auto" w:fill="auto"/>
          </w:tcPr>
          <w:p w:rsidR="00A12278" w:rsidRPr="002C7544" w:rsidRDefault="00A12278" w:rsidP="006E0C2E">
            <w:pPr>
              <w:spacing w:after="0" w:line="240" w:lineRule="auto"/>
              <w:rPr>
                <w:rFonts w:ascii="Times New Roman" w:hAnsi="Times New Roman" w:cs="Times New Roman"/>
                <w:color w:val="000000"/>
                <w:lang w:val="en-US"/>
              </w:rPr>
            </w:pPr>
            <w:r>
              <w:rPr>
                <w:rFonts w:ascii="Times New Roman" w:hAnsi="Times New Roman" w:cs="Times New Roman"/>
                <w:color w:val="000000"/>
                <w:lang w:val="en-US"/>
              </w:rPr>
              <w:t>-</w:t>
            </w:r>
          </w:p>
        </w:tc>
        <w:tc>
          <w:tcPr>
            <w:tcW w:w="1020" w:type="dxa"/>
            <w:tcBorders>
              <w:top w:val="single" w:sz="4" w:space="0" w:color="auto"/>
              <w:left w:val="single" w:sz="8" w:space="0" w:color="000000"/>
              <w:bottom w:val="single" w:sz="4" w:space="0" w:color="auto"/>
            </w:tcBorders>
            <w:shd w:val="clear" w:color="auto" w:fill="auto"/>
          </w:tcPr>
          <w:p w:rsidR="00A12278" w:rsidRPr="00E5067D" w:rsidRDefault="00FF2DBD" w:rsidP="006E0C2E">
            <w:pPr>
              <w:spacing w:after="0" w:line="240" w:lineRule="auto"/>
              <w:rPr>
                <w:rFonts w:ascii="Times New Roman" w:hAnsi="Times New Roman" w:cs="Times New Roman"/>
                <w:color w:val="000000"/>
              </w:rPr>
            </w:pPr>
            <w:r>
              <w:rPr>
                <w:rFonts w:ascii="Times New Roman" w:hAnsi="Times New Roman" w:cs="Times New Roman"/>
                <w:color w:val="000000"/>
              </w:rPr>
              <w:t>1316,0</w:t>
            </w: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61,0</w:t>
            </w: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90"/>
        </w:trPr>
        <w:tc>
          <w:tcPr>
            <w:tcW w:w="5742" w:type="dxa"/>
            <w:gridSpan w:val="6"/>
            <w:vMerge/>
            <w:tcBorders>
              <w:left w:val="single" w:sz="8" w:space="0" w:color="000000"/>
            </w:tcBorders>
            <w:shd w:val="clear" w:color="auto" w:fill="auto"/>
          </w:tcPr>
          <w:p w:rsidR="00A12278" w:rsidRPr="00316D10"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2016</w:t>
            </w:r>
          </w:p>
        </w:tc>
        <w:tc>
          <w:tcPr>
            <w:tcW w:w="94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2593,0</w:t>
            </w:r>
          </w:p>
        </w:tc>
        <w:tc>
          <w:tcPr>
            <w:tcW w:w="1351" w:type="dxa"/>
            <w:gridSpan w:val="2"/>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1693,7</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899,3</w:t>
            </w: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90"/>
        </w:trPr>
        <w:tc>
          <w:tcPr>
            <w:tcW w:w="5742" w:type="dxa"/>
            <w:gridSpan w:val="6"/>
            <w:vMerge/>
            <w:tcBorders>
              <w:left w:val="single" w:sz="8" w:space="0" w:color="000000"/>
            </w:tcBorders>
            <w:shd w:val="clear" w:color="auto" w:fill="auto"/>
          </w:tcPr>
          <w:p w:rsidR="00A12278" w:rsidRPr="00316D10"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2017</w:t>
            </w:r>
          </w:p>
        </w:tc>
        <w:tc>
          <w:tcPr>
            <w:tcW w:w="94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7786,5</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2683,1</w:t>
            </w: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4724,5</w:t>
            </w:r>
          </w:p>
        </w:tc>
        <w:tc>
          <w:tcPr>
            <w:tcW w:w="975" w:type="dxa"/>
            <w:tcBorders>
              <w:top w:val="single" w:sz="4" w:space="0" w:color="auto"/>
              <w:left w:val="single" w:sz="8" w:space="0" w:color="000000"/>
              <w:bottom w:val="single" w:sz="8" w:space="0" w:color="000000"/>
            </w:tcBorders>
            <w:shd w:val="clear" w:color="auto" w:fill="auto"/>
          </w:tcPr>
          <w:p w:rsidR="00A12278" w:rsidRPr="002C7544" w:rsidRDefault="00A12278" w:rsidP="006E0C2E">
            <w:pPr>
              <w:spacing w:after="0" w:line="240" w:lineRule="auto"/>
              <w:rPr>
                <w:rFonts w:ascii="Times New Roman" w:hAnsi="Times New Roman" w:cs="Times New Roman"/>
                <w:color w:val="000000"/>
                <w:lang w:val="en-US"/>
              </w:rPr>
            </w:pPr>
            <w:r>
              <w:rPr>
                <w:rFonts w:ascii="Times New Roman" w:hAnsi="Times New Roman" w:cs="Times New Roman"/>
                <w:color w:val="000000"/>
                <w:lang w:val="en-US"/>
              </w:rPr>
              <w:t>-</w:t>
            </w:r>
          </w:p>
        </w:tc>
        <w:tc>
          <w:tcPr>
            <w:tcW w:w="1020" w:type="dxa"/>
            <w:tcBorders>
              <w:top w:val="single" w:sz="4" w:space="0" w:color="auto"/>
              <w:left w:val="single" w:sz="8" w:space="0" w:color="000000"/>
              <w:bottom w:val="single" w:sz="8" w:space="0" w:color="000000"/>
            </w:tcBorders>
            <w:shd w:val="clear" w:color="auto" w:fill="auto"/>
          </w:tcPr>
          <w:p w:rsidR="00A12278" w:rsidRPr="008D798C"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378,9</w:t>
            </w: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90"/>
        </w:trPr>
        <w:tc>
          <w:tcPr>
            <w:tcW w:w="5742" w:type="dxa"/>
            <w:gridSpan w:val="6"/>
            <w:vMerge/>
            <w:tcBorders>
              <w:left w:val="single" w:sz="8" w:space="0" w:color="000000"/>
            </w:tcBorders>
            <w:shd w:val="clear" w:color="auto" w:fill="auto"/>
          </w:tcPr>
          <w:p w:rsidR="00A12278" w:rsidRPr="00316D10"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2018</w:t>
            </w:r>
          </w:p>
        </w:tc>
        <w:tc>
          <w:tcPr>
            <w:tcW w:w="945" w:type="dxa"/>
            <w:tcBorders>
              <w:top w:val="single" w:sz="4" w:space="0" w:color="auto"/>
              <w:left w:val="single" w:sz="8" w:space="0" w:color="000000"/>
              <w:bottom w:val="single" w:sz="8" w:space="0" w:color="000000"/>
            </w:tcBorders>
            <w:shd w:val="clear" w:color="auto" w:fill="auto"/>
          </w:tcPr>
          <w:p w:rsidR="00A12278" w:rsidRPr="00DE2C5B" w:rsidRDefault="006D6F80" w:rsidP="003A38DD">
            <w:pPr>
              <w:spacing w:after="0" w:line="240" w:lineRule="auto"/>
              <w:jc w:val="right"/>
              <w:rPr>
                <w:rFonts w:ascii="Times New Roman" w:hAnsi="Times New Roman" w:cs="Times New Roman"/>
                <w:color w:val="000000"/>
              </w:rPr>
            </w:pPr>
            <w:r>
              <w:rPr>
                <w:rFonts w:ascii="Times New Roman" w:hAnsi="Times New Roman" w:cs="Times New Roman"/>
                <w:color w:val="000000"/>
              </w:rPr>
              <w:t>400</w:t>
            </w:r>
            <w:r w:rsidR="003A38DD">
              <w:rPr>
                <w:rFonts w:ascii="Times New Roman" w:hAnsi="Times New Roman" w:cs="Times New Roman"/>
                <w:color w:val="000000"/>
              </w:rPr>
              <w:t>2</w:t>
            </w:r>
            <w:r>
              <w:rPr>
                <w:rFonts w:ascii="Times New Roman" w:hAnsi="Times New Roman" w:cs="Times New Roman"/>
                <w:color w:val="000000"/>
              </w:rPr>
              <w:t>,</w:t>
            </w:r>
            <w:r w:rsidR="003A38DD">
              <w:rPr>
                <w:rFonts w:ascii="Times New Roman" w:hAnsi="Times New Roman" w:cs="Times New Roman"/>
                <w:color w:val="000000"/>
              </w:rPr>
              <w:t>8</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DE2C5B" w:rsidRDefault="006D6F80"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2445,9</w:t>
            </w:r>
          </w:p>
        </w:tc>
        <w:tc>
          <w:tcPr>
            <w:tcW w:w="975" w:type="dxa"/>
            <w:tcBorders>
              <w:top w:val="single" w:sz="4" w:space="0" w:color="auto"/>
              <w:left w:val="single" w:sz="8" w:space="0" w:color="000000"/>
              <w:bottom w:val="single" w:sz="8" w:space="0" w:color="000000"/>
              <w:right w:val="single" w:sz="8" w:space="0" w:color="000000"/>
            </w:tcBorders>
          </w:tcPr>
          <w:p w:rsidR="00A12278" w:rsidRPr="00650BA7"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558,8</w:t>
            </w: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8" w:space="0" w:color="000000"/>
            </w:tcBorders>
            <w:shd w:val="clear" w:color="auto" w:fill="auto"/>
          </w:tcPr>
          <w:p w:rsidR="00A12278" w:rsidRPr="00E5067D" w:rsidRDefault="00FF2DBD" w:rsidP="006E0C2E">
            <w:pPr>
              <w:spacing w:after="0" w:line="240" w:lineRule="auto"/>
              <w:rPr>
                <w:rFonts w:ascii="Times New Roman" w:hAnsi="Times New Roman" w:cs="Times New Roman"/>
                <w:color w:val="000000"/>
              </w:rPr>
            </w:pPr>
            <w:r>
              <w:rPr>
                <w:rFonts w:ascii="Times New Roman" w:hAnsi="Times New Roman" w:cs="Times New Roman"/>
                <w:color w:val="000000"/>
              </w:rPr>
              <w:t>937,1</w:t>
            </w: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61,0</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90"/>
        </w:trPr>
        <w:tc>
          <w:tcPr>
            <w:tcW w:w="5742" w:type="dxa"/>
            <w:gridSpan w:val="6"/>
            <w:vMerge/>
            <w:tcBorders>
              <w:left w:val="single" w:sz="8" w:space="0" w:color="000000"/>
            </w:tcBorders>
            <w:shd w:val="clear" w:color="auto" w:fill="auto"/>
          </w:tcPr>
          <w:p w:rsidR="00A12278" w:rsidRPr="00316D10"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rPr>
                <w:rFonts w:ascii="Times New Roman" w:hAnsi="Times New Roman" w:cs="Times New Roman"/>
                <w:color w:val="000000"/>
              </w:rPr>
            </w:pPr>
            <w:r>
              <w:rPr>
                <w:rFonts w:ascii="Times New Roman" w:hAnsi="Times New Roman" w:cs="Times New Roman"/>
                <w:color w:val="000000"/>
              </w:rPr>
              <w:t>2019</w:t>
            </w:r>
          </w:p>
        </w:tc>
        <w:tc>
          <w:tcPr>
            <w:tcW w:w="945" w:type="dxa"/>
            <w:tcBorders>
              <w:top w:val="single" w:sz="4" w:space="0" w:color="auto"/>
              <w:left w:val="single" w:sz="8" w:space="0" w:color="000000"/>
              <w:bottom w:val="single" w:sz="8" w:space="0" w:color="000000"/>
            </w:tcBorders>
            <w:shd w:val="clear" w:color="auto" w:fill="auto"/>
          </w:tcPr>
          <w:p w:rsidR="00A12278" w:rsidRPr="00FF2DBD" w:rsidRDefault="00FF2DBD"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4178,9</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FF2DBD" w:rsidRDefault="00FF2DBD" w:rsidP="006E0C2E">
            <w:pPr>
              <w:spacing w:after="0" w:line="240" w:lineRule="auto"/>
              <w:jc w:val="right"/>
              <w:rPr>
                <w:rFonts w:ascii="Times New Roman" w:hAnsi="Times New Roman" w:cs="Times New Roman"/>
                <w:color w:val="000000"/>
              </w:rPr>
            </w:pPr>
            <w:r>
              <w:rPr>
                <w:rFonts w:ascii="Times New Roman" w:hAnsi="Times New Roman" w:cs="Times New Roman"/>
                <w:color w:val="000000"/>
              </w:rPr>
              <w:t>4041,6</w:t>
            </w: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FF2DBD" w:rsidP="006E0C2E">
            <w:pPr>
              <w:spacing w:after="0" w:line="240" w:lineRule="auto"/>
              <w:rPr>
                <w:rFonts w:ascii="Times New Roman" w:hAnsi="Times New Roman" w:cs="Times New Roman"/>
                <w:color w:val="000000"/>
              </w:rPr>
            </w:pPr>
            <w:r>
              <w:rPr>
                <w:rFonts w:ascii="Times New Roman" w:hAnsi="Times New Roman" w:cs="Times New Roman"/>
                <w:color w:val="000000"/>
              </w:rPr>
              <w:t>137,3</w:t>
            </w: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084ACD" w:rsidRPr="006E6EE6" w:rsidTr="0077674D">
        <w:tblPrEx>
          <w:tblCellMar>
            <w:left w:w="108" w:type="dxa"/>
            <w:right w:w="108" w:type="dxa"/>
          </w:tblCellMar>
        </w:tblPrEx>
        <w:trPr>
          <w:gridAfter w:val="2"/>
          <w:wAfter w:w="120" w:type="dxa"/>
          <w:trHeight w:val="90"/>
        </w:trPr>
        <w:tc>
          <w:tcPr>
            <w:tcW w:w="5742" w:type="dxa"/>
            <w:gridSpan w:val="6"/>
            <w:vMerge/>
            <w:tcBorders>
              <w:left w:val="single" w:sz="8" w:space="0" w:color="000000"/>
              <w:bottom w:val="single" w:sz="8" w:space="0" w:color="000000"/>
            </w:tcBorders>
            <w:shd w:val="clear" w:color="auto" w:fill="auto"/>
          </w:tcPr>
          <w:p w:rsidR="00084ACD" w:rsidRPr="00316D10" w:rsidRDefault="00084ACD"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084ACD" w:rsidRDefault="00084ACD" w:rsidP="009751CC">
            <w:pPr>
              <w:spacing w:after="0" w:line="240" w:lineRule="auto"/>
              <w:rPr>
                <w:rFonts w:ascii="Times New Roman" w:hAnsi="Times New Roman" w:cs="Times New Roman"/>
                <w:color w:val="000000"/>
              </w:rPr>
            </w:pPr>
            <w:r>
              <w:rPr>
                <w:rFonts w:ascii="Times New Roman" w:hAnsi="Times New Roman" w:cs="Times New Roman"/>
                <w:color w:val="000000"/>
              </w:rPr>
              <w:t xml:space="preserve">2020 </w:t>
            </w:r>
          </w:p>
        </w:tc>
        <w:tc>
          <w:tcPr>
            <w:tcW w:w="945" w:type="dxa"/>
            <w:tcBorders>
              <w:top w:val="single" w:sz="4" w:space="0" w:color="auto"/>
              <w:left w:val="single" w:sz="8" w:space="0" w:color="000000"/>
              <w:bottom w:val="single" w:sz="8" w:space="0" w:color="000000"/>
            </w:tcBorders>
            <w:shd w:val="clear" w:color="auto" w:fill="auto"/>
          </w:tcPr>
          <w:p w:rsidR="00084ACD" w:rsidRPr="00FF2DBD" w:rsidRDefault="00FF2DBD"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2223,0</w:t>
            </w:r>
          </w:p>
        </w:tc>
        <w:tc>
          <w:tcPr>
            <w:tcW w:w="1351" w:type="dxa"/>
            <w:gridSpan w:val="2"/>
            <w:tcBorders>
              <w:top w:val="single" w:sz="4" w:space="0" w:color="auto"/>
              <w:left w:val="single" w:sz="8" w:space="0" w:color="000000"/>
              <w:bottom w:val="single" w:sz="8" w:space="0" w:color="000000"/>
            </w:tcBorders>
            <w:shd w:val="clear" w:color="auto" w:fill="auto"/>
          </w:tcPr>
          <w:p w:rsidR="00084ACD" w:rsidRPr="00FF2DBD" w:rsidRDefault="00FF2DBD"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2223,0</w:t>
            </w:r>
          </w:p>
        </w:tc>
        <w:tc>
          <w:tcPr>
            <w:tcW w:w="975" w:type="dxa"/>
            <w:tcBorders>
              <w:top w:val="single" w:sz="4" w:space="0" w:color="auto"/>
              <w:left w:val="single" w:sz="8" w:space="0" w:color="000000"/>
              <w:bottom w:val="single" w:sz="8" w:space="0" w:color="000000"/>
              <w:right w:val="single" w:sz="8" w:space="0" w:color="000000"/>
            </w:tcBorders>
          </w:tcPr>
          <w:p w:rsidR="00084ACD" w:rsidRPr="006E6EE6" w:rsidRDefault="00084ACD"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r>
      <w:tr w:rsidR="00084ACD" w:rsidRPr="006E6EE6" w:rsidTr="0077674D">
        <w:tblPrEx>
          <w:tblCellMar>
            <w:left w:w="108" w:type="dxa"/>
            <w:right w:w="108" w:type="dxa"/>
          </w:tblCellMar>
        </w:tblPrEx>
        <w:trPr>
          <w:gridAfter w:val="2"/>
          <w:wAfter w:w="120" w:type="dxa"/>
          <w:trHeight w:val="90"/>
        </w:trPr>
        <w:tc>
          <w:tcPr>
            <w:tcW w:w="5742" w:type="dxa"/>
            <w:gridSpan w:val="6"/>
            <w:vMerge/>
            <w:tcBorders>
              <w:left w:val="single" w:sz="8" w:space="0" w:color="000000"/>
              <w:bottom w:val="single" w:sz="8" w:space="0" w:color="000000"/>
            </w:tcBorders>
            <w:shd w:val="clear" w:color="auto" w:fill="auto"/>
          </w:tcPr>
          <w:p w:rsidR="00084ACD" w:rsidRPr="00316D10" w:rsidRDefault="00084ACD"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084ACD" w:rsidRPr="00084ACD" w:rsidRDefault="00084ACD" w:rsidP="009751CC">
            <w:pPr>
              <w:spacing w:after="0" w:line="240" w:lineRule="auto"/>
              <w:rPr>
                <w:rFonts w:ascii="Times New Roman" w:hAnsi="Times New Roman" w:cs="Times New Roman"/>
                <w:color w:val="000000"/>
                <w:lang w:val="en-US"/>
              </w:rPr>
            </w:pPr>
            <w:r>
              <w:rPr>
                <w:rFonts w:ascii="Times New Roman" w:hAnsi="Times New Roman" w:cs="Times New Roman"/>
                <w:color w:val="000000"/>
              </w:rPr>
              <w:t>202</w:t>
            </w:r>
            <w:r>
              <w:rPr>
                <w:rFonts w:ascii="Times New Roman" w:hAnsi="Times New Roman" w:cs="Times New Roman"/>
                <w:color w:val="000000"/>
                <w:lang w:val="en-US"/>
              </w:rPr>
              <w:t>1</w:t>
            </w:r>
          </w:p>
        </w:tc>
        <w:tc>
          <w:tcPr>
            <w:tcW w:w="945" w:type="dxa"/>
            <w:tcBorders>
              <w:top w:val="single" w:sz="4" w:space="0" w:color="auto"/>
              <w:left w:val="single" w:sz="8" w:space="0" w:color="000000"/>
              <w:bottom w:val="single" w:sz="8" w:space="0" w:color="000000"/>
            </w:tcBorders>
            <w:shd w:val="clear" w:color="auto" w:fill="auto"/>
          </w:tcPr>
          <w:p w:rsidR="00084ACD" w:rsidRPr="00FF2DBD" w:rsidRDefault="00FF2DBD"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2308,9</w:t>
            </w:r>
          </w:p>
        </w:tc>
        <w:tc>
          <w:tcPr>
            <w:tcW w:w="1351" w:type="dxa"/>
            <w:gridSpan w:val="2"/>
            <w:tcBorders>
              <w:top w:val="single" w:sz="4" w:space="0" w:color="auto"/>
              <w:left w:val="single" w:sz="8" w:space="0" w:color="000000"/>
              <w:bottom w:val="single" w:sz="8" w:space="0" w:color="000000"/>
            </w:tcBorders>
            <w:shd w:val="clear" w:color="auto" w:fill="auto"/>
          </w:tcPr>
          <w:p w:rsidR="00084ACD" w:rsidRPr="00FF2DBD" w:rsidRDefault="00FF2DBD" w:rsidP="009751CC">
            <w:pPr>
              <w:spacing w:after="0" w:line="240" w:lineRule="auto"/>
              <w:jc w:val="right"/>
              <w:rPr>
                <w:rFonts w:ascii="Times New Roman" w:hAnsi="Times New Roman" w:cs="Times New Roman"/>
                <w:color w:val="000000"/>
              </w:rPr>
            </w:pPr>
            <w:r>
              <w:rPr>
                <w:rFonts w:ascii="Times New Roman" w:hAnsi="Times New Roman" w:cs="Times New Roman"/>
                <w:color w:val="000000"/>
              </w:rPr>
              <w:t>2308,9</w:t>
            </w:r>
          </w:p>
        </w:tc>
        <w:tc>
          <w:tcPr>
            <w:tcW w:w="975" w:type="dxa"/>
            <w:tcBorders>
              <w:top w:val="single" w:sz="4" w:space="0" w:color="auto"/>
              <w:left w:val="single" w:sz="8" w:space="0" w:color="000000"/>
              <w:bottom w:val="single" w:sz="8" w:space="0" w:color="000000"/>
              <w:right w:val="single" w:sz="8" w:space="0" w:color="000000"/>
            </w:tcBorders>
          </w:tcPr>
          <w:p w:rsidR="00084ACD" w:rsidRPr="006E6EE6" w:rsidRDefault="00084ACD"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84ACD" w:rsidRPr="006E6EE6" w:rsidRDefault="00084ACD" w:rsidP="006E0C2E">
            <w:pPr>
              <w:spacing w:after="0" w:line="240" w:lineRule="auto"/>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90"/>
        </w:trPr>
        <w:tc>
          <w:tcPr>
            <w:tcW w:w="5742" w:type="dxa"/>
            <w:gridSpan w:val="6"/>
            <w:vMerge/>
            <w:tcBorders>
              <w:left w:val="single" w:sz="8" w:space="0" w:color="000000"/>
              <w:bottom w:val="single" w:sz="8" w:space="0" w:color="000000"/>
            </w:tcBorders>
            <w:shd w:val="clear" w:color="auto" w:fill="auto"/>
          </w:tcPr>
          <w:p w:rsidR="00A12278" w:rsidRPr="00316D10"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084ACD" w:rsidP="006E0C2E">
            <w:pPr>
              <w:spacing w:after="0" w:line="240" w:lineRule="auto"/>
              <w:rPr>
                <w:rFonts w:ascii="Times New Roman" w:hAnsi="Times New Roman" w:cs="Times New Roman"/>
                <w:color w:val="000000"/>
              </w:rPr>
            </w:pPr>
            <w:r>
              <w:rPr>
                <w:rFonts w:ascii="Times New Roman" w:hAnsi="Times New Roman" w:cs="Times New Roman"/>
                <w:color w:val="000000"/>
              </w:rPr>
              <w:t>202</w:t>
            </w:r>
            <w:r>
              <w:rPr>
                <w:rFonts w:ascii="Times New Roman" w:hAnsi="Times New Roman" w:cs="Times New Roman"/>
                <w:color w:val="000000"/>
                <w:lang w:val="en-US"/>
              </w:rPr>
              <w:t>2</w:t>
            </w:r>
            <w:r w:rsidR="00A12278">
              <w:rPr>
                <w:rFonts w:ascii="Times New Roman" w:hAnsi="Times New Roman" w:cs="Times New Roman"/>
                <w:color w:val="000000"/>
              </w:rPr>
              <w:t xml:space="preserve"> </w:t>
            </w:r>
          </w:p>
        </w:tc>
        <w:tc>
          <w:tcPr>
            <w:tcW w:w="945" w:type="dxa"/>
            <w:tcBorders>
              <w:top w:val="single" w:sz="4" w:space="0" w:color="auto"/>
              <w:left w:val="single" w:sz="8" w:space="0" w:color="000000"/>
              <w:bottom w:val="single" w:sz="8" w:space="0" w:color="000000"/>
            </w:tcBorders>
            <w:shd w:val="clear" w:color="auto" w:fill="auto"/>
          </w:tcPr>
          <w:p w:rsidR="00A12278" w:rsidRPr="00026992" w:rsidRDefault="00A12278"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lang w:val="en-US"/>
              </w:rPr>
              <w:t>1439.0</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026992" w:rsidRDefault="00A12278" w:rsidP="006E0C2E">
            <w:pPr>
              <w:spacing w:after="0" w:line="240" w:lineRule="auto"/>
              <w:jc w:val="right"/>
              <w:rPr>
                <w:rFonts w:ascii="Times New Roman" w:hAnsi="Times New Roman" w:cs="Times New Roman"/>
                <w:color w:val="000000"/>
                <w:lang w:val="en-US"/>
              </w:rPr>
            </w:pPr>
            <w:r>
              <w:rPr>
                <w:rFonts w:ascii="Times New Roman" w:hAnsi="Times New Roman" w:cs="Times New Roman"/>
                <w:color w:val="000000"/>
                <w:lang w:val="en-US"/>
              </w:rPr>
              <w:t>1439.0</w:t>
            </w: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A12278" w:rsidP="006E0C2E">
            <w:pPr>
              <w:spacing w:after="0" w:line="240" w:lineRule="auto"/>
              <w:rPr>
                <w:rFonts w:ascii="Times New Roman" w:hAnsi="Times New Roman" w:cs="Times New Roman"/>
                <w:color w:val="000000"/>
              </w:rPr>
            </w:pP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20"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color w:val="000000"/>
              </w:rPr>
            </w:pPr>
          </w:p>
        </w:tc>
        <w:tc>
          <w:tcPr>
            <w:tcW w:w="1085" w:type="dxa"/>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522"/>
        </w:trPr>
        <w:tc>
          <w:tcPr>
            <w:tcW w:w="972" w:type="dxa"/>
            <w:gridSpan w:val="3"/>
            <w:tcBorders>
              <w:top w:val="single" w:sz="8" w:space="0" w:color="000000"/>
              <w:left w:val="single" w:sz="8" w:space="0" w:color="000000"/>
              <w:bottom w:val="single" w:sz="8" w:space="0" w:color="000000"/>
              <w:right w:val="single" w:sz="8" w:space="0" w:color="000000"/>
            </w:tcBorders>
          </w:tcPr>
          <w:p w:rsidR="00A12278" w:rsidRPr="006E6EE6" w:rsidRDefault="00A12278" w:rsidP="006E0C2E">
            <w:pPr>
              <w:spacing w:after="0" w:line="240" w:lineRule="auto"/>
              <w:jc w:val="center"/>
              <w:rPr>
                <w:rFonts w:ascii="Times New Roman" w:hAnsi="Times New Roman" w:cs="Times New Roman"/>
                <w:b/>
                <w:bCs/>
                <w:color w:val="000000"/>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rPr>
            </w:pPr>
            <w:r w:rsidRPr="006E6EE6">
              <w:rPr>
                <w:rFonts w:ascii="Times New Roman" w:hAnsi="Times New Roman" w:cs="Times New Roman"/>
                <w:b/>
                <w:bCs/>
                <w:color w:val="000000"/>
              </w:rPr>
              <w:t xml:space="preserve">Подпрограмма 5 </w:t>
            </w:r>
            <w:r w:rsidRPr="007E383A">
              <w:rPr>
                <w:rFonts w:ascii="Times New Roman" w:hAnsi="Times New Roman" w:cs="Times New Roman"/>
                <w:b/>
              </w:rPr>
              <w:t>«Профилактика правонарушений и борьба с преступностью на территории Верхнеломовского  сельсовета Нижнеломовского района Пензенской области»</w:t>
            </w:r>
          </w:p>
        </w:tc>
      </w:tr>
      <w:tr w:rsidR="00A12278" w:rsidRPr="006E6EE6" w:rsidTr="009C434E">
        <w:tblPrEx>
          <w:tblCellMar>
            <w:left w:w="108" w:type="dxa"/>
            <w:right w:w="108" w:type="dxa"/>
          </w:tblCellMar>
        </w:tblPrEx>
        <w:trPr>
          <w:gridAfter w:val="2"/>
          <w:wAfter w:w="120" w:type="dxa"/>
          <w:trHeight w:val="115"/>
        </w:trPr>
        <w:tc>
          <w:tcPr>
            <w:tcW w:w="972" w:type="dxa"/>
            <w:gridSpan w:val="3"/>
            <w:tcBorders>
              <w:top w:val="single" w:sz="8" w:space="0" w:color="000000"/>
              <w:left w:val="single" w:sz="8" w:space="0" w:color="000000"/>
              <w:bottom w:val="single" w:sz="8" w:space="0" w:color="000000"/>
              <w:right w:val="single" w:sz="8" w:space="0" w:color="000000"/>
            </w:tcBorders>
          </w:tcPr>
          <w:p w:rsidR="00A12278" w:rsidRDefault="00A12278" w:rsidP="006E0C2E">
            <w:pPr>
              <w:spacing w:after="0" w:line="240" w:lineRule="auto"/>
              <w:jc w:val="center"/>
              <w:rPr>
                <w:rFonts w:ascii="Times New Roman" w:hAnsi="Times New Roman" w:cs="Times New Roman"/>
                <w:b/>
                <w:bCs/>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rPr>
            </w:pPr>
            <w:r>
              <w:rPr>
                <w:rFonts w:ascii="Times New Roman" w:hAnsi="Times New Roman" w:cs="Times New Roman"/>
                <w:b/>
                <w:bCs/>
              </w:rPr>
              <w:t>Цель подпрограммы</w:t>
            </w:r>
            <w:r w:rsidRPr="007E383A">
              <w:rPr>
                <w:rFonts w:ascii="Times New Roman" w:hAnsi="Times New Roman" w:cs="Times New Roman"/>
                <w:b/>
                <w:bCs/>
              </w:rPr>
              <w:t xml:space="preserve">:  </w:t>
            </w:r>
            <w:r w:rsidRPr="007E383A">
              <w:rPr>
                <w:rFonts w:ascii="Times New Roman" w:hAnsi="Times New Roman" w:cs="Times New Roman"/>
                <w:b/>
              </w:rPr>
              <w:t xml:space="preserve">Повышение эффективности работы исполнительных органов местного самоуправления в сфере профилактики </w:t>
            </w:r>
            <w:r w:rsidRPr="007E383A">
              <w:rPr>
                <w:rFonts w:ascii="Times New Roman" w:hAnsi="Times New Roman" w:cs="Times New Roman"/>
                <w:b/>
              </w:rPr>
              <w:lastRenderedPageBreak/>
              <w:t>правонарушений, укрепление доверия населения к правоохранительным органам, улучшение профилактики правонарушений среди детей и молодежи.</w:t>
            </w:r>
          </w:p>
        </w:tc>
      </w:tr>
      <w:tr w:rsidR="00A12278" w:rsidRPr="006E6EE6" w:rsidTr="009C434E">
        <w:tblPrEx>
          <w:tblCellMar>
            <w:left w:w="108" w:type="dxa"/>
            <w:right w:w="108" w:type="dxa"/>
          </w:tblCellMar>
        </w:tblPrEx>
        <w:trPr>
          <w:gridAfter w:val="2"/>
          <w:wAfter w:w="120" w:type="dxa"/>
          <w:trHeight w:val="297"/>
        </w:trPr>
        <w:tc>
          <w:tcPr>
            <w:tcW w:w="972" w:type="dxa"/>
            <w:gridSpan w:val="3"/>
            <w:tcBorders>
              <w:top w:val="single" w:sz="8" w:space="0" w:color="000000"/>
              <w:left w:val="single" w:sz="8" w:space="0" w:color="000000"/>
              <w:bottom w:val="single" w:sz="8" w:space="0" w:color="000000"/>
              <w:right w:val="single" w:sz="8" w:space="0" w:color="000000"/>
            </w:tcBorders>
          </w:tcPr>
          <w:p w:rsidR="00A12278" w:rsidRPr="006E6EE6" w:rsidRDefault="00A12278" w:rsidP="006E0C2E">
            <w:pPr>
              <w:spacing w:after="0" w:line="240" w:lineRule="auto"/>
              <w:jc w:val="center"/>
              <w:rPr>
                <w:rFonts w:ascii="Times New Roman" w:hAnsi="Times New Roman" w:cs="Times New Roman"/>
                <w:b/>
                <w:bCs/>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jc w:val="center"/>
              <w:rPr>
                <w:rFonts w:ascii="Times New Roman" w:hAnsi="Times New Roman" w:cs="Times New Roman"/>
              </w:rPr>
            </w:pPr>
            <w:r w:rsidRPr="006E6EE6">
              <w:rPr>
                <w:rFonts w:ascii="Times New Roman" w:hAnsi="Times New Roman" w:cs="Times New Roman"/>
                <w:b/>
                <w:bCs/>
              </w:rPr>
              <w:t>Задача 1 подпрограммы 5</w:t>
            </w:r>
            <w:r>
              <w:rPr>
                <w:rFonts w:ascii="Times New Roman" w:hAnsi="Times New Roman" w:cs="Times New Roman"/>
                <w:b/>
                <w:bCs/>
              </w:rPr>
              <w:t>:</w:t>
            </w:r>
            <w:r w:rsidRPr="006E6EE6">
              <w:rPr>
                <w:rFonts w:ascii="Times New Roman" w:hAnsi="Times New Roman" w:cs="Times New Roman"/>
                <w:b/>
                <w:bCs/>
              </w:rPr>
              <w:t xml:space="preserve"> </w:t>
            </w:r>
            <w:r w:rsidRPr="00244F89">
              <w:rPr>
                <w:rFonts w:ascii="Times New Roman" w:hAnsi="Times New Roman" w:cs="Times New Roman"/>
                <w:b/>
              </w:rPr>
              <w:t>Правовое и нравственное воспитание населения, прежде всего детей и молодежи, вовлечение в работу по предупреждению правонарушений общественных объединений, создание системы стимулов ведения законопослушного образа жизни, повышение бдительности населения и правовой грамотности в вопросах антитеррористического противодействия</w:t>
            </w:r>
          </w:p>
        </w:tc>
      </w:tr>
      <w:tr w:rsidR="00A12278" w:rsidRPr="006E6EE6" w:rsidTr="009C434E">
        <w:tblPrEx>
          <w:tblCellMar>
            <w:left w:w="108" w:type="dxa"/>
            <w:right w:w="108" w:type="dxa"/>
          </w:tblCellMar>
        </w:tblPrEx>
        <w:trPr>
          <w:gridAfter w:val="2"/>
          <w:wAfter w:w="120" w:type="dxa"/>
          <w:trHeight w:val="297"/>
        </w:trPr>
        <w:tc>
          <w:tcPr>
            <w:tcW w:w="770" w:type="dxa"/>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rPr>
              <w:t>5.1.1</w:t>
            </w:r>
          </w:p>
        </w:tc>
        <w:tc>
          <w:tcPr>
            <w:tcW w:w="2916" w:type="dxa"/>
            <w:gridSpan w:val="3"/>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4048B4">
              <w:rPr>
                <w:rFonts w:ascii="Times New Roman" w:hAnsi="Times New Roman"/>
              </w:rPr>
              <w:t>Подготовка и издание буклетов, иных информационных материалов по популяризации здорового образа жизни среди населения</w:t>
            </w:r>
          </w:p>
        </w:tc>
        <w:tc>
          <w:tcPr>
            <w:tcW w:w="2056" w:type="dxa"/>
            <w:gridSpan w:val="2"/>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b/>
              </w:rPr>
            </w:pPr>
            <w:r w:rsidRPr="006E6EE6">
              <w:rPr>
                <w:rFonts w:ascii="Times New Roman" w:hAnsi="Times New Roman" w:cs="Times New Roman"/>
                <w:b/>
                <w:bCs/>
              </w:rPr>
              <w:t>Итого</w:t>
            </w:r>
          </w:p>
        </w:tc>
        <w:tc>
          <w:tcPr>
            <w:tcW w:w="945" w:type="dxa"/>
            <w:tcBorders>
              <w:left w:val="single" w:sz="8" w:space="0" w:color="000000"/>
              <w:bottom w:val="single" w:sz="8" w:space="0" w:color="000000"/>
            </w:tcBorders>
            <w:shd w:val="clear" w:color="auto" w:fill="auto"/>
          </w:tcPr>
          <w:p w:rsidR="00A12278" w:rsidRPr="001363A7" w:rsidRDefault="00A24CC8" w:rsidP="006E0C2E">
            <w:pPr>
              <w:spacing w:after="0" w:line="240" w:lineRule="auto"/>
              <w:contextualSpacing/>
              <w:jc w:val="right"/>
              <w:rPr>
                <w:rFonts w:ascii="Times New Roman" w:hAnsi="Times New Roman" w:cs="Times New Roman"/>
              </w:rPr>
            </w:pPr>
            <w:r>
              <w:rPr>
                <w:rFonts w:ascii="Times New Roman" w:hAnsi="Times New Roman" w:cs="Times New Roman"/>
                <w:lang w:val="en-US"/>
              </w:rPr>
              <w:t>3</w:t>
            </w:r>
            <w:r w:rsidR="00A12278" w:rsidRPr="001363A7">
              <w:rPr>
                <w:rFonts w:ascii="Times New Roman" w:hAnsi="Times New Roman" w:cs="Times New Roman"/>
              </w:rPr>
              <w:t>,</w:t>
            </w:r>
            <w:r w:rsidR="00A12278">
              <w:rPr>
                <w:rFonts w:ascii="Times New Roman" w:hAnsi="Times New Roman" w:cs="Times New Roman"/>
              </w:rPr>
              <w:t>0</w:t>
            </w:r>
          </w:p>
        </w:tc>
        <w:tc>
          <w:tcPr>
            <w:tcW w:w="1351" w:type="dxa"/>
            <w:gridSpan w:val="2"/>
            <w:tcBorders>
              <w:left w:val="single" w:sz="8" w:space="0" w:color="000000"/>
              <w:bottom w:val="single" w:sz="8" w:space="0" w:color="000000"/>
            </w:tcBorders>
            <w:shd w:val="clear" w:color="auto" w:fill="auto"/>
          </w:tcPr>
          <w:p w:rsidR="00A12278" w:rsidRPr="001363A7" w:rsidRDefault="00A24CC8" w:rsidP="006E0C2E">
            <w:pPr>
              <w:spacing w:after="0" w:line="240" w:lineRule="auto"/>
              <w:contextualSpacing/>
              <w:jc w:val="right"/>
              <w:rPr>
                <w:rFonts w:ascii="Times New Roman" w:hAnsi="Times New Roman" w:cs="Times New Roman"/>
                <w:bCs/>
              </w:rPr>
            </w:pPr>
            <w:r>
              <w:rPr>
                <w:rFonts w:ascii="Times New Roman" w:hAnsi="Times New Roman" w:cs="Times New Roman"/>
                <w:bCs/>
                <w:lang w:val="en-US"/>
              </w:rPr>
              <w:t>3</w:t>
            </w:r>
            <w:r w:rsidR="00A12278" w:rsidRPr="001363A7">
              <w:rPr>
                <w:rFonts w:ascii="Times New Roman" w:hAnsi="Times New Roman" w:cs="Times New Roman"/>
                <w:bCs/>
              </w:rPr>
              <w:t>,</w:t>
            </w:r>
            <w:r w:rsidR="00A12278">
              <w:rPr>
                <w:rFonts w:ascii="Times New Roman" w:hAnsi="Times New Roman" w:cs="Times New Roman"/>
                <w:bCs/>
              </w:rPr>
              <w:t>0</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b/>
                <w:bCs/>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b/>
                <w:bCs/>
              </w:rPr>
            </w:pPr>
            <w:r w:rsidRPr="006E6EE6">
              <w:rPr>
                <w:rFonts w:ascii="Times New Roman" w:hAnsi="Times New Roman" w:cs="Times New Roman"/>
                <w:b/>
                <w:bCs/>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b/>
                <w:bCs/>
              </w:rPr>
            </w:pPr>
            <w:r w:rsidRPr="006E6EE6">
              <w:rPr>
                <w:rFonts w:ascii="Times New Roman" w:hAnsi="Times New Roman" w:cs="Times New Roman"/>
                <w:b/>
                <w:bCs/>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b/>
                <w:bCs/>
              </w:rPr>
              <w:t> </w:t>
            </w: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201</w:t>
            </w:r>
            <w:r>
              <w:rPr>
                <w:rFonts w:ascii="Times New Roman" w:hAnsi="Times New Roman" w:cs="Times New Roman"/>
              </w:rPr>
              <w:t>6</w:t>
            </w:r>
            <w:r w:rsidRPr="006E6EE6">
              <w:rPr>
                <w:rFonts w:ascii="Times New Roman" w:hAnsi="Times New Roman" w:cs="Times New Roman"/>
              </w:rPr>
              <w:t xml:space="preserve">  </w:t>
            </w:r>
          </w:p>
        </w:tc>
        <w:tc>
          <w:tcPr>
            <w:tcW w:w="94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1351" w:type="dxa"/>
            <w:gridSpan w:val="2"/>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r w:rsidRPr="006E6EE6">
              <w:rPr>
                <w:rFonts w:ascii="Times New Roman" w:hAnsi="Times New Roman" w:cs="Times New Roman"/>
              </w:rPr>
              <w:t xml:space="preserve">  </w:t>
            </w:r>
          </w:p>
        </w:tc>
        <w:tc>
          <w:tcPr>
            <w:tcW w:w="94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w:t>
            </w:r>
            <w:r>
              <w:rPr>
                <w:rFonts w:ascii="Times New Roman" w:hAnsi="Times New Roman" w:cs="Times New Roman"/>
              </w:rPr>
              <w:t>0</w:t>
            </w:r>
          </w:p>
        </w:tc>
        <w:tc>
          <w:tcPr>
            <w:tcW w:w="1351" w:type="dxa"/>
            <w:gridSpan w:val="2"/>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0</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1351" w:type="dxa"/>
            <w:gridSpan w:val="2"/>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1351" w:type="dxa"/>
            <w:gridSpan w:val="2"/>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6E6EE6" w:rsidRDefault="00A24CC8" w:rsidP="009751CC">
            <w:pPr>
              <w:spacing w:after="0" w:line="240" w:lineRule="auto"/>
              <w:contextualSpacing/>
              <w:rPr>
                <w:rFonts w:ascii="Times New Roman" w:hAnsi="Times New Roman" w:cs="Times New Roman"/>
              </w:rPr>
            </w:pPr>
            <w:r>
              <w:rPr>
                <w:rFonts w:ascii="Times New Roman" w:hAnsi="Times New Roman" w:cs="Times New Roman"/>
              </w:rPr>
              <w:t>2020</w:t>
            </w:r>
          </w:p>
        </w:tc>
        <w:tc>
          <w:tcPr>
            <w:tcW w:w="945" w:type="dxa"/>
            <w:tcBorders>
              <w:left w:val="single" w:sz="8" w:space="0" w:color="000000"/>
              <w:bottom w:val="single" w:sz="8" w:space="0" w:color="000000"/>
            </w:tcBorders>
            <w:shd w:val="clear" w:color="auto" w:fill="auto"/>
          </w:tcPr>
          <w:p w:rsidR="00A24CC8" w:rsidRPr="00870595" w:rsidRDefault="00A24CC8" w:rsidP="009751CC">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1351" w:type="dxa"/>
            <w:gridSpan w:val="2"/>
            <w:tcBorders>
              <w:left w:val="single" w:sz="8" w:space="0" w:color="000000"/>
              <w:bottom w:val="single" w:sz="8" w:space="0" w:color="000000"/>
            </w:tcBorders>
            <w:shd w:val="clear" w:color="auto" w:fill="auto"/>
          </w:tcPr>
          <w:p w:rsidR="00A24CC8" w:rsidRPr="00870595" w:rsidRDefault="00A24CC8" w:rsidP="009751CC">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975" w:type="dxa"/>
            <w:tcBorders>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1</w:t>
            </w:r>
          </w:p>
        </w:tc>
        <w:tc>
          <w:tcPr>
            <w:tcW w:w="945" w:type="dxa"/>
            <w:tcBorders>
              <w:left w:val="single" w:sz="8" w:space="0" w:color="000000"/>
              <w:bottom w:val="single" w:sz="8" w:space="0" w:color="000000"/>
            </w:tcBorders>
            <w:shd w:val="clear" w:color="auto" w:fill="auto"/>
          </w:tcPr>
          <w:p w:rsidR="00A24CC8" w:rsidRPr="00870595" w:rsidRDefault="00A24CC8" w:rsidP="009751CC">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1351" w:type="dxa"/>
            <w:gridSpan w:val="2"/>
            <w:tcBorders>
              <w:left w:val="single" w:sz="8" w:space="0" w:color="000000"/>
              <w:bottom w:val="single" w:sz="8" w:space="0" w:color="000000"/>
            </w:tcBorders>
            <w:shd w:val="clear" w:color="auto" w:fill="auto"/>
          </w:tcPr>
          <w:p w:rsidR="00A24CC8" w:rsidRPr="00870595" w:rsidRDefault="00A24CC8" w:rsidP="009751CC">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975" w:type="dxa"/>
            <w:tcBorders>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A24CC8" w:rsidRDefault="00A12278" w:rsidP="006E0C2E">
            <w:pPr>
              <w:spacing w:after="0" w:line="240" w:lineRule="auto"/>
              <w:contextualSpacing/>
              <w:rPr>
                <w:rFonts w:ascii="Times New Roman" w:hAnsi="Times New Roman" w:cs="Times New Roman"/>
                <w:lang w:val="en-US"/>
              </w:rPr>
            </w:pPr>
            <w:r>
              <w:rPr>
                <w:rFonts w:ascii="Times New Roman" w:hAnsi="Times New Roman" w:cs="Times New Roman"/>
              </w:rPr>
              <w:t>202</w:t>
            </w:r>
            <w:r w:rsidR="00A24CC8">
              <w:rPr>
                <w:rFonts w:ascii="Times New Roman" w:hAnsi="Times New Roman" w:cs="Times New Roman"/>
                <w:lang w:val="en-US"/>
              </w:rPr>
              <w:t>2</w:t>
            </w:r>
          </w:p>
        </w:tc>
        <w:tc>
          <w:tcPr>
            <w:tcW w:w="94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1351" w:type="dxa"/>
            <w:gridSpan w:val="2"/>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340"/>
        </w:trPr>
        <w:tc>
          <w:tcPr>
            <w:tcW w:w="770" w:type="dxa"/>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val="restart"/>
            <w:tcBorders>
              <w:left w:val="single" w:sz="8" w:space="0" w:color="000000"/>
            </w:tcBorders>
            <w:shd w:val="clear" w:color="auto" w:fill="auto"/>
          </w:tcPr>
          <w:p w:rsidR="00A12278" w:rsidRPr="0055798A" w:rsidRDefault="00A12278" w:rsidP="006E0C2E">
            <w:pPr>
              <w:spacing w:after="0" w:line="240" w:lineRule="auto"/>
              <w:rPr>
                <w:rFonts w:ascii="Times New Roman" w:eastAsia="Times New Roman" w:hAnsi="Times New Roman" w:cs="Times New Roman"/>
              </w:rPr>
            </w:pPr>
            <w:r w:rsidRPr="0055798A">
              <w:rPr>
                <w:rFonts w:ascii="Times New Roman" w:eastAsia="Times New Roman" w:hAnsi="Times New Roman" w:cs="Times New Roman"/>
              </w:rPr>
              <w:t xml:space="preserve">Стимулирование участия граждан, молодежных объединений в </w:t>
            </w:r>
          </w:p>
          <w:p w:rsidR="00A12278" w:rsidRPr="0055798A" w:rsidRDefault="00A12278" w:rsidP="006E0C2E">
            <w:pPr>
              <w:spacing w:after="0" w:line="240" w:lineRule="auto"/>
              <w:rPr>
                <w:rFonts w:ascii="Times New Roman" w:eastAsia="Times New Roman" w:hAnsi="Times New Roman" w:cs="Times New Roman"/>
              </w:rPr>
            </w:pPr>
            <w:r w:rsidRPr="0055798A">
              <w:rPr>
                <w:rFonts w:ascii="Times New Roman" w:eastAsia="Times New Roman" w:hAnsi="Times New Roman" w:cs="Times New Roman"/>
              </w:rPr>
              <w:t xml:space="preserve">проведении мероприятий по </w:t>
            </w:r>
          </w:p>
          <w:p w:rsidR="00A12278" w:rsidRPr="0055798A" w:rsidRDefault="00A12278" w:rsidP="006E0C2E">
            <w:pPr>
              <w:spacing w:after="0" w:line="240" w:lineRule="auto"/>
              <w:rPr>
                <w:rFonts w:ascii="Times New Roman" w:eastAsia="Times New Roman" w:hAnsi="Times New Roman" w:cs="Times New Roman"/>
              </w:rPr>
            </w:pPr>
            <w:r w:rsidRPr="0055798A">
              <w:rPr>
                <w:rFonts w:ascii="Times New Roman" w:eastAsia="Times New Roman" w:hAnsi="Times New Roman" w:cs="Times New Roman"/>
              </w:rPr>
              <w:t xml:space="preserve">предупреждению преступлений и </w:t>
            </w:r>
          </w:p>
          <w:p w:rsidR="00A12278" w:rsidRPr="0055798A" w:rsidRDefault="00A12278" w:rsidP="006E0C2E">
            <w:pPr>
              <w:spacing w:after="0" w:line="240" w:lineRule="auto"/>
              <w:rPr>
                <w:rFonts w:ascii="Times New Roman" w:eastAsia="Times New Roman" w:hAnsi="Times New Roman" w:cs="Times New Roman"/>
              </w:rPr>
            </w:pPr>
            <w:r w:rsidRPr="0055798A">
              <w:rPr>
                <w:rFonts w:ascii="Times New Roman" w:eastAsia="Times New Roman" w:hAnsi="Times New Roman" w:cs="Times New Roman"/>
              </w:rPr>
              <w:t xml:space="preserve">правонарушений, в том числе в </w:t>
            </w:r>
          </w:p>
          <w:p w:rsidR="00A12278" w:rsidRPr="0055798A" w:rsidRDefault="00A12278" w:rsidP="006E0C2E">
            <w:pPr>
              <w:spacing w:after="0" w:line="240" w:lineRule="auto"/>
              <w:rPr>
                <w:rFonts w:ascii="Times New Roman" w:eastAsia="Times New Roman" w:hAnsi="Times New Roman" w:cs="Times New Roman"/>
              </w:rPr>
            </w:pPr>
            <w:r w:rsidRPr="0055798A">
              <w:rPr>
                <w:rFonts w:ascii="Times New Roman" w:eastAsia="Times New Roman" w:hAnsi="Times New Roman" w:cs="Times New Roman"/>
              </w:rPr>
              <w:t xml:space="preserve">деятельности добровольных </w:t>
            </w:r>
          </w:p>
          <w:p w:rsidR="00A12278" w:rsidRPr="0055798A" w:rsidRDefault="00A12278" w:rsidP="006E0C2E">
            <w:pPr>
              <w:spacing w:after="0" w:line="240" w:lineRule="auto"/>
              <w:rPr>
                <w:rFonts w:ascii="Times New Roman" w:eastAsia="Times New Roman" w:hAnsi="Times New Roman" w:cs="Times New Roman"/>
              </w:rPr>
            </w:pPr>
            <w:r w:rsidRPr="0055798A">
              <w:rPr>
                <w:rFonts w:ascii="Times New Roman" w:eastAsia="Times New Roman" w:hAnsi="Times New Roman" w:cs="Times New Roman"/>
              </w:rPr>
              <w:t xml:space="preserve">народных дружин, созданных в </w:t>
            </w:r>
          </w:p>
          <w:p w:rsidR="00A12278" w:rsidRPr="0055798A" w:rsidRDefault="00A12278" w:rsidP="006E0C2E">
            <w:pPr>
              <w:spacing w:after="0" w:line="240" w:lineRule="auto"/>
              <w:rPr>
                <w:rFonts w:ascii="Arial" w:eastAsia="Times New Roman" w:hAnsi="Arial" w:cs="Arial"/>
                <w:sz w:val="30"/>
                <w:szCs w:val="30"/>
              </w:rPr>
            </w:pPr>
            <w:r w:rsidRPr="0055798A">
              <w:rPr>
                <w:rFonts w:ascii="Times New Roman" w:eastAsia="Times New Roman" w:hAnsi="Times New Roman" w:cs="Times New Roman"/>
              </w:rPr>
              <w:t>поселении</w:t>
            </w:r>
          </w:p>
        </w:tc>
        <w:tc>
          <w:tcPr>
            <w:tcW w:w="2056" w:type="dxa"/>
            <w:gridSpan w:val="2"/>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p>
        </w:tc>
        <w:tc>
          <w:tcPr>
            <w:tcW w:w="1080" w:type="dxa"/>
            <w:tcBorders>
              <w:top w:val="single" w:sz="4" w:space="0" w:color="auto"/>
              <w:left w:val="single" w:sz="8" w:space="0" w:color="000000"/>
              <w:bottom w:val="single" w:sz="8" w:space="0" w:color="000000"/>
            </w:tcBorders>
            <w:shd w:val="clear" w:color="auto" w:fill="auto"/>
          </w:tcPr>
          <w:p w:rsidR="00A12278" w:rsidRPr="0055798A" w:rsidRDefault="00A12278" w:rsidP="006E0C2E">
            <w:pPr>
              <w:spacing w:after="0" w:line="240" w:lineRule="auto"/>
              <w:contextualSpacing/>
              <w:rPr>
                <w:rFonts w:ascii="Times New Roman" w:hAnsi="Times New Roman" w:cs="Times New Roman"/>
                <w:b/>
              </w:rPr>
            </w:pPr>
            <w:r w:rsidRPr="0055798A">
              <w:rPr>
                <w:rFonts w:ascii="Times New Roman" w:hAnsi="Times New Roman" w:cs="Times New Roman"/>
                <w:b/>
              </w:rPr>
              <w:t>Итого</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337"/>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55798A" w:rsidRDefault="00A12278" w:rsidP="006E0C2E">
            <w:pPr>
              <w:spacing w:after="0" w:line="240" w:lineRule="auto"/>
              <w:rPr>
                <w:rFonts w:ascii="Times New Roman" w:eastAsia="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337"/>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55798A" w:rsidRDefault="00A12278" w:rsidP="006E0C2E">
            <w:pPr>
              <w:spacing w:after="0" w:line="240" w:lineRule="auto"/>
              <w:rPr>
                <w:rFonts w:ascii="Times New Roman" w:eastAsia="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tcBorders>
              <w:top w:val="single" w:sz="4" w:space="0" w:color="auto"/>
              <w:left w:val="single" w:sz="8" w:space="0" w:color="000000"/>
              <w:bottom w:val="single" w:sz="4" w:space="0" w:color="auto"/>
            </w:tcBorders>
            <w:shd w:val="clear" w:color="auto" w:fill="auto"/>
          </w:tcPr>
          <w:p w:rsidR="00A12278" w:rsidRPr="00870595" w:rsidRDefault="00A12278" w:rsidP="006E0C2E">
            <w:pPr>
              <w:snapToGrid w:val="0"/>
              <w:spacing w:after="0" w:line="240" w:lineRule="auto"/>
              <w:contextualSpacing/>
              <w:jc w:val="right"/>
              <w:rPr>
                <w:rFonts w:ascii="Times New Roman" w:hAnsi="Times New Roman" w:cs="Times New Roman"/>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870595" w:rsidRDefault="00A12278" w:rsidP="006E0C2E">
            <w:pPr>
              <w:snapToGrid w:val="0"/>
              <w:spacing w:after="0" w:line="240" w:lineRule="auto"/>
              <w:contextualSpacing/>
              <w:jc w:val="right"/>
              <w:rPr>
                <w:rFonts w:ascii="Times New Roman" w:hAnsi="Times New Roman" w:cs="Times New Roman"/>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337"/>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55798A" w:rsidRDefault="00A12278" w:rsidP="006E0C2E">
            <w:pPr>
              <w:spacing w:after="0" w:line="240" w:lineRule="auto"/>
              <w:rPr>
                <w:rFonts w:ascii="Times New Roman" w:eastAsia="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337"/>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55798A" w:rsidRDefault="00A12278" w:rsidP="006E0C2E">
            <w:pPr>
              <w:spacing w:after="0" w:line="240" w:lineRule="auto"/>
              <w:rPr>
                <w:rFonts w:ascii="Times New Roman" w:eastAsia="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337"/>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55798A" w:rsidRDefault="00A24CC8" w:rsidP="006E0C2E">
            <w:pPr>
              <w:spacing w:after="0" w:line="240" w:lineRule="auto"/>
              <w:rPr>
                <w:rFonts w:ascii="Times New Roman" w:eastAsia="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337"/>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55798A" w:rsidRDefault="00A24CC8" w:rsidP="006E0C2E">
            <w:pPr>
              <w:spacing w:after="0" w:line="240" w:lineRule="auto"/>
              <w:rPr>
                <w:rFonts w:ascii="Times New Roman" w:eastAsia="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337"/>
        </w:trPr>
        <w:tc>
          <w:tcPr>
            <w:tcW w:w="770" w:type="dxa"/>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12278" w:rsidRPr="0055798A" w:rsidRDefault="00A12278" w:rsidP="006E0C2E">
            <w:pPr>
              <w:spacing w:after="0" w:line="240" w:lineRule="auto"/>
              <w:rPr>
                <w:rFonts w:ascii="Times New Roman" w:eastAsia="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Pr="00A24CC8" w:rsidRDefault="00A12278" w:rsidP="006E0C2E">
            <w:pPr>
              <w:spacing w:after="0" w:line="240" w:lineRule="auto"/>
              <w:contextualSpacing/>
              <w:rPr>
                <w:rFonts w:ascii="Times New Roman" w:hAnsi="Times New Roman" w:cs="Times New Roman"/>
                <w:lang w:val="en-US"/>
              </w:rPr>
            </w:pPr>
            <w:r>
              <w:rPr>
                <w:rFonts w:ascii="Times New Roman" w:hAnsi="Times New Roman" w:cs="Times New Roman"/>
              </w:rPr>
              <w:t>202</w:t>
            </w:r>
            <w:r w:rsidR="00A24CC8">
              <w:rPr>
                <w:rFonts w:ascii="Times New Roman" w:hAnsi="Times New Roman" w:cs="Times New Roman"/>
                <w:lang w:val="en-US"/>
              </w:rPr>
              <w:t>2</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70"/>
        </w:trPr>
        <w:tc>
          <w:tcPr>
            <w:tcW w:w="770" w:type="dxa"/>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Pr>
                <w:rFonts w:ascii="Times New Roman" w:hAnsi="Times New Roman" w:cs="Times New Roman"/>
              </w:rPr>
              <w:t>5.1.2.</w:t>
            </w:r>
          </w:p>
        </w:tc>
        <w:tc>
          <w:tcPr>
            <w:tcW w:w="2916" w:type="dxa"/>
            <w:gridSpan w:val="3"/>
            <w:vMerge w:val="restart"/>
            <w:tcBorders>
              <w:left w:val="single" w:sz="8" w:space="0" w:color="000000"/>
            </w:tcBorders>
            <w:shd w:val="clear" w:color="auto" w:fill="auto"/>
          </w:tcPr>
          <w:p w:rsidR="00A12278" w:rsidRPr="0055798A" w:rsidRDefault="00A12278" w:rsidP="006E0C2E">
            <w:pPr>
              <w:spacing w:after="0" w:line="240" w:lineRule="auto"/>
              <w:rPr>
                <w:rFonts w:ascii="Times New Roman" w:eastAsia="Times New Roman" w:hAnsi="Times New Roman" w:cs="Times New Roman"/>
              </w:rPr>
            </w:pPr>
            <w:r w:rsidRPr="0055798A">
              <w:rPr>
                <w:rFonts w:ascii="Times New Roman" w:eastAsia="Times New Roman" w:hAnsi="Times New Roman" w:cs="Times New Roman"/>
              </w:rPr>
              <w:t xml:space="preserve">Профориентация граждан, </w:t>
            </w:r>
          </w:p>
          <w:p w:rsidR="00A12278" w:rsidRPr="0055798A" w:rsidRDefault="00A12278" w:rsidP="006E0C2E">
            <w:pPr>
              <w:spacing w:after="0" w:line="240" w:lineRule="auto"/>
              <w:rPr>
                <w:rFonts w:ascii="Times New Roman" w:eastAsia="Times New Roman" w:hAnsi="Times New Roman" w:cs="Times New Roman"/>
              </w:rPr>
            </w:pPr>
            <w:r w:rsidRPr="0055798A">
              <w:rPr>
                <w:rFonts w:ascii="Times New Roman" w:eastAsia="Times New Roman" w:hAnsi="Times New Roman" w:cs="Times New Roman"/>
              </w:rPr>
              <w:t xml:space="preserve">освобожденных из мест лишения </w:t>
            </w:r>
          </w:p>
          <w:p w:rsidR="00A12278" w:rsidRPr="0055798A" w:rsidRDefault="00A12278" w:rsidP="006E0C2E">
            <w:pPr>
              <w:spacing w:after="0" w:line="240" w:lineRule="auto"/>
              <w:rPr>
                <w:rFonts w:ascii="Times New Roman" w:eastAsia="Times New Roman" w:hAnsi="Times New Roman" w:cs="Times New Roman"/>
              </w:rPr>
            </w:pPr>
            <w:r w:rsidRPr="0055798A">
              <w:rPr>
                <w:rFonts w:ascii="Times New Roman" w:eastAsia="Times New Roman" w:hAnsi="Times New Roman" w:cs="Times New Roman"/>
              </w:rPr>
              <w:t xml:space="preserve">свободы, обратившихся в службу </w:t>
            </w:r>
          </w:p>
          <w:p w:rsidR="00A12278" w:rsidRPr="0055798A" w:rsidRDefault="00A12278" w:rsidP="006E0C2E">
            <w:pPr>
              <w:spacing w:after="0" w:line="240" w:lineRule="auto"/>
              <w:rPr>
                <w:rFonts w:ascii="Arial" w:eastAsia="Times New Roman" w:hAnsi="Arial" w:cs="Arial"/>
                <w:sz w:val="30"/>
                <w:szCs w:val="30"/>
              </w:rPr>
            </w:pPr>
            <w:r w:rsidRPr="0055798A">
              <w:rPr>
                <w:rFonts w:ascii="Times New Roman" w:eastAsia="Times New Roman" w:hAnsi="Times New Roman" w:cs="Times New Roman"/>
              </w:rPr>
              <w:t>занятости населения</w:t>
            </w:r>
          </w:p>
        </w:tc>
        <w:tc>
          <w:tcPr>
            <w:tcW w:w="2056" w:type="dxa"/>
            <w:gridSpan w:val="2"/>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Итого</w:t>
            </w:r>
          </w:p>
        </w:tc>
        <w:tc>
          <w:tcPr>
            <w:tcW w:w="945" w:type="dxa"/>
            <w:tcBorders>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55798A" w:rsidRDefault="00A12278" w:rsidP="006E0C2E">
            <w:pPr>
              <w:spacing w:after="0" w:line="240" w:lineRule="auto"/>
              <w:rPr>
                <w:rFonts w:ascii="Times New Roman" w:eastAsia="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55798A" w:rsidRDefault="00A12278" w:rsidP="006E0C2E">
            <w:pPr>
              <w:spacing w:after="0" w:line="240" w:lineRule="auto"/>
              <w:rPr>
                <w:rFonts w:ascii="Times New Roman" w:eastAsia="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55798A" w:rsidRDefault="00A12278" w:rsidP="006E0C2E">
            <w:pPr>
              <w:spacing w:after="0" w:line="240" w:lineRule="auto"/>
              <w:rPr>
                <w:rFonts w:ascii="Times New Roman" w:eastAsia="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55798A" w:rsidRDefault="00A12278" w:rsidP="006E0C2E">
            <w:pPr>
              <w:spacing w:after="0" w:line="240" w:lineRule="auto"/>
              <w:rPr>
                <w:rFonts w:ascii="Times New Roman" w:eastAsia="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55798A" w:rsidRDefault="00A24CC8" w:rsidP="006E0C2E">
            <w:pPr>
              <w:spacing w:after="0" w:line="240" w:lineRule="auto"/>
              <w:rPr>
                <w:rFonts w:ascii="Times New Roman" w:eastAsia="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8" w:space="0" w:color="000000"/>
              <w:bottom w:val="single" w:sz="8" w:space="0" w:color="000000"/>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8" w:space="0" w:color="000000"/>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55798A" w:rsidRDefault="00A24CC8" w:rsidP="006E0C2E">
            <w:pPr>
              <w:spacing w:after="0" w:line="240" w:lineRule="auto"/>
              <w:rPr>
                <w:rFonts w:ascii="Times New Roman" w:eastAsia="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8" w:space="0" w:color="000000"/>
              <w:bottom w:val="single" w:sz="8" w:space="0" w:color="000000"/>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8" w:space="0" w:color="000000"/>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55798A" w:rsidRDefault="00A24CC8" w:rsidP="006E0C2E">
            <w:pPr>
              <w:spacing w:after="0" w:line="240" w:lineRule="auto"/>
              <w:rPr>
                <w:rFonts w:ascii="Times New Roman" w:eastAsia="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8" w:space="0" w:color="000000"/>
              <w:bottom w:val="single" w:sz="8" w:space="0" w:color="000000"/>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8" w:space="0" w:color="000000"/>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7"/>
        </w:trPr>
        <w:tc>
          <w:tcPr>
            <w:tcW w:w="770" w:type="dxa"/>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Pr>
                <w:rFonts w:ascii="Times New Roman" w:hAnsi="Times New Roman" w:cs="Times New Roman"/>
              </w:rPr>
              <w:t>5.1.3</w:t>
            </w:r>
          </w:p>
        </w:tc>
        <w:tc>
          <w:tcPr>
            <w:tcW w:w="2916" w:type="dxa"/>
            <w:gridSpan w:val="3"/>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4048B4">
              <w:rPr>
                <w:rFonts w:ascii="Times New Roman" w:hAnsi="Times New Roman"/>
              </w:rPr>
              <w:t xml:space="preserve">Подготовка и издание  печатных материалов, </w:t>
            </w:r>
            <w:r w:rsidRPr="004048B4">
              <w:rPr>
                <w:rFonts w:ascii="Times New Roman" w:hAnsi="Times New Roman"/>
              </w:rPr>
              <w:lastRenderedPageBreak/>
              <w:t>буклетов</w:t>
            </w:r>
            <w:r>
              <w:rPr>
                <w:rFonts w:ascii="Times New Roman" w:hAnsi="Times New Roman"/>
              </w:rPr>
              <w:t xml:space="preserve"> </w:t>
            </w:r>
            <w:r w:rsidRPr="004048B4">
              <w:rPr>
                <w:rFonts w:ascii="Times New Roman" w:hAnsi="Times New Roman"/>
              </w:rPr>
              <w:t xml:space="preserve"> по действиям граждан  в условиях угрозы  или совершения террористического акта</w:t>
            </w:r>
          </w:p>
        </w:tc>
        <w:tc>
          <w:tcPr>
            <w:tcW w:w="2056" w:type="dxa"/>
            <w:gridSpan w:val="2"/>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rPr>
            </w:pPr>
            <w:r w:rsidRPr="00316D10">
              <w:rPr>
                <w:rFonts w:ascii="Times New Roman" w:hAnsi="Times New Roman" w:cs="Times New Roman"/>
              </w:rPr>
              <w:lastRenderedPageBreak/>
              <w:t xml:space="preserve">Администрация Верхнеломовского </w:t>
            </w:r>
            <w:r w:rsidRPr="00316D10">
              <w:rPr>
                <w:rFonts w:ascii="Times New Roman" w:hAnsi="Times New Roman" w:cs="Times New Roman"/>
              </w:rPr>
              <w:lastRenderedPageBreak/>
              <w:t>сельсовета</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b/>
                <w:bCs/>
              </w:rPr>
            </w:pPr>
            <w:r w:rsidRPr="006E6EE6">
              <w:rPr>
                <w:rFonts w:ascii="Times New Roman" w:hAnsi="Times New Roman" w:cs="Times New Roman"/>
                <w:b/>
                <w:bCs/>
              </w:rPr>
              <w:lastRenderedPageBreak/>
              <w:t>Итого</w:t>
            </w:r>
          </w:p>
        </w:tc>
        <w:tc>
          <w:tcPr>
            <w:tcW w:w="945" w:type="dxa"/>
            <w:tcBorders>
              <w:left w:val="single" w:sz="8" w:space="0" w:color="000000"/>
              <w:bottom w:val="single" w:sz="8" w:space="0" w:color="000000"/>
            </w:tcBorders>
            <w:shd w:val="clear" w:color="auto" w:fill="auto"/>
          </w:tcPr>
          <w:p w:rsidR="00A12278" w:rsidRPr="001363A7" w:rsidRDefault="00A24CC8" w:rsidP="006E0C2E">
            <w:pPr>
              <w:spacing w:after="0" w:line="240" w:lineRule="auto"/>
              <w:contextualSpacing/>
              <w:jc w:val="right"/>
              <w:rPr>
                <w:rFonts w:ascii="Times New Roman" w:hAnsi="Times New Roman" w:cs="Times New Roman"/>
                <w:bCs/>
              </w:rPr>
            </w:pPr>
            <w:r>
              <w:rPr>
                <w:rFonts w:ascii="Times New Roman" w:hAnsi="Times New Roman" w:cs="Times New Roman"/>
                <w:bCs/>
                <w:lang w:val="en-US"/>
              </w:rPr>
              <w:t>3</w:t>
            </w:r>
            <w:r w:rsidR="00A12278" w:rsidRPr="001363A7">
              <w:rPr>
                <w:rFonts w:ascii="Times New Roman" w:hAnsi="Times New Roman" w:cs="Times New Roman"/>
                <w:bCs/>
              </w:rPr>
              <w:t>,</w:t>
            </w:r>
            <w:r w:rsidR="00A12278">
              <w:rPr>
                <w:rFonts w:ascii="Times New Roman" w:hAnsi="Times New Roman" w:cs="Times New Roman"/>
                <w:bCs/>
              </w:rPr>
              <w:t>0</w:t>
            </w:r>
          </w:p>
        </w:tc>
        <w:tc>
          <w:tcPr>
            <w:tcW w:w="1351" w:type="dxa"/>
            <w:gridSpan w:val="2"/>
            <w:tcBorders>
              <w:left w:val="single" w:sz="8" w:space="0" w:color="000000"/>
              <w:bottom w:val="single" w:sz="8" w:space="0" w:color="000000"/>
            </w:tcBorders>
            <w:shd w:val="clear" w:color="auto" w:fill="auto"/>
          </w:tcPr>
          <w:p w:rsidR="00A12278" w:rsidRPr="001363A7" w:rsidRDefault="00A24CC8" w:rsidP="006E0C2E">
            <w:pPr>
              <w:spacing w:after="0" w:line="240" w:lineRule="auto"/>
              <w:contextualSpacing/>
              <w:jc w:val="center"/>
              <w:rPr>
                <w:rFonts w:ascii="Times New Roman" w:hAnsi="Times New Roman" w:cs="Times New Roman"/>
                <w:bCs/>
              </w:rPr>
            </w:pPr>
            <w:r>
              <w:rPr>
                <w:rFonts w:ascii="Times New Roman" w:hAnsi="Times New Roman" w:cs="Times New Roman"/>
                <w:bCs/>
                <w:lang w:val="en-US"/>
              </w:rPr>
              <w:t>3</w:t>
            </w:r>
            <w:r w:rsidR="00A12278" w:rsidRPr="001363A7">
              <w:rPr>
                <w:rFonts w:ascii="Times New Roman" w:hAnsi="Times New Roman" w:cs="Times New Roman"/>
                <w:bCs/>
              </w:rPr>
              <w:t>,</w:t>
            </w:r>
            <w:r w:rsidR="00A12278">
              <w:rPr>
                <w:rFonts w:ascii="Times New Roman" w:hAnsi="Times New Roman" w:cs="Times New Roman"/>
                <w:bCs/>
              </w:rPr>
              <w:t>0</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b/>
                <w:bCs/>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b/>
                <w:bCs/>
              </w:rPr>
            </w:pPr>
            <w:r w:rsidRPr="006E6EE6">
              <w:rPr>
                <w:rFonts w:ascii="Times New Roman" w:hAnsi="Times New Roman" w:cs="Times New Roman"/>
                <w:b/>
                <w:bCs/>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b/>
                <w:bCs/>
              </w:rPr>
            </w:pPr>
            <w:r w:rsidRPr="006E6EE6">
              <w:rPr>
                <w:rFonts w:ascii="Times New Roman" w:hAnsi="Times New Roman" w:cs="Times New Roman"/>
                <w:b/>
                <w:bCs/>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b/>
                <w:bCs/>
              </w:rPr>
              <w:t> </w:t>
            </w: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2016</w:t>
            </w:r>
            <w:r w:rsidRPr="006E6EE6">
              <w:rPr>
                <w:rFonts w:ascii="Times New Roman" w:hAnsi="Times New Roman" w:cs="Times New Roman"/>
              </w:rPr>
              <w:t xml:space="preserve">  </w:t>
            </w:r>
          </w:p>
        </w:tc>
        <w:tc>
          <w:tcPr>
            <w:tcW w:w="94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1351" w:type="dxa"/>
            <w:gridSpan w:val="2"/>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r w:rsidRPr="006E6EE6">
              <w:rPr>
                <w:rFonts w:ascii="Times New Roman" w:hAnsi="Times New Roman" w:cs="Times New Roman"/>
              </w:rPr>
              <w:t xml:space="preserve">  </w:t>
            </w:r>
          </w:p>
        </w:tc>
        <w:tc>
          <w:tcPr>
            <w:tcW w:w="94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w:t>
            </w:r>
            <w:r>
              <w:rPr>
                <w:rFonts w:ascii="Times New Roman" w:hAnsi="Times New Roman" w:cs="Times New Roman"/>
              </w:rPr>
              <w:t>0</w:t>
            </w:r>
          </w:p>
        </w:tc>
        <w:tc>
          <w:tcPr>
            <w:tcW w:w="1351" w:type="dxa"/>
            <w:gridSpan w:val="2"/>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w:t>
            </w:r>
            <w:r>
              <w:rPr>
                <w:rFonts w:ascii="Times New Roman" w:hAnsi="Times New Roman" w:cs="Times New Roman"/>
              </w:rPr>
              <w:t>0</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1351" w:type="dxa"/>
            <w:gridSpan w:val="2"/>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1351" w:type="dxa"/>
            <w:gridSpan w:val="2"/>
            <w:tcBorders>
              <w:left w:val="single" w:sz="8" w:space="0" w:color="000000"/>
              <w:bottom w:val="single" w:sz="8" w:space="0" w:color="000000"/>
            </w:tcBorders>
            <w:shd w:val="clear" w:color="auto" w:fill="auto"/>
          </w:tcPr>
          <w:p w:rsidR="00A12278" w:rsidRPr="00870595" w:rsidRDefault="00A1227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left w:val="single" w:sz="8" w:space="0" w:color="000000"/>
              <w:bottom w:val="single" w:sz="4" w:space="0" w:color="auto"/>
            </w:tcBorders>
            <w:shd w:val="clear" w:color="auto" w:fill="auto"/>
          </w:tcPr>
          <w:p w:rsidR="00A24CC8" w:rsidRPr="00870595" w:rsidRDefault="00A24CC8" w:rsidP="009751CC">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1351" w:type="dxa"/>
            <w:gridSpan w:val="2"/>
            <w:tcBorders>
              <w:left w:val="single" w:sz="8" w:space="0" w:color="000000"/>
              <w:bottom w:val="single" w:sz="4" w:space="0" w:color="auto"/>
            </w:tcBorders>
            <w:shd w:val="clear" w:color="auto" w:fill="auto"/>
          </w:tcPr>
          <w:p w:rsidR="00A24CC8" w:rsidRPr="00870595" w:rsidRDefault="00A24CC8" w:rsidP="009751CC">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975" w:type="dxa"/>
            <w:tcBorders>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left w:val="single" w:sz="8" w:space="0" w:color="000000"/>
              <w:bottom w:val="single" w:sz="4" w:space="0" w:color="auto"/>
            </w:tcBorders>
            <w:shd w:val="clear" w:color="auto" w:fill="auto"/>
          </w:tcPr>
          <w:p w:rsidR="00A24CC8" w:rsidRPr="00870595" w:rsidRDefault="00A24CC8" w:rsidP="009751CC">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1351" w:type="dxa"/>
            <w:gridSpan w:val="2"/>
            <w:tcBorders>
              <w:left w:val="single" w:sz="8" w:space="0" w:color="000000"/>
              <w:bottom w:val="single" w:sz="4" w:space="0" w:color="auto"/>
            </w:tcBorders>
            <w:shd w:val="clear" w:color="auto" w:fill="auto"/>
          </w:tcPr>
          <w:p w:rsidR="00A24CC8" w:rsidRPr="00870595" w:rsidRDefault="00A24CC8" w:rsidP="009751CC">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975" w:type="dxa"/>
            <w:tcBorders>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left w:val="single" w:sz="8" w:space="0" w:color="000000"/>
              <w:bottom w:val="single" w:sz="4" w:space="0" w:color="auto"/>
            </w:tcBorders>
            <w:shd w:val="clear" w:color="auto" w:fill="auto"/>
          </w:tcPr>
          <w:p w:rsidR="00A24CC8" w:rsidRPr="00870595" w:rsidRDefault="00A24CC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1351" w:type="dxa"/>
            <w:gridSpan w:val="2"/>
            <w:tcBorders>
              <w:left w:val="single" w:sz="8" w:space="0" w:color="000000"/>
              <w:bottom w:val="single" w:sz="4" w:space="0" w:color="auto"/>
            </w:tcBorders>
            <w:shd w:val="clear" w:color="auto" w:fill="auto"/>
          </w:tcPr>
          <w:p w:rsidR="00A24CC8" w:rsidRPr="00870595" w:rsidRDefault="00A24CC8" w:rsidP="006E0C2E">
            <w:pPr>
              <w:spacing w:after="0" w:line="240" w:lineRule="auto"/>
              <w:contextualSpacing/>
              <w:jc w:val="right"/>
              <w:rPr>
                <w:rFonts w:ascii="Times New Roman" w:hAnsi="Times New Roman" w:cs="Times New Roman"/>
              </w:rPr>
            </w:pPr>
            <w:r w:rsidRPr="00870595">
              <w:rPr>
                <w:rFonts w:ascii="Times New Roman" w:hAnsi="Times New Roman" w:cs="Times New Roman"/>
              </w:rPr>
              <w:t>0,5</w:t>
            </w:r>
          </w:p>
        </w:tc>
        <w:tc>
          <w:tcPr>
            <w:tcW w:w="975" w:type="dxa"/>
            <w:tcBorders>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01"/>
        </w:trPr>
        <w:tc>
          <w:tcPr>
            <w:tcW w:w="770" w:type="dxa"/>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Pr>
                <w:rFonts w:ascii="Times New Roman" w:hAnsi="Times New Roman" w:cs="Times New Roman"/>
              </w:rPr>
              <w:t>5.1.4.</w:t>
            </w:r>
          </w:p>
        </w:tc>
        <w:tc>
          <w:tcPr>
            <w:tcW w:w="2916" w:type="dxa"/>
            <w:gridSpan w:val="3"/>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Pr>
                <w:rFonts w:ascii="Times New Roman" w:hAnsi="Times New Roman" w:cs="Times New Roman"/>
              </w:rPr>
              <w:t>Размещение на информационных стендах поселения листовок по профилактике терроризма и экстремизма</w:t>
            </w:r>
          </w:p>
        </w:tc>
        <w:tc>
          <w:tcPr>
            <w:tcW w:w="2056" w:type="dxa"/>
            <w:gridSpan w:val="2"/>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4" w:space="0" w:color="auto"/>
            </w:tcBorders>
            <w:shd w:val="clear" w:color="auto" w:fill="auto"/>
          </w:tcPr>
          <w:p w:rsidR="00A12278" w:rsidRPr="00350F54" w:rsidRDefault="00A12278" w:rsidP="006E0C2E">
            <w:pPr>
              <w:spacing w:after="0" w:line="240" w:lineRule="auto"/>
              <w:contextualSpacing/>
              <w:rPr>
                <w:rFonts w:ascii="Times New Roman" w:hAnsi="Times New Roman" w:cs="Times New Roman"/>
                <w:b/>
              </w:rPr>
            </w:pPr>
            <w:r w:rsidRPr="00350F54">
              <w:rPr>
                <w:rFonts w:ascii="Times New Roman" w:hAnsi="Times New Roman" w:cs="Times New Roman"/>
                <w:b/>
              </w:rPr>
              <w:t>Итого</w:t>
            </w:r>
          </w:p>
        </w:tc>
        <w:tc>
          <w:tcPr>
            <w:tcW w:w="945" w:type="dxa"/>
            <w:tcBorders>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01"/>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01"/>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01"/>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28"/>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4" w:space="0" w:color="auto"/>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4" w:space="0" w:color="auto"/>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4" w:space="0" w:color="auto"/>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5"/>
        </w:trPr>
        <w:tc>
          <w:tcPr>
            <w:tcW w:w="770" w:type="dxa"/>
            <w:vMerge w:val="restart"/>
            <w:tcBorders>
              <w:lef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r>
              <w:rPr>
                <w:rFonts w:ascii="Times New Roman" w:hAnsi="Times New Roman" w:cs="Times New Roman"/>
                <w:lang w:val="en-US"/>
              </w:rPr>
              <w:t>5</w:t>
            </w:r>
            <w:r>
              <w:rPr>
                <w:rFonts w:ascii="Times New Roman" w:hAnsi="Times New Roman" w:cs="Times New Roman"/>
              </w:rPr>
              <w:t>.1.5.</w:t>
            </w:r>
          </w:p>
        </w:tc>
        <w:tc>
          <w:tcPr>
            <w:tcW w:w="2916" w:type="dxa"/>
            <w:gridSpan w:val="3"/>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Pr>
                <w:rFonts w:ascii="Times New Roman" w:hAnsi="Times New Roman" w:cs="Times New Roman"/>
              </w:rPr>
              <w:t>Проведение обследования муниципальных учреждений , многоквартирных домов  на предмет атитеррористической защищенности, эффективности пропускного режима  в школах и детском саде.</w:t>
            </w:r>
          </w:p>
        </w:tc>
        <w:tc>
          <w:tcPr>
            <w:tcW w:w="2056" w:type="dxa"/>
            <w:gridSpan w:val="2"/>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b/>
              </w:rPr>
            </w:pPr>
            <w:r w:rsidRPr="006E6EE6">
              <w:rPr>
                <w:rFonts w:ascii="Times New Roman" w:hAnsi="Times New Roman" w:cs="Times New Roman"/>
                <w:b/>
                <w:bCs/>
              </w:rPr>
              <w:t>Итого</w:t>
            </w:r>
          </w:p>
        </w:tc>
        <w:tc>
          <w:tcPr>
            <w:tcW w:w="945" w:type="dxa"/>
            <w:tcBorders>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5"/>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lang w:val="en-US"/>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201</w:t>
            </w:r>
            <w:r>
              <w:rPr>
                <w:rFonts w:ascii="Times New Roman" w:hAnsi="Times New Roman" w:cs="Times New Roman"/>
              </w:rPr>
              <w:t>6</w:t>
            </w:r>
            <w:r w:rsidRPr="006E6EE6">
              <w:rPr>
                <w:rFonts w:ascii="Times New Roman" w:hAnsi="Times New Roman" w:cs="Times New Roman"/>
              </w:rPr>
              <w:t xml:space="preserve">  </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5"/>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lang w:val="en-US"/>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r w:rsidRPr="006E6EE6">
              <w:rPr>
                <w:rFonts w:ascii="Times New Roman" w:hAnsi="Times New Roman" w:cs="Times New Roman"/>
              </w:rPr>
              <w:t xml:space="preserve">  </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5"/>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lang w:val="en-US"/>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5"/>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lang w:val="en-US"/>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95"/>
        </w:trPr>
        <w:tc>
          <w:tcPr>
            <w:tcW w:w="770" w:type="dxa"/>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lang w:val="en-US"/>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8" w:space="0" w:color="000000"/>
              <w:bottom w:val="single" w:sz="8" w:space="0" w:color="000000"/>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8" w:space="0" w:color="000000"/>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95"/>
        </w:trPr>
        <w:tc>
          <w:tcPr>
            <w:tcW w:w="770" w:type="dxa"/>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lang w:val="en-US"/>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8" w:space="0" w:color="000000"/>
              <w:bottom w:val="single" w:sz="8" w:space="0" w:color="000000"/>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8" w:space="0" w:color="000000"/>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95"/>
        </w:trPr>
        <w:tc>
          <w:tcPr>
            <w:tcW w:w="770" w:type="dxa"/>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lang w:val="en-US"/>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8" w:space="0" w:color="000000"/>
              <w:bottom w:val="single" w:sz="8" w:space="0" w:color="000000"/>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8" w:space="0" w:color="000000"/>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340"/>
        </w:trPr>
        <w:tc>
          <w:tcPr>
            <w:tcW w:w="770" w:type="dxa"/>
            <w:vMerge w:val="restart"/>
            <w:tcBorders>
              <w:left w:val="single" w:sz="8" w:space="0" w:color="000000"/>
            </w:tcBorders>
            <w:shd w:val="clear" w:color="auto" w:fill="auto"/>
          </w:tcPr>
          <w:p w:rsidR="00A12278" w:rsidRPr="00870595" w:rsidRDefault="00A12278" w:rsidP="006E0C2E">
            <w:pPr>
              <w:snapToGrid w:val="0"/>
              <w:spacing w:after="0" w:line="240" w:lineRule="auto"/>
              <w:rPr>
                <w:rFonts w:ascii="Times New Roman" w:hAnsi="Times New Roman" w:cs="Times New Roman"/>
              </w:rPr>
            </w:pPr>
            <w:r>
              <w:rPr>
                <w:rFonts w:ascii="Times New Roman" w:hAnsi="Times New Roman" w:cs="Times New Roman"/>
              </w:rPr>
              <w:t>5.1.6</w:t>
            </w:r>
          </w:p>
        </w:tc>
        <w:tc>
          <w:tcPr>
            <w:tcW w:w="2916" w:type="dxa"/>
            <w:gridSpan w:val="3"/>
            <w:vMerge w:val="restart"/>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r>
              <w:rPr>
                <w:rFonts w:ascii="Times New Roman" w:hAnsi="Times New Roman" w:cs="Times New Roman"/>
              </w:rPr>
              <w:t>Проведение школьных собраний с целью инструктажа по профилактике терроризма и экстремизма, правилам поведения при угрозе террористического акта по профилактике терроризма и экстремизма, правилам поведения при угрозе террористического акта</w:t>
            </w:r>
          </w:p>
        </w:tc>
        <w:tc>
          <w:tcPr>
            <w:tcW w:w="2056" w:type="dxa"/>
            <w:gridSpan w:val="2"/>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4" w:space="0" w:color="auto"/>
            </w:tcBorders>
            <w:shd w:val="clear" w:color="auto" w:fill="auto"/>
          </w:tcPr>
          <w:p w:rsidR="00A12278" w:rsidRPr="00350F54" w:rsidRDefault="00A12278" w:rsidP="006E0C2E">
            <w:pPr>
              <w:spacing w:after="0" w:line="240" w:lineRule="auto"/>
              <w:contextualSpacing/>
              <w:rPr>
                <w:rFonts w:ascii="Times New Roman" w:hAnsi="Times New Roman" w:cs="Times New Roman"/>
                <w:b/>
              </w:rPr>
            </w:pPr>
            <w:r w:rsidRPr="00350F54">
              <w:rPr>
                <w:rFonts w:ascii="Times New Roman" w:hAnsi="Times New Roman" w:cs="Times New Roman"/>
                <w:b/>
              </w:rPr>
              <w:t>Итого</w:t>
            </w:r>
          </w:p>
        </w:tc>
        <w:tc>
          <w:tcPr>
            <w:tcW w:w="945" w:type="dxa"/>
            <w:tcBorders>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337"/>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lang w:val="en-US"/>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4" w:space="0" w:color="auto"/>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4" w:space="0" w:color="auto"/>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420"/>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lang w:val="en-US"/>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vMerge w:val="restart"/>
            <w:tcBorders>
              <w:left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vMerge w:val="restart"/>
            <w:tcBorders>
              <w:top w:val="single" w:sz="4" w:space="0" w:color="auto"/>
              <w:left w:val="single" w:sz="8" w:space="0" w:color="000000"/>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4" w:space="0" w:color="auto"/>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4" w:space="0" w:color="auto"/>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lang w:val="en-US"/>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vMerge/>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p>
        </w:tc>
        <w:tc>
          <w:tcPr>
            <w:tcW w:w="945" w:type="dxa"/>
            <w:vMerge/>
            <w:tcBorders>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tcBorders>
              <w:left w:val="single" w:sz="8" w:space="0" w:color="000000"/>
              <w:bottom w:val="single" w:sz="4" w:space="0" w:color="auto"/>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tcBorders>
              <w:left w:val="single" w:sz="8" w:space="0" w:color="000000"/>
              <w:bottom w:val="single" w:sz="4" w:space="0" w:color="auto"/>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337"/>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lang w:val="en-US"/>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val="restart"/>
            <w:tcBorders>
              <w:top w:val="single" w:sz="4" w:space="0" w:color="auto"/>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top w:val="single" w:sz="4" w:space="0" w:color="auto"/>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337"/>
        </w:trPr>
        <w:tc>
          <w:tcPr>
            <w:tcW w:w="770" w:type="dxa"/>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lang w:val="en-US"/>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337"/>
        </w:trPr>
        <w:tc>
          <w:tcPr>
            <w:tcW w:w="770" w:type="dxa"/>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lang w:val="en-US"/>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337"/>
        </w:trPr>
        <w:tc>
          <w:tcPr>
            <w:tcW w:w="770" w:type="dxa"/>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lang w:val="en-US"/>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337"/>
        </w:trPr>
        <w:tc>
          <w:tcPr>
            <w:tcW w:w="770" w:type="dxa"/>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lang w:val="en-US"/>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70"/>
        </w:trPr>
        <w:tc>
          <w:tcPr>
            <w:tcW w:w="770" w:type="dxa"/>
            <w:vMerge w:val="restart"/>
            <w:tcBorders>
              <w:left w:val="single" w:sz="8" w:space="0" w:color="000000"/>
            </w:tcBorders>
            <w:shd w:val="clear" w:color="auto" w:fill="auto"/>
          </w:tcPr>
          <w:p w:rsidR="00A12278" w:rsidRPr="00724D4C" w:rsidRDefault="00A12278" w:rsidP="006E0C2E">
            <w:pPr>
              <w:snapToGrid w:val="0"/>
              <w:spacing w:after="0" w:line="240" w:lineRule="auto"/>
              <w:rPr>
                <w:rFonts w:ascii="Times New Roman" w:hAnsi="Times New Roman" w:cs="Times New Roman"/>
              </w:rPr>
            </w:pPr>
            <w:r>
              <w:rPr>
                <w:rFonts w:ascii="Times New Roman" w:hAnsi="Times New Roman" w:cs="Times New Roman"/>
              </w:rPr>
              <w:lastRenderedPageBreak/>
              <w:t>5.1.7</w:t>
            </w:r>
          </w:p>
        </w:tc>
        <w:tc>
          <w:tcPr>
            <w:tcW w:w="2916" w:type="dxa"/>
            <w:gridSpan w:val="3"/>
            <w:vMerge w:val="restart"/>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r>
              <w:rPr>
                <w:rFonts w:ascii="Times New Roman" w:hAnsi="Times New Roman" w:cs="Times New Roman"/>
              </w:rPr>
              <w:t>Проведение собраний (сходов) с жителями поселения на предмет разъяснения по профилактике терроризма и экстремизма</w:t>
            </w:r>
          </w:p>
        </w:tc>
        <w:tc>
          <w:tcPr>
            <w:tcW w:w="2056" w:type="dxa"/>
            <w:gridSpan w:val="2"/>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b/>
              </w:rPr>
            </w:pPr>
            <w:r w:rsidRPr="006E6EE6">
              <w:rPr>
                <w:rFonts w:ascii="Times New Roman" w:hAnsi="Times New Roman" w:cs="Times New Roman"/>
                <w:b/>
                <w:bCs/>
              </w:rPr>
              <w:t>Итого</w:t>
            </w:r>
          </w:p>
        </w:tc>
        <w:tc>
          <w:tcPr>
            <w:tcW w:w="945" w:type="dxa"/>
            <w:tcBorders>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tcBorders>
            <w:shd w:val="clear" w:color="auto" w:fill="auto"/>
          </w:tcPr>
          <w:p w:rsidR="00A12278" w:rsidRPr="00724D4C"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201</w:t>
            </w:r>
            <w:r>
              <w:rPr>
                <w:rFonts w:ascii="Times New Roman" w:hAnsi="Times New Roman" w:cs="Times New Roman"/>
              </w:rPr>
              <w:t>6</w:t>
            </w:r>
            <w:r w:rsidRPr="006E6EE6">
              <w:rPr>
                <w:rFonts w:ascii="Times New Roman" w:hAnsi="Times New Roman" w:cs="Times New Roman"/>
              </w:rPr>
              <w:t xml:space="preserve">  </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tcBorders>
            <w:shd w:val="clear" w:color="auto" w:fill="auto"/>
          </w:tcPr>
          <w:p w:rsidR="00A12278" w:rsidRPr="00724D4C"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r w:rsidRPr="006E6EE6">
              <w:rPr>
                <w:rFonts w:ascii="Times New Roman" w:hAnsi="Times New Roman" w:cs="Times New Roman"/>
              </w:rPr>
              <w:t xml:space="preserve">  </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tcBorders>
            <w:shd w:val="clear" w:color="auto" w:fill="auto"/>
          </w:tcPr>
          <w:p w:rsidR="00A12278" w:rsidRPr="00724D4C"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tcBorders>
            <w:shd w:val="clear" w:color="auto" w:fill="auto"/>
          </w:tcPr>
          <w:p w:rsidR="00A12278" w:rsidRPr="00724D4C"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bottom w:val="single" w:sz="8" w:space="0" w:color="000000"/>
            </w:tcBorders>
            <w:shd w:val="clear" w:color="auto" w:fill="auto"/>
          </w:tcPr>
          <w:p w:rsidR="00A24CC8" w:rsidRPr="00724D4C"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4" w:space="0" w:color="auto"/>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bottom w:val="single" w:sz="8" w:space="0" w:color="000000"/>
            </w:tcBorders>
            <w:shd w:val="clear" w:color="auto" w:fill="auto"/>
          </w:tcPr>
          <w:p w:rsidR="00A24CC8" w:rsidRPr="00724D4C"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4" w:space="0" w:color="auto"/>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bottom w:val="single" w:sz="8" w:space="0" w:color="000000"/>
            </w:tcBorders>
            <w:shd w:val="clear" w:color="auto" w:fill="auto"/>
          </w:tcPr>
          <w:p w:rsidR="00A24CC8" w:rsidRPr="00724D4C"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4" w:space="0" w:color="auto"/>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70"/>
        </w:trPr>
        <w:tc>
          <w:tcPr>
            <w:tcW w:w="770" w:type="dxa"/>
            <w:vMerge w:val="restart"/>
            <w:tcBorders>
              <w:left w:val="single" w:sz="8" w:space="0" w:color="000000"/>
            </w:tcBorders>
            <w:shd w:val="clear" w:color="auto" w:fill="auto"/>
          </w:tcPr>
          <w:p w:rsidR="00A12278" w:rsidRPr="00724D4C" w:rsidRDefault="00A12278" w:rsidP="006E0C2E">
            <w:pPr>
              <w:snapToGrid w:val="0"/>
              <w:spacing w:after="0" w:line="240" w:lineRule="auto"/>
              <w:rPr>
                <w:rFonts w:ascii="Times New Roman" w:hAnsi="Times New Roman" w:cs="Times New Roman"/>
              </w:rPr>
            </w:pPr>
            <w:r>
              <w:rPr>
                <w:rFonts w:ascii="Times New Roman" w:hAnsi="Times New Roman" w:cs="Times New Roman"/>
              </w:rPr>
              <w:t>5.1.8</w:t>
            </w:r>
          </w:p>
        </w:tc>
        <w:tc>
          <w:tcPr>
            <w:tcW w:w="2916" w:type="dxa"/>
            <w:gridSpan w:val="3"/>
            <w:vMerge w:val="restart"/>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r>
              <w:rPr>
                <w:rFonts w:ascii="Times New Roman" w:hAnsi="Times New Roman" w:cs="Times New Roman"/>
              </w:rPr>
              <w:t>Организация и проведение совместных заседаний с Советом общественности по вопросу «Терроризм – угроза общества»</w:t>
            </w:r>
          </w:p>
        </w:tc>
        <w:tc>
          <w:tcPr>
            <w:tcW w:w="2056" w:type="dxa"/>
            <w:gridSpan w:val="2"/>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b/>
              </w:rPr>
            </w:pPr>
            <w:r w:rsidRPr="006E6EE6">
              <w:rPr>
                <w:rFonts w:ascii="Times New Roman" w:hAnsi="Times New Roman" w:cs="Times New Roman"/>
                <w:b/>
                <w:bCs/>
              </w:rPr>
              <w:t>Итого</w:t>
            </w:r>
          </w:p>
        </w:tc>
        <w:tc>
          <w:tcPr>
            <w:tcW w:w="945" w:type="dxa"/>
            <w:tcBorders>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tcBorders>
            <w:shd w:val="clear" w:color="auto" w:fill="auto"/>
          </w:tcPr>
          <w:p w:rsidR="00A12278" w:rsidRPr="00724D4C"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201</w:t>
            </w:r>
            <w:r>
              <w:rPr>
                <w:rFonts w:ascii="Times New Roman" w:hAnsi="Times New Roman" w:cs="Times New Roman"/>
              </w:rPr>
              <w:t>6</w:t>
            </w:r>
            <w:r w:rsidRPr="006E6EE6">
              <w:rPr>
                <w:rFonts w:ascii="Times New Roman" w:hAnsi="Times New Roman" w:cs="Times New Roman"/>
              </w:rPr>
              <w:t xml:space="preserve">  </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tcBorders>
            <w:shd w:val="clear" w:color="auto" w:fill="auto"/>
          </w:tcPr>
          <w:p w:rsidR="00A12278" w:rsidRPr="00724D4C"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r w:rsidRPr="006E6EE6">
              <w:rPr>
                <w:rFonts w:ascii="Times New Roman" w:hAnsi="Times New Roman" w:cs="Times New Roman"/>
              </w:rPr>
              <w:t xml:space="preserve">  </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tcBorders>
            <w:shd w:val="clear" w:color="auto" w:fill="auto"/>
          </w:tcPr>
          <w:p w:rsidR="00A12278" w:rsidRPr="00724D4C"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tcBorders>
            <w:shd w:val="clear" w:color="auto" w:fill="auto"/>
          </w:tcPr>
          <w:p w:rsidR="00A12278" w:rsidRPr="00724D4C"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bottom w:val="single" w:sz="8" w:space="0" w:color="000000"/>
            </w:tcBorders>
            <w:shd w:val="clear" w:color="auto" w:fill="auto"/>
          </w:tcPr>
          <w:p w:rsidR="00A24CC8" w:rsidRPr="00724D4C"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bottom w:val="single" w:sz="8" w:space="0" w:color="000000"/>
            </w:tcBorders>
            <w:shd w:val="clear" w:color="auto" w:fill="auto"/>
          </w:tcPr>
          <w:p w:rsidR="00A24CC8" w:rsidRPr="00724D4C"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67"/>
        </w:trPr>
        <w:tc>
          <w:tcPr>
            <w:tcW w:w="770" w:type="dxa"/>
            <w:vMerge/>
            <w:tcBorders>
              <w:left w:val="single" w:sz="8" w:space="0" w:color="000000"/>
              <w:bottom w:val="single" w:sz="8" w:space="0" w:color="000000"/>
            </w:tcBorders>
            <w:shd w:val="clear" w:color="auto" w:fill="auto"/>
          </w:tcPr>
          <w:p w:rsidR="00A24CC8" w:rsidRPr="00724D4C"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30"/>
        </w:trPr>
        <w:tc>
          <w:tcPr>
            <w:tcW w:w="770" w:type="dxa"/>
            <w:vMerge w:val="restart"/>
            <w:tcBorders>
              <w:left w:val="single" w:sz="8" w:space="0" w:color="000000"/>
            </w:tcBorders>
            <w:shd w:val="clear" w:color="auto" w:fill="auto"/>
          </w:tcPr>
          <w:p w:rsidR="00A12278" w:rsidRPr="00CB457B" w:rsidRDefault="00A12278" w:rsidP="006E0C2E">
            <w:pPr>
              <w:snapToGrid w:val="0"/>
              <w:spacing w:after="0" w:line="240" w:lineRule="auto"/>
              <w:rPr>
                <w:rFonts w:ascii="Times New Roman" w:hAnsi="Times New Roman" w:cs="Times New Roman"/>
              </w:rPr>
            </w:pPr>
            <w:r>
              <w:rPr>
                <w:rFonts w:ascii="Times New Roman" w:hAnsi="Times New Roman" w:cs="Times New Roman"/>
              </w:rPr>
              <w:t>5.1.9</w:t>
            </w:r>
          </w:p>
        </w:tc>
        <w:tc>
          <w:tcPr>
            <w:tcW w:w="2916" w:type="dxa"/>
            <w:gridSpan w:val="3"/>
            <w:vMerge w:val="restart"/>
            <w:tcBorders>
              <w:left w:val="single" w:sz="8" w:space="0" w:color="000000"/>
            </w:tcBorders>
            <w:shd w:val="clear" w:color="auto" w:fill="auto"/>
          </w:tcPr>
          <w:p w:rsidR="00A12278" w:rsidRPr="00724D4C" w:rsidRDefault="00A12278" w:rsidP="006E0C2E">
            <w:pPr>
              <w:snapToGrid w:val="0"/>
              <w:spacing w:after="0" w:line="240" w:lineRule="auto"/>
              <w:rPr>
                <w:rFonts w:ascii="Times New Roman" w:hAnsi="Times New Roman" w:cs="Times New Roman"/>
              </w:rPr>
            </w:pPr>
            <w:r w:rsidRPr="00724D4C">
              <w:rPr>
                <w:rFonts w:ascii="Times New Roman" w:hAnsi="Times New Roman" w:cs="Times New Roman"/>
              </w:rPr>
              <w:t>Проведение мероприятий для детей и молодёжи с использованием видеоматериалов</w:t>
            </w:r>
          </w:p>
        </w:tc>
        <w:tc>
          <w:tcPr>
            <w:tcW w:w="2056" w:type="dxa"/>
            <w:gridSpan w:val="2"/>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r>
              <w:rPr>
                <w:rFonts w:ascii="Times New Roman" w:hAnsi="Times New Roman" w:cs="Times New Roman"/>
              </w:rPr>
              <w:t>, МУК «Верхнеломовский БДЦ»</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b/>
              </w:rPr>
            </w:pPr>
            <w:r w:rsidRPr="006E6EE6">
              <w:rPr>
                <w:rFonts w:ascii="Times New Roman" w:hAnsi="Times New Roman" w:cs="Times New Roman"/>
                <w:b/>
                <w:bCs/>
              </w:rPr>
              <w:t>Итого</w:t>
            </w:r>
          </w:p>
        </w:tc>
        <w:tc>
          <w:tcPr>
            <w:tcW w:w="945" w:type="dxa"/>
            <w:tcBorders>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tcBorders>
            <w:shd w:val="clear" w:color="auto" w:fill="auto"/>
          </w:tcPr>
          <w:p w:rsidR="00A12278" w:rsidRPr="00CB457B"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724D4C"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201</w:t>
            </w:r>
            <w:r>
              <w:rPr>
                <w:rFonts w:ascii="Times New Roman" w:hAnsi="Times New Roman" w:cs="Times New Roman"/>
              </w:rPr>
              <w:t>6</w:t>
            </w:r>
            <w:r w:rsidRPr="006E6EE6">
              <w:rPr>
                <w:rFonts w:ascii="Times New Roman" w:hAnsi="Times New Roman" w:cs="Times New Roman"/>
              </w:rPr>
              <w:t xml:space="preserve">  </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tcBorders>
            <w:shd w:val="clear" w:color="auto" w:fill="auto"/>
          </w:tcPr>
          <w:p w:rsidR="00A12278" w:rsidRPr="00CB457B"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724D4C"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r w:rsidRPr="006E6EE6">
              <w:rPr>
                <w:rFonts w:ascii="Times New Roman" w:hAnsi="Times New Roman" w:cs="Times New Roman"/>
              </w:rPr>
              <w:t xml:space="preserve">  </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tcBorders>
            <w:shd w:val="clear" w:color="auto" w:fill="auto"/>
          </w:tcPr>
          <w:p w:rsidR="00A12278" w:rsidRPr="00CB457B"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724D4C"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tcBorders>
            <w:shd w:val="clear" w:color="auto" w:fill="auto"/>
          </w:tcPr>
          <w:p w:rsidR="00A12278" w:rsidRPr="00CB457B"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724D4C"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bottom w:val="single" w:sz="8" w:space="0" w:color="000000"/>
            </w:tcBorders>
            <w:shd w:val="clear" w:color="auto" w:fill="auto"/>
          </w:tcPr>
          <w:p w:rsidR="00A24CC8" w:rsidRPr="00CB457B"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724D4C"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bottom w:val="single" w:sz="8" w:space="0" w:color="000000"/>
            </w:tcBorders>
            <w:shd w:val="clear" w:color="auto" w:fill="auto"/>
          </w:tcPr>
          <w:p w:rsidR="00A24CC8" w:rsidRPr="00CB457B"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724D4C"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bottom w:val="single" w:sz="8" w:space="0" w:color="000000"/>
            </w:tcBorders>
            <w:shd w:val="clear" w:color="auto" w:fill="auto"/>
          </w:tcPr>
          <w:p w:rsidR="00A24CC8" w:rsidRPr="00CB457B"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724D4C"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24CC8" w:rsidRPr="00CE3CBE" w:rsidRDefault="00A24CC8" w:rsidP="006E0C2E">
            <w:pPr>
              <w:snapToGrid w:val="0"/>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7"/>
        </w:trPr>
        <w:tc>
          <w:tcPr>
            <w:tcW w:w="770" w:type="dxa"/>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rPr>
              <w:t>5.1.</w:t>
            </w:r>
            <w:r>
              <w:rPr>
                <w:rFonts w:ascii="Times New Roman" w:hAnsi="Times New Roman" w:cs="Times New Roman"/>
              </w:rPr>
              <w:t>10</w:t>
            </w:r>
          </w:p>
        </w:tc>
        <w:tc>
          <w:tcPr>
            <w:tcW w:w="2916" w:type="dxa"/>
            <w:gridSpan w:val="3"/>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4048B4">
              <w:rPr>
                <w:rFonts w:ascii="Times New Roman" w:hAnsi="Times New Roman"/>
              </w:rPr>
              <w:t>Подготовка и издание печатных материалов, буклетов</w:t>
            </w:r>
            <w:r>
              <w:rPr>
                <w:rFonts w:ascii="Times New Roman" w:hAnsi="Times New Roman"/>
              </w:rPr>
              <w:t xml:space="preserve"> по противодействию</w:t>
            </w:r>
            <w:r w:rsidRPr="004048B4">
              <w:rPr>
                <w:rFonts w:ascii="Times New Roman" w:hAnsi="Times New Roman"/>
              </w:rPr>
              <w:t xml:space="preserve"> упо</w:t>
            </w:r>
            <w:r>
              <w:rPr>
                <w:rFonts w:ascii="Times New Roman" w:hAnsi="Times New Roman"/>
              </w:rPr>
              <w:t>требления наркотических средств</w:t>
            </w:r>
          </w:p>
        </w:tc>
        <w:tc>
          <w:tcPr>
            <w:tcW w:w="2056" w:type="dxa"/>
            <w:gridSpan w:val="2"/>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right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b/>
                <w:bCs/>
              </w:rPr>
            </w:pPr>
            <w:r w:rsidRPr="006E6EE6">
              <w:rPr>
                <w:rFonts w:ascii="Times New Roman" w:hAnsi="Times New Roman" w:cs="Times New Roman"/>
                <w:b/>
                <w:bCs/>
              </w:rPr>
              <w:t>Итого</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A12278" w:rsidRPr="001363A7" w:rsidRDefault="00A24CC8" w:rsidP="006E0C2E">
            <w:pPr>
              <w:spacing w:after="0" w:line="240" w:lineRule="auto"/>
              <w:contextualSpacing/>
              <w:jc w:val="right"/>
              <w:rPr>
                <w:rFonts w:ascii="Times New Roman" w:hAnsi="Times New Roman" w:cs="Times New Roman"/>
                <w:bCs/>
              </w:rPr>
            </w:pPr>
            <w:r>
              <w:rPr>
                <w:rFonts w:ascii="Times New Roman" w:hAnsi="Times New Roman" w:cs="Times New Roman"/>
                <w:bCs/>
                <w:lang w:val="en-US"/>
              </w:rPr>
              <w:t>3</w:t>
            </w:r>
            <w:r w:rsidR="00A12278" w:rsidRPr="001363A7">
              <w:rPr>
                <w:rFonts w:ascii="Times New Roman" w:hAnsi="Times New Roman" w:cs="Times New Roman"/>
                <w:bCs/>
              </w:rPr>
              <w:t>,</w:t>
            </w:r>
            <w:r w:rsidR="00A12278">
              <w:rPr>
                <w:rFonts w:ascii="Times New Roman" w:hAnsi="Times New Roman" w:cs="Times New Roman"/>
                <w:bCs/>
              </w:rPr>
              <w:t>0</w:t>
            </w: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Pr>
          <w:p w:rsidR="00A12278" w:rsidRPr="001363A7" w:rsidRDefault="00A24CC8" w:rsidP="006E0C2E">
            <w:pPr>
              <w:spacing w:after="0" w:line="240" w:lineRule="auto"/>
              <w:contextualSpacing/>
              <w:jc w:val="right"/>
              <w:rPr>
                <w:rFonts w:ascii="Times New Roman" w:hAnsi="Times New Roman" w:cs="Times New Roman"/>
                <w:bCs/>
              </w:rPr>
            </w:pPr>
            <w:r>
              <w:rPr>
                <w:rFonts w:ascii="Times New Roman" w:hAnsi="Times New Roman" w:cs="Times New Roman"/>
                <w:bCs/>
                <w:lang w:val="en-US"/>
              </w:rPr>
              <w:t>3</w:t>
            </w:r>
            <w:r w:rsidR="00A12278" w:rsidRPr="001363A7">
              <w:rPr>
                <w:rFonts w:ascii="Times New Roman" w:hAnsi="Times New Roman" w:cs="Times New Roman"/>
                <w:bCs/>
              </w:rPr>
              <w:t>,</w:t>
            </w:r>
            <w:r w:rsidR="00A12278">
              <w:rPr>
                <w:rFonts w:ascii="Times New Roman" w:hAnsi="Times New Roman" w:cs="Times New Roman"/>
                <w:bCs/>
              </w:rPr>
              <w:t>0</w:t>
            </w:r>
          </w:p>
        </w:tc>
        <w:tc>
          <w:tcPr>
            <w:tcW w:w="975" w:type="dxa"/>
            <w:tcBorders>
              <w:left w:val="single" w:sz="4" w:space="0" w:color="auto"/>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b/>
                <w:bCs/>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b/>
                <w:bCs/>
              </w:rPr>
            </w:pPr>
            <w:r w:rsidRPr="006E6EE6">
              <w:rPr>
                <w:rFonts w:ascii="Times New Roman" w:hAnsi="Times New Roman" w:cs="Times New Roman"/>
                <w:b/>
                <w:bCs/>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b/>
                <w:bCs/>
              </w:rPr>
            </w:pPr>
            <w:r w:rsidRPr="006E6EE6">
              <w:rPr>
                <w:rFonts w:ascii="Times New Roman" w:hAnsi="Times New Roman" w:cs="Times New Roman"/>
                <w:b/>
                <w:bCs/>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b/>
                <w:bCs/>
              </w:rPr>
              <w:t> </w:t>
            </w: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right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2016</w:t>
            </w:r>
            <w:r w:rsidRPr="006E6EE6">
              <w:rPr>
                <w:rFonts w:ascii="Times New Roman" w:hAnsi="Times New Roman" w:cs="Times New Roman"/>
              </w:rPr>
              <w:t xml:space="preserve">  </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sidRPr="001363A7">
              <w:rPr>
                <w:rFonts w:ascii="Times New Roman" w:hAnsi="Times New Roman" w:cs="Times New Roman"/>
              </w:rPr>
              <w:t>0,5</w:t>
            </w: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sidRPr="001363A7">
              <w:rPr>
                <w:rFonts w:ascii="Times New Roman" w:hAnsi="Times New Roman" w:cs="Times New Roman"/>
              </w:rPr>
              <w:t>0,5</w:t>
            </w:r>
          </w:p>
        </w:tc>
        <w:tc>
          <w:tcPr>
            <w:tcW w:w="975" w:type="dxa"/>
            <w:tcBorders>
              <w:left w:val="single" w:sz="4" w:space="0" w:color="auto"/>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r w:rsidRPr="006E6EE6">
              <w:rPr>
                <w:rFonts w:ascii="Times New Roman" w:hAnsi="Times New Roman" w:cs="Times New Roman"/>
              </w:rPr>
              <w:t xml:space="preserve">  </w:t>
            </w:r>
          </w:p>
        </w:tc>
        <w:tc>
          <w:tcPr>
            <w:tcW w:w="945" w:type="dxa"/>
            <w:tcBorders>
              <w:top w:val="single" w:sz="4" w:space="0" w:color="auto"/>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sidRPr="001363A7">
              <w:rPr>
                <w:rFonts w:ascii="Times New Roman" w:hAnsi="Times New Roman" w:cs="Times New Roman"/>
              </w:rPr>
              <w:t>0,</w:t>
            </w:r>
            <w:r>
              <w:rPr>
                <w:rFonts w:ascii="Times New Roman" w:hAnsi="Times New Roman" w:cs="Times New Roman"/>
              </w:rPr>
              <w:t>0</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sidRPr="001363A7">
              <w:rPr>
                <w:rFonts w:ascii="Times New Roman" w:hAnsi="Times New Roman" w:cs="Times New Roman"/>
              </w:rPr>
              <w:t>0,</w:t>
            </w:r>
            <w:r>
              <w:rPr>
                <w:rFonts w:ascii="Times New Roman" w:hAnsi="Times New Roman" w:cs="Times New Roman"/>
              </w:rPr>
              <w:t>0</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sidRPr="001363A7">
              <w:rPr>
                <w:rFonts w:ascii="Times New Roman" w:hAnsi="Times New Roman" w:cs="Times New Roman"/>
              </w:rPr>
              <w:t>0,5</w:t>
            </w:r>
          </w:p>
        </w:tc>
        <w:tc>
          <w:tcPr>
            <w:tcW w:w="1351" w:type="dxa"/>
            <w:gridSpan w:val="2"/>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sidRPr="001363A7">
              <w:rPr>
                <w:rFonts w:ascii="Times New Roman" w:hAnsi="Times New Roman" w:cs="Times New Roman"/>
              </w:rPr>
              <w:t>0,5</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sidRPr="001363A7">
              <w:rPr>
                <w:rFonts w:ascii="Times New Roman" w:hAnsi="Times New Roman" w:cs="Times New Roman"/>
              </w:rPr>
              <w:t>0,5</w:t>
            </w:r>
          </w:p>
        </w:tc>
        <w:tc>
          <w:tcPr>
            <w:tcW w:w="1351" w:type="dxa"/>
            <w:gridSpan w:val="2"/>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sidRPr="001363A7">
              <w:rPr>
                <w:rFonts w:ascii="Times New Roman" w:hAnsi="Times New Roman" w:cs="Times New Roman"/>
              </w:rPr>
              <w:t>0,5</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left w:val="single" w:sz="8" w:space="0" w:color="000000"/>
              <w:bottom w:val="single" w:sz="4" w:space="0" w:color="auto"/>
            </w:tcBorders>
            <w:shd w:val="clear" w:color="auto" w:fill="auto"/>
          </w:tcPr>
          <w:p w:rsidR="00A24CC8" w:rsidRPr="001363A7" w:rsidRDefault="00A24CC8" w:rsidP="009751CC">
            <w:pPr>
              <w:spacing w:after="0" w:line="240" w:lineRule="auto"/>
              <w:contextualSpacing/>
              <w:jc w:val="right"/>
              <w:rPr>
                <w:rFonts w:ascii="Times New Roman" w:hAnsi="Times New Roman" w:cs="Times New Roman"/>
              </w:rPr>
            </w:pPr>
            <w:r w:rsidRPr="001363A7">
              <w:rPr>
                <w:rFonts w:ascii="Times New Roman" w:hAnsi="Times New Roman" w:cs="Times New Roman"/>
              </w:rPr>
              <w:t>0,5</w:t>
            </w:r>
          </w:p>
        </w:tc>
        <w:tc>
          <w:tcPr>
            <w:tcW w:w="1351" w:type="dxa"/>
            <w:gridSpan w:val="2"/>
            <w:tcBorders>
              <w:left w:val="single" w:sz="8" w:space="0" w:color="000000"/>
              <w:bottom w:val="single" w:sz="4" w:space="0" w:color="auto"/>
            </w:tcBorders>
            <w:shd w:val="clear" w:color="auto" w:fill="auto"/>
          </w:tcPr>
          <w:p w:rsidR="00A24CC8" w:rsidRPr="001363A7" w:rsidRDefault="00A24CC8" w:rsidP="009751CC">
            <w:pPr>
              <w:spacing w:after="0" w:line="240" w:lineRule="auto"/>
              <w:contextualSpacing/>
              <w:jc w:val="right"/>
              <w:rPr>
                <w:rFonts w:ascii="Times New Roman" w:hAnsi="Times New Roman" w:cs="Times New Roman"/>
              </w:rPr>
            </w:pPr>
            <w:r w:rsidRPr="001363A7">
              <w:rPr>
                <w:rFonts w:ascii="Times New Roman" w:hAnsi="Times New Roman" w:cs="Times New Roman"/>
              </w:rPr>
              <w:t>0,5</w:t>
            </w:r>
          </w:p>
        </w:tc>
        <w:tc>
          <w:tcPr>
            <w:tcW w:w="975" w:type="dxa"/>
            <w:tcBorders>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left w:val="single" w:sz="8" w:space="0" w:color="000000"/>
              <w:bottom w:val="single" w:sz="4" w:space="0" w:color="auto"/>
            </w:tcBorders>
            <w:shd w:val="clear" w:color="auto" w:fill="auto"/>
          </w:tcPr>
          <w:p w:rsidR="00A24CC8" w:rsidRPr="001363A7" w:rsidRDefault="00A24CC8" w:rsidP="009751CC">
            <w:pPr>
              <w:spacing w:after="0" w:line="240" w:lineRule="auto"/>
              <w:contextualSpacing/>
              <w:jc w:val="right"/>
              <w:rPr>
                <w:rFonts w:ascii="Times New Roman" w:hAnsi="Times New Roman" w:cs="Times New Roman"/>
              </w:rPr>
            </w:pPr>
            <w:r w:rsidRPr="001363A7">
              <w:rPr>
                <w:rFonts w:ascii="Times New Roman" w:hAnsi="Times New Roman" w:cs="Times New Roman"/>
              </w:rPr>
              <w:t>0,5</w:t>
            </w:r>
          </w:p>
        </w:tc>
        <w:tc>
          <w:tcPr>
            <w:tcW w:w="1351" w:type="dxa"/>
            <w:gridSpan w:val="2"/>
            <w:tcBorders>
              <w:left w:val="single" w:sz="8" w:space="0" w:color="000000"/>
              <w:bottom w:val="single" w:sz="4" w:space="0" w:color="auto"/>
            </w:tcBorders>
            <w:shd w:val="clear" w:color="auto" w:fill="auto"/>
          </w:tcPr>
          <w:p w:rsidR="00A24CC8" w:rsidRPr="001363A7" w:rsidRDefault="00A24CC8" w:rsidP="009751CC">
            <w:pPr>
              <w:spacing w:after="0" w:line="240" w:lineRule="auto"/>
              <w:contextualSpacing/>
              <w:jc w:val="right"/>
              <w:rPr>
                <w:rFonts w:ascii="Times New Roman" w:hAnsi="Times New Roman" w:cs="Times New Roman"/>
              </w:rPr>
            </w:pPr>
            <w:r w:rsidRPr="001363A7">
              <w:rPr>
                <w:rFonts w:ascii="Times New Roman" w:hAnsi="Times New Roman" w:cs="Times New Roman"/>
              </w:rPr>
              <w:t>0,5</w:t>
            </w:r>
          </w:p>
        </w:tc>
        <w:tc>
          <w:tcPr>
            <w:tcW w:w="975" w:type="dxa"/>
            <w:tcBorders>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left w:val="single" w:sz="8" w:space="0" w:color="000000"/>
              <w:bottom w:val="single" w:sz="4" w:space="0" w:color="auto"/>
            </w:tcBorders>
            <w:shd w:val="clear" w:color="auto" w:fill="auto"/>
          </w:tcPr>
          <w:p w:rsidR="00A24CC8" w:rsidRPr="001363A7" w:rsidRDefault="00A24CC8" w:rsidP="006E0C2E">
            <w:pPr>
              <w:spacing w:after="0" w:line="240" w:lineRule="auto"/>
              <w:contextualSpacing/>
              <w:jc w:val="right"/>
              <w:rPr>
                <w:rFonts w:ascii="Times New Roman" w:hAnsi="Times New Roman" w:cs="Times New Roman"/>
              </w:rPr>
            </w:pPr>
            <w:r w:rsidRPr="001363A7">
              <w:rPr>
                <w:rFonts w:ascii="Times New Roman" w:hAnsi="Times New Roman" w:cs="Times New Roman"/>
              </w:rPr>
              <w:t>0,5</w:t>
            </w:r>
          </w:p>
        </w:tc>
        <w:tc>
          <w:tcPr>
            <w:tcW w:w="1351" w:type="dxa"/>
            <w:gridSpan w:val="2"/>
            <w:tcBorders>
              <w:left w:val="single" w:sz="8" w:space="0" w:color="000000"/>
              <w:bottom w:val="single" w:sz="4" w:space="0" w:color="auto"/>
            </w:tcBorders>
            <w:shd w:val="clear" w:color="auto" w:fill="auto"/>
          </w:tcPr>
          <w:p w:rsidR="00A24CC8" w:rsidRPr="001363A7" w:rsidRDefault="00A24CC8" w:rsidP="006E0C2E">
            <w:pPr>
              <w:spacing w:after="0" w:line="240" w:lineRule="auto"/>
              <w:contextualSpacing/>
              <w:jc w:val="right"/>
              <w:rPr>
                <w:rFonts w:ascii="Times New Roman" w:hAnsi="Times New Roman" w:cs="Times New Roman"/>
              </w:rPr>
            </w:pPr>
            <w:r w:rsidRPr="001363A7">
              <w:rPr>
                <w:rFonts w:ascii="Times New Roman" w:hAnsi="Times New Roman" w:cs="Times New Roman"/>
              </w:rPr>
              <w:t>0,5</w:t>
            </w:r>
          </w:p>
        </w:tc>
        <w:tc>
          <w:tcPr>
            <w:tcW w:w="975" w:type="dxa"/>
            <w:tcBorders>
              <w:left w:val="single" w:sz="8" w:space="0" w:color="000000"/>
              <w:bottom w:val="single" w:sz="4" w:space="0" w:color="auto"/>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30"/>
        </w:trPr>
        <w:tc>
          <w:tcPr>
            <w:tcW w:w="770" w:type="dxa"/>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Pr>
                <w:rFonts w:ascii="Times New Roman" w:hAnsi="Times New Roman" w:cs="Times New Roman"/>
              </w:rPr>
              <w:t>5.1.11</w:t>
            </w:r>
          </w:p>
        </w:tc>
        <w:tc>
          <w:tcPr>
            <w:tcW w:w="2916" w:type="dxa"/>
            <w:gridSpan w:val="3"/>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Pr>
                <w:rFonts w:ascii="Times New Roman" w:hAnsi="Times New Roman" w:cs="Times New Roman"/>
              </w:rPr>
              <w:t xml:space="preserve">Оформление информационных стендов </w:t>
            </w:r>
            <w:r>
              <w:rPr>
                <w:rFonts w:ascii="Times New Roman" w:hAnsi="Times New Roman" w:cs="Times New Roman"/>
              </w:rPr>
              <w:lastRenderedPageBreak/>
              <w:t>антинаркотического содержания</w:t>
            </w:r>
          </w:p>
        </w:tc>
        <w:tc>
          <w:tcPr>
            <w:tcW w:w="2056" w:type="dxa"/>
            <w:gridSpan w:val="2"/>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316D10">
              <w:rPr>
                <w:rFonts w:ascii="Times New Roman" w:hAnsi="Times New Roman" w:cs="Times New Roman"/>
              </w:rPr>
              <w:lastRenderedPageBreak/>
              <w:t xml:space="preserve">Администрация Верхнеломовского </w:t>
            </w:r>
            <w:r w:rsidRPr="00316D10">
              <w:rPr>
                <w:rFonts w:ascii="Times New Roman" w:hAnsi="Times New Roman" w:cs="Times New Roman"/>
              </w:rPr>
              <w:lastRenderedPageBreak/>
              <w:t>сельсовета</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b/>
              </w:rPr>
            </w:pPr>
            <w:r w:rsidRPr="006E6EE6">
              <w:rPr>
                <w:rFonts w:ascii="Times New Roman" w:hAnsi="Times New Roman" w:cs="Times New Roman"/>
                <w:b/>
                <w:bCs/>
              </w:rPr>
              <w:lastRenderedPageBreak/>
              <w:t>Итого</w:t>
            </w:r>
          </w:p>
        </w:tc>
        <w:tc>
          <w:tcPr>
            <w:tcW w:w="945" w:type="dxa"/>
            <w:tcBorders>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201</w:t>
            </w:r>
            <w:r>
              <w:rPr>
                <w:rFonts w:ascii="Times New Roman" w:hAnsi="Times New Roman" w:cs="Times New Roman"/>
              </w:rPr>
              <w:t>6</w:t>
            </w:r>
            <w:r w:rsidRPr="006E6EE6">
              <w:rPr>
                <w:rFonts w:ascii="Times New Roman" w:hAnsi="Times New Roman" w:cs="Times New Roman"/>
              </w:rPr>
              <w:t xml:space="preserve">  </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r w:rsidRPr="006E6EE6">
              <w:rPr>
                <w:rFonts w:ascii="Times New Roman" w:hAnsi="Times New Roman" w:cs="Times New Roman"/>
              </w:rPr>
              <w:t xml:space="preserve">  </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127"/>
        </w:trPr>
        <w:tc>
          <w:tcPr>
            <w:tcW w:w="770" w:type="dxa"/>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A24CC8" w:rsidRDefault="00A12278" w:rsidP="006E0C2E">
            <w:pPr>
              <w:spacing w:after="0" w:line="240" w:lineRule="auto"/>
              <w:contextualSpacing/>
              <w:rPr>
                <w:rFonts w:ascii="Times New Roman" w:hAnsi="Times New Roman" w:cs="Times New Roman"/>
                <w:lang w:val="en-US"/>
              </w:rPr>
            </w:pPr>
            <w:r>
              <w:rPr>
                <w:rFonts w:ascii="Times New Roman" w:hAnsi="Times New Roman" w:cs="Times New Roman"/>
              </w:rPr>
              <w:t>202</w:t>
            </w:r>
            <w:r w:rsidR="00A24CC8">
              <w:rPr>
                <w:rFonts w:ascii="Times New Roman" w:hAnsi="Times New Roman" w:cs="Times New Roman"/>
                <w:lang w:val="en-US"/>
              </w:rPr>
              <w:t>2</w:t>
            </w:r>
          </w:p>
        </w:tc>
        <w:tc>
          <w:tcPr>
            <w:tcW w:w="945" w:type="dxa"/>
            <w:tcBorders>
              <w:top w:val="single" w:sz="4" w:space="0" w:color="auto"/>
              <w:left w:val="single" w:sz="8" w:space="0" w:color="000000"/>
              <w:bottom w:val="single" w:sz="8" w:space="0" w:color="000000"/>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8" w:space="0" w:color="000000"/>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55"/>
        </w:trPr>
        <w:tc>
          <w:tcPr>
            <w:tcW w:w="770" w:type="dxa"/>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Pr>
                <w:rFonts w:ascii="Times New Roman" w:hAnsi="Times New Roman" w:cs="Times New Roman"/>
              </w:rPr>
              <w:t>5.1.12</w:t>
            </w:r>
          </w:p>
        </w:tc>
        <w:tc>
          <w:tcPr>
            <w:tcW w:w="2916" w:type="dxa"/>
            <w:gridSpan w:val="3"/>
            <w:vMerge w:val="restart"/>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r>
              <w:rPr>
                <w:rFonts w:ascii="Times New Roman" w:hAnsi="Times New Roman" w:cs="Times New Roman"/>
              </w:rPr>
              <w:t xml:space="preserve">Проведение совместных совещаний, встреч с представителями правоохранительных структур  по вопросам профилактики наркомании и токсикомании </w:t>
            </w:r>
          </w:p>
        </w:tc>
        <w:tc>
          <w:tcPr>
            <w:tcW w:w="2056" w:type="dxa"/>
            <w:gridSpan w:val="2"/>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A12278" w:rsidRPr="00350F54" w:rsidRDefault="00A12278" w:rsidP="006E0C2E">
            <w:pPr>
              <w:spacing w:after="0" w:line="240" w:lineRule="auto"/>
              <w:contextualSpacing/>
              <w:rPr>
                <w:rFonts w:ascii="Times New Roman" w:hAnsi="Times New Roman" w:cs="Times New Roman"/>
                <w:b/>
              </w:rPr>
            </w:pPr>
            <w:r w:rsidRPr="00350F54">
              <w:rPr>
                <w:rFonts w:ascii="Times New Roman" w:hAnsi="Times New Roman" w:cs="Times New Roman"/>
                <w:b/>
              </w:rPr>
              <w:t>Итого</w:t>
            </w:r>
          </w:p>
        </w:tc>
        <w:tc>
          <w:tcPr>
            <w:tcW w:w="945" w:type="dxa"/>
            <w:tcBorders>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bottom w:val="single" w:sz="4" w:space="0" w:color="auto"/>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85"/>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vMerge w:val="restart"/>
            <w:tcBorders>
              <w:left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vMerge w:val="restart"/>
            <w:tcBorders>
              <w:top w:val="single" w:sz="4" w:space="0" w:color="auto"/>
              <w:left w:val="single" w:sz="8" w:space="0" w:color="000000"/>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4" w:space="0" w:color="auto"/>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top w:val="single" w:sz="4" w:space="0" w:color="auto"/>
              <w:left w:val="single" w:sz="8" w:space="0" w:color="000000"/>
              <w:bottom w:val="single" w:sz="4" w:space="0" w:color="auto"/>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vMerge/>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p>
        </w:tc>
        <w:tc>
          <w:tcPr>
            <w:tcW w:w="945" w:type="dxa"/>
            <w:vMerge/>
            <w:tcBorders>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tcBorders>
              <w:top w:val="single" w:sz="4" w:space="0" w:color="auto"/>
              <w:left w:val="single" w:sz="8" w:space="0" w:color="000000"/>
              <w:bottom w:val="single" w:sz="4" w:space="0" w:color="auto"/>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tcBorders>
              <w:top w:val="single" w:sz="4" w:space="0" w:color="auto"/>
              <w:left w:val="single" w:sz="8" w:space="0" w:color="000000"/>
              <w:bottom w:val="single" w:sz="4" w:space="0" w:color="auto"/>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52"/>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val="restart"/>
            <w:tcBorders>
              <w:top w:val="single" w:sz="4" w:space="0" w:color="auto"/>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top w:val="single" w:sz="4" w:space="0" w:color="auto"/>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52"/>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52"/>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52"/>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52"/>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52"/>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5"/>
        </w:trPr>
        <w:tc>
          <w:tcPr>
            <w:tcW w:w="770" w:type="dxa"/>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Pr>
                <w:rFonts w:ascii="Times New Roman" w:hAnsi="Times New Roman" w:cs="Times New Roman"/>
              </w:rPr>
              <w:t>5.1.13</w:t>
            </w:r>
          </w:p>
        </w:tc>
        <w:tc>
          <w:tcPr>
            <w:tcW w:w="2916" w:type="dxa"/>
            <w:gridSpan w:val="3"/>
            <w:vMerge w:val="restart"/>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r>
              <w:rPr>
                <w:rFonts w:ascii="Times New Roman" w:hAnsi="Times New Roman" w:cs="Times New Roman"/>
              </w:rPr>
              <w:t>Организация досуговых мероприятий, направленных на воспитание  патриотизма, пропаганду национальных традиций: «В здоровом теле – здоровый дух»,  «Успешная семья» и др.</w:t>
            </w:r>
          </w:p>
        </w:tc>
        <w:tc>
          <w:tcPr>
            <w:tcW w:w="2056" w:type="dxa"/>
            <w:gridSpan w:val="2"/>
            <w:vMerge w:val="restart"/>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r>
              <w:rPr>
                <w:rFonts w:ascii="Times New Roman" w:hAnsi="Times New Roman" w:cs="Times New Roman"/>
              </w:rPr>
              <w:t>, МУК «Верхнеломовский БДЦ»</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b/>
              </w:rPr>
            </w:pPr>
            <w:r w:rsidRPr="006E6EE6">
              <w:rPr>
                <w:rFonts w:ascii="Times New Roman" w:hAnsi="Times New Roman" w:cs="Times New Roman"/>
                <w:b/>
                <w:bCs/>
              </w:rPr>
              <w:t>Итого</w:t>
            </w:r>
          </w:p>
        </w:tc>
        <w:tc>
          <w:tcPr>
            <w:tcW w:w="945" w:type="dxa"/>
            <w:tcBorders>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5"/>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201</w:t>
            </w:r>
            <w:r>
              <w:rPr>
                <w:rFonts w:ascii="Times New Roman" w:hAnsi="Times New Roman" w:cs="Times New Roman"/>
              </w:rPr>
              <w:t>6</w:t>
            </w:r>
            <w:r w:rsidRPr="006E6EE6">
              <w:rPr>
                <w:rFonts w:ascii="Times New Roman" w:hAnsi="Times New Roman" w:cs="Times New Roman"/>
              </w:rPr>
              <w:t xml:space="preserve">  </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5"/>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r w:rsidRPr="006E6EE6">
              <w:rPr>
                <w:rFonts w:ascii="Times New Roman" w:hAnsi="Times New Roman" w:cs="Times New Roman"/>
              </w:rPr>
              <w:t xml:space="preserve">  </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5"/>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5"/>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4" w:space="0" w:color="auto"/>
            </w:tcBorders>
            <w:shd w:val="clear" w:color="auto" w:fill="auto"/>
          </w:tcPr>
          <w:p w:rsidR="00A12278" w:rsidRPr="00CE3CBE" w:rsidRDefault="00A1227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95"/>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95"/>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95"/>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1351" w:type="dxa"/>
            <w:gridSpan w:val="2"/>
            <w:tcBorders>
              <w:top w:val="single" w:sz="4" w:space="0" w:color="auto"/>
              <w:left w:val="single" w:sz="8" w:space="0" w:color="000000"/>
              <w:bottom w:val="single" w:sz="8" w:space="0" w:color="000000"/>
            </w:tcBorders>
            <w:shd w:val="clear" w:color="auto" w:fill="auto"/>
          </w:tcPr>
          <w:p w:rsidR="00A24CC8" w:rsidRPr="00CE3CBE" w:rsidRDefault="00A24CC8" w:rsidP="006E0C2E">
            <w:pPr>
              <w:spacing w:after="0" w:line="240" w:lineRule="auto"/>
              <w:contextualSpacing/>
              <w:jc w:val="right"/>
              <w:rPr>
                <w:rFonts w:ascii="Times New Roman" w:hAnsi="Times New Roman" w:cs="Times New Roman"/>
                <w:color w:val="FF0000"/>
              </w:rPr>
            </w:pPr>
          </w:p>
        </w:tc>
        <w:tc>
          <w:tcPr>
            <w:tcW w:w="975" w:type="dxa"/>
            <w:tcBorders>
              <w:top w:val="single" w:sz="4" w:space="0" w:color="auto"/>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97"/>
        </w:trPr>
        <w:tc>
          <w:tcPr>
            <w:tcW w:w="770" w:type="dxa"/>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6E6EE6">
              <w:rPr>
                <w:rFonts w:ascii="Times New Roman" w:hAnsi="Times New Roman" w:cs="Times New Roman"/>
              </w:rPr>
              <w:t>5.1.</w:t>
            </w:r>
            <w:r>
              <w:rPr>
                <w:rFonts w:ascii="Times New Roman" w:hAnsi="Times New Roman" w:cs="Times New Roman"/>
              </w:rPr>
              <w:t>1</w:t>
            </w:r>
            <w:r w:rsidRPr="006E6EE6">
              <w:rPr>
                <w:rFonts w:ascii="Times New Roman" w:hAnsi="Times New Roman" w:cs="Times New Roman"/>
              </w:rPr>
              <w:t>4</w:t>
            </w:r>
          </w:p>
        </w:tc>
        <w:tc>
          <w:tcPr>
            <w:tcW w:w="2916" w:type="dxa"/>
            <w:gridSpan w:val="3"/>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rPr>
            </w:pPr>
            <w:r w:rsidRPr="00790BA4">
              <w:rPr>
                <w:rFonts w:ascii="Times New Roman" w:hAnsi="Times New Roman"/>
              </w:rPr>
              <w:t>Техническое оснащение участкового пункта милиции</w:t>
            </w:r>
          </w:p>
        </w:tc>
        <w:tc>
          <w:tcPr>
            <w:tcW w:w="2056" w:type="dxa"/>
            <w:gridSpan w:val="2"/>
            <w:vMerge w:val="restart"/>
            <w:tcBorders>
              <w:left w:val="single" w:sz="8" w:space="0" w:color="000000"/>
            </w:tcBorders>
            <w:shd w:val="clear" w:color="auto" w:fill="auto"/>
          </w:tcPr>
          <w:p w:rsidR="00A12278" w:rsidRPr="006E6EE6" w:rsidRDefault="00A12278" w:rsidP="006E0C2E">
            <w:pPr>
              <w:spacing w:after="0" w:line="240" w:lineRule="auto"/>
              <w:rPr>
                <w:rFonts w:ascii="Times New Roman" w:hAnsi="Times New Roman" w:cs="Times New Roman"/>
                <w:b/>
                <w:bCs/>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b/>
                <w:bCs/>
              </w:rPr>
            </w:pPr>
            <w:r w:rsidRPr="006E6EE6">
              <w:rPr>
                <w:rFonts w:ascii="Times New Roman" w:hAnsi="Times New Roman" w:cs="Times New Roman"/>
                <w:b/>
                <w:bCs/>
              </w:rPr>
              <w:t>Итого</w:t>
            </w:r>
          </w:p>
        </w:tc>
        <w:tc>
          <w:tcPr>
            <w:tcW w:w="945" w:type="dxa"/>
            <w:tcBorders>
              <w:left w:val="single" w:sz="8" w:space="0" w:color="000000"/>
              <w:bottom w:val="single" w:sz="8" w:space="0" w:color="000000"/>
            </w:tcBorders>
            <w:shd w:val="clear" w:color="auto" w:fill="auto"/>
          </w:tcPr>
          <w:p w:rsidR="00A12278" w:rsidRPr="00C42AFA" w:rsidRDefault="00A24CC8" w:rsidP="006E0C2E">
            <w:pPr>
              <w:spacing w:after="0" w:line="240" w:lineRule="auto"/>
              <w:contextualSpacing/>
              <w:jc w:val="right"/>
              <w:rPr>
                <w:rFonts w:ascii="Times New Roman" w:hAnsi="Times New Roman" w:cs="Times New Roman"/>
                <w:bCs/>
                <w:lang w:val="en-US"/>
              </w:rPr>
            </w:pPr>
            <w:r>
              <w:rPr>
                <w:rFonts w:ascii="Times New Roman" w:hAnsi="Times New Roman" w:cs="Times New Roman"/>
                <w:bCs/>
                <w:lang w:val="en-US"/>
              </w:rPr>
              <w:t>21</w:t>
            </w:r>
            <w:r w:rsidR="00A12278">
              <w:rPr>
                <w:rFonts w:ascii="Times New Roman" w:hAnsi="Times New Roman" w:cs="Times New Roman"/>
                <w:bCs/>
              </w:rPr>
              <w:t>,</w:t>
            </w:r>
            <w:r w:rsidR="00A12278">
              <w:rPr>
                <w:rFonts w:ascii="Times New Roman" w:hAnsi="Times New Roman" w:cs="Times New Roman"/>
                <w:bCs/>
                <w:lang w:val="en-US"/>
              </w:rPr>
              <w:t>0</w:t>
            </w:r>
          </w:p>
        </w:tc>
        <w:tc>
          <w:tcPr>
            <w:tcW w:w="1351" w:type="dxa"/>
            <w:gridSpan w:val="2"/>
            <w:tcBorders>
              <w:left w:val="single" w:sz="8" w:space="0" w:color="000000"/>
              <w:bottom w:val="single" w:sz="8" w:space="0" w:color="000000"/>
            </w:tcBorders>
            <w:shd w:val="clear" w:color="auto" w:fill="auto"/>
          </w:tcPr>
          <w:p w:rsidR="00A12278" w:rsidRPr="00C42AFA" w:rsidRDefault="00A24CC8" w:rsidP="006E0C2E">
            <w:pPr>
              <w:spacing w:after="0" w:line="240" w:lineRule="auto"/>
              <w:contextualSpacing/>
              <w:jc w:val="right"/>
              <w:rPr>
                <w:rFonts w:ascii="Times New Roman" w:hAnsi="Times New Roman" w:cs="Times New Roman"/>
                <w:bCs/>
                <w:lang w:val="en-US"/>
              </w:rPr>
            </w:pPr>
            <w:r>
              <w:rPr>
                <w:rFonts w:ascii="Times New Roman" w:hAnsi="Times New Roman" w:cs="Times New Roman"/>
                <w:bCs/>
                <w:lang w:val="en-US"/>
              </w:rPr>
              <w:t>21</w:t>
            </w:r>
            <w:r w:rsidR="00A12278">
              <w:rPr>
                <w:rFonts w:ascii="Times New Roman" w:hAnsi="Times New Roman" w:cs="Times New Roman"/>
                <w:bCs/>
              </w:rPr>
              <w:t>,</w:t>
            </w:r>
            <w:r w:rsidR="00A12278">
              <w:rPr>
                <w:rFonts w:ascii="Times New Roman" w:hAnsi="Times New Roman" w:cs="Times New Roman"/>
                <w:bCs/>
                <w:lang w:val="en-US"/>
              </w:rPr>
              <w:t>0</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b/>
                <w:bCs/>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b/>
                <w:bCs/>
              </w:rPr>
            </w:pPr>
            <w:r w:rsidRPr="006E6EE6">
              <w:rPr>
                <w:rFonts w:ascii="Times New Roman" w:hAnsi="Times New Roman" w:cs="Times New Roman"/>
                <w:b/>
                <w:bCs/>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b/>
                <w:bCs/>
              </w:rPr>
            </w:pPr>
            <w:r w:rsidRPr="006E6EE6">
              <w:rPr>
                <w:rFonts w:ascii="Times New Roman" w:hAnsi="Times New Roman" w:cs="Times New Roman"/>
                <w:b/>
                <w:bCs/>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b/>
                <w:bCs/>
              </w:rPr>
              <w:t> </w:t>
            </w: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2016</w:t>
            </w:r>
            <w:r w:rsidRPr="006E6EE6">
              <w:rPr>
                <w:rFonts w:ascii="Times New Roman" w:hAnsi="Times New Roman" w:cs="Times New Roman"/>
              </w:rPr>
              <w:t xml:space="preserve">  </w:t>
            </w:r>
          </w:p>
        </w:tc>
        <w:tc>
          <w:tcPr>
            <w:tcW w:w="945" w:type="dxa"/>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3,5</w:t>
            </w:r>
          </w:p>
        </w:tc>
        <w:tc>
          <w:tcPr>
            <w:tcW w:w="1351" w:type="dxa"/>
            <w:gridSpan w:val="2"/>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3,5</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r w:rsidRPr="006E6EE6">
              <w:rPr>
                <w:rFonts w:ascii="Times New Roman" w:hAnsi="Times New Roman" w:cs="Times New Roman"/>
              </w:rPr>
              <w:t xml:space="preserve">  </w:t>
            </w:r>
          </w:p>
        </w:tc>
        <w:tc>
          <w:tcPr>
            <w:tcW w:w="945" w:type="dxa"/>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0</w:t>
            </w:r>
          </w:p>
        </w:tc>
        <w:tc>
          <w:tcPr>
            <w:tcW w:w="1351" w:type="dxa"/>
            <w:gridSpan w:val="2"/>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0</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3,5</w:t>
            </w:r>
          </w:p>
        </w:tc>
        <w:tc>
          <w:tcPr>
            <w:tcW w:w="1351" w:type="dxa"/>
            <w:gridSpan w:val="2"/>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3,5</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3,5</w:t>
            </w:r>
          </w:p>
        </w:tc>
        <w:tc>
          <w:tcPr>
            <w:tcW w:w="1351" w:type="dxa"/>
            <w:gridSpan w:val="2"/>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3,5</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left w:val="single" w:sz="8" w:space="0" w:color="000000"/>
              <w:bottom w:val="single" w:sz="8" w:space="0" w:color="000000"/>
            </w:tcBorders>
            <w:shd w:val="clear" w:color="auto" w:fill="auto"/>
          </w:tcPr>
          <w:p w:rsidR="00A24CC8" w:rsidRPr="00C42AFA" w:rsidRDefault="00A24CC8" w:rsidP="009751CC">
            <w:pPr>
              <w:spacing w:after="0" w:line="240" w:lineRule="auto"/>
              <w:contextualSpacing/>
              <w:jc w:val="right"/>
              <w:rPr>
                <w:rFonts w:ascii="Times New Roman" w:hAnsi="Times New Roman" w:cs="Times New Roman"/>
                <w:lang w:val="en-US"/>
              </w:rPr>
            </w:pPr>
            <w:r>
              <w:rPr>
                <w:rFonts w:ascii="Times New Roman" w:hAnsi="Times New Roman" w:cs="Times New Roman"/>
                <w:lang w:val="en-US"/>
              </w:rPr>
              <w:t>3.5</w:t>
            </w:r>
          </w:p>
        </w:tc>
        <w:tc>
          <w:tcPr>
            <w:tcW w:w="1351" w:type="dxa"/>
            <w:gridSpan w:val="2"/>
            <w:tcBorders>
              <w:left w:val="single" w:sz="8" w:space="0" w:color="000000"/>
              <w:bottom w:val="single" w:sz="8" w:space="0" w:color="000000"/>
            </w:tcBorders>
            <w:shd w:val="clear" w:color="auto" w:fill="auto"/>
          </w:tcPr>
          <w:p w:rsidR="00A24CC8" w:rsidRPr="00C42AFA" w:rsidRDefault="00A24CC8" w:rsidP="009751CC">
            <w:pPr>
              <w:spacing w:after="0" w:line="240" w:lineRule="auto"/>
              <w:contextualSpacing/>
              <w:jc w:val="right"/>
              <w:rPr>
                <w:rFonts w:ascii="Times New Roman" w:hAnsi="Times New Roman" w:cs="Times New Roman"/>
                <w:lang w:val="en-US"/>
              </w:rPr>
            </w:pPr>
            <w:r>
              <w:rPr>
                <w:rFonts w:ascii="Times New Roman" w:hAnsi="Times New Roman" w:cs="Times New Roman"/>
                <w:lang w:val="en-US"/>
              </w:rPr>
              <w:t>3.5</w:t>
            </w:r>
          </w:p>
        </w:tc>
        <w:tc>
          <w:tcPr>
            <w:tcW w:w="975" w:type="dxa"/>
            <w:tcBorders>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left w:val="single" w:sz="8" w:space="0" w:color="000000"/>
              <w:bottom w:val="single" w:sz="8" w:space="0" w:color="000000"/>
            </w:tcBorders>
            <w:shd w:val="clear" w:color="auto" w:fill="auto"/>
          </w:tcPr>
          <w:p w:rsidR="00A24CC8" w:rsidRPr="00C42AFA" w:rsidRDefault="00A24CC8" w:rsidP="009751CC">
            <w:pPr>
              <w:spacing w:after="0" w:line="240" w:lineRule="auto"/>
              <w:contextualSpacing/>
              <w:jc w:val="right"/>
              <w:rPr>
                <w:rFonts w:ascii="Times New Roman" w:hAnsi="Times New Roman" w:cs="Times New Roman"/>
                <w:lang w:val="en-US"/>
              </w:rPr>
            </w:pPr>
            <w:r>
              <w:rPr>
                <w:rFonts w:ascii="Times New Roman" w:hAnsi="Times New Roman" w:cs="Times New Roman"/>
                <w:lang w:val="en-US"/>
              </w:rPr>
              <w:t>3.5</w:t>
            </w:r>
          </w:p>
        </w:tc>
        <w:tc>
          <w:tcPr>
            <w:tcW w:w="1351" w:type="dxa"/>
            <w:gridSpan w:val="2"/>
            <w:tcBorders>
              <w:left w:val="single" w:sz="8" w:space="0" w:color="000000"/>
              <w:bottom w:val="single" w:sz="8" w:space="0" w:color="000000"/>
            </w:tcBorders>
            <w:shd w:val="clear" w:color="auto" w:fill="auto"/>
          </w:tcPr>
          <w:p w:rsidR="00A24CC8" w:rsidRPr="00C42AFA" w:rsidRDefault="00A24CC8" w:rsidP="009751CC">
            <w:pPr>
              <w:spacing w:after="0" w:line="240" w:lineRule="auto"/>
              <w:contextualSpacing/>
              <w:jc w:val="right"/>
              <w:rPr>
                <w:rFonts w:ascii="Times New Roman" w:hAnsi="Times New Roman" w:cs="Times New Roman"/>
                <w:lang w:val="en-US"/>
              </w:rPr>
            </w:pPr>
            <w:r>
              <w:rPr>
                <w:rFonts w:ascii="Times New Roman" w:hAnsi="Times New Roman" w:cs="Times New Roman"/>
                <w:lang w:val="en-US"/>
              </w:rPr>
              <w:t>3.5</w:t>
            </w:r>
          </w:p>
        </w:tc>
        <w:tc>
          <w:tcPr>
            <w:tcW w:w="975" w:type="dxa"/>
            <w:tcBorders>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9C434E">
        <w:tblPrEx>
          <w:tblCellMar>
            <w:left w:w="108" w:type="dxa"/>
            <w:right w:w="108" w:type="dxa"/>
          </w:tblCellMar>
        </w:tblPrEx>
        <w:trPr>
          <w:gridAfter w:val="2"/>
          <w:wAfter w:w="120" w:type="dxa"/>
          <w:trHeight w:val="240"/>
        </w:trPr>
        <w:tc>
          <w:tcPr>
            <w:tcW w:w="770" w:type="dxa"/>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916" w:type="dxa"/>
            <w:gridSpan w:val="3"/>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left w:val="single" w:sz="8" w:space="0" w:color="000000"/>
              <w:bottom w:val="single" w:sz="8" w:space="0" w:color="000000"/>
            </w:tcBorders>
            <w:shd w:val="clear" w:color="auto" w:fill="auto"/>
          </w:tcPr>
          <w:p w:rsidR="00A24CC8" w:rsidRPr="00C42AFA" w:rsidRDefault="00A24CC8" w:rsidP="006E0C2E">
            <w:pPr>
              <w:spacing w:after="0" w:line="240" w:lineRule="auto"/>
              <w:contextualSpacing/>
              <w:jc w:val="right"/>
              <w:rPr>
                <w:rFonts w:ascii="Times New Roman" w:hAnsi="Times New Roman" w:cs="Times New Roman"/>
                <w:lang w:val="en-US"/>
              </w:rPr>
            </w:pPr>
            <w:r>
              <w:rPr>
                <w:rFonts w:ascii="Times New Roman" w:hAnsi="Times New Roman" w:cs="Times New Roman"/>
                <w:lang w:val="en-US"/>
              </w:rPr>
              <w:t>3.5</w:t>
            </w:r>
          </w:p>
        </w:tc>
        <w:tc>
          <w:tcPr>
            <w:tcW w:w="1351" w:type="dxa"/>
            <w:gridSpan w:val="2"/>
            <w:tcBorders>
              <w:left w:val="single" w:sz="8" w:space="0" w:color="000000"/>
              <w:bottom w:val="single" w:sz="8" w:space="0" w:color="000000"/>
            </w:tcBorders>
            <w:shd w:val="clear" w:color="auto" w:fill="auto"/>
          </w:tcPr>
          <w:p w:rsidR="00A24CC8" w:rsidRPr="00C42AFA" w:rsidRDefault="00A24CC8" w:rsidP="006E0C2E">
            <w:pPr>
              <w:spacing w:after="0" w:line="240" w:lineRule="auto"/>
              <w:contextualSpacing/>
              <w:jc w:val="right"/>
              <w:rPr>
                <w:rFonts w:ascii="Times New Roman" w:hAnsi="Times New Roman" w:cs="Times New Roman"/>
                <w:lang w:val="en-US"/>
              </w:rPr>
            </w:pPr>
            <w:r>
              <w:rPr>
                <w:rFonts w:ascii="Times New Roman" w:hAnsi="Times New Roman" w:cs="Times New Roman"/>
                <w:lang w:val="en-US"/>
              </w:rPr>
              <w:t>3.5</w:t>
            </w:r>
          </w:p>
        </w:tc>
        <w:tc>
          <w:tcPr>
            <w:tcW w:w="975" w:type="dxa"/>
            <w:tcBorders>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297"/>
        </w:trPr>
        <w:tc>
          <w:tcPr>
            <w:tcW w:w="5742" w:type="dxa"/>
            <w:gridSpan w:val="6"/>
            <w:vMerge w:val="restart"/>
            <w:tcBorders>
              <w:top w:val="single" w:sz="8" w:space="0" w:color="000000"/>
              <w:left w:val="single" w:sz="8" w:space="0" w:color="000000"/>
            </w:tcBorders>
            <w:shd w:val="clear" w:color="auto" w:fill="auto"/>
          </w:tcPr>
          <w:p w:rsidR="00A12278" w:rsidRPr="006E6EE6" w:rsidRDefault="00A12278" w:rsidP="006E0C2E">
            <w:pPr>
              <w:spacing w:after="0" w:line="240" w:lineRule="auto"/>
              <w:jc w:val="both"/>
              <w:rPr>
                <w:rFonts w:ascii="Times New Roman" w:hAnsi="Times New Roman" w:cs="Times New Roman"/>
                <w:b/>
                <w:bCs/>
              </w:rPr>
            </w:pPr>
            <w:r w:rsidRPr="006E6EE6">
              <w:rPr>
                <w:rFonts w:ascii="Times New Roman" w:hAnsi="Times New Roman" w:cs="Times New Roman"/>
                <w:b/>
                <w:bCs/>
              </w:rPr>
              <w:t>Итого по подпрограмме 5</w:t>
            </w: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b/>
                <w:bCs/>
              </w:rPr>
              <w:t>Итого</w:t>
            </w:r>
          </w:p>
        </w:tc>
        <w:tc>
          <w:tcPr>
            <w:tcW w:w="945" w:type="dxa"/>
            <w:tcBorders>
              <w:left w:val="single" w:sz="8" w:space="0" w:color="000000"/>
              <w:bottom w:val="single" w:sz="8" w:space="0" w:color="000000"/>
            </w:tcBorders>
            <w:shd w:val="clear" w:color="auto" w:fill="auto"/>
          </w:tcPr>
          <w:p w:rsidR="00A12278" w:rsidRPr="00C42AFA" w:rsidRDefault="00A12278" w:rsidP="00A24CC8">
            <w:pPr>
              <w:spacing w:after="0" w:line="240" w:lineRule="auto"/>
              <w:contextualSpacing/>
              <w:jc w:val="right"/>
              <w:rPr>
                <w:rFonts w:ascii="Times New Roman" w:hAnsi="Times New Roman" w:cs="Times New Roman"/>
                <w:b/>
                <w:lang w:val="en-US"/>
              </w:rPr>
            </w:pPr>
            <w:r>
              <w:rPr>
                <w:rFonts w:ascii="Times New Roman" w:hAnsi="Times New Roman" w:cs="Times New Roman"/>
                <w:b/>
              </w:rPr>
              <w:t>2</w:t>
            </w:r>
            <w:r w:rsidR="00A24CC8">
              <w:rPr>
                <w:rFonts w:ascii="Times New Roman" w:hAnsi="Times New Roman" w:cs="Times New Roman"/>
                <w:b/>
                <w:lang w:val="en-US"/>
              </w:rPr>
              <w:t>1</w:t>
            </w:r>
            <w:r>
              <w:rPr>
                <w:rFonts w:ascii="Times New Roman" w:hAnsi="Times New Roman" w:cs="Times New Roman"/>
                <w:b/>
              </w:rPr>
              <w:t>,</w:t>
            </w:r>
            <w:r>
              <w:rPr>
                <w:rFonts w:ascii="Times New Roman" w:hAnsi="Times New Roman" w:cs="Times New Roman"/>
                <w:b/>
                <w:lang w:val="en-US"/>
              </w:rPr>
              <w:t>0</w:t>
            </w:r>
          </w:p>
        </w:tc>
        <w:tc>
          <w:tcPr>
            <w:tcW w:w="1351" w:type="dxa"/>
            <w:gridSpan w:val="2"/>
            <w:tcBorders>
              <w:left w:val="single" w:sz="8" w:space="0" w:color="000000"/>
              <w:bottom w:val="single" w:sz="8" w:space="0" w:color="000000"/>
            </w:tcBorders>
            <w:shd w:val="clear" w:color="auto" w:fill="auto"/>
          </w:tcPr>
          <w:p w:rsidR="00A12278" w:rsidRPr="00C42AFA" w:rsidRDefault="00A12278" w:rsidP="00A24CC8">
            <w:pPr>
              <w:spacing w:after="0" w:line="240" w:lineRule="auto"/>
              <w:contextualSpacing/>
              <w:jc w:val="right"/>
              <w:rPr>
                <w:rFonts w:ascii="Times New Roman" w:hAnsi="Times New Roman" w:cs="Times New Roman"/>
                <w:b/>
                <w:lang w:val="en-US"/>
              </w:rPr>
            </w:pPr>
            <w:r>
              <w:rPr>
                <w:rFonts w:ascii="Times New Roman" w:hAnsi="Times New Roman" w:cs="Times New Roman"/>
                <w:b/>
              </w:rPr>
              <w:t>2</w:t>
            </w:r>
            <w:r w:rsidR="00A24CC8">
              <w:rPr>
                <w:rFonts w:ascii="Times New Roman" w:hAnsi="Times New Roman" w:cs="Times New Roman"/>
                <w:b/>
                <w:lang w:val="en-US"/>
              </w:rPr>
              <w:t>1</w:t>
            </w:r>
            <w:r>
              <w:rPr>
                <w:rFonts w:ascii="Times New Roman" w:hAnsi="Times New Roman" w:cs="Times New Roman"/>
                <w:b/>
              </w:rPr>
              <w:t>,</w:t>
            </w:r>
            <w:r>
              <w:rPr>
                <w:rFonts w:ascii="Times New Roman" w:hAnsi="Times New Roman" w:cs="Times New Roman"/>
                <w:b/>
                <w:lang w:val="en-US"/>
              </w:rPr>
              <w:t>0</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napToGrid w:val="0"/>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jc w:val="right"/>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jc w:val="right"/>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r>
      <w:tr w:rsidR="00A12278" w:rsidRPr="006E6EE6" w:rsidTr="0077674D">
        <w:tblPrEx>
          <w:tblCellMar>
            <w:left w:w="108" w:type="dxa"/>
            <w:right w:w="108" w:type="dxa"/>
          </w:tblCellMar>
        </w:tblPrEx>
        <w:trPr>
          <w:gridAfter w:val="2"/>
          <w:wAfter w:w="120" w:type="dxa"/>
          <w:trHeight w:val="240"/>
        </w:trPr>
        <w:tc>
          <w:tcPr>
            <w:tcW w:w="5742" w:type="dxa"/>
            <w:gridSpan w:val="6"/>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2016</w:t>
            </w:r>
            <w:r w:rsidRPr="006E6EE6">
              <w:rPr>
                <w:rFonts w:ascii="Times New Roman" w:hAnsi="Times New Roman" w:cs="Times New Roman"/>
              </w:rPr>
              <w:t xml:space="preserve">  </w:t>
            </w:r>
          </w:p>
        </w:tc>
        <w:tc>
          <w:tcPr>
            <w:tcW w:w="945" w:type="dxa"/>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5,0</w:t>
            </w:r>
          </w:p>
        </w:tc>
        <w:tc>
          <w:tcPr>
            <w:tcW w:w="1351" w:type="dxa"/>
            <w:gridSpan w:val="2"/>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5,0</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240"/>
        </w:trPr>
        <w:tc>
          <w:tcPr>
            <w:tcW w:w="5742" w:type="dxa"/>
            <w:gridSpan w:val="6"/>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r w:rsidRPr="006E6EE6">
              <w:rPr>
                <w:rFonts w:ascii="Times New Roman" w:hAnsi="Times New Roman" w:cs="Times New Roman"/>
              </w:rPr>
              <w:t xml:space="preserve">  </w:t>
            </w:r>
          </w:p>
        </w:tc>
        <w:tc>
          <w:tcPr>
            <w:tcW w:w="945" w:type="dxa"/>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0,0</w:t>
            </w:r>
          </w:p>
        </w:tc>
        <w:tc>
          <w:tcPr>
            <w:tcW w:w="1351" w:type="dxa"/>
            <w:gridSpan w:val="2"/>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0,0</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240"/>
        </w:trPr>
        <w:tc>
          <w:tcPr>
            <w:tcW w:w="5742" w:type="dxa"/>
            <w:gridSpan w:val="6"/>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5,0</w:t>
            </w:r>
          </w:p>
        </w:tc>
        <w:tc>
          <w:tcPr>
            <w:tcW w:w="1351" w:type="dxa"/>
            <w:gridSpan w:val="2"/>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5,0</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240"/>
        </w:trPr>
        <w:tc>
          <w:tcPr>
            <w:tcW w:w="5742" w:type="dxa"/>
            <w:gridSpan w:val="6"/>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5,0</w:t>
            </w:r>
          </w:p>
        </w:tc>
        <w:tc>
          <w:tcPr>
            <w:tcW w:w="1351" w:type="dxa"/>
            <w:gridSpan w:val="2"/>
            <w:tcBorders>
              <w:left w:val="single" w:sz="8" w:space="0" w:color="000000"/>
              <w:bottom w:val="single" w:sz="8" w:space="0" w:color="000000"/>
            </w:tcBorders>
            <w:shd w:val="clear" w:color="auto" w:fill="auto"/>
          </w:tcPr>
          <w:p w:rsidR="00A12278" w:rsidRPr="001363A7" w:rsidRDefault="00A12278" w:rsidP="006E0C2E">
            <w:pPr>
              <w:spacing w:after="0" w:line="240" w:lineRule="auto"/>
              <w:contextualSpacing/>
              <w:jc w:val="right"/>
              <w:rPr>
                <w:rFonts w:ascii="Times New Roman" w:hAnsi="Times New Roman" w:cs="Times New Roman"/>
              </w:rPr>
            </w:pPr>
            <w:r>
              <w:rPr>
                <w:rFonts w:ascii="Times New Roman" w:hAnsi="Times New Roman" w:cs="Times New Roman"/>
              </w:rPr>
              <w:t>5,0</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24CC8" w:rsidRPr="006E6EE6" w:rsidTr="0077674D">
        <w:tblPrEx>
          <w:tblCellMar>
            <w:left w:w="108" w:type="dxa"/>
            <w:right w:w="108" w:type="dxa"/>
          </w:tblCellMar>
        </w:tblPrEx>
        <w:trPr>
          <w:gridAfter w:val="2"/>
          <w:wAfter w:w="120" w:type="dxa"/>
          <w:trHeight w:val="240"/>
        </w:trPr>
        <w:tc>
          <w:tcPr>
            <w:tcW w:w="5742" w:type="dxa"/>
            <w:gridSpan w:val="6"/>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left w:val="single" w:sz="8" w:space="0" w:color="000000"/>
              <w:bottom w:val="single" w:sz="8" w:space="0" w:color="000000"/>
            </w:tcBorders>
            <w:shd w:val="clear" w:color="auto" w:fill="auto"/>
          </w:tcPr>
          <w:p w:rsidR="00A24CC8" w:rsidRPr="00C42AFA" w:rsidRDefault="00A24CC8" w:rsidP="009751CC">
            <w:pPr>
              <w:spacing w:after="0" w:line="240" w:lineRule="auto"/>
              <w:contextualSpacing/>
              <w:jc w:val="right"/>
              <w:rPr>
                <w:rFonts w:ascii="Times New Roman" w:hAnsi="Times New Roman" w:cs="Times New Roman"/>
                <w:lang w:val="en-US"/>
              </w:rPr>
            </w:pPr>
            <w:r>
              <w:rPr>
                <w:rFonts w:ascii="Times New Roman" w:hAnsi="Times New Roman" w:cs="Times New Roman"/>
              </w:rPr>
              <w:t>5,</w:t>
            </w:r>
            <w:r>
              <w:rPr>
                <w:rFonts w:ascii="Times New Roman" w:hAnsi="Times New Roman" w:cs="Times New Roman"/>
                <w:lang w:val="en-US"/>
              </w:rPr>
              <w:t>0</w:t>
            </w:r>
          </w:p>
        </w:tc>
        <w:tc>
          <w:tcPr>
            <w:tcW w:w="1351" w:type="dxa"/>
            <w:gridSpan w:val="2"/>
            <w:tcBorders>
              <w:left w:val="single" w:sz="8" w:space="0" w:color="000000"/>
              <w:bottom w:val="single" w:sz="8" w:space="0" w:color="000000"/>
            </w:tcBorders>
            <w:shd w:val="clear" w:color="auto" w:fill="auto"/>
          </w:tcPr>
          <w:p w:rsidR="00A24CC8" w:rsidRPr="00C42AFA" w:rsidRDefault="00A24CC8" w:rsidP="009751CC">
            <w:pPr>
              <w:spacing w:after="0" w:line="240" w:lineRule="auto"/>
              <w:contextualSpacing/>
              <w:jc w:val="right"/>
              <w:rPr>
                <w:rFonts w:ascii="Times New Roman" w:hAnsi="Times New Roman" w:cs="Times New Roman"/>
                <w:lang w:val="en-US"/>
              </w:rPr>
            </w:pPr>
            <w:r>
              <w:rPr>
                <w:rFonts w:ascii="Times New Roman" w:hAnsi="Times New Roman" w:cs="Times New Roman"/>
              </w:rPr>
              <w:t>5,</w:t>
            </w:r>
            <w:r>
              <w:rPr>
                <w:rFonts w:ascii="Times New Roman" w:hAnsi="Times New Roman" w:cs="Times New Roman"/>
                <w:lang w:val="en-US"/>
              </w:rPr>
              <w:t>0</w:t>
            </w:r>
          </w:p>
        </w:tc>
        <w:tc>
          <w:tcPr>
            <w:tcW w:w="975" w:type="dxa"/>
            <w:tcBorders>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24CC8" w:rsidRPr="006E6EE6" w:rsidTr="0077674D">
        <w:tblPrEx>
          <w:tblCellMar>
            <w:left w:w="108" w:type="dxa"/>
            <w:right w:w="108" w:type="dxa"/>
          </w:tblCellMar>
        </w:tblPrEx>
        <w:trPr>
          <w:gridAfter w:val="2"/>
          <w:wAfter w:w="120" w:type="dxa"/>
          <w:trHeight w:val="240"/>
        </w:trPr>
        <w:tc>
          <w:tcPr>
            <w:tcW w:w="5742" w:type="dxa"/>
            <w:gridSpan w:val="6"/>
            <w:vMerge/>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24CC8" w:rsidRPr="00A24CC8" w:rsidRDefault="00A24CC8"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left w:val="single" w:sz="8" w:space="0" w:color="000000"/>
              <w:bottom w:val="single" w:sz="8" w:space="0" w:color="000000"/>
            </w:tcBorders>
            <w:shd w:val="clear" w:color="auto" w:fill="auto"/>
          </w:tcPr>
          <w:p w:rsidR="00A24CC8" w:rsidRPr="00C42AFA" w:rsidRDefault="00A24CC8" w:rsidP="009751CC">
            <w:pPr>
              <w:spacing w:after="0" w:line="240" w:lineRule="auto"/>
              <w:contextualSpacing/>
              <w:jc w:val="right"/>
              <w:rPr>
                <w:rFonts w:ascii="Times New Roman" w:hAnsi="Times New Roman" w:cs="Times New Roman"/>
                <w:lang w:val="en-US"/>
              </w:rPr>
            </w:pPr>
            <w:r>
              <w:rPr>
                <w:rFonts w:ascii="Times New Roman" w:hAnsi="Times New Roman" w:cs="Times New Roman"/>
              </w:rPr>
              <w:t>5,</w:t>
            </w:r>
            <w:r>
              <w:rPr>
                <w:rFonts w:ascii="Times New Roman" w:hAnsi="Times New Roman" w:cs="Times New Roman"/>
                <w:lang w:val="en-US"/>
              </w:rPr>
              <w:t>0</w:t>
            </w:r>
          </w:p>
        </w:tc>
        <w:tc>
          <w:tcPr>
            <w:tcW w:w="1351" w:type="dxa"/>
            <w:gridSpan w:val="2"/>
            <w:tcBorders>
              <w:left w:val="single" w:sz="8" w:space="0" w:color="000000"/>
              <w:bottom w:val="single" w:sz="8" w:space="0" w:color="000000"/>
            </w:tcBorders>
            <w:shd w:val="clear" w:color="auto" w:fill="auto"/>
          </w:tcPr>
          <w:p w:rsidR="00A24CC8" w:rsidRPr="00C42AFA" w:rsidRDefault="00A24CC8" w:rsidP="009751CC">
            <w:pPr>
              <w:spacing w:after="0" w:line="240" w:lineRule="auto"/>
              <w:contextualSpacing/>
              <w:jc w:val="right"/>
              <w:rPr>
                <w:rFonts w:ascii="Times New Roman" w:hAnsi="Times New Roman" w:cs="Times New Roman"/>
                <w:lang w:val="en-US"/>
              </w:rPr>
            </w:pPr>
            <w:r>
              <w:rPr>
                <w:rFonts w:ascii="Times New Roman" w:hAnsi="Times New Roman" w:cs="Times New Roman"/>
              </w:rPr>
              <w:t>5,</w:t>
            </w:r>
            <w:r>
              <w:rPr>
                <w:rFonts w:ascii="Times New Roman" w:hAnsi="Times New Roman" w:cs="Times New Roman"/>
                <w:lang w:val="en-US"/>
              </w:rPr>
              <w:t>0</w:t>
            </w:r>
          </w:p>
        </w:tc>
        <w:tc>
          <w:tcPr>
            <w:tcW w:w="975" w:type="dxa"/>
            <w:tcBorders>
              <w:left w:val="single" w:sz="8" w:space="0" w:color="000000"/>
              <w:bottom w:val="single" w:sz="8" w:space="0" w:color="000000"/>
              <w:right w:val="single" w:sz="8" w:space="0" w:color="000000"/>
            </w:tcBorders>
          </w:tcPr>
          <w:p w:rsidR="00A24CC8" w:rsidRPr="006E6EE6" w:rsidRDefault="00A24CC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24CC8" w:rsidRPr="006E6EE6" w:rsidRDefault="00A24CC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24CC8" w:rsidRPr="006E6EE6" w:rsidRDefault="00A24CC8" w:rsidP="006E0C2E">
            <w:pPr>
              <w:spacing w:after="0" w:line="240" w:lineRule="auto"/>
              <w:contextualSpacing/>
              <w:rPr>
                <w:rFonts w:ascii="Times New Roman" w:hAnsi="Times New Roman" w:cs="Times New Roman"/>
              </w:rPr>
            </w:pPr>
          </w:p>
        </w:tc>
      </w:tr>
      <w:tr w:rsidR="00A12278" w:rsidRPr="006E6EE6" w:rsidTr="0077674D">
        <w:tblPrEx>
          <w:tblCellMar>
            <w:left w:w="108" w:type="dxa"/>
            <w:right w:w="108" w:type="dxa"/>
          </w:tblCellMar>
        </w:tblPrEx>
        <w:trPr>
          <w:gridAfter w:val="2"/>
          <w:wAfter w:w="120" w:type="dxa"/>
          <w:trHeight w:val="240"/>
        </w:trPr>
        <w:tc>
          <w:tcPr>
            <w:tcW w:w="5742" w:type="dxa"/>
            <w:gridSpan w:val="6"/>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A24CC8" w:rsidRDefault="00A12278" w:rsidP="006E0C2E">
            <w:pPr>
              <w:spacing w:after="0" w:line="240" w:lineRule="auto"/>
              <w:contextualSpacing/>
              <w:rPr>
                <w:rFonts w:ascii="Times New Roman" w:hAnsi="Times New Roman" w:cs="Times New Roman"/>
                <w:lang w:val="en-US"/>
              </w:rPr>
            </w:pPr>
            <w:r>
              <w:rPr>
                <w:rFonts w:ascii="Times New Roman" w:hAnsi="Times New Roman" w:cs="Times New Roman"/>
              </w:rPr>
              <w:t>202</w:t>
            </w:r>
            <w:r w:rsidR="00A24CC8">
              <w:rPr>
                <w:rFonts w:ascii="Times New Roman" w:hAnsi="Times New Roman" w:cs="Times New Roman"/>
                <w:lang w:val="en-US"/>
              </w:rPr>
              <w:t>2</w:t>
            </w:r>
          </w:p>
        </w:tc>
        <w:tc>
          <w:tcPr>
            <w:tcW w:w="945" w:type="dxa"/>
            <w:tcBorders>
              <w:left w:val="single" w:sz="8" w:space="0" w:color="000000"/>
              <w:bottom w:val="single" w:sz="8" w:space="0" w:color="000000"/>
            </w:tcBorders>
            <w:shd w:val="clear" w:color="auto" w:fill="auto"/>
          </w:tcPr>
          <w:p w:rsidR="00A12278" w:rsidRPr="00C42AFA" w:rsidRDefault="00A12278" w:rsidP="006E0C2E">
            <w:pPr>
              <w:spacing w:after="0" w:line="240" w:lineRule="auto"/>
              <w:contextualSpacing/>
              <w:jc w:val="right"/>
              <w:rPr>
                <w:rFonts w:ascii="Times New Roman" w:hAnsi="Times New Roman" w:cs="Times New Roman"/>
                <w:lang w:val="en-US"/>
              </w:rPr>
            </w:pPr>
            <w:r>
              <w:rPr>
                <w:rFonts w:ascii="Times New Roman" w:hAnsi="Times New Roman" w:cs="Times New Roman"/>
              </w:rPr>
              <w:t>5,</w:t>
            </w:r>
            <w:r>
              <w:rPr>
                <w:rFonts w:ascii="Times New Roman" w:hAnsi="Times New Roman" w:cs="Times New Roman"/>
                <w:lang w:val="en-US"/>
              </w:rPr>
              <w:t>0</w:t>
            </w:r>
          </w:p>
        </w:tc>
        <w:tc>
          <w:tcPr>
            <w:tcW w:w="1351" w:type="dxa"/>
            <w:gridSpan w:val="2"/>
            <w:tcBorders>
              <w:left w:val="single" w:sz="8" w:space="0" w:color="000000"/>
              <w:bottom w:val="single" w:sz="8" w:space="0" w:color="000000"/>
            </w:tcBorders>
            <w:shd w:val="clear" w:color="auto" w:fill="auto"/>
          </w:tcPr>
          <w:p w:rsidR="00A12278" w:rsidRPr="00C42AFA" w:rsidRDefault="00A12278" w:rsidP="006E0C2E">
            <w:pPr>
              <w:spacing w:after="0" w:line="240" w:lineRule="auto"/>
              <w:contextualSpacing/>
              <w:jc w:val="right"/>
              <w:rPr>
                <w:rFonts w:ascii="Times New Roman" w:hAnsi="Times New Roman" w:cs="Times New Roman"/>
                <w:lang w:val="en-US"/>
              </w:rPr>
            </w:pPr>
            <w:r>
              <w:rPr>
                <w:rFonts w:ascii="Times New Roman" w:hAnsi="Times New Roman" w:cs="Times New Roman"/>
              </w:rPr>
              <w:t>5,</w:t>
            </w:r>
            <w:r>
              <w:rPr>
                <w:rFonts w:ascii="Times New Roman" w:hAnsi="Times New Roman" w:cs="Times New Roman"/>
                <w:lang w:val="en-US"/>
              </w:rPr>
              <w:t>0</w:t>
            </w:r>
          </w:p>
        </w:tc>
        <w:tc>
          <w:tcPr>
            <w:tcW w:w="975" w:type="dxa"/>
            <w:tcBorders>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972" w:type="dxa"/>
            <w:gridSpan w:val="3"/>
            <w:tcBorders>
              <w:top w:val="single" w:sz="8" w:space="0" w:color="000000"/>
              <w:left w:val="single" w:sz="8" w:space="0" w:color="000000"/>
              <w:bottom w:val="single" w:sz="8" w:space="0" w:color="000000"/>
              <w:right w:val="single" w:sz="8" w:space="0" w:color="000000"/>
            </w:tcBorders>
          </w:tcPr>
          <w:p w:rsidR="00A12278" w:rsidRPr="00370864" w:rsidRDefault="00A12278" w:rsidP="006E0C2E">
            <w:pPr>
              <w:spacing w:after="0" w:line="240" w:lineRule="auto"/>
              <w:contextualSpacing/>
              <w:rPr>
                <w:rFonts w:ascii="Times New Roman" w:hAnsi="Times New Roman" w:cs="Times New Roman"/>
                <w:b/>
                <w:sz w:val="24"/>
                <w:szCs w:val="24"/>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370864" w:rsidRDefault="00A12278" w:rsidP="006E0C2E">
            <w:pPr>
              <w:spacing w:after="0" w:line="240" w:lineRule="auto"/>
              <w:contextualSpacing/>
              <w:rPr>
                <w:rFonts w:ascii="Times New Roman" w:hAnsi="Times New Roman" w:cs="Times New Roman"/>
                <w:b/>
              </w:rPr>
            </w:pPr>
            <w:r w:rsidRPr="00370864">
              <w:rPr>
                <w:rFonts w:ascii="Times New Roman" w:hAnsi="Times New Roman" w:cs="Times New Roman"/>
                <w:b/>
                <w:sz w:val="24"/>
                <w:szCs w:val="24"/>
              </w:rPr>
              <w:t xml:space="preserve">Подпрограмма 6 «Пожарная безопасность на территории </w:t>
            </w:r>
            <w:r w:rsidRPr="00370864">
              <w:rPr>
                <w:rFonts w:ascii="Times New Roman" w:hAnsi="Times New Roman"/>
                <w:b/>
                <w:sz w:val="24"/>
                <w:szCs w:val="24"/>
              </w:rPr>
              <w:t>Верхнеломовского сельсовета Нижнеломовского района Пензенской области</w:t>
            </w:r>
            <w:r w:rsidRPr="00370864">
              <w:rPr>
                <w:rFonts w:ascii="Times New Roman" w:hAnsi="Times New Roman" w:cs="Times New Roman"/>
                <w:b/>
                <w:sz w:val="24"/>
                <w:szCs w:val="24"/>
              </w:rPr>
              <w:t>»</w:t>
            </w:r>
          </w:p>
        </w:tc>
      </w:tr>
      <w:tr w:rsidR="00A12278" w:rsidRPr="006E6EE6" w:rsidTr="009C434E">
        <w:tblPrEx>
          <w:tblCellMar>
            <w:left w:w="108" w:type="dxa"/>
            <w:right w:w="108" w:type="dxa"/>
          </w:tblCellMar>
        </w:tblPrEx>
        <w:trPr>
          <w:gridAfter w:val="2"/>
          <w:wAfter w:w="120" w:type="dxa"/>
          <w:trHeight w:val="240"/>
        </w:trPr>
        <w:tc>
          <w:tcPr>
            <w:tcW w:w="972" w:type="dxa"/>
            <w:gridSpan w:val="3"/>
            <w:tcBorders>
              <w:top w:val="single" w:sz="8" w:space="0" w:color="000000"/>
              <w:left w:val="single" w:sz="8" w:space="0" w:color="000000"/>
              <w:bottom w:val="single" w:sz="8" w:space="0" w:color="000000"/>
              <w:right w:val="single" w:sz="8" w:space="0" w:color="000000"/>
            </w:tcBorders>
          </w:tcPr>
          <w:p w:rsidR="00A12278" w:rsidRPr="00370864" w:rsidRDefault="00A12278" w:rsidP="006E0C2E">
            <w:pPr>
              <w:spacing w:after="0" w:line="240" w:lineRule="auto"/>
              <w:contextualSpacing/>
              <w:rPr>
                <w:rFonts w:ascii="Times New Roman" w:hAnsi="Times New Roman" w:cs="Times New Roman"/>
                <w:b/>
                <w:sz w:val="24"/>
                <w:szCs w:val="24"/>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A12278" w:rsidRPr="00370864" w:rsidRDefault="00A12278" w:rsidP="006E0C2E">
            <w:pPr>
              <w:spacing w:after="0" w:line="240" w:lineRule="auto"/>
              <w:contextualSpacing/>
              <w:rPr>
                <w:rFonts w:ascii="Times New Roman" w:hAnsi="Times New Roman" w:cs="Times New Roman"/>
                <w:b/>
              </w:rPr>
            </w:pPr>
            <w:r w:rsidRPr="00370864">
              <w:rPr>
                <w:rFonts w:ascii="Times New Roman" w:hAnsi="Times New Roman" w:cs="Times New Roman"/>
                <w:b/>
                <w:sz w:val="24"/>
                <w:szCs w:val="24"/>
              </w:rPr>
              <w:t xml:space="preserve">Цель подпрограммы: снижения на территории </w:t>
            </w:r>
            <w:r w:rsidRPr="00370864">
              <w:rPr>
                <w:rFonts w:ascii="Times New Roman" w:hAnsi="Times New Roman"/>
                <w:b/>
                <w:sz w:val="24"/>
                <w:szCs w:val="24"/>
              </w:rPr>
              <w:t>Верхнеломовского сельсовета Нижнеломовского района Пензенской области</w:t>
            </w:r>
            <w:r w:rsidRPr="00370864">
              <w:rPr>
                <w:rFonts w:ascii="Times New Roman" w:hAnsi="Times New Roman" w:cs="Times New Roman"/>
                <w:b/>
                <w:sz w:val="24"/>
                <w:szCs w:val="24"/>
              </w:rPr>
              <w:t xml:space="preserve">  общего количества пожаров, приведение учреждений бюджетной сферы в соответствии с требованиями пожарной безопасности</w:t>
            </w:r>
          </w:p>
        </w:tc>
      </w:tr>
      <w:tr w:rsidR="00A12278" w:rsidRPr="006E6EE6" w:rsidTr="009C434E">
        <w:tblPrEx>
          <w:tblCellMar>
            <w:left w:w="108" w:type="dxa"/>
            <w:right w:w="108" w:type="dxa"/>
          </w:tblCellMar>
        </w:tblPrEx>
        <w:trPr>
          <w:gridAfter w:val="2"/>
          <w:wAfter w:w="120" w:type="dxa"/>
          <w:trHeight w:val="240"/>
        </w:trPr>
        <w:tc>
          <w:tcPr>
            <w:tcW w:w="972" w:type="dxa"/>
            <w:gridSpan w:val="3"/>
            <w:tcBorders>
              <w:top w:val="single" w:sz="8" w:space="0" w:color="000000"/>
              <w:left w:val="single" w:sz="8" w:space="0" w:color="000000"/>
              <w:bottom w:val="single" w:sz="4" w:space="0" w:color="auto"/>
              <w:right w:val="single" w:sz="8" w:space="0" w:color="000000"/>
            </w:tcBorders>
          </w:tcPr>
          <w:p w:rsidR="00A12278" w:rsidRPr="00370864" w:rsidRDefault="00A12278" w:rsidP="006E0C2E">
            <w:pPr>
              <w:spacing w:after="0" w:line="240" w:lineRule="auto"/>
              <w:contextualSpacing/>
              <w:rPr>
                <w:rFonts w:ascii="Times New Roman" w:hAnsi="Times New Roman" w:cs="Times New Roman"/>
                <w:b/>
                <w:sz w:val="24"/>
                <w:szCs w:val="24"/>
              </w:rPr>
            </w:pPr>
          </w:p>
        </w:tc>
        <w:tc>
          <w:tcPr>
            <w:tcW w:w="14480" w:type="dxa"/>
            <w:gridSpan w:val="22"/>
            <w:tcBorders>
              <w:top w:val="single" w:sz="8" w:space="0" w:color="000000"/>
              <w:left w:val="single" w:sz="8" w:space="0" w:color="000000"/>
              <w:bottom w:val="single" w:sz="4" w:space="0" w:color="auto"/>
              <w:right w:val="single" w:sz="8" w:space="0" w:color="000000"/>
            </w:tcBorders>
            <w:shd w:val="clear" w:color="auto" w:fill="auto"/>
          </w:tcPr>
          <w:p w:rsidR="00A12278" w:rsidRPr="00370864" w:rsidRDefault="00A12278" w:rsidP="006E0C2E">
            <w:pPr>
              <w:spacing w:after="0" w:line="240" w:lineRule="auto"/>
              <w:contextualSpacing/>
              <w:rPr>
                <w:rFonts w:ascii="Times New Roman" w:hAnsi="Times New Roman" w:cs="Times New Roman"/>
                <w:b/>
              </w:rPr>
            </w:pPr>
            <w:r w:rsidRPr="00370864">
              <w:rPr>
                <w:rFonts w:ascii="Times New Roman" w:hAnsi="Times New Roman" w:cs="Times New Roman"/>
                <w:b/>
                <w:sz w:val="24"/>
                <w:szCs w:val="24"/>
              </w:rPr>
              <w:t>Задача подпрограммы 6: укрепление пожарного добровольчества, предупреждение пожаров, совершенствование организации профилактики и тушения пожаров, кадровое и материально-техническое укрепление противопожарной службы</w:t>
            </w:r>
          </w:p>
        </w:tc>
      </w:tr>
      <w:tr w:rsidR="00A12278" w:rsidRPr="006E6EE6" w:rsidTr="009C434E">
        <w:tblPrEx>
          <w:tblCellMar>
            <w:left w:w="108" w:type="dxa"/>
            <w:right w:w="108" w:type="dxa"/>
          </w:tblCellMar>
        </w:tblPrEx>
        <w:trPr>
          <w:gridAfter w:val="2"/>
          <w:wAfter w:w="120" w:type="dxa"/>
          <w:trHeight w:val="85"/>
        </w:trPr>
        <w:tc>
          <w:tcPr>
            <w:tcW w:w="850" w:type="dxa"/>
            <w:gridSpan w:val="2"/>
            <w:vMerge w:val="restart"/>
            <w:tcBorders>
              <w:top w:val="single" w:sz="8" w:space="0" w:color="000000"/>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Pr>
                <w:rFonts w:ascii="Times New Roman" w:hAnsi="Times New Roman" w:cs="Times New Roman"/>
              </w:rPr>
              <w:t>6.1.1</w:t>
            </w:r>
          </w:p>
        </w:tc>
        <w:tc>
          <w:tcPr>
            <w:tcW w:w="2836" w:type="dxa"/>
            <w:gridSpan w:val="2"/>
            <w:vMerge w:val="restart"/>
            <w:tcBorders>
              <w:top w:val="single" w:sz="8" w:space="0" w:color="000000"/>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Pr>
                <w:rFonts w:ascii="Times New Roman" w:hAnsi="Times New Roman" w:cs="Times New Roman"/>
                <w:sz w:val="24"/>
                <w:szCs w:val="24"/>
              </w:rPr>
              <w:t>Расходы по исполнению переданных полномочий</w:t>
            </w:r>
          </w:p>
        </w:tc>
        <w:tc>
          <w:tcPr>
            <w:tcW w:w="2056" w:type="dxa"/>
            <w:gridSpan w:val="2"/>
            <w:vMerge w:val="restart"/>
            <w:tcBorders>
              <w:top w:val="single" w:sz="8" w:space="0" w:color="000000"/>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A12278" w:rsidRPr="00CE3CBE" w:rsidRDefault="00A12278" w:rsidP="006E0C2E">
            <w:pPr>
              <w:spacing w:after="0" w:line="240" w:lineRule="auto"/>
              <w:contextualSpacing/>
              <w:rPr>
                <w:rFonts w:ascii="Times New Roman" w:hAnsi="Times New Roman" w:cs="Times New Roman"/>
                <w:b/>
              </w:rPr>
            </w:pPr>
            <w:r w:rsidRPr="00CE3CBE">
              <w:rPr>
                <w:rFonts w:ascii="Times New Roman" w:hAnsi="Times New Roman" w:cs="Times New Roman"/>
                <w:b/>
              </w:rPr>
              <w:t>Итого</w:t>
            </w:r>
          </w:p>
        </w:tc>
        <w:tc>
          <w:tcPr>
            <w:tcW w:w="945" w:type="dxa"/>
            <w:tcBorders>
              <w:left w:val="single" w:sz="8" w:space="0" w:color="000000"/>
              <w:bottom w:val="single" w:sz="4" w:space="0" w:color="auto"/>
            </w:tcBorders>
            <w:shd w:val="clear" w:color="auto" w:fill="auto"/>
          </w:tcPr>
          <w:p w:rsidR="00A12278" w:rsidRPr="00366946" w:rsidRDefault="00071A9D" w:rsidP="006E0C2E">
            <w:pPr>
              <w:spacing w:after="0" w:line="240" w:lineRule="auto"/>
              <w:contextualSpacing/>
              <w:jc w:val="right"/>
              <w:rPr>
                <w:rFonts w:ascii="Times New Roman" w:hAnsi="Times New Roman" w:cs="Times New Roman"/>
                <w:lang w:val="en-US"/>
              </w:rPr>
            </w:pPr>
            <w:r>
              <w:rPr>
                <w:rFonts w:ascii="Times New Roman" w:hAnsi="Times New Roman" w:cs="Times New Roman"/>
                <w:lang w:val="en-US"/>
              </w:rPr>
              <w:t>7858.6</w:t>
            </w:r>
          </w:p>
        </w:tc>
        <w:tc>
          <w:tcPr>
            <w:tcW w:w="1351" w:type="dxa"/>
            <w:gridSpan w:val="2"/>
            <w:tcBorders>
              <w:left w:val="single" w:sz="8" w:space="0" w:color="000000"/>
              <w:bottom w:val="single" w:sz="4" w:space="0" w:color="auto"/>
            </w:tcBorders>
            <w:shd w:val="clear" w:color="auto" w:fill="auto"/>
          </w:tcPr>
          <w:p w:rsidR="00A12278" w:rsidRPr="00366946" w:rsidRDefault="00071A9D" w:rsidP="006E0C2E">
            <w:pPr>
              <w:spacing w:after="0" w:line="240" w:lineRule="auto"/>
              <w:contextualSpacing/>
              <w:jc w:val="right"/>
              <w:rPr>
                <w:rFonts w:ascii="Times New Roman" w:hAnsi="Times New Roman" w:cs="Times New Roman"/>
                <w:lang w:val="en-US"/>
              </w:rPr>
            </w:pPr>
            <w:r>
              <w:rPr>
                <w:rFonts w:ascii="Times New Roman" w:hAnsi="Times New Roman" w:cs="Times New Roman"/>
                <w:lang w:val="en-US"/>
              </w:rPr>
              <w:t>7858</w:t>
            </w:r>
            <w:r w:rsidR="00A12278">
              <w:rPr>
                <w:rFonts w:ascii="Times New Roman" w:hAnsi="Times New Roman" w:cs="Times New Roman"/>
                <w:lang w:val="en-US"/>
              </w:rPr>
              <w:t>.6</w:t>
            </w: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tcBorders>
              <w:top w:val="single" w:sz="4" w:space="0" w:color="auto"/>
              <w:left w:val="single" w:sz="8" w:space="0" w:color="000000"/>
              <w:bottom w:val="single" w:sz="4" w:space="0" w:color="auto"/>
            </w:tcBorders>
            <w:shd w:val="clear" w:color="auto" w:fill="auto"/>
          </w:tcPr>
          <w:p w:rsidR="00A12278" w:rsidRPr="001070FD" w:rsidRDefault="00A12278" w:rsidP="006E0C2E">
            <w:pPr>
              <w:pStyle w:val="ConsPlusCell1"/>
              <w:widowControl/>
              <w:jc w:val="center"/>
              <w:rPr>
                <w:rFonts w:ascii="Times New Roman" w:hAnsi="Times New Roman" w:cs="Times New Roman"/>
              </w:rPr>
            </w:pPr>
            <w:r>
              <w:rPr>
                <w:rFonts w:ascii="Times New Roman" w:hAnsi="Times New Roman" w:cs="Times New Roman"/>
              </w:rPr>
              <w:t>1031,9</w:t>
            </w:r>
          </w:p>
        </w:tc>
        <w:tc>
          <w:tcPr>
            <w:tcW w:w="1351" w:type="dxa"/>
            <w:gridSpan w:val="2"/>
            <w:tcBorders>
              <w:top w:val="single" w:sz="4" w:space="0" w:color="auto"/>
              <w:left w:val="single" w:sz="8" w:space="0" w:color="000000"/>
              <w:bottom w:val="single" w:sz="4" w:space="0" w:color="auto"/>
            </w:tcBorders>
            <w:shd w:val="clear" w:color="auto" w:fill="auto"/>
          </w:tcPr>
          <w:p w:rsidR="00A12278" w:rsidRPr="001070FD" w:rsidRDefault="00A12278" w:rsidP="006E0C2E">
            <w:pPr>
              <w:pStyle w:val="ConsPlusCell1"/>
              <w:widowControl/>
              <w:jc w:val="center"/>
              <w:rPr>
                <w:rFonts w:ascii="Times New Roman" w:hAnsi="Times New Roman" w:cs="Times New Roman"/>
              </w:rPr>
            </w:pPr>
            <w:r>
              <w:rPr>
                <w:rFonts w:ascii="Times New Roman" w:hAnsi="Times New Roman" w:cs="Times New Roman"/>
              </w:rPr>
              <w:t>1031,9</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tcBorders>
              <w:top w:val="single" w:sz="4" w:space="0" w:color="auto"/>
              <w:left w:val="single" w:sz="8" w:space="0" w:color="000000"/>
              <w:bottom w:val="single" w:sz="8" w:space="0" w:color="000000"/>
            </w:tcBorders>
            <w:shd w:val="clear" w:color="auto" w:fill="auto"/>
          </w:tcPr>
          <w:p w:rsidR="00A12278" w:rsidRPr="001070FD" w:rsidRDefault="00A12278" w:rsidP="006E0C2E">
            <w:pPr>
              <w:pStyle w:val="ConsPlusCell1"/>
              <w:widowControl/>
              <w:jc w:val="center"/>
              <w:rPr>
                <w:rFonts w:ascii="Times New Roman" w:hAnsi="Times New Roman" w:cs="Times New Roman"/>
              </w:rPr>
            </w:pPr>
            <w:r>
              <w:rPr>
                <w:rFonts w:ascii="Times New Roman" w:hAnsi="Times New Roman" w:cs="Times New Roman"/>
              </w:rPr>
              <w:t>1071,7</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1070FD" w:rsidRDefault="00A12278" w:rsidP="006E0C2E">
            <w:pPr>
              <w:pStyle w:val="ConsPlusCell1"/>
              <w:widowControl/>
              <w:jc w:val="center"/>
              <w:rPr>
                <w:rFonts w:ascii="Times New Roman" w:hAnsi="Times New Roman" w:cs="Times New Roman"/>
              </w:rPr>
            </w:pPr>
            <w:r>
              <w:rPr>
                <w:rFonts w:ascii="Times New Roman" w:hAnsi="Times New Roman" w:cs="Times New Roman"/>
              </w:rPr>
              <w:t>1071,7</w:t>
            </w: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4" w:space="0" w:color="auto"/>
            </w:tcBorders>
            <w:shd w:val="clear" w:color="auto" w:fill="auto"/>
          </w:tcPr>
          <w:p w:rsidR="00A12278" w:rsidRPr="00366946" w:rsidRDefault="00A12278" w:rsidP="006E0C2E">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1351" w:type="dxa"/>
            <w:gridSpan w:val="2"/>
            <w:tcBorders>
              <w:top w:val="single" w:sz="4" w:space="0" w:color="auto"/>
              <w:left w:val="single" w:sz="8" w:space="0" w:color="000000"/>
              <w:bottom w:val="single" w:sz="4" w:space="0" w:color="auto"/>
            </w:tcBorders>
            <w:shd w:val="clear" w:color="auto" w:fill="auto"/>
          </w:tcPr>
          <w:p w:rsidR="00A12278" w:rsidRPr="00366946" w:rsidRDefault="00A12278" w:rsidP="006E0C2E">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4" w:space="0" w:color="auto"/>
            </w:tcBorders>
            <w:shd w:val="clear" w:color="auto" w:fill="auto"/>
          </w:tcPr>
          <w:p w:rsidR="00A12278" w:rsidRPr="00366946" w:rsidRDefault="00A12278" w:rsidP="006E0C2E">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1351" w:type="dxa"/>
            <w:gridSpan w:val="2"/>
            <w:tcBorders>
              <w:top w:val="single" w:sz="4" w:space="0" w:color="auto"/>
              <w:left w:val="single" w:sz="8" w:space="0" w:color="000000"/>
              <w:bottom w:val="single" w:sz="4" w:space="0" w:color="auto"/>
            </w:tcBorders>
            <w:shd w:val="clear" w:color="auto" w:fill="auto"/>
          </w:tcPr>
          <w:p w:rsidR="00A12278" w:rsidRPr="00366946" w:rsidRDefault="00A12278" w:rsidP="006E0C2E">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071A9D"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071A9D" w:rsidRPr="006E6EE6" w:rsidRDefault="00071A9D"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071A9D" w:rsidRPr="006E6EE6" w:rsidRDefault="00071A9D"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071A9D" w:rsidRPr="006E6EE6" w:rsidRDefault="00071A9D"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071A9D" w:rsidRDefault="00071A9D" w:rsidP="009751CC">
            <w:pPr>
              <w:spacing w:after="0" w:line="240" w:lineRule="auto"/>
              <w:contextualSpacing/>
              <w:rPr>
                <w:rFonts w:ascii="Times New Roman" w:hAnsi="Times New Roman" w:cs="Times New Roman"/>
              </w:rPr>
            </w:pPr>
            <w:r>
              <w:rPr>
                <w:rFonts w:ascii="Times New Roman" w:hAnsi="Times New Roman" w:cs="Times New Roman"/>
              </w:rPr>
              <w:t>2020</w:t>
            </w:r>
          </w:p>
        </w:tc>
        <w:tc>
          <w:tcPr>
            <w:tcW w:w="945" w:type="dxa"/>
            <w:tcBorders>
              <w:top w:val="single" w:sz="4" w:space="0" w:color="auto"/>
              <w:left w:val="single" w:sz="8" w:space="0" w:color="000000"/>
              <w:bottom w:val="single" w:sz="4" w:space="0" w:color="auto"/>
            </w:tcBorders>
            <w:shd w:val="clear" w:color="auto" w:fill="auto"/>
          </w:tcPr>
          <w:p w:rsidR="00071A9D" w:rsidRPr="00366946" w:rsidRDefault="00071A9D" w:rsidP="009751CC">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1351" w:type="dxa"/>
            <w:gridSpan w:val="2"/>
            <w:tcBorders>
              <w:top w:val="single" w:sz="4" w:space="0" w:color="auto"/>
              <w:left w:val="single" w:sz="8" w:space="0" w:color="000000"/>
              <w:bottom w:val="single" w:sz="4" w:space="0" w:color="auto"/>
            </w:tcBorders>
            <w:shd w:val="clear" w:color="auto" w:fill="auto"/>
          </w:tcPr>
          <w:p w:rsidR="00071A9D" w:rsidRPr="00366946" w:rsidRDefault="00071A9D" w:rsidP="009751CC">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975" w:type="dxa"/>
            <w:tcBorders>
              <w:top w:val="single" w:sz="4" w:space="0" w:color="auto"/>
              <w:left w:val="single" w:sz="8" w:space="0" w:color="000000"/>
              <w:bottom w:val="single" w:sz="4" w:space="0" w:color="auto"/>
              <w:right w:val="single" w:sz="8" w:space="0" w:color="000000"/>
            </w:tcBorders>
          </w:tcPr>
          <w:p w:rsidR="00071A9D" w:rsidRPr="006E6EE6" w:rsidRDefault="00071A9D"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071A9D" w:rsidRPr="006E6EE6" w:rsidRDefault="00071A9D"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r>
      <w:tr w:rsidR="00071A9D"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071A9D" w:rsidRPr="006E6EE6" w:rsidRDefault="00071A9D"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071A9D" w:rsidRPr="006E6EE6" w:rsidRDefault="00071A9D"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071A9D" w:rsidRPr="006E6EE6" w:rsidRDefault="00071A9D"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071A9D" w:rsidRPr="00071A9D" w:rsidRDefault="00071A9D"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1</w:t>
            </w:r>
          </w:p>
        </w:tc>
        <w:tc>
          <w:tcPr>
            <w:tcW w:w="945" w:type="dxa"/>
            <w:tcBorders>
              <w:top w:val="single" w:sz="4" w:space="0" w:color="auto"/>
              <w:left w:val="single" w:sz="8" w:space="0" w:color="000000"/>
              <w:bottom w:val="single" w:sz="4" w:space="0" w:color="auto"/>
            </w:tcBorders>
            <w:shd w:val="clear" w:color="auto" w:fill="auto"/>
          </w:tcPr>
          <w:p w:rsidR="00071A9D" w:rsidRPr="00366946" w:rsidRDefault="00071A9D" w:rsidP="009751CC">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1351" w:type="dxa"/>
            <w:gridSpan w:val="2"/>
            <w:tcBorders>
              <w:top w:val="single" w:sz="4" w:space="0" w:color="auto"/>
              <w:left w:val="single" w:sz="8" w:space="0" w:color="000000"/>
              <w:bottom w:val="single" w:sz="4" w:space="0" w:color="auto"/>
            </w:tcBorders>
            <w:shd w:val="clear" w:color="auto" w:fill="auto"/>
          </w:tcPr>
          <w:p w:rsidR="00071A9D" w:rsidRPr="00366946" w:rsidRDefault="00071A9D" w:rsidP="009751CC">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975" w:type="dxa"/>
            <w:tcBorders>
              <w:top w:val="single" w:sz="4" w:space="0" w:color="auto"/>
              <w:left w:val="single" w:sz="8" w:space="0" w:color="000000"/>
              <w:bottom w:val="single" w:sz="4" w:space="0" w:color="auto"/>
              <w:right w:val="single" w:sz="8" w:space="0" w:color="000000"/>
            </w:tcBorders>
          </w:tcPr>
          <w:p w:rsidR="00071A9D" w:rsidRPr="006E6EE6" w:rsidRDefault="00071A9D"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071A9D" w:rsidRPr="006E6EE6" w:rsidRDefault="00071A9D"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Pr="00071A9D" w:rsidRDefault="00A12278" w:rsidP="006E0C2E">
            <w:pPr>
              <w:spacing w:after="0" w:line="240" w:lineRule="auto"/>
              <w:contextualSpacing/>
              <w:rPr>
                <w:rFonts w:ascii="Times New Roman" w:hAnsi="Times New Roman" w:cs="Times New Roman"/>
                <w:lang w:val="en-US"/>
              </w:rPr>
            </w:pPr>
            <w:r>
              <w:rPr>
                <w:rFonts w:ascii="Times New Roman" w:hAnsi="Times New Roman" w:cs="Times New Roman"/>
              </w:rPr>
              <w:t>202</w:t>
            </w:r>
            <w:r w:rsidR="00071A9D">
              <w:rPr>
                <w:rFonts w:ascii="Times New Roman" w:hAnsi="Times New Roman" w:cs="Times New Roman"/>
                <w:lang w:val="en-US"/>
              </w:rPr>
              <w:t>2</w:t>
            </w:r>
          </w:p>
        </w:tc>
        <w:tc>
          <w:tcPr>
            <w:tcW w:w="945" w:type="dxa"/>
            <w:tcBorders>
              <w:top w:val="single" w:sz="4" w:space="0" w:color="auto"/>
              <w:left w:val="single" w:sz="8" w:space="0" w:color="000000"/>
              <w:bottom w:val="single" w:sz="4" w:space="0" w:color="auto"/>
            </w:tcBorders>
            <w:shd w:val="clear" w:color="auto" w:fill="auto"/>
          </w:tcPr>
          <w:p w:rsidR="00A12278" w:rsidRPr="00366946" w:rsidRDefault="00A12278" w:rsidP="006E0C2E">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1351" w:type="dxa"/>
            <w:gridSpan w:val="2"/>
            <w:tcBorders>
              <w:top w:val="single" w:sz="4" w:space="0" w:color="auto"/>
              <w:left w:val="single" w:sz="8" w:space="0" w:color="000000"/>
              <w:bottom w:val="single" w:sz="4" w:space="0" w:color="auto"/>
            </w:tcBorders>
            <w:shd w:val="clear" w:color="auto" w:fill="auto"/>
          </w:tcPr>
          <w:p w:rsidR="00A12278" w:rsidRPr="00366946" w:rsidRDefault="00A12278" w:rsidP="006E0C2E">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val="restart"/>
            <w:tcBorders>
              <w:top w:val="single" w:sz="8" w:space="0" w:color="000000"/>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p w:rsidR="00A12278" w:rsidRDefault="00A12278" w:rsidP="006E0C2E">
            <w:pPr>
              <w:snapToGrid w:val="0"/>
              <w:spacing w:after="0" w:line="240" w:lineRule="auto"/>
              <w:rPr>
                <w:rFonts w:ascii="Times New Roman" w:hAnsi="Times New Roman" w:cs="Times New Roman"/>
              </w:rPr>
            </w:pPr>
          </w:p>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val="restart"/>
            <w:tcBorders>
              <w:top w:val="single" w:sz="8" w:space="0" w:color="000000"/>
              <w:left w:val="single" w:sz="8" w:space="0" w:color="000000"/>
            </w:tcBorders>
            <w:shd w:val="clear" w:color="auto" w:fill="auto"/>
          </w:tcPr>
          <w:p w:rsidR="00A12278" w:rsidRPr="00370864" w:rsidRDefault="00A12278" w:rsidP="006E0C2E">
            <w:pPr>
              <w:snapToGrid w:val="0"/>
              <w:spacing w:after="0" w:line="240" w:lineRule="auto"/>
              <w:rPr>
                <w:rFonts w:ascii="Times New Roman" w:hAnsi="Times New Roman" w:cs="Times New Roman"/>
                <w:b/>
              </w:rPr>
            </w:pPr>
            <w:r w:rsidRPr="00370864">
              <w:rPr>
                <w:rFonts w:ascii="Times New Roman" w:hAnsi="Times New Roman" w:cs="Times New Roman"/>
                <w:b/>
              </w:rPr>
              <w:t>Итого по подпрограмме 6</w:t>
            </w:r>
          </w:p>
        </w:tc>
        <w:tc>
          <w:tcPr>
            <w:tcW w:w="2056" w:type="dxa"/>
            <w:gridSpan w:val="2"/>
            <w:vMerge w:val="restart"/>
            <w:tcBorders>
              <w:top w:val="single" w:sz="8" w:space="0" w:color="000000"/>
              <w:left w:val="single" w:sz="8" w:space="0" w:color="000000"/>
            </w:tcBorders>
            <w:shd w:val="clear" w:color="auto" w:fill="auto"/>
          </w:tcPr>
          <w:p w:rsidR="00A12278" w:rsidRDefault="00A12278" w:rsidP="006E0C2E">
            <w:pPr>
              <w:snapToGrid w:val="0"/>
              <w:spacing w:after="0" w:line="240" w:lineRule="auto"/>
              <w:rPr>
                <w:rFonts w:ascii="Times New Roman" w:hAnsi="Times New Roman" w:cs="Times New Roman"/>
              </w:rPr>
            </w:pPr>
          </w:p>
          <w:p w:rsidR="00A12278" w:rsidRDefault="00A12278" w:rsidP="006E0C2E">
            <w:pPr>
              <w:snapToGrid w:val="0"/>
              <w:spacing w:after="0" w:line="240" w:lineRule="auto"/>
              <w:rPr>
                <w:rFonts w:ascii="Times New Roman" w:hAnsi="Times New Roman" w:cs="Times New Roman"/>
              </w:rPr>
            </w:pPr>
          </w:p>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A12278" w:rsidRPr="00CE3CBE" w:rsidRDefault="00A12278" w:rsidP="006E0C2E">
            <w:pPr>
              <w:spacing w:after="0" w:line="240" w:lineRule="auto"/>
              <w:contextualSpacing/>
              <w:rPr>
                <w:rFonts w:ascii="Times New Roman" w:hAnsi="Times New Roman" w:cs="Times New Roman"/>
                <w:b/>
              </w:rPr>
            </w:pPr>
            <w:r w:rsidRPr="00CE3CBE">
              <w:rPr>
                <w:rFonts w:ascii="Times New Roman" w:hAnsi="Times New Roman" w:cs="Times New Roman"/>
                <w:b/>
              </w:rPr>
              <w:t>Итого</w:t>
            </w:r>
          </w:p>
        </w:tc>
        <w:tc>
          <w:tcPr>
            <w:tcW w:w="945" w:type="dxa"/>
            <w:tcBorders>
              <w:left w:val="single" w:sz="8" w:space="0" w:color="000000"/>
              <w:bottom w:val="single" w:sz="4" w:space="0" w:color="auto"/>
            </w:tcBorders>
            <w:shd w:val="clear" w:color="auto" w:fill="auto"/>
          </w:tcPr>
          <w:p w:rsidR="00A12278" w:rsidRPr="00366946" w:rsidRDefault="00071A9D" w:rsidP="006E0C2E">
            <w:pPr>
              <w:spacing w:after="0" w:line="240" w:lineRule="auto"/>
              <w:contextualSpacing/>
              <w:jc w:val="right"/>
              <w:rPr>
                <w:rFonts w:ascii="Times New Roman" w:hAnsi="Times New Roman" w:cs="Times New Roman"/>
                <w:lang w:val="en-US"/>
              </w:rPr>
            </w:pPr>
            <w:r>
              <w:rPr>
                <w:rFonts w:ascii="Times New Roman" w:hAnsi="Times New Roman" w:cs="Times New Roman"/>
                <w:lang w:val="en-US"/>
              </w:rPr>
              <w:t>7858</w:t>
            </w:r>
            <w:r w:rsidR="00A12278">
              <w:rPr>
                <w:rFonts w:ascii="Times New Roman" w:hAnsi="Times New Roman" w:cs="Times New Roman"/>
                <w:lang w:val="en-US"/>
              </w:rPr>
              <w:t>.6</w:t>
            </w:r>
          </w:p>
        </w:tc>
        <w:tc>
          <w:tcPr>
            <w:tcW w:w="1351" w:type="dxa"/>
            <w:gridSpan w:val="2"/>
            <w:tcBorders>
              <w:left w:val="single" w:sz="8" w:space="0" w:color="000000"/>
              <w:bottom w:val="single" w:sz="4" w:space="0" w:color="auto"/>
            </w:tcBorders>
            <w:shd w:val="clear" w:color="auto" w:fill="auto"/>
          </w:tcPr>
          <w:p w:rsidR="00A12278" w:rsidRPr="00366946" w:rsidRDefault="00071A9D" w:rsidP="006E0C2E">
            <w:pPr>
              <w:spacing w:after="0" w:line="240" w:lineRule="auto"/>
              <w:contextualSpacing/>
              <w:jc w:val="right"/>
              <w:rPr>
                <w:rFonts w:ascii="Times New Roman" w:hAnsi="Times New Roman" w:cs="Times New Roman"/>
                <w:lang w:val="en-US"/>
              </w:rPr>
            </w:pPr>
            <w:r>
              <w:rPr>
                <w:rFonts w:ascii="Times New Roman" w:hAnsi="Times New Roman" w:cs="Times New Roman"/>
                <w:lang w:val="en-US"/>
              </w:rPr>
              <w:t>7858</w:t>
            </w:r>
            <w:r w:rsidR="00A12278">
              <w:rPr>
                <w:rFonts w:ascii="Times New Roman" w:hAnsi="Times New Roman" w:cs="Times New Roman"/>
                <w:lang w:val="en-US"/>
              </w:rPr>
              <w:t>.6</w:t>
            </w: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p>
          <w:p w:rsidR="00A12278" w:rsidRDefault="00A12278" w:rsidP="006E0C2E">
            <w:pPr>
              <w:spacing w:after="0" w:line="240" w:lineRule="auto"/>
              <w:contextualSpacing/>
              <w:rPr>
                <w:rFonts w:ascii="Times New Roman" w:hAnsi="Times New Roman" w:cs="Times New Roman"/>
              </w:rPr>
            </w:pPr>
          </w:p>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 xml:space="preserve"> </w:t>
            </w:r>
          </w:p>
          <w:p w:rsidR="00A12278" w:rsidRDefault="00A12278" w:rsidP="006E0C2E">
            <w:pPr>
              <w:spacing w:after="0" w:line="240" w:lineRule="auto"/>
              <w:contextualSpacing/>
              <w:rPr>
                <w:rFonts w:ascii="Times New Roman" w:hAnsi="Times New Roman" w:cs="Times New Roman"/>
              </w:rPr>
            </w:pPr>
          </w:p>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tcBorders>
              <w:top w:val="single" w:sz="4" w:space="0" w:color="auto"/>
              <w:left w:val="single" w:sz="8" w:space="0" w:color="000000"/>
              <w:bottom w:val="single" w:sz="4" w:space="0" w:color="auto"/>
            </w:tcBorders>
            <w:shd w:val="clear" w:color="auto" w:fill="auto"/>
          </w:tcPr>
          <w:p w:rsidR="00A12278" w:rsidRPr="001070FD" w:rsidRDefault="00A12278" w:rsidP="006E0C2E">
            <w:pPr>
              <w:pStyle w:val="ConsPlusCell1"/>
              <w:widowControl/>
              <w:jc w:val="center"/>
              <w:rPr>
                <w:rFonts w:ascii="Times New Roman" w:hAnsi="Times New Roman" w:cs="Times New Roman"/>
              </w:rPr>
            </w:pPr>
            <w:r>
              <w:rPr>
                <w:rFonts w:ascii="Times New Roman" w:hAnsi="Times New Roman" w:cs="Times New Roman"/>
              </w:rPr>
              <w:t>1031,9</w:t>
            </w:r>
          </w:p>
        </w:tc>
        <w:tc>
          <w:tcPr>
            <w:tcW w:w="1351" w:type="dxa"/>
            <w:gridSpan w:val="2"/>
            <w:tcBorders>
              <w:top w:val="single" w:sz="4" w:space="0" w:color="auto"/>
              <w:left w:val="single" w:sz="8" w:space="0" w:color="000000"/>
              <w:bottom w:val="single" w:sz="4" w:space="0" w:color="auto"/>
            </w:tcBorders>
            <w:shd w:val="clear" w:color="auto" w:fill="auto"/>
          </w:tcPr>
          <w:p w:rsidR="00A12278" w:rsidRPr="001070FD" w:rsidRDefault="00A12278" w:rsidP="006E0C2E">
            <w:pPr>
              <w:pStyle w:val="ConsPlusCell1"/>
              <w:widowControl/>
              <w:jc w:val="center"/>
              <w:rPr>
                <w:rFonts w:ascii="Times New Roman" w:hAnsi="Times New Roman" w:cs="Times New Roman"/>
              </w:rPr>
            </w:pPr>
            <w:r>
              <w:rPr>
                <w:rFonts w:ascii="Times New Roman" w:hAnsi="Times New Roman" w:cs="Times New Roman"/>
              </w:rPr>
              <w:t>1031,9</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tcBorders>
              <w:top w:val="single" w:sz="4" w:space="0" w:color="auto"/>
              <w:left w:val="single" w:sz="8" w:space="0" w:color="000000"/>
              <w:bottom w:val="single" w:sz="8" w:space="0" w:color="000000"/>
            </w:tcBorders>
            <w:shd w:val="clear" w:color="auto" w:fill="auto"/>
          </w:tcPr>
          <w:p w:rsidR="00A12278" w:rsidRPr="001070FD" w:rsidRDefault="00A12278" w:rsidP="006E0C2E">
            <w:pPr>
              <w:pStyle w:val="ConsPlusCell1"/>
              <w:widowControl/>
              <w:jc w:val="center"/>
              <w:rPr>
                <w:rFonts w:ascii="Times New Roman" w:hAnsi="Times New Roman" w:cs="Times New Roman"/>
              </w:rPr>
            </w:pPr>
            <w:r>
              <w:rPr>
                <w:rFonts w:ascii="Times New Roman" w:hAnsi="Times New Roman" w:cs="Times New Roman"/>
              </w:rPr>
              <w:t>1071,7</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1070FD" w:rsidRDefault="00A12278" w:rsidP="006E0C2E">
            <w:pPr>
              <w:pStyle w:val="ConsPlusCell1"/>
              <w:widowControl/>
              <w:jc w:val="center"/>
              <w:rPr>
                <w:rFonts w:ascii="Times New Roman" w:hAnsi="Times New Roman" w:cs="Times New Roman"/>
              </w:rPr>
            </w:pPr>
            <w:r>
              <w:rPr>
                <w:rFonts w:ascii="Times New Roman" w:hAnsi="Times New Roman" w:cs="Times New Roman"/>
              </w:rPr>
              <w:t>1071,7</w:t>
            </w: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8" w:space="0" w:color="000000"/>
            </w:tcBorders>
            <w:shd w:val="clear" w:color="auto" w:fill="auto"/>
          </w:tcPr>
          <w:p w:rsidR="00A12278" w:rsidRPr="00366946" w:rsidRDefault="00A12278" w:rsidP="006E0C2E">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366946" w:rsidRDefault="00A12278" w:rsidP="006E0C2E">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8" w:space="0" w:color="000000"/>
            </w:tcBorders>
            <w:shd w:val="clear" w:color="auto" w:fill="auto"/>
          </w:tcPr>
          <w:p w:rsidR="00A12278" w:rsidRPr="00366946" w:rsidRDefault="00A12278" w:rsidP="006E0C2E">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366946" w:rsidRDefault="00A12278" w:rsidP="006E0C2E">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071A9D"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071A9D" w:rsidRPr="006E6EE6" w:rsidRDefault="00071A9D"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071A9D" w:rsidRPr="006E6EE6" w:rsidRDefault="00071A9D"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071A9D" w:rsidRPr="006E6EE6" w:rsidRDefault="00071A9D"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071A9D" w:rsidRDefault="00071A9D" w:rsidP="009751CC">
            <w:pPr>
              <w:spacing w:after="0" w:line="240" w:lineRule="auto"/>
              <w:contextualSpacing/>
              <w:rPr>
                <w:rFonts w:ascii="Times New Roman" w:hAnsi="Times New Roman" w:cs="Times New Roman"/>
              </w:rPr>
            </w:pPr>
            <w:r>
              <w:rPr>
                <w:rFonts w:ascii="Times New Roman" w:hAnsi="Times New Roman" w:cs="Times New Roman"/>
              </w:rPr>
              <w:t>2020</w:t>
            </w:r>
          </w:p>
        </w:tc>
        <w:tc>
          <w:tcPr>
            <w:tcW w:w="945" w:type="dxa"/>
            <w:tcBorders>
              <w:top w:val="single" w:sz="4" w:space="0" w:color="auto"/>
              <w:left w:val="single" w:sz="8" w:space="0" w:color="000000"/>
              <w:bottom w:val="single" w:sz="8" w:space="0" w:color="000000"/>
            </w:tcBorders>
            <w:shd w:val="clear" w:color="auto" w:fill="auto"/>
          </w:tcPr>
          <w:p w:rsidR="00071A9D" w:rsidRPr="00366946" w:rsidRDefault="00071A9D" w:rsidP="009751CC">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1351" w:type="dxa"/>
            <w:gridSpan w:val="2"/>
            <w:tcBorders>
              <w:top w:val="single" w:sz="4" w:space="0" w:color="auto"/>
              <w:left w:val="single" w:sz="8" w:space="0" w:color="000000"/>
              <w:bottom w:val="single" w:sz="8" w:space="0" w:color="000000"/>
            </w:tcBorders>
            <w:shd w:val="clear" w:color="auto" w:fill="auto"/>
          </w:tcPr>
          <w:p w:rsidR="00071A9D" w:rsidRPr="00366946" w:rsidRDefault="00071A9D" w:rsidP="009751CC">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975" w:type="dxa"/>
            <w:tcBorders>
              <w:top w:val="single" w:sz="4" w:space="0" w:color="auto"/>
              <w:left w:val="single" w:sz="8" w:space="0" w:color="000000"/>
              <w:bottom w:val="single" w:sz="8" w:space="0" w:color="000000"/>
              <w:right w:val="single" w:sz="8" w:space="0" w:color="000000"/>
            </w:tcBorders>
          </w:tcPr>
          <w:p w:rsidR="00071A9D" w:rsidRPr="006E6EE6" w:rsidRDefault="00071A9D"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071A9D" w:rsidRPr="006E6EE6" w:rsidRDefault="00071A9D"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r>
      <w:tr w:rsidR="00071A9D"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071A9D" w:rsidRPr="006E6EE6" w:rsidRDefault="00071A9D"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071A9D" w:rsidRPr="006E6EE6" w:rsidRDefault="00071A9D"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071A9D" w:rsidRPr="006E6EE6" w:rsidRDefault="00071A9D"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071A9D" w:rsidRPr="00071A9D" w:rsidRDefault="00071A9D"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1</w:t>
            </w:r>
          </w:p>
        </w:tc>
        <w:tc>
          <w:tcPr>
            <w:tcW w:w="945" w:type="dxa"/>
            <w:tcBorders>
              <w:top w:val="single" w:sz="4" w:space="0" w:color="auto"/>
              <w:left w:val="single" w:sz="8" w:space="0" w:color="000000"/>
              <w:bottom w:val="single" w:sz="8" w:space="0" w:color="000000"/>
            </w:tcBorders>
            <w:shd w:val="clear" w:color="auto" w:fill="auto"/>
          </w:tcPr>
          <w:p w:rsidR="00071A9D" w:rsidRPr="00366946" w:rsidRDefault="00071A9D" w:rsidP="009751CC">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1351" w:type="dxa"/>
            <w:gridSpan w:val="2"/>
            <w:tcBorders>
              <w:top w:val="single" w:sz="4" w:space="0" w:color="auto"/>
              <w:left w:val="single" w:sz="8" w:space="0" w:color="000000"/>
              <w:bottom w:val="single" w:sz="8" w:space="0" w:color="000000"/>
            </w:tcBorders>
            <w:shd w:val="clear" w:color="auto" w:fill="auto"/>
          </w:tcPr>
          <w:p w:rsidR="00071A9D" w:rsidRPr="00366946" w:rsidRDefault="00071A9D" w:rsidP="009751CC">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975" w:type="dxa"/>
            <w:tcBorders>
              <w:top w:val="single" w:sz="4" w:space="0" w:color="auto"/>
              <w:left w:val="single" w:sz="8" w:space="0" w:color="000000"/>
              <w:bottom w:val="single" w:sz="8" w:space="0" w:color="000000"/>
              <w:right w:val="single" w:sz="8" w:space="0" w:color="000000"/>
            </w:tcBorders>
          </w:tcPr>
          <w:p w:rsidR="00071A9D" w:rsidRPr="006E6EE6" w:rsidRDefault="00071A9D"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071A9D" w:rsidRPr="006E6EE6" w:rsidRDefault="00071A9D"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r>
      <w:tr w:rsidR="00071A9D"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071A9D" w:rsidRPr="006E6EE6" w:rsidRDefault="00071A9D"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071A9D" w:rsidRPr="006E6EE6" w:rsidRDefault="00071A9D"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071A9D" w:rsidRPr="006E6EE6" w:rsidRDefault="00071A9D"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071A9D" w:rsidRPr="00071A9D" w:rsidRDefault="00071A9D"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8" w:space="0" w:color="000000"/>
              <w:bottom w:val="single" w:sz="8" w:space="0" w:color="000000"/>
            </w:tcBorders>
            <w:shd w:val="clear" w:color="auto" w:fill="auto"/>
          </w:tcPr>
          <w:p w:rsidR="00071A9D" w:rsidRPr="00366946" w:rsidRDefault="00071A9D" w:rsidP="009751CC">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1351" w:type="dxa"/>
            <w:gridSpan w:val="2"/>
            <w:tcBorders>
              <w:top w:val="single" w:sz="4" w:space="0" w:color="auto"/>
              <w:left w:val="single" w:sz="8" w:space="0" w:color="000000"/>
              <w:bottom w:val="single" w:sz="8" w:space="0" w:color="000000"/>
            </w:tcBorders>
            <w:shd w:val="clear" w:color="auto" w:fill="auto"/>
          </w:tcPr>
          <w:p w:rsidR="00071A9D" w:rsidRPr="00366946" w:rsidRDefault="00071A9D" w:rsidP="009751CC">
            <w:pPr>
              <w:pStyle w:val="ConsPlusCell1"/>
              <w:widowControl/>
              <w:jc w:val="center"/>
              <w:rPr>
                <w:rFonts w:ascii="Times New Roman" w:hAnsi="Times New Roman" w:cs="Times New Roman"/>
                <w:lang w:val="en-US"/>
              </w:rPr>
            </w:pPr>
            <w:r>
              <w:rPr>
                <w:rFonts w:ascii="Times New Roman" w:hAnsi="Times New Roman" w:cs="Times New Roman"/>
                <w:lang w:val="en-US"/>
              </w:rPr>
              <w:t>1151.0</w:t>
            </w:r>
          </w:p>
        </w:tc>
        <w:tc>
          <w:tcPr>
            <w:tcW w:w="975" w:type="dxa"/>
            <w:tcBorders>
              <w:top w:val="single" w:sz="4" w:space="0" w:color="auto"/>
              <w:left w:val="single" w:sz="8" w:space="0" w:color="000000"/>
              <w:bottom w:val="single" w:sz="8" w:space="0" w:color="000000"/>
              <w:right w:val="single" w:sz="8" w:space="0" w:color="000000"/>
            </w:tcBorders>
          </w:tcPr>
          <w:p w:rsidR="00071A9D" w:rsidRPr="006E6EE6" w:rsidRDefault="00071A9D"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071A9D" w:rsidRPr="006E6EE6" w:rsidRDefault="00071A9D"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071A9D" w:rsidRPr="006E6EE6" w:rsidRDefault="00071A9D"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240"/>
        </w:trPr>
        <w:tc>
          <w:tcPr>
            <w:tcW w:w="850" w:type="dxa"/>
            <w:gridSpan w:val="2"/>
            <w:tcBorders>
              <w:top w:val="single" w:sz="8" w:space="0" w:color="000000"/>
              <w:left w:val="single" w:sz="8" w:space="0" w:color="000000"/>
              <w:bottom w:val="single" w:sz="8" w:space="0" w:color="000000"/>
              <w:right w:val="single" w:sz="8" w:space="0" w:color="000000"/>
            </w:tcBorders>
          </w:tcPr>
          <w:p w:rsidR="00A12278" w:rsidRPr="00A0001A" w:rsidRDefault="00A12278" w:rsidP="006E0C2E">
            <w:pPr>
              <w:pStyle w:val="ConsPlusCell1"/>
              <w:widowControl/>
              <w:rPr>
                <w:rFonts w:ascii="Times New Roman" w:hAnsi="Times New Roman" w:cs="Times New Roman"/>
                <w:b/>
                <w:sz w:val="22"/>
                <w:szCs w:val="22"/>
              </w:rPr>
            </w:pPr>
          </w:p>
        </w:tc>
        <w:tc>
          <w:tcPr>
            <w:tcW w:w="14602" w:type="dxa"/>
            <w:gridSpan w:val="23"/>
            <w:tcBorders>
              <w:top w:val="single" w:sz="8" w:space="0" w:color="000000"/>
              <w:left w:val="single" w:sz="8" w:space="0" w:color="000000"/>
              <w:bottom w:val="single" w:sz="8" w:space="0" w:color="000000"/>
              <w:right w:val="single" w:sz="8" w:space="0" w:color="000000"/>
            </w:tcBorders>
            <w:shd w:val="clear" w:color="auto" w:fill="auto"/>
          </w:tcPr>
          <w:p w:rsidR="00A12278" w:rsidRPr="00A0001A" w:rsidRDefault="00A12278" w:rsidP="006E0C2E">
            <w:pPr>
              <w:pStyle w:val="ConsPlusCell1"/>
              <w:widowControl/>
              <w:rPr>
                <w:rFonts w:ascii="Times New Roman" w:hAnsi="Times New Roman" w:cs="Times New Roman"/>
                <w:b/>
                <w:sz w:val="22"/>
                <w:szCs w:val="22"/>
              </w:rPr>
            </w:pPr>
            <w:r w:rsidRPr="00A0001A">
              <w:rPr>
                <w:rFonts w:ascii="Times New Roman" w:hAnsi="Times New Roman" w:cs="Times New Roman"/>
                <w:b/>
                <w:sz w:val="22"/>
                <w:szCs w:val="22"/>
              </w:rPr>
              <w:t>Подпрограмма 7 «Формирование единого культурного пространства и здорового образа жизни детей, подростков и молодежи, обеспечение прав населения на удовлетворение своих потребностей в занятиях физической культурой и спортом на территории Верхнеломовского сельсовета Нижнеломовского района Пензенской области»</w:t>
            </w:r>
          </w:p>
        </w:tc>
      </w:tr>
      <w:tr w:rsidR="00A12278" w:rsidRPr="006E6EE6" w:rsidTr="009C434E">
        <w:tblPrEx>
          <w:tblCellMar>
            <w:left w:w="108" w:type="dxa"/>
            <w:right w:w="108" w:type="dxa"/>
          </w:tblCellMar>
        </w:tblPrEx>
        <w:trPr>
          <w:gridAfter w:val="2"/>
          <w:wAfter w:w="120" w:type="dxa"/>
          <w:trHeight w:val="240"/>
        </w:trPr>
        <w:tc>
          <w:tcPr>
            <w:tcW w:w="850" w:type="dxa"/>
            <w:gridSpan w:val="2"/>
            <w:tcBorders>
              <w:top w:val="single" w:sz="8" w:space="0" w:color="000000"/>
              <w:left w:val="single" w:sz="8" w:space="0" w:color="000000"/>
              <w:bottom w:val="single" w:sz="8" w:space="0" w:color="000000"/>
              <w:right w:val="single" w:sz="8" w:space="0" w:color="000000"/>
            </w:tcBorders>
          </w:tcPr>
          <w:p w:rsidR="00A12278" w:rsidRPr="00370864" w:rsidRDefault="00A12278" w:rsidP="006E0C2E">
            <w:pPr>
              <w:spacing w:after="0" w:line="240" w:lineRule="auto"/>
              <w:rPr>
                <w:rFonts w:ascii="Times New Roman" w:hAnsi="Times New Roman" w:cs="Times New Roman"/>
                <w:b/>
              </w:rPr>
            </w:pPr>
          </w:p>
        </w:tc>
        <w:tc>
          <w:tcPr>
            <w:tcW w:w="14602" w:type="dxa"/>
            <w:gridSpan w:val="23"/>
            <w:tcBorders>
              <w:top w:val="single" w:sz="8" w:space="0" w:color="000000"/>
              <w:left w:val="single" w:sz="8" w:space="0" w:color="000000"/>
              <w:bottom w:val="single" w:sz="8" w:space="0" w:color="000000"/>
              <w:right w:val="single" w:sz="8" w:space="0" w:color="000000"/>
            </w:tcBorders>
            <w:shd w:val="clear" w:color="auto" w:fill="auto"/>
          </w:tcPr>
          <w:p w:rsidR="00A12278" w:rsidRPr="00370864" w:rsidRDefault="00A12278" w:rsidP="006E0C2E">
            <w:pPr>
              <w:spacing w:after="0" w:line="240" w:lineRule="auto"/>
              <w:rPr>
                <w:rFonts w:ascii="Times New Roman" w:hAnsi="Times New Roman" w:cs="Times New Roman"/>
                <w:b/>
              </w:rPr>
            </w:pPr>
            <w:r w:rsidRPr="00370864">
              <w:rPr>
                <w:rFonts w:ascii="Times New Roman" w:hAnsi="Times New Roman" w:cs="Times New Roman"/>
                <w:b/>
              </w:rPr>
              <w:t xml:space="preserve">Цель подпрограммы:  Формирование единого культурного пространства, сохранение историко-культурного наследия на территории Верхнеломовского сельсовета Нижнеломовского района Пензенской области, создание условий для обеспечения равного доступа населения к культурным ценностям, информационным ресурсам и пользованию услугами учреждений культуры, обеспечение свободы творчества и прав граждан на участие в культурной жизни поселения, вовлечение детей, подростков и молодежи  в проводимые  физкультурно-оздоровительные </w:t>
            </w:r>
            <w:r w:rsidRPr="00370864">
              <w:rPr>
                <w:rFonts w:ascii="Times New Roman" w:hAnsi="Times New Roman" w:cs="Times New Roman"/>
                <w:b/>
              </w:rPr>
              <w:lastRenderedPageBreak/>
              <w:t>мероприятия</w:t>
            </w:r>
          </w:p>
        </w:tc>
      </w:tr>
      <w:tr w:rsidR="00A12278" w:rsidRPr="006E6EE6" w:rsidTr="009C434E">
        <w:tblPrEx>
          <w:tblCellMar>
            <w:left w:w="108" w:type="dxa"/>
            <w:right w:w="108" w:type="dxa"/>
          </w:tblCellMar>
        </w:tblPrEx>
        <w:trPr>
          <w:gridAfter w:val="2"/>
          <w:wAfter w:w="120" w:type="dxa"/>
          <w:trHeight w:val="240"/>
        </w:trPr>
        <w:tc>
          <w:tcPr>
            <w:tcW w:w="850" w:type="dxa"/>
            <w:gridSpan w:val="2"/>
            <w:tcBorders>
              <w:top w:val="single" w:sz="8" w:space="0" w:color="000000"/>
              <w:left w:val="single" w:sz="8" w:space="0" w:color="000000"/>
              <w:bottom w:val="single" w:sz="4" w:space="0" w:color="auto"/>
              <w:right w:val="single" w:sz="8" w:space="0" w:color="000000"/>
            </w:tcBorders>
          </w:tcPr>
          <w:p w:rsidR="00A12278" w:rsidRPr="00370864" w:rsidRDefault="00A12278" w:rsidP="006E0C2E">
            <w:pPr>
              <w:pStyle w:val="ConsPlusCell1"/>
              <w:widowControl/>
              <w:rPr>
                <w:rFonts w:ascii="Times New Roman" w:hAnsi="Times New Roman" w:cs="Times New Roman"/>
                <w:b/>
                <w:sz w:val="22"/>
                <w:szCs w:val="22"/>
              </w:rPr>
            </w:pPr>
          </w:p>
        </w:tc>
        <w:tc>
          <w:tcPr>
            <w:tcW w:w="14602" w:type="dxa"/>
            <w:gridSpan w:val="23"/>
            <w:tcBorders>
              <w:top w:val="single" w:sz="8" w:space="0" w:color="000000"/>
              <w:left w:val="single" w:sz="8" w:space="0" w:color="000000"/>
              <w:bottom w:val="single" w:sz="4" w:space="0" w:color="auto"/>
              <w:right w:val="single" w:sz="8" w:space="0" w:color="000000"/>
            </w:tcBorders>
            <w:shd w:val="clear" w:color="auto" w:fill="auto"/>
          </w:tcPr>
          <w:p w:rsidR="00A12278" w:rsidRPr="00370864" w:rsidRDefault="00A12278" w:rsidP="006E0C2E">
            <w:pPr>
              <w:pStyle w:val="ConsPlusCell1"/>
              <w:widowControl/>
              <w:rPr>
                <w:rFonts w:ascii="Times New Roman" w:hAnsi="Times New Roman" w:cs="Times New Roman"/>
                <w:b/>
                <w:sz w:val="22"/>
                <w:szCs w:val="22"/>
              </w:rPr>
            </w:pPr>
            <w:r w:rsidRPr="00370864">
              <w:rPr>
                <w:rFonts w:ascii="Times New Roman" w:hAnsi="Times New Roman" w:cs="Times New Roman"/>
                <w:b/>
                <w:sz w:val="22"/>
                <w:szCs w:val="22"/>
              </w:rPr>
              <w:t>Задача подпрограммы: повышение культурного уровня населения; привлечение участников культурно-досуговых мероприятий; увеличить количество пользователей библиотечными услугами; расширить доступ населения к услугам учреждений культуры; повысить качество проводимых мероприятий и оказания услуг населению учреждениями культуры в Верхнеломовском сельсовете; расширение спектра работ клубных формирований, включая клубы по интересам и творческие самодеятельные коллективы;сохранение количества участников клубных формирований (в том числе любительских объединений и формирований самодеятельного народного творчества), проведение массовых мероприятий физкульткрно-оздоровительного характера.</w:t>
            </w:r>
          </w:p>
        </w:tc>
      </w:tr>
      <w:tr w:rsidR="00A12278" w:rsidRPr="006E6EE6" w:rsidTr="009C434E">
        <w:tblPrEx>
          <w:tblCellMar>
            <w:left w:w="108" w:type="dxa"/>
            <w:right w:w="108" w:type="dxa"/>
          </w:tblCellMar>
        </w:tblPrEx>
        <w:trPr>
          <w:gridAfter w:val="2"/>
          <w:wAfter w:w="120" w:type="dxa"/>
          <w:trHeight w:val="85"/>
        </w:trPr>
        <w:tc>
          <w:tcPr>
            <w:tcW w:w="850" w:type="dxa"/>
            <w:gridSpan w:val="2"/>
            <w:vMerge w:val="restart"/>
            <w:tcBorders>
              <w:top w:val="single" w:sz="8" w:space="0" w:color="000000"/>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Pr>
                <w:rFonts w:ascii="Times New Roman" w:hAnsi="Times New Roman" w:cs="Times New Roman"/>
              </w:rPr>
              <w:t>7.1.1</w:t>
            </w:r>
          </w:p>
        </w:tc>
        <w:tc>
          <w:tcPr>
            <w:tcW w:w="2836" w:type="dxa"/>
            <w:gridSpan w:val="2"/>
            <w:vMerge w:val="restart"/>
            <w:tcBorders>
              <w:top w:val="single" w:sz="8" w:space="0" w:color="000000"/>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6E1499">
              <w:rPr>
                <w:rFonts w:ascii="Times New Roman" w:hAnsi="Times New Roman" w:cs="Times New Roman"/>
              </w:rPr>
              <w:t>Предоставление субсидий на финансовое обеспечение выполнения муниципальног</w:t>
            </w:r>
            <w:r>
              <w:rPr>
                <w:rFonts w:ascii="Times New Roman" w:hAnsi="Times New Roman" w:cs="Times New Roman"/>
              </w:rPr>
              <w:t>о задания по обслуживанию МУК «Верхнеломовский»</w:t>
            </w:r>
            <w:r w:rsidRPr="006E1499">
              <w:rPr>
                <w:rFonts w:ascii="Times New Roman" w:hAnsi="Times New Roman" w:cs="Times New Roman"/>
              </w:rPr>
              <w:t xml:space="preserve"> БДЦ» (заработная плата, ТЭРы, связь, налоги</w:t>
            </w:r>
            <w:r>
              <w:rPr>
                <w:rFonts w:ascii="Times New Roman" w:hAnsi="Times New Roman" w:cs="Times New Roman"/>
              </w:rPr>
              <w:t>)</w:t>
            </w:r>
          </w:p>
        </w:tc>
        <w:tc>
          <w:tcPr>
            <w:tcW w:w="2056" w:type="dxa"/>
            <w:gridSpan w:val="2"/>
            <w:vMerge w:val="restart"/>
            <w:tcBorders>
              <w:top w:val="single" w:sz="8" w:space="0" w:color="000000"/>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A12278" w:rsidRPr="00370864" w:rsidRDefault="00A12278" w:rsidP="006E0C2E">
            <w:pPr>
              <w:spacing w:after="0" w:line="240" w:lineRule="auto"/>
              <w:contextualSpacing/>
              <w:rPr>
                <w:rFonts w:ascii="Times New Roman" w:hAnsi="Times New Roman" w:cs="Times New Roman"/>
                <w:b/>
              </w:rPr>
            </w:pPr>
            <w:r w:rsidRPr="00370864">
              <w:rPr>
                <w:rFonts w:ascii="Times New Roman" w:hAnsi="Times New Roman" w:cs="Times New Roman"/>
                <w:b/>
              </w:rPr>
              <w:t>Итого</w:t>
            </w:r>
          </w:p>
        </w:tc>
        <w:tc>
          <w:tcPr>
            <w:tcW w:w="945" w:type="dxa"/>
            <w:tcBorders>
              <w:left w:val="single" w:sz="8" w:space="0" w:color="000000"/>
              <w:bottom w:val="single" w:sz="4" w:space="0" w:color="auto"/>
            </w:tcBorders>
            <w:shd w:val="clear" w:color="auto" w:fill="auto"/>
          </w:tcPr>
          <w:p w:rsidR="00A12278" w:rsidRPr="000D6A4E" w:rsidRDefault="001822E4"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22018,0</w:t>
            </w:r>
          </w:p>
        </w:tc>
        <w:tc>
          <w:tcPr>
            <w:tcW w:w="1351" w:type="dxa"/>
            <w:gridSpan w:val="2"/>
            <w:tcBorders>
              <w:left w:val="single" w:sz="8" w:space="0" w:color="000000"/>
              <w:bottom w:val="single" w:sz="4" w:space="0" w:color="auto"/>
            </w:tcBorders>
            <w:shd w:val="clear" w:color="auto" w:fill="auto"/>
          </w:tcPr>
          <w:p w:rsidR="00A12278" w:rsidRPr="000D6A4E" w:rsidRDefault="001822E4" w:rsidP="0077674D">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17662,8</w:t>
            </w:r>
          </w:p>
        </w:tc>
        <w:tc>
          <w:tcPr>
            <w:tcW w:w="975" w:type="dxa"/>
            <w:tcBorders>
              <w:left w:val="single" w:sz="8" w:space="0" w:color="000000"/>
              <w:bottom w:val="single" w:sz="4" w:space="0" w:color="auto"/>
              <w:right w:val="single" w:sz="8" w:space="0" w:color="000000"/>
            </w:tcBorders>
          </w:tcPr>
          <w:p w:rsidR="00A12278" w:rsidRPr="006E6EE6" w:rsidRDefault="00A12278" w:rsidP="001822E4">
            <w:pPr>
              <w:spacing w:after="0" w:line="240" w:lineRule="auto"/>
              <w:contextualSpacing/>
              <w:rPr>
                <w:rFonts w:ascii="Times New Roman" w:hAnsi="Times New Roman" w:cs="Times New Roman"/>
              </w:rPr>
            </w:pPr>
            <w:r>
              <w:rPr>
                <w:rFonts w:ascii="Times New Roman" w:hAnsi="Times New Roman" w:cs="Times New Roman"/>
              </w:rPr>
              <w:t>2</w:t>
            </w:r>
            <w:r w:rsidR="001822E4">
              <w:rPr>
                <w:rFonts w:ascii="Times New Roman" w:hAnsi="Times New Roman" w:cs="Times New Roman"/>
              </w:rPr>
              <w:t>5</w:t>
            </w:r>
            <w:r>
              <w:rPr>
                <w:rFonts w:ascii="Times New Roman" w:hAnsi="Times New Roman" w:cs="Times New Roman"/>
              </w:rPr>
              <w:t>73,3</w:t>
            </w: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12278" w:rsidRPr="006E6EE6" w:rsidRDefault="001822E4" w:rsidP="0077674D">
            <w:pPr>
              <w:spacing w:after="0" w:line="240" w:lineRule="auto"/>
              <w:contextualSpacing/>
              <w:rPr>
                <w:rFonts w:ascii="Times New Roman" w:hAnsi="Times New Roman" w:cs="Times New Roman"/>
              </w:rPr>
            </w:pPr>
            <w:r>
              <w:rPr>
                <w:rFonts w:ascii="Times New Roman" w:hAnsi="Times New Roman" w:cs="Times New Roman"/>
              </w:rPr>
              <w:t>1781,9</w:t>
            </w: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tcBorders>
              <w:top w:val="single" w:sz="4" w:space="0" w:color="auto"/>
              <w:left w:val="single" w:sz="8" w:space="0" w:color="000000"/>
              <w:bottom w:val="single" w:sz="4" w:space="0" w:color="auto"/>
            </w:tcBorders>
            <w:shd w:val="clear" w:color="auto" w:fill="auto"/>
          </w:tcPr>
          <w:p w:rsidR="00A12278" w:rsidRPr="00DD60A9" w:rsidRDefault="00A12278" w:rsidP="006E0C2E">
            <w:pPr>
              <w:pStyle w:val="ConsPlusCell1"/>
              <w:widowControl/>
              <w:jc w:val="center"/>
              <w:rPr>
                <w:rFonts w:ascii="Times New Roman" w:hAnsi="Times New Roman" w:cs="Times New Roman"/>
              </w:rPr>
            </w:pPr>
            <w:r>
              <w:rPr>
                <w:rFonts w:ascii="Times New Roman" w:hAnsi="Times New Roman" w:cs="Times New Roman"/>
              </w:rPr>
              <w:t>2356,8</w:t>
            </w:r>
          </w:p>
        </w:tc>
        <w:tc>
          <w:tcPr>
            <w:tcW w:w="1351" w:type="dxa"/>
            <w:gridSpan w:val="2"/>
            <w:tcBorders>
              <w:top w:val="single" w:sz="4" w:space="0" w:color="auto"/>
              <w:left w:val="single" w:sz="8" w:space="0" w:color="000000"/>
              <w:bottom w:val="single" w:sz="4" w:space="0" w:color="auto"/>
            </w:tcBorders>
            <w:shd w:val="clear" w:color="auto" w:fill="auto"/>
          </w:tcPr>
          <w:p w:rsidR="00A12278" w:rsidRPr="00DD60A9" w:rsidRDefault="00A12278" w:rsidP="006E0C2E">
            <w:pPr>
              <w:pStyle w:val="ConsPlusCell1"/>
              <w:widowControl/>
              <w:jc w:val="center"/>
              <w:rPr>
                <w:rFonts w:ascii="Times New Roman" w:hAnsi="Times New Roman" w:cs="Times New Roman"/>
              </w:rPr>
            </w:pPr>
            <w:r>
              <w:rPr>
                <w:rFonts w:ascii="Times New Roman" w:hAnsi="Times New Roman" w:cs="Times New Roman"/>
              </w:rPr>
              <w:t>2264,6</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92,2</w:t>
            </w: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tcBorders>
              <w:top w:val="single" w:sz="4" w:space="0" w:color="auto"/>
              <w:left w:val="single" w:sz="8" w:space="0" w:color="000000"/>
              <w:bottom w:val="single" w:sz="8" w:space="0" w:color="000000"/>
            </w:tcBorders>
            <w:shd w:val="clear" w:color="auto" w:fill="auto"/>
          </w:tcPr>
          <w:p w:rsidR="00A12278" w:rsidRPr="00DD60A9" w:rsidRDefault="00A12278" w:rsidP="006E0C2E">
            <w:pPr>
              <w:pStyle w:val="ConsPlusCell1"/>
              <w:widowControl/>
              <w:jc w:val="center"/>
              <w:rPr>
                <w:rFonts w:ascii="Times New Roman" w:hAnsi="Times New Roman" w:cs="Times New Roman"/>
              </w:rPr>
            </w:pPr>
            <w:r>
              <w:rPr>
                <w:rFonts w:ascii="Times New Roman" w:hAnsi="Times New Roman" w:cs="Times New Roman"/>
              </w:rPr>
              <w:t>5215,9</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DD60A9" w:rsidRDefault="00A12278" w:rsidP="006E0C2E">
            <w:pPr>
              <w:pStyle w:val="ConsPlusCell1"/>
              <w:widowControl/>
              <w:jc w:val="center"/>
              <w:rPr>
                <w:rFonts w:ascii="Times New Roman" w:hAnsi="Times New Roman" w:cs="Times New Roman"/>
              </w:rPr>
            </w:pPr>
            <w:r>
              <w:rPr>
                <w:rFonts w:ascii="Times New Roman" w:hAnsi="Times New Roman" w:cs="Times New Roman"/>
              </w:rPr>
              <w:t>2934,8</w:t>
            </w: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2281,1</w:t>
            </w: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8" w:space="0" w:color="000000"/>
            </w:tcBorders>
            <w:shd w:val="clear" w:color="auto" w:fill="auto"/>
          </w:tcPr>
          <w:p w:rsidR="00A12278" w:rsidRPr="006150DB" w:rsidRDefault="0077674D" w:rsidP="006E0C2E">
            <w:pPr>
              <w:pStyle w:val="ConsPlusCell1"/>
              <w:widowControl/>
              <w:jc w:val="center"/>
              <w:rPr>
                <w:rFonts w:ascii="Times New Roman" w:hAnsi="Times New Roman" w:cs="Times New Roman"/>
              </w:rPr>
            </w:pPr>
            <w:r>
              <w:rPr>
                <w:rFonts w:ascii="Times New Roman" w:hAnsi="Times New Roman" w:cs="Times New Roman"/>
              </w:rPr>
              <w:t>4788,2</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6150DB" w:rsidRDefault="0077674D" w:rsidP="006E0C2E">
            <w:pPr>
              <w:pStyle w:val="ConsPlusCell1"/>
              <w:widowControl/>
              <w:jc w:val="center"/>
              <w:rPr>
                <w:rFonts w:ascii="Times New Roman" w:hAnsi="Times New Roman" w:cs="Times New Roman"/>
              </w:rPr>
            </w:pPr>
            <w:r>
              <w:rPr>
                <w:rFonts w:ascii="Times New Roman" w:hAnsi="Times New Roman" w:cs="Times New Roman"/>
              </w:rPr>
              <w:t>3919,4</w:t>
            </w: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12278" w:rsidRPr="006E6EE6" w:rsidRDefault="0077674D" w:rsidP="006E0C2E">
            <w:pPr>
              <w:spacing w:after="0" w:line="240" w:lineRule="auto"/>
              <w:contextualSpacing/>
              <w:rPr>
                <w:rFonts w:ascii="Times New Roman" w:hAnsi="Times New Roman" w:cs="Times New Roman"/>
              </w:rPr>
            </w:pPr>
            <w:r>
              <w:rPr>
                <w:rFonts w:ascii="Times New Roman" w:hAnsi="Times New Roman" w:cs="Times New Roman"/>
              </w:rPr>
              <w:t>868</w:t>
            </w:r>
            <w:r w:rsidR="000D6A4E">
              <w:rPr>
                <w:rFonts w:ascii="Times New Roman" w:hAnsi="Times New Roman" w:cs="Times New Roman"/>
              </w:rPr>
              <w:t>,8</w:t>
            </w: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8" w:space="0" w:color="000000"/>
            </w:tcBorders>
            <w:shd w:val="clear" w:color="auto" w:fill="auto"/>
          </w:tcPr>
          <w:p w:rsidR="001822E4" w:rsidRPr="001822E4" w:rsidRDefault="001822E4" w:rsidP="006E0C2E">
            <w:pPr>
              <w:pStyle w:val="ConsPlusCell1"/>
              <w:widowControl/>
              <w:jc w:val="center"/>
              <w:rPr>
                <w:rFonts w:ascii="Times New Roman" w:hAnsi="Times New Roman" w:cs="Times New Roman"/>
              </w:rPr>
            </w:pPr>
            <w:r>
              <w:rPr>
                <w:rFonts w:ascii="Times New Roman" w:hAnsi="Times New Roman" w:cs="Times New Roman"/>
              </w:rPr>
              <w:t>3179,8</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1822E4" w:rsidRDefault="001822E4" w:rsidP="000A70EF">
            <w:pPr>
              <w:pStyle w:val="ConsPlusCell1"/>
              <w:widowControl/>
              <w:jc w:val="center"/>
              <w:rPr>
                <w:rFonts w:ascii="Times New Roman" w:hAnsi="Times New Roman" w:cs="Times New Roman"/>
              </w:rPr>
            </w:pPr>
            <w:r>
              <w:rPr>
                <w:rFonts w:ascii="Times New Roman" w:hAnsi="Times New Roman" w:cs="Times New Roman"/>
              </w:rPr>
              <w:t>2066,7</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200,0</w:t>
            </w: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913,1</w:t>
            </w: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8" w:space="0" w:color="000000"/>
              <w:bottom w:val="single" w:sz="8" w:space="0" w:color="000000"/>
            </w:tcBorders>
            <w:shd w:val="clear" w:color="auto" w:fill="auto"/>
          </w:tcPr>
          <w:p w:rsidR="001822E4" w:rsidRPr="001822E4" w:rsidRDefault="001822E4" w:rsidP="009751CC">
            <w:pPr>
              <w:pStyle w:val="ConsPlusCell1"/>
              <w:widowControl/>
              <w:jc w:val="center"/>
              <w:rPr>
                <w:rFonts w:ascii="Times New Roman" w:hAnsi="Times New Roman" w:cs="Times New Roman"/>
              </w:rPr>
            </w:pPr>
            <w:r>
              <w:rPr>
                <w:rFonts w:ascii="Times New Roman" w:hAnsi="Times New Roman" w:cs="Times New Roman"/>
              </w:rPr>
              <w:t>2081,0</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1822E4" w:rsidRDefault="001822E4" w:rsidP="000A70EF">
            <w:pPr>
              <w:pStyle w:val="ConsPlusCell1"/>
              <w:widowControl/>
              <w:jc w:val="center"/>
              <w:rPr>
                <w:rFonts w:ascii="Times New Roman" w:hAnsi="Times New Roman" w:cs="Times New Roman"/>
              </w:rPr>
            </w:pPr>
            <w:r>
              <w:rPr>
                <w:rFonts w:ascii="Times New Roman" w:hAnsi="Times New Roman" w:cs="Times New Roman"/>
              </w:rPr>
              <w:t>2081,0</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8" w:space="0" w:color="000000"/>
              <w:bottom w:val="single" w:sz="8" w:space="0" w:color="000000"/>
            </w:tcBorders>
            <w:shd w:val="clear" w:color="auto" w:fill="auto"/>
          </w:tcPr>
          <w:p w:rsidR="001822E4" w:rsidRPr="001822E4" w:rsidRDefault="001822E4" w:rsidP="009751CC">
            <w:pPr>
              <w:pStyle w:val="ConsPlusCell1"/>
              <w:widowControl/>
              <w:jc w:val="center"/>
              <w:rPr>
                <w:rFonts w:ascii="Times New Roman" w:hAnsi="Times New Roman" w:cs="Times New Roman"/>
              </w:rPr>
            </w:pPr>
            <w:r>
              <w:rPr>
                <w:rFonts w:ascii="Times New Roman" w:hAnsi="Times New Roman" w:cs="Times New Roman"/>
              </w:rPr>
              <w:t>2081,0</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1822E4" w:rsidRDefault="001822E4" w:rsidP="000A70EF">
            <w:pPr>
              <w:pStyle w:val="ConsPlusCell1"/>
              <w:widowControl/>
              <w:jc w:val="center"/>
              <w:rPr>
                <w:rFonts w:ascii="Times New Roman" w:hAnsi="Times New Roman" w:cs="Times New Roman"/>
              </w:rPr>
            </w:pPr>
            <w:r>
              <w:rPr>
                <w:rFonts w:ascii="Times New Roman" w:hAnsi="Times New Roman" w:cs="Times New Roman"/>
              </w:rPr>
              <w:t>2081,0</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9751CC" w:rsidRDefault="00A12278" w:rsidP="006E0C2E">
            <w:pPr>
              <w:spacing w:after="0" w:line="240" w:lineRule="auto"/>
              <w:contextualSpacing/>
              <w:rPr>
                <w:rFonts w:ascii="Times New Roman" w:hAnsi="Times New Roman" w:cs="Times New Roman"/>
                <w:lang w:val="en-US"/>
              </w:rPr>
            </w:pPr>
            <w:r>
              <w:rPr>
                <w:rFonts w:ascii="Times New Roman" w:hAnsi="Times New Roman" w:cs="Times New Roman"/>
              </w:rPr>
              <w:t>202</w:t>
            </w:r>
            <w:r w:rsidR="009751CC">
              <w:rPr>
                <w:rFonts w:ascii="Times New Roman" w:hAnsi="Times New Roman" w:cs="Times New Roman"/>
                <w:lang w:val="en-US"/>
              </w:rPr>
              <w:t>2</w:t>
            </w:r>
          </w:p>
        </w:tc>
        <w:tc>
          <w:tcPr>
            <w:tcW w:w="945" w:type="dxa"/>
            <w:tcBorders>
              <w:top w:val="single" w:sz="4" w:space="0" w:color="auto"/>
              <w:left w:val="single" w:sz="8" w:space="0" w:color="000000"/>
              <w:bottom w:val="single" w:sz="8" w:space="0" w:color="000000"/>
            </w:tcBorders>
            <w:shd w:val="clear" w:color="auto" w:fill="auto"/>
          </w:tcPr>
          <w:p w:rsidR="00A12278" w:rsidRPr="00856191" w:rsidRDefault="00A12278" w:rsidP="006E0C2E">
            <w:pPr>
              <w:pStyle w:val="ConsPlusCell1"/>
              <w:widowControl/>
              <w:jc w:val="center"/>
              <w:rPr>
                <w:rFonts w:ascii="Times New Roman" w:hAnsi="Times New Roman" w:cs="Times New Roman"/>
                <w:lang w:val="en-US"/>
              </w:rPr>
            </w:pPr>
            <w:r>
              <w:rPr>
                <w:rFonts w:ascii="Times New Roman" w:hAnsi="Times New Roman" w:cs="Times New Roman"/>
                <w:lang w:val="en-US"/>
              </w:rPr>
              <w:t>2315.3</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856191" w:rsidRDefault="00A12278" w:rsidP="006E0C2E">
            <w:pPr>
              <w:pStyle w:val="ConsPlusCell1"/>
              <w:widowControl/>
              <w:jc w:val="center"/>
              <w:rPr>
                <w:rFonts w:ascii="Times New Roman" w:hAnsi="Times New Roman" w:cs="Times New Roman"/>
                <w:lang w:val="en-US"/>
              </w:rPr>
            </w:pPr>
            <w:r>
              <w:rPr>
                <w:rFonts w:ascii="Times New Roman" w:hAnsi="Times New Roman" w:cs="Times New Roman"/>
                <w:lang w:val="en-US"/>
              </w:rPr>
              <w:t>2315.3</w:t>
            </w: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val="restart"/>
            <w:tcBorders>
              <w:top w:val="single" w:sz="8" w:space="0" w:color="000000"/>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Pr>
                <w:rFonts w:ascii="Times New Roman" w:hAnsi="Times New Roman" w:cs="Times New Roman"/>
              </w:rPr>
              <w:t>7.1.2</w:t>
            </w:r>
          </w:p>
        </w:tc>
        <w:tc>
          <w:tcPr>
            <w:tcW w:w="2836" w:type="dxa"/>
            <w:gridSpan w:val="2"/>
            <w:vMerge w:val="restart"/>
            <w:tcBorders>
              <w:top w:val="single" w:sz="8" w:space="0" w:color="000000"/>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1070FD">
              <w:rPr>
                <w:rFonts w:ascii="Times New Roman" w:hAnsi="Times New Roman" w:cs="Times New Roman"/>
              </w:rPr>
              <w:t>Организация и участие в спортивно массовых мероприятиях</w:t>
            </w:r>
            <w:r>
              <w:rPr>
                <w:rFonts w:ascii="Times New Roman" w:hAnsi="Times New Roman" w:cs="Times New Roman"/>
              </w:rPr>
              <w:t xml:space="preserve"> </w:t>
            </w:r>
          </w:p>
        </w:tc>
        <w:tc>
          <w:tcPr>
            <w:tcW w:w="2056" w:type="dxa"/>
            <w:gridSpan w:val="2"/>
            <w:vMerge w:val="restart"/>
            <w:tcBorders>
              <w:top w:val="single" w:sz="8" w:space="0" w:color="000000"/>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A12278" w:rsidRPr="00370864" w:rsidRDefault="00A12278" w:rsidP="006E0C2E">
            <w:pPr>
              <w:spacing w:after="0" w:line="240" w:lineRule="auto"/>
              <w:contextualSpacing/>
              <w:rPr>
                <w:rFonts w:ascii="Times New Roman" w:hAnsi="Times New Roman" w:cs="Times New Roman"/>
                <w:b/>
              </w:rPr>
            </w:pPr>
            <w:r w:rsidRPr="00370864">
              <w:rPr>
                <w:rFonts w:ascii="Times New Roman" w:hAnsi="Times New Roman" w:cs="Times New Roman"/>
                <w:b/>
              </w:rPr>
              <w:t>Итого</w:t>
            </w:r>
          </w:p>
        </w:tc>
        <w:tc>
          <w:tcPr>
            <w:tcW w:w="945" w:type="dxa"/>
            <w:tcBorders>
              <w:left w:val="single" w:sz="8" w:space="0" w:color="000000"/>
              <w:bottom w:val="single" w:sz="4" w:space="0" w:color="auto"/>
            </w:tcBorders>
            <w:shd w:val="clear" w:color="auto" w:fill="auto"/>
          </w:tcPr>
          <w:p w:rsidR="00A12278" w:rsidRPr="000D6A4E" w:rsidRDefault="001822E4"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8</w:t>
            </w:r>
            <w:r w:rsidR="000D6A4E">
              <w:rPr>
                <w:rFonts w:ascii="Times New Roman" w:hAnsi="Times New Roman" w:cs="Times New Roman"/>
                <w:color w:val="FF0000"/>
              </w:rPr>
              <w:t>1,5</w:t>
            </w:r>
          </w:p>
        </w:tc>
        <w:tc>
          <w:tcPr>
            <w:tcW w:w="1351" w:type="dxa"/>
            <w:gridSpan w:val="2"/>
            <w:tcBorders>
              <w:left w:val="single" w:sz="8" w:space="0" w:color="000000"/>
              <w:bottom w:val="single" w:sz="4" w:space="0" w:color="auto"/>
            </w:tcBorders>
            <w:shd w:val="clear" w:color="auto" w:fill="auto"/>
          </w:tcPr>
          <w:p w:rsidR="00A12278" w:rsidRPr="000D6A4E" w:rsidRDefault="001822E4"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8</w:t>
            </w:r>
            <w:r w:rsidR="000D6A4E">
              <w:rPr>
                <w:rFonts w:ascii="Times New Roman" w:hAnsi="Times New Roman" w:cs="Times New Roman"/>
                <w:color w:val="FF0000"/>
              </w:rPr>
              <w:t>1,5</w:t>
            </w:r>
          </w:p>
        </w:tc>
        <w:tc>
          <w:tcPr>
            <w:tcW w:w="975" w:type="dxa"/>
            <w:tcBorders>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tcBorders>
              <w:top w:val="single" w:sz="4" w:space="0" w:color="auto"/>
              <w:left w:val="single" w:sz="8" w:space="0" w:color="000000"/>
              <w:bottom w:val="single" w:sz="4" w:space="0" w:color="auto"/>
            </w:tcBorders>
            <w:shd w:val="clear" w:color="auto" w:fill="auto"/>
          </w:tcPr>
          <w:p w:rsidR="00A12278" w:rsidRPr="00DD60A9" w:rsidRDefault="00A12278" w:rsidP="006E0C2E">
            <w:pPr>
              <w:pStyle w:val="ConsPlusCell1"/>
              <w:widowControl/>
              <w:jc w:val="center"/>
              <w:rPr>
                <w:rFonts w:ascii="Times New Roman" w:hAnsi="Times New Roman" w:cs="Times New Roman"/>
              </w:rPr>
            </w:pPr>
            <w:r>
              <w:rPr>
                <w:rFonts w:ascii="Times New Roman" w:hAnsi="Times New Roman" w:cs="Times New Roman"/>
              </w:rPr>
              <w:t>2</w:t>
            </w:r>
            <w:r w:rsidRPr="00DD60A9">
              <w:rPr>
                <w:rFonts w:ascii="Times New Roman" w:hAnsi="Times New Roman" w:cs="Times New Roman"/>
              </w:rPr>
              <w:t>4,3</w:t>
            </w:r>
          </w:p>
        </w:tc>
        <w:tc>
          <w:tcPr>
            <w:tcW w:w="1351" w:type="dxa"/>
            <w:gridSpan w:val="2"/>
            <w:tcBorders>
              <w:top w:val="single" w:sz="4" w:space="0" w:color="auto"/>
              <w:left w:val="single" w:sz="8" w:space="0" w:color="000000"/>
              <w:bottom w:val="single" w:sz="4" w:space="0" w:color="auto"/>
            </w:tcBorders>
            <w:shd w:val="clear" w:color="auto" w:fill="auto"/>
          </w:tcPr>
          <w:p w:rsidR="00A12278" w:rsidRPr="00DD60A9" w:rsidRDefault="00A12278" w:rsidP="006E0C2E">
            <w:pPr>
              <w:pStyle w:val="ConsPlusCell1"/>
              <w:widowControl/>
              <w:jc w:val="center"/>
              <w:rPr>
                <w:rFonts w:ascii="Times New Roman" w:hAnsi="Times New Roman" w:cs="Times New Roman"/>
              </w:rPr>
            </w:pPr>
            <w:r>
              <w:rPr>
                <w:rFonts w:ascii="Times New Roman" w:hAnsi="Times New Roman" w:cs="Times New Roman"/>
              </w:rPr>
              <w:t>2</w:t>
            </w:r>
            <w:r w:rsidRPr="00DD60A9">
              <w:rPr>
                <w:rFonts w:ascii="Times New Roman" w:hAnsi="Times New Roman" w:cs="Times New Roman"/>
              </w:rPr>
              <w:t>4,3</w:t>
            </w:r>
          </w:p>
        </w:tc>
        <w:tc>
          <w:tcPr>
            <w:tcW w:w="975" w:type="dxa"/>
            <w:tcBorders>
              <w:top w:val="single" w:sz="4" w:space="0" w:color="auto"/>
              <w:left w:val="single" w:sz="8" w:space="0" w:color="000000"/>
              <w:bottom w:val="single" w:sz="4" w:space="0" w:color="auto"/>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tcBorders>
              <w:top w:val="single" w:sz="4" w:space="0" w:color="auto"/>
              <w:left w:val="single" w:sz="8" w:space="0" w:color="000000"/>
              <w:bottom w:val="single" w:sz="8" w:space="0" w:color="000000"/>
            </w:tcBorders>
            <w:shd w:val="clear" w:color="auto" w:fill="auto"/>
          </w:tcPr>
          <w:p w:rsidR="00A12278" w:rsidRPr="00DD60A9" w:rsidRDefault="00A12278" w:rsidP="006E0C2E">
            <w:pPr>
              <w:pStyle w:val="ConsPlusCell1"/>
              <w:widowControl/>
              <w:jc w:val="center"/>
              <w:rPr>
                <w:rFonts w:ascii="Times New Roman" w:hAnsi="Times New Roman" w:cs="Times New Roman"/>
              </w:rPr>
            </w:pPr>
            <w:r>
              <w:rPr>
                <w:rFonts w:ascii="Times New Roman" w:hAnsi="Times New Roman" w:cs="Times New Roman"/>
              </w:rPr>
              <w:t>0</w:t>
            </w:r>
          </w:p>
        </w:tc>
        <w:tc>
          <w:tcPr>
            <w:tcW w:w="1351" w:type="dxa"/>
            <w:gridSpan w:val="2"/>
            <w:tcBorders>
              <w:top w:val="single" w:sz="4" w:space="0" w:color="auto"/>
              <w:left w:val="single" w:sz="8" w:space="0" w:color="000000"/>
              <w:bottom w:val="single" w:sz="8" w:space="0" w:color="000000"/>
            </w:tcBorders>
            <w:shd w:val="clear" w:color="auto" w:fill="auto"/>
          </w:tcPr>
          <w:p w:rsidR="00A12278" w:rsidRPr="00DD60A9" w:rsidRDefault="00A12278" w:rsidP="006E0C2E">
            <w:pPr>
              <w:pStyle w:val="ConsPlusCell1"/>
              <w:widowControl/>
              <w:jc w:val="center"/>
              <w:rPr>
                <w:rFonts w:ascii="Times New Roman" w:hAnsi="Times New Roman" w:cs="Times New Roman"/>
              </w:rPr>
            </w:pPr>
            <w:r>
              <w:rPr>
                <w:rFonts w:ascii="Times New Roman" w:hAnsi="Times New Roman" w:cs="Times New Roman"/>
              </w:rPr>
              <w:t>0</w:t>
            </w: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A12278"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A12278" w:rsidRPr="006E6EE6" w:rsidRDefault="00A12278"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A12278" w:rsidRDefault="00A12278"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8" w:space="0" w:color="000000"/>
            </w:tcBorders>
            <w:shd w:val="clear" w:color="auto" w:fill="auto"/>
          </w:tcPr>
          <w:p w:rsidR="00A12278" w:rsidRPr="00DD60A9" w:rsidRDefault="00A12278" w:rsidP="006E0C2E">
            <w:pPr>
              <w:pStyle w:val="ConsPlusCell1"/>
              <w:widowControl/>
              <w:jc w:val="center"/>
              <w:rPr>
                <w:rFonts w:ascii="Times New Roman" w:hAnsi="Times New Roman" w:cs="Times New Roman"/>
              </w:rPr>
            </w:pPr>
          </w:p>
        </w:tc>
        <w:tc>
          <w:tcPr>
            <w:tcW w:w="1351" w:type="dxa"/>
            <w:gridSpan w:val="2"/>
            <w:tcBorders>
              <w:top w:val="single" w:sz="4" w:space="0" w:color="auto"/>
              <w:left w:val="single" w:sz="8" w:space="0" w:color="000000"/>
              <w:bottom w:val="single" w:sz="8" w:space="0" w:color="000000"/>
            </w:tcBorders>
            <w:shd w:val="clear" w:color="auto" w:fill="auto"/>
          </w:tcPr>
          <w:p w:rsidR="00A12278" w:rsidRPr="00DD60A9" w:rsidRDefault="00A12278" w:rsidP="006E0C2E">
            <w:pPr>
              <w:pStyle w:val="ConsPlusCell1"/>
              <w:widowControl/>
              <w:jc w:val="center"/>
              <w:rPr>
                <w:rFonts w:ascii="Times New Roman" w:hAnsi="Times New Roman" w:cs="Times New Roman"/>
              </w:rPr>
            </w:pPr>
          </w:p>
        </w:tc>
        <w:tc>
          <w:tcPr>
            <w:tcW w:w="975" w:type="dxa"/>
            <w:tcBorders>
              <w:top w:val="single" w:sz="4" w:space="0" w:color="auto"/>
              <w:left w:val="single" w:sz="8" w:space="0" w:color="000000"/>
              <w:bottom w:val="single" w:sz="8" w:space="0" w:color="000000"/>
              <w:right w:val="single" w:sz="8" w:space="0" w:color="000000"/>
            </w:tcBorders>
          </w:tcPr>
          <w:p w:rsidR="00A12278" w:rsidRPr="006E6EE6" w:rsidRDefault="00A12278"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A12278" w:rsidRPr="006E6EE6" w:rsidRDefault="00A12278"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A12278" w:rsidRPr="006E6EE6" w:rsidRDefault="00A12278"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8" w:space="0" w:color="000000"/>
            </w:tcBorders>
            <w:shd w:val="clear" w:color="auto" w:fill="auto"/>
          </w:tcPr>
          <w:p w:rsidR="001822E4" w:rsidRPr="00DD60A9" w:rsidRDefault="001822E4" w:rsidP="006E0C2E">
            <w:pPr>
              <w:pStyle w:val="ConsPlusCell1"/>
              <w:widowControl/>
              <w:jc w:val="center"/>
              <w:rPr>
                <w:rFonts w:ascii="Times New Roman" w:hAnsi="Times New Roman" w:cs="Times New Roman"/>
              </w:rPr>
            </w:pPr>
            <w:r>
              <w:rPr>
                <w:rFonts w:ascii="Times New Roman" w:hAnsi="Times New Roman" w:cs="Times New Roman"/>
                <w:lang w:val="en-US"/>
              </w:rPr>
              <w:t>2</w:t>
            </w:r>
            <w:r w:rsidRPr="00DD60A9">
              <w:rPr>
                <w:rFonts w:ascii="Times New Roman" w:hAnsi="Times New Roman" w:cs="Times New Roman"/>
              </w:rPr>
              <w:t>4,3</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DD60A9" w:rsidRDefault="001822E4" w:rsidP="000A70EF">
            <w:pPr>
              <w:pStyle w:val="ConsPlusCell1"/>
              <w:widowControl/>
              <w:jc w:val="center"/>
              <w:rPr>
                <w:rFonts w:ascii="Times New Roman" w:hAnsi="Times New Roman" w:cs="Times New Roman"/>
              </w:rPr>
            </w:pPr>
            <w:r>
              <w:rPr>
                <w:rFonts w:ascii="Times New Roman" w:hAnsi="Times New Roman" w:cs="Times New Roman"/>
                <w:lang w:val="en-US"/>
              </w:rPr>
              <w:t>2</w:t>
            </w:r>
            <w:r w:rsidRPr="00DD60A9">
              <w:rPr>
                <w:rFonts w:ascii="Times New Roman" w:hAnsi="Times New Roman" w:cs="Times New Roman"/>
              </w:rPr>
              <w:t>4,3</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Default="001822E4" w:rsidP="009751CC">
            <w:pPr>
              <w:spacing w:after="0" w:line="240" w:lineRule="auto"/>
              <w:contextualSpacing/>
              <w:rPr>
                <w:rFonts w:ascii="Times New Roman" w:hAnsi="Times New Roman" w:cs="Times New Roman"/>
              </w:rPr>
            </w:pPr>
            <w:r>
              <w:rPr>
                <w:rFonts w:ascii="Times New Roman" w:hAnsi="Times New Roman" w:cs="Times New Roman"/>
              </w:rPr>
              <w:t>2020</w:t>
            </w:r>
          </w:p>
        </w:tc>
        <w:tc>
          <w:tcPr>
            <w:tcW w:w="945" w:type="dxa"/>
            <w:tcBorders>
              <w:top w:val="single" w:sz="4" w:space="0" w:color="auto"/>
              <w:left w:val="single" w:sz="8" w:space="0" w:color="000000"/>
              <w:bottom w:val="single" w:sz="8" w:space="0" w:color="000000"/>
            </w:tcBorders>
            <w:shd w:val="clear" w:color="auto" w:fill="auto"/>
          </w:tcPr>
          <w:p w:rsidR="001822E4" w:rsidRPr="00DD60A9" w:rsidRDefault="001822E4" w:rsidP="009751CC">
            <w:pPr>
              <w:pStyle w:val="ConsPlusCell1"/>
              <w:widowControl/>
              <w:jc w:val="center"/>
              <w:rPr>
                <w:rFonts w:ascii="Times New Roman" w:hAnsi="Times New Roman" w:cs="Times New Roman"/>
              </w:rPr>
            </w:pPr>
            <w:r>
              <w:rPr>
                <w:rFonts w:ascii="Times New Roman" w:hAnsi="Times New Roman" w:cs="Times New Roman"/>
              </w:rPr>
              <w:t>2</w:t>
            </w:r>
            <w:r w:rsidRPr="00DD60A9">
              <w:rPr>
                <w:rFonts w:ascii="Times New Roman" w:hAnsi="Times New Roman" w:cs="Times New Roman"/>
              </w:rPr>
              <w:t>4,3</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DD60A9" w:rsidRDefault="001822E4" w:rsidP="000A70EF">
            <w:pPr>
              <w:pStyle w:val="ConsPlusCell1"/>
              <w:widowControl/>
              <w:jc w:val="center"/>
              <w:rPr>
                <w:rFonts w:ascii="Times New Roman" w:hAnsi="Times New Roman" w:cs="Times New Roman"/>
              </w:rPr>
            </w:pPr>
            <w:r>
              <w:rPr>
                <w:rFonts w:ascii="Times New Roman" w:hAnsi="Times New Roman" w:cs="Times New Roman"/>
              </w:rPr>
              <w:t>2</w:t>
            </w:r>
            <w:r w:rsidRPr="00DD60A9">
              <w:rPr>
                <w:rFonts w:ascii="Times New Roman" w:hAnsi="Times New Roman" w:cs="Times New Roman"/>
              </w:rPr>
              <w:t>4,3</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1</w:t>
            </w:r>
          </w:p>
        </w:tc>
        <w:tc>
          <w:tcPr>
            <w:tcW w:w="945" w:type="dxa"/>
            <w:tcBorders>
              <w:top w:val="single" w:sz="4" w:space="0" w:color="auto"/>
              <w:left w:val="single" w:sz="8" w:space="0" w:color="000000"/>
              <w:bottom w:val="single" w:sz="8" w:space="0" w:color="000000"/>
            </w:tcBorders>
            <w:shd w:val="clear" w:color="auto" w:fill="auto"/>
          </w:tcPr>
          <w:p w:rsidR="001822E4" w:rsidRPr="00DD60A9" w:rsidRDefault="001822E4" w:rsidP="009751CC">
            <w:pPr>
              <w:pStyle w:val="ConsPlusCell1"/>
              <w:widowControl/>
              <w:jc w:val="center"/>
              <w:rPr>
                <w:rFonts w:ascii="Times New Roman" w:hAnsi="Times New Roman" w:cs="Times New Roman"/>
              </w:rPr>
            </w:pPr>
            <w:r w:rsidRPr="00DD60A9">
              <w:rPr>
                <w:rFonts w:ascii="Times New Roman" w:hAnsi="Times New Roman" w:cs="Times New Roman"/>
              </w:rPr>
              <w:t>4,3</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DD60A9" w:rsidRDefault="001822E4" w:rsidP="009751CC">
            <w:pPr>
              <w:pStyle w:val="ConsPlusCell1"/>
              <w:widowControl/>
              <w:jc w:val="center"/>
              <w:rPr>
                <w:rFonts w:ascii="Times New Roman" w:hAnsi="Times New Roman" w:cs="Times New Roman"/>
              </w:rPr>
            </w:pPr>
            <w:r w:rsidRPr="00DD60A9">
              <w:rPr>
                <w:rFonts w:ascii="Times New Roman" w:hAnsi="Times New Roman" w:cs="Times New Roman"/>
              </w:rPr>
              <w:t>4,3</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8" w:space="0" w:color="000000"/>
              <w:bottom w:val="single" w:sz="8" w:space="0" w:color="000000"/>
            </w:tcBorders>
            <w:shd w:val="clear" w:color="auto" w:fill="auto"/>
          </w:tcPr>
          <w:p w:rsidR="001822E4" w:rsidRPr="00DD60A9" w:rsidRDefault="001822E4" w:rsidP="006E0C2E">
            <w:pPr>
              <w:pStyle w:val="ConsPlusCell1"/>
              <w:widowControl/>
              <w:jc w:val="center"/>
              <w:rPr>
                <w:rFonts w:ascii="Times New Roman" w:hAnsi="Times New Roman" w:cs="Times New Roman"/>
              </w:rPr>
            </w:pPr>
            <w:r w:rsidRPr="00DD60A9">
              <w:rPr>
                <w:rFonts w:ascii="Times New Roman" w:hAnsi="Times New Roman" w:cs="Times New Roman"/>
              </w:rPr>
              <w:t>4,3</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DD60A9" w:rsidRDefault="001822E4" w:rsidP="006E0C2E">
            <w:pPr>
              <w:pStyle w:val="ConsPlusCell1"/>
              <w:widowControl/>
              <w:jc w:val="center"/>
              <w:rPr>
                <w:rFonts w:ascii="Times New Roman" w:hAnsi="Times New Roman" w:cs="Times New Roman"/>
              </w:rPr>
            </w:pPr>
            <w:r w:rsidRPr="00DD60A9">
              <w:rPr>
                <w:rFonts w:ascii="Times New Roman" w:hAnsi="Times New Roman" w:cs="Times New Roman"/>
              </w:rPr>
              <w:t>4,3</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val="restart"/>
            <w:tcBorders>
              <w:top w:val="single" w:sz="8" w:space="0" w:color="000000"/>
              <w:left w:val="single" w:sz="8" w:space="0" w:color="000000"/>
            </w:tcBorders>
            <w:shd w:val="clear" w:color="auto" w:fill="auto"/>
          </w:tcPr>
          <w:p w:rsidR="001822E4" w:rsidRPr="006D0961" w:rsidRDefault="001822E4" w:rsidP="006E0C2E">
            <w:pPr>
              <w:snapToGrid w:val="0"/>
              <w:spacing w:line="200" w:lineRule="atLeast"/>
              <w:rPr>
                <w:rFonts w:ascii="Times New Roman" w:hAnsi="Times New Roman" w:cs="Times New Roman"/>
                <w:color w:val="FF0000"/>
                <w:shd w:val="clear" w:color="auto" w:fill="FFFFFF"/>
              </w:rPr>
            </w:pPr>
            <w:r w:rsidRPr="006D0961">
              <w:rPr>
                <w:rFonts w:ascii="Times New Roman" w:hAnsi="Times New Roman" w:cs="Times New Roman"/>
              </w:rPr>
              <w:t>7.1.2.1</w:t>
            </w:r>
          </w:p>
        </w:tc>
        <w:tc>
          <w:tcPr>
            <w:tcW w:w="2836" w:type="dxa"/>
            <w:gridSpan w:val="2"/>
            <w:vMerge w:val="restart"/>
            <w:tcBorders>
              <w:top w:val="single" w:sz="8" w:space="0" w:color="000000"/>
              <w:left w:val="single" w:sz="8" w:space="0" w:color="000000"/>
            </w:tcBorders>
            <w:shd w:val="clear" w:color="auto" w:fill="auto"/>
          </w:tcPr>
          <w:p w:rsidR="001822E4" w:rsidRPr="006D0961" w:rsidRDefault="001822E4" w:rsidP="006E0C2E">
            <w:pPr>
              <w:snapToGrid w:val="0"/>
              <w:spacing w:line="200" w:lineRule="atLeast"/>
              <w:rPr>
                <w:rFonts w:ascii="Times New Roman" w:hAnsi="Times New Roman" w:cs="Times New Roman"/>
              </w:rPr>
            </w:pPr>
            <w:r w:rsidRPr="006D0961">
              <w:rPr>
                <w:rFonts w:ascii="Times New Roman" w:hAnsi="Times New Roman" w:cs="Times New Roman"/>
                <w:color w:val="FF0000"/>
                <w:shd w:val="clear" w:color="auto" w:fill="FFFFFF"/>
              </w:rPr>
              <w:t>Проведение спортивных мероприятий в области детско-юношеского спорта</w:t>
            </w:r>
          </w:p>
        </w:tc>
        <w:tc>
          <w:tcPr>
            <w:tcW w:w="2056" w:type="dxa"/>
            <w:gridSpan w:val="2"/>
            <w:vMerge w:val="restart"/>
            <w:tcBorders>
              <w:top w:val="single" w:sz="8" w:space="0" w:color="000000"/>
              <w:left w:val="single" w:sz="8" w:space="0" w:color="000000"/>
            </w:tcBorders>
            <w:shd w:val="clear" w:color="auto" w:fill="auto"/>
          </w:tcPr>
          <w:p w:rsidR="001822E4" w:rsidRPr="006D0961" w:rsidRDefault="001822E4" w:rsidP="006E0C2E">
            <w:pPr>
              <w:snapToGrid w:val="0"/>
              <w:spacing w:line="200" w:lineRule="atLeast"/>
              <w:rPr>
                <w:rFonts w:ascii="Times New Roman" w:hAnsi="Times New Roman" w:cs="Times New Roman"/>
              </w:rPr>
            </w:pPr>
            <w:r w:rsidRPr="006D0961">
              <w:rPr>
                <w:rFonts w:ascii="Times New Roman" w:hAnsi="Times New Roman" w:cs="Times New Roman"/>
              </w:rPr>
              <w:t>МБОУ СОШ с. В-Ломов (по согласованию);</w:t>
            </w:r>
          </w:p>
          <w:p w:rsidR="001822E4" w:rsidRPr="006D0961" w:rsidRDefault="001822E4" w:rsidP="006E0C2E">
            <w:pPr>
              <w:snapToGrid w:val="0"/>
              <w:spacing w:line="200" w:lineRule="atLeast"/>
              <w:rPr>
                <w:rFonts w:ascii="Times New Roman" w:hAnsi="Times New Roman" w:cs="Times New Roman"/>
              </w:rPr>
            </w:pPr>
            <w:r w:rsidRPr="006D0961">
              <w:rPr>
                <w:rFonts w:ascii="Times New Roman" w:hAnsi="Times New Roman" w:cs="Times New Roman"/>
              </w:rPr>
              <w:t>детский сад с. В-Ломов (по согласованию);</w:t>
            </w:r>
          </w:p>
          <w:p w:rsidR="001822E4" w:rsidRPr="006D0961" w:rsidRDefault="001822E4" w:rsidP="006E0C2E">
            <w:pPr>
              <w:snapToGrid w:val="0"/>
              <w:spacing w:line="200" w:lineRule="atLeast"/>
              <w:rPr>
                <w:rFonts w:ascii="Times New Roman" w:hAnsi="Times New Roman" w:cs="Times New Roman"/>
                <w:color w:val="000000"/>
              </w:rPr>
            </w:pPr>
            <w:r w:rsidRPr="006D0961">
              <w:rPr>
                <w:rFonts w:ascii="Times New Roman" w:hAnsi="Times New Roman" w:cs="Times New Roman"/>
              </w:rPr>
              <w:t xml:space="preserve">МУК «Верхнеломовкий  </w:t>
            </w:r>
            <w:r w:rsidRPr="006D0961">
              <w:rPr>
                <w:rFonts w:ascii="Times New Roman" w:hAnsi="Times New Roman" w:cs="Times New Roman"/>
              </w:rPr>
              <w:lastRenderedPageBreak/>
              <w:t>БДЦ»</w:t>
            </w:r>
          </w:p>
        </w:tc>
        <w:tc>
          <w:tcPr>
            <w:tcW w:w="1080" w:type="dxa"/>
            <w:tcBorders>
              <w:left w:val="single" w:sz="8" w:space="0" w:color="000000"/>
              <w:bottom w:val="single" w:sz="8" w:space="0" w:color="000000"/>
            </w:tcBorders>
            <w:shd w:val="clear" w:color="auto" w:fill="auto"/>
          </w:tcPr>
          <w:p w:rsidR="001822E4" w:rsidRPr="006D0961" w:rsidRDefault="001822E4" w:rsidP="006E0C2E">
            <w:pPr>
              <w:spacing w:line="200" w:lineRule="atLeast"/>
              <w:rPr>
                <w:rFonts w:ascii="Times New Roman" w:hAnsi="Times New Roman" w:cs="Times New Roman"/>
              </w:rPr>
            </w:pPr>
            <w:r w:rsidRPr="006D0961">
              <w:rPr>
                <w:rFonts w:ascii="Times New Roman" w:hAnsi="Times New Roman" w:cs="Times New Roman"/>
              </w:rPr>
              <w:lastRenderedPageBreak/>
              <w:t>2018</w:t>
            </w:r>
          </w:p>
        </w:tc>
        <w:tc>
          <w:tcPr>
            <w:tcW w:w="945" w:type="dxa"/>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D0961"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D0961"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D0961"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D0961" w:rsidRDefault="001822E4" w:rsidP="006E0C2E">
            <w:pPr>
              <w:spacing w:after="0" w:line="240" w:lineRule="auto"/>
              <w:contextualSpacing/>
              <w:rPr>
                <w:rFonts w:ascii="Times New Roman" w:hAnsi="Times New Roman" w:cs="Times New Roman"/>
                <w:b/>
              </w:rPr>
            </w:pPr>
            <w:r w:rsidRPr="006D0961">
              <w:rPr>
                <w:rFonts w:ascii="Times New Roman" w:hAnsi="Times New Roman" w:cs="Times New Roman"/>
              </w:rPr>
              <w:t>2019</w:t>
            </w:r>
          </w:p>
        </w:tc>
        <w:tc>
          <w:tcPr>
            <w:tcW w:w="945" w:type="dxa"/>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1731"/>
        </w:trPr>
        <w:tc>
          <w:tcPr>
            <w:tcW w:w="850" w:type="dxa"/>
            <w:gridSpan w:val="2"/>
            <w:vMerge/>
            <w:tcBorders>
              <w:left w:val="single" w:sz="8" w:space="0" w:color="000000"/>
            </w:tcBorders>
            <w:shd w:val="clear" w:color="auto" w:fill="auto"/>
          </w:tcPr>
          <w:p w:rsidR="001822E4" w:rsidRPr="006D0961"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D0961"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D0961"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1731"/>
        </w:trPr>
        <w:tc>
          <w:tcPr>
            <w:tcW w:w="850" w:type="dxa"/>
            <w:gridSpan w:val="2"/>
            <w:vMerge/>
            <w:tcBorders>
              <w:left w:val="single" w:sz="8" w:space="0" w:color="000000"/>
            </w:tcBorders>
            <w:shd w:val="clear" w:color="auto" w:fill="auto"/>
          </w:tcPr>
          <w:p w:rsidR="001822E4" w:rsidRPr="006D0961"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D0961"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D0961"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1731"/>
        </w:trPr>
        <w:tc>
          <w:tcPr>
            <w:tcW w:w="850" w:type="dxa"/>
            <w:gridSpan w:val="2"/>
            <w:vMerge/>
            <w:tcBorders>
              <w:left w:val="single" w:sz="8" w:space="0" w:color="000000"/>
            </w:tcBorders>
            <w:shd w:val="clear" w:color="auto" w:fill="auto"/>
          </w:tcPr>
          <w:p w:rsidR="001822E4" w:rsidRPr="006D0961"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D0961"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D0961"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6E0C2E">
            <w:pPr>
              <w:spacing w:after="0" w:line="240" w:lineRule="auto"/>
              <w:contextualSpacing/>
              <w:rPr>
                <w:rFonts w:ascii="Times New Roman" w:hAnsi="Times New Roman" w:cs="Times New Roman"/>
                <w:b/>
                <w:lang w:val="en-US"/>
              </w:rPr>
            </w:pPr>
            <w:r w:rsidRPr="006D0961">
              <w:rPr>
                <w:rFonts w:ascii="Times New Roman" w:hAnsi="Times New Roman" w:cs="Times New Roman"/>
              </w:rPr>
              <w:t>202</w:t>
            </w:r>
            <w:r>
              <w:rPr>
                <w:rFonts w:ascii="Times New Roman" w:hAnsi="Times New Roman" w:cs="Times New Roman"/>
                <w:lang w:val="en-US"/>
              </w:rPr>
              <w:t>2</w:t>
            </w:r>
          </w:p>
        </w:tc>
        <w:tc>
          <w:tcPr>
            <w:tcW w:w="945" w:type="dxa"/>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val="restart"/>
            <w:tcBorders>
              <w:top w:val="single" w:sz="8" w:space="0" w:color="000000"/>
              <w:left w:val="single" w:sz="8" w:space="0" w:color="000000"/>
            </w:tcBorders>
            <w:shd w:val="clear" w:color="auto" w:fill="auto"/>
          </w:tcPr>
          <w:p w:rsidR="001822E4" w:rsidRPr="00F8721E" w:rsidRDefault="001822E4" w:rsidP="006E0C2E">
            <w:pPr>
              <w:snapToGrid w:val="0"/>
              <w:spacing w:line="200" w:lineRule="atLeast"/>
              <w:rPr>
                <w:rFonts w:ascii="Times New Roman" w:hAnsi="Times New Roman" w:cs="Times New Roman"/>
                <w:color w:val="FF0000"/>
                <w:shd w:val="clear" w:color="auto" w:fill="FFFFFF"/>
              </w:rPr>
            </w:pPr>
            <w:r w:rsidRPr="00F8721E">
              <w:rPr>
                <w:rFonts w:ascii="Times New Roman" w:hAnsi="Times New Roman" w:cs="Times New Roman"/>
              </w:rPr>
              <w:t>7.1.2.2</w:t>
            </w:r>
          </w:p>
        </w:tc>
        <w:tc>
          <w:tcPr>
            <w:tcW w:w="2836" w:type="dxa"/>
            <w:gridSpan w:val="2"/>
            <w:vMerge w:val="restart"/>
            <w:tcBorders>
              <w:top w:val="single" w:sz="8" w:space="0" w:color="000000"/>
              <w:left w:val="single" w:sz="8" w:space="0" w:color="000000"/>
            </w:tcBorders>
            <w:shd w:val="clear" w:color="auto" w:fill="auto"/>
          </w:tcPr>
          <w:p w:rsidR="001822E4" w:rsidRPr="00F8721E" w:rsidRDefault="001822E4" w:rsidP="006E0C2E">
            <w:pPr>
              <w:snapToGrid w:val="0"/>
              <w:spacing w:line="200" w:lineRule="atLeast"/>
              <w:rPr>
                <w:rFonts w:ascii="Times New Roman" w:hAnsi="Times New Roman" w:cs="Times New Roman"/>
              </w:rPr>
            </w:pPr>
            <w:r w:rsidRPr="00F8721E">
              <w:rPr>
                <w:rFonts w:ascii="Times New Roman" w:hAnsi="Times New Roman" w:cs="Times New Roman"/>
                <w:color w:val="FF0000"/>
                <w:shd w:val="clear" w:color="auto" w:fill="FFFFFF"/>
              </w:rPr>
              <w:t>Проведение акций, пропагандирующих здоровый образ жизни</w:t>
            </w:r>
          </w:p>
        </w:tc>
        <w:tc>
          <w:tcPr>
            <w:tcW w:w="2056" w:type="dxa"/>
            <w:gridSpan w:val="2"/>
            <w:vMerge w:val="restart"/>
            <w:tcBorders>
              <w:top w:val="single" w:sz="8" w:space="0" w:color="000000"/>
              <w:left w:val="single" w:sz="8" w:space="0" w:color="000000"/>
            </w:tcBorders>
            <w:shd w:val="clear" w:color="auto" w:fill="auto"/>
          </w:tcPr>
          <w:p w:rsidR="001822E4" w:rsidRPr="00F8721E" w:rsidRDefault="001822E4" w:rsidP="006E0C2E">
            <w:pPr>
              <w:snapToGrid w:val="0"/>
              <w:spacing w:line="200" w:lineRule="atLeast"/>
              <w:rPr>
                <w:rFonts w:ascii="Times New Roman" w:hAnsi="Times New Roman" w:cs="Times New Roman"/>
              </w:rPr>
            </w:pPr>
            <w:r w:rsidRPr="00F8721E">
              <w:rPr>
                <w:rFonts w:ascii="Times New Roman" w:hAnsi="Times New Roman" w:cs="Times New Roman"/>
              </w:rPr>
              <w:t>МБОУ СОШ с. В-Ломов (по согласованию);</w:t>
            </w:r>
          </w:p>
          <w:p w:rsidR="001822E4" w:rsidRPr="00F8721E" w:rsidRDefault="001822E4" w:rsidP="006E0C2E">
            <w:pPr>
              <w:snapToGrid w:val="0"/>
              <w:spacing w:line="200" w:lineRule="atLeast"/>
              <w:rPr>
                <w:rFonts w:ascii="Times New Roman" w:hAnsi="Times New Roman" w:cs="Times New Roman"/>
              </w:rPr>
            </w:pPr>
            <w:r w:rsidRPr="00F8721E">
              <w:rPr>
                <w:rFonts w:ascii="Times New Roman" w:hAnsi="Times New Roman" w:cs="Times New Roman"/>
              </w:rPr>
              <w:t>детский сад с. В-Ломов (по согласованию);</w:t>
            </w:r>
          </w:p>
          <w:p w:rsidR="001822E4" w:rsidRPr="00F8721E" w:rsidRDefault="001822E4" w:rsidP="006E0C2E">
            <w:pPr>
              <w:snapToGrid w:val="0"/>
              <w:spacing w:line="200" w:lineRule="atLeast"/>
              <w:rPr>
                <w:rFonts w:ascii="Times New Roman" w:hAnsi="Times New Roman" w:cs="Times New Roman"/>
                <w:color w:val="000000"/>
              </w:rPr>
            </w:pPr>
            <w:r w:rsidRPr="00F8721E">
              <w:rPr>
                <w:rFonts w:ascii="Times New Roman" w:hAnsi="Times New Roman" w:cs="Times New Roman"/>
              </w:rPr>
              <w:t>МУК «Верхнеломовкий  БДЦ»</w:t>
            </w:r>
          </w:p>
        </w:tc>
        <w:tc>
          <w:tcPr>
            <w:tcW w:w="1080" w:type="dxa"/>
            <w:tcBorders>
              <w:left w:val="single" w:sz="8" w:space="0" w:color="000000"/>
              <w:bottom w:val="single" w:sz="8" w:space="0" w:color="000000"/>
            </w:tcBorders>
            <w:shd w:val="clear" w:color="auto" w:fill="auto"/>
          </w:tcPr>
          <w:p w:rsidR="001822E4" w:rsidRPr="00F8721E" w:rsidRDefault="001822E4" w:rsidP="006E0C2E">
            <w:pPr>
              <w:spacing w:line="200" w:lineRule="atLeast"/>
              <w:rPr>
                <w:rFonts w:ascii="Times New Roman" w:hAnsi="Times New Roman" w:cs="Times New Roman"/>
              </w:rPr>
            </w:pPr>
            <w:r w:rsidRPr="00F8721E">
              <w:rPr>
                <w:rFonts w:ascii="Times New Roman" w:hAnsi="Times New Roman" w:cs="Times New Roman"/>
              </w:rPr>
              <w:t>2018</w:t>
            </w:r>
          </w:p>
        </w:tc>
        <w:tc>
          <w:tcPr>
            <w:tcW w:w="945" w:type="dxa"/>
            <w:tcBorders>
              <w:left w:val="single" w:sz="8" w:space="0" w:color="000000"/>
              <w:bottom w:val="single" w:sz="4" w:space="0" w:color="auto"/>
            </w:tcBorders>
            <w:shd w:val="clear" w:color="auto" w:fill="auto"/>
          </w:tcPr>
          <w:p w:rsidR="001822E4" w:rsidRPr="00F8721E" w:rsidRDefault="001822E4" w:rsidP="006E0C2E">
            <w:pPr>
              <w:snapToGrid w:val="0"/>
              <w:spacing w:line="200" w:lineRule="atLeast"/>
              <w:jc w:val="right"/>
              <w:rPr>
                <w:rFonts w:ascii="Times New Roman" w:hAnsi="Times New Roman" w:cs="Times New Roman"/>
              </w:rPr>
            </w:pPr>
          </w:p>
        </w:tc>
        <w:tc>
          <w:tcPr>
            <w:tcW w:w="1351" w:type="dxa"/>
            <w:gridSpan w:val="2"/>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F8721E" w:rsidRDefault="001822E4" w:rsidP="006E0C2E">
            <w:pPr>
              <w:spacing w:after="0" w:line="240" w:lineRule="auto"/>
              <w:contextualSpacing/>
              <w:rPr>
                <w:rFonts w:ascii="Times New Roman" w:hAnsi="Times New Roman" w:cs="Times New Roman"/>
                <w:b/>
              </w:rPr>
            </w:pPr>
            <w:r w:rsidRPr="00F8721E">
              <w:rPr>
                <w:rFonts w:ascii="Times New Roman" w:hAnsi="Times New Roman" w:cs="Times New Roman"/>
              </w:rPr>
              <w:t>2019</w:t>
            </w:r>
          </w:p>
        </w:tc>
        <w:tc>
          <w:tcPr>
            <w:tcW w:w="945" w:type="dxa"/>
            <w:tcBorders>
              <w:left w:val="single" w:sz="8" w:space="0" w:color="000000"/>
              <w:bottom w:val="single" w:sz="4" w:space="0" w:color="auto"/>
            </w:tcBorders>
            <w:shd w:val="clear" w:color="auto" w:fill="auto"/>
          </w:tcPr>
          <w:p w:rsidR="001822E4" w:rsidRPr="00F8721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left w:val="single" w:sz="8" w:space="0" w:color="000000"/>
              <w:bottom w:val="single" w:sz="4" w:space="0" w:color="auto"/>
            </w:tcBorders>
            <w:shd w:val="clear" w:color="auto" w:fill="auto"/>
          </w:tcPr>
          <w:p w:rsidR="001822E4" w:rsidRPr="00F8721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left w:val="single" w:sz="8" w:space="0" w:color="000000"/>
              <w:bottom w:val="single" w:sz="4" w:space="0" w:color="auto"/>
            </w:tcBorders>
            <w:shd w:val="clear" w:color="auto" w:fill="auto"/>
          </w:tcPr>
          <w:p w:rsidR="001822E4" w:rsidRPr="00F8721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6E0C2E">
            <w:pPr>
              <w:spacing w:after="0" w:line="240" w:lineRule="auto"/>
              <w:contextualSpacing/>
              <w:rPr>
                <w:rFonts w:ascii="Times New Roman" w:hAnsi="Times New Roman" w:cs="Times New Roman"/>
                <w:b/>
                <w:lang w:val="en-US"/>
              </w:rPr>
            </w:pPr>
            <w:r w:rsidRPr="00F8721E">
              <w:rPr>
                <w:rFonts w:ascii="Times New Roman" w:hAnsi="Times New Roman" w:cs="Times New Roman"/>
              </w:rPr>
              <w:t>202</w:t>
            </w:r>
            <w:r>
              <w:rPr>
                <w:rFonts w:ascii="Times New Roman" w:hAnsi="Times New Roman" w:cs="Times New Roman"/>
                <w:lang w:val="en-US"/>
              </w:rPr>
              <w:t>2</w:t>
            </w:r>
          </w:p>
        </w:tc>
        <w:tc>
          <w:tcPr>
            <w:tcW w:w="945" w:type="dxa"/>
            <w:tcBorders>
              <w:left w:val="single" w:sz="8" w:space="0" w:color="000000"/>
              <w:bottom w:val="single" w:sz="4" w:space="0" w:color="auto"/>
            </w:tcBorders>
            <w:shd w:val="clear" w:color="auto" w:fill="auto"/>
          </w:tcPr>
          <w:p w:rsidR="001822E4" w:rsidRPr="00F8721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val="restart"/>
            <w:tcBorders>
              <w:top w:val="single" w:sz="8" w:space="0" w:color="000000"/>
              <w:left w:val="single" w:sz="8" w:space="0" w:color="000000"/>
            </w:tcBorders>
            <w:shd w:val="clear" w:color="auto" w:fill="auto"/>
          </w:tcPr>
          <w:p w:rsidR="001822E4" w:rsidRPr="00F8721E" w:rsidRDefault="001822E4" w:rsidP="006E0C2E">
            <w:pPr>
              <w:snapToGrid w:val="0"/>
              <w:spacing w:line="200" w:lineRule="atLeast"/>
              <w:rPr>
                <w:rFonts w:ascii="Times New Roman" w:hAnsi="Times New Roman" w:cs="Times New Roman"/>
                <w:color w:val="FF0000"/>
                <w:shd w:val="clear" w:color="auto" w:fill="FFFFFF"/>
              </w:rPr>
            </w:pPr>
            <w:r w:rsidRPr="00F8721E">
              <w:rPr>
                <w:rFonts w:ascii="Times New Roman" w:hAnsi="Times New Roman" w:cs="Times New Roman"/>
              </w:rPr>
              <w:t>712.2.3</w:t>
            </w:r>
          </w:p>
        </w:tc>
        <w:tc>
          <w:tcPr>
            <w:tcW w:w="2836" w:type="dxa"/>
            <w:gridSpan w:val="2"/>
            <w:vMerge w:val="restart"/>
            <w:tcBorders>
              <w:top w:val="single" w:sz="8" w:space="0" w:color="000000"/>
              <w:left w:val="single" w:sz="8" w:space="0" w:color="000000"/>
            </w:tcBorders>
            <w:shd w:val="clear" w:color="auto" w:fill="auto"/>
          </w:tcPr>
          <w:p w:rsidR="001822E4" w:rsidRPr="00F8721E" w:rsidRDefault="001822E4" w:rsidP="006E0C2E">
            <w:pPr>
              <w:snapToGrid w:val="0"/>
              <w:spacing w:line="200" w:lineRule="atLeast"/>
              <w:rPr>
                <w:rFonts w:ascii="Times New Roman" w:hAnsi="Times New Roman" w:cs="Times New Roman"/>
              </w:rPr>
            </w:pPr>
            <w:r w:rsidRPr="00F8721E">
              <w:rPr>
                <w:rFonts w:ascii="Times New Roman" w:hAnsi="Times New Roman" w:cs="Times New Roman"/>
                <w:color w:val="FF0000"/>
                <w:shd w:val="clear" w:color="auto" w:fill="FFFFFF"/>
              </w:rPr>
              <w:t>Пропаганда здорового образа жизни через СМИ, изготовление памяток,  буклетов, плакатов  о здоровом образе жизни</w:t>
            </w:r>
          </w:p>
        </w:tc>
        <w:tc>
          <w:tcPr>
            <w:tcW w:w="2056" w:type="dxa"/>
            <w:gridSpan w:val="2"/>
            <w:vMerge w:val="restart"/>
            <w:tcBorders>
              <w:top w:val="single" w:sz="8" w:space="0" w:color="000000"/>
              <w:left w:val="single" w:sz="8" w:space="0" w:color="000000"/>
            </w:tcBorders>
            <w:shd w:val="clear" w:color="auto" w:fill="auto"/>
          </w:tcPr>
          <w:p w:rsidR="001822E4" w:rsidRPr="00F8721E" w:rsidRDefault="001822E4" w:rsidP="006E0C2E">
            <w:pPr>
              <w:snapToGrid w:val="0"/>
              <w:spacing w:line="200" w:lineRule="atLeast"/>
              <w:rPr>
                <w:rFonts w:ascii="Times New Roman" w:hAnsi="Times New Roman" w:cs="Times New Roman"/>
                <w:color w:val="000000"/>
              </w:rPr>
            </w:pPr>
            <w:r w:rsidRPr="00F8721E">
              <w:rPr>
                <w:rFonts w:ascii="Times New Roman" w:hAnsi="Times New Roman" w:cs="Times New Roman"/>
              </w:rPr>
              <w:t>Администрация Верхнеломовского сельсовета Нижнеломовского района</w:t>
            </w:r>
          </w:p>
        </w:tc>
        <w:tc>
          <w:tcPr>
            <w:tcW w:w="1080" w:type="dxa"/>
            <w:tcBorders>
              <w:left w:val="single" w:sz="8" w:space="0" w:color="000000"/>
              <w:bottom w:val="single" w:sz="8" w:space="0" w:color="000000"/>
            </w:tcBorders>
            <w:shd w:val="clear" w:color="auto" w:fill="auto"/>
          </w:tcPr>
          <w:p w:rsidR="001822E4" w:rsidRPr="00F8721E" w:rsidRDefault="001822E4" w:rsidP="006E0C2E">
            <w:pPr>
              <w:spacing w:line="200" w:lineRule="atLeast"/>
              <w:rPr>
                <w:rFonts w:ascii="Times New Roman" w:hAnsi="Times New Roman" w:cs="Times New Roman"/>
              </w:rPr>
            </w:pPr>
            <w:r w:rsidRPr="00F8721E">
              <w:rPr>
                <w:rFonts w:ascii="Times New Roman" w:hAnsi="Times New Roman" w:cs="Times New Roman"/>
              </w:rPr>
              <w:t>2018</w:t>
            </w:r>
          </w:p>
        </w:tc>
        <w:tc>
          <w:tcPr>
            <w:tcW w:w="945" w:type="dxa"/>
            <w:tcBorders>
              <w:left w:val="single" w:sz="8" w:space="0" w:color="000000"/>
              <w:bottom w:val="single" w:sz="4" w:space="0" w:color="auto"/>
            </w:tcBorders>
            <w:shd w:val="clear" w:color="auto" w:fill="auto"/>
          </w:tcPr>
          <w:p w:rsidR="001822E4" w:rsidRPr="00F8721E" w:rsidRDefault="001822E4" w:rsidP="006E0C2E">
            <w:pPr>
              <w:snapToGrid w:val="0"/>
              <w:spacing w:line="200" w:lineRule="atLeast"/>
              <w:jc w:val="right"/>
              <w:rPr>
                <w:rFonts w:ascii="Times New Roman" w:hAnsi="Times New Roman" w:cs="Times New Roman"/>
              </w:rPr>
            </w:pPr>
          </w:p>
        </w:tc>
        <w:tc>
          <w:tcPr>
            <w:tcW w:w="1351" w:type="dxa"/>
            <w:gridSpan w:val="2"/>
            <w:tcBorders>
              <w:left w:val="single" w:sz="8" w:space="0" w:color="000000"/>
              <w:bottom w:val="single" w:sz="4" w:space="0" w:color="auto"/>
            </w:tcBorders>
            <w:shd w:val="clear" w:color="auto" w:fill="auto"/>
          </w:tcPr>
          <w:p w:rsidR="001822E4" w:rsidRPr="00F8721E" w:rsidRDefault="001822E4" w:rsidP="006E0C2E">
            <w:pPr>
              <w:snapToGrid w:val="0"/>
              <w:spacing w:line="200" w:lineRule="atLeast"/>
              <w:jc w:val="right"/>
              <w:rPr>
                <w:rFonts w:ascii="Times New Roman" w:hAnsi="Times New Roman" w:cs="Times New Roman"/>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F8721E" w:rsidRDefault="001822E4" w:rsidP="006E0C2E">
            <w:pPr>
              <w:spacing w:after="0" w:line="240" w:lineRule="auto"/>
              <w:contextualSpacing/>
              <w:rPr>
                <w:rFonts w:ascii="Times New Roman" w:hAnsi="Times New Roman" w:cs="Times New Roman"/>
                <w:b/>
              </w:rPr>
            </w:pPr>
            <w:r w:rsidRPr="00F8721E">
              <w:rPr>
                <w:rFonts w:ascii="Times New Roman" w:hAnsi="Times New Roman" w:cs="Times New Roman"/>
              </w:rPr>
              <w:t>2019</w:t>
            </w:r>
          </w:p>
        </w:tc>
        <w:tc>
          <w:tcPr>
            <w:tcW w:w="945" w:type="dxa"/>
            <w:tcBorders>
              <w:left w:val="single" w:sz="8" w:space="0" w:color="000000"/>
              <w:bottom w:val="single" w:sz="4" w:space="0" w:color="auto"/>
            </w:tcBorders>
            <w:shd w:val="clear" w:color="auto" w:fill="auto"/>
          </w:tcPr>
          <w:p w:rsidR="001822E4" w:rsidRPr="00F8721E" w:rsidRDefault="001822E4" w:rsidP="006E0C2E">
            <w:pPr>
              <w:snapToGrid w:val="0"/>
              <w:spacing w:line="200" w:lineRule="atLeast"/>
              <w:jc w:val="right"/>
              <w:rPr>
                <w:rFonts w:ascii="Times New Roman" w:hAnsi="Times New Roman" w:cs="Times New Roman"/>
              </w:rPr>
            </w:pPr>
          </w:p>
          <w:p w:rsidR="001822E4" w:rsidRPr="00F8721E" w:rsidRDefault="001822E4" w:rsidP="006E0C2E">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rPr>
              <w:t>1,0</w:t>
            </w:r>
          </w:p>
        </w:tc>
        <w:tc>
          <w:tcPr>
            <w:tcW w:w="1351" w:type="dxa"/>
            <w:gridSpan w:val="2"/>
            <w:tcBorders>
              <w:left w:val="single" w:sz="8" w:space="0" w:color="000000"/>
              <w:bottom w:val="single" w:sz="4" w:space="0" w:color="auto"/>
            </w:tcBorders>
            <w:shd w:val="clear" w:color="auto" w:fill="auto"/>
          </w:tcPr>
          <w:p w:rsidR="001822E4" w:rsidRPr="00F8721E" w:rsidRDefault="001822E4" w:rsidP="006E0C2E">
            <w:pPr>
              <w:snapToGrid w:val="0"/>
              <w:spacing w:line="200" w:lineRule="atLeast"/>
              <w:jc w:val="right"/>
              <w:rPr>
                <w:rFonts w:ascii="Times New Roman" w:hAnsi="Times New Roman" w:cs="Times New Roman"/>
              </w:rPr>
            </w:pPr>
          </w:p>
          <w:p w:rsidR="001822E4" w:rsidRPr="00F8721E" w:rsidRDefault="001822E4" w:rsidP="006E0C2E">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rPr>
              <w:t>1,0</w:t>
            </w: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left w:val="single" w:sz="8" w:space="0" w:color="000000"/>
              <w:bottom w:val="single" w:sz="4" w:space="0" w:color="auto"/>
            </w:tcBorders>
            <w:shd w:val="clear" w:color="auto" w:fill="auto"/>
          </w:tcPr>
          <w:p w:rsidR="001822E4" w:rsidRPr="00F8721E" w:rsidRDefault="001822E4" w:rsidP="009751CC">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rPr>
              <w:t>1,0</w:t>
            </w:r>
          </w:p>
        </w:tc>
        <w:tc>
          <w:tcPr>
            <w:tcW w:w="1351" w:type="dxa"/>
            <w:gridSpan w:val="2"/>
            <w:tcBorders>
              <w:left w:val="single" w:sz="8" w:space="0" w:color="000000"/>
              <w:bottom w:val="single" w:sz="4" w:space="0" w:color="auto"/>
            </w:tcBorders>
            <w:shd w:val="clear" w:color="auto" w:fill="auto"/>
          </w:tcPr>
          <w:p w:rsidR="001822E4" w:rsidRPr="00F8721E" w:rsidRDefault="001822E4" w:rsidP="009751CC">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rPr>
              <w:t>1,0</w:t>
            </w: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left w:val="single" w:sz="8" w:space="0" w:color="000000"/>
              <w:bottom w:val="single" w:sz="4" w:space="0" w:color="auto"/>
            </w:tcBorders>
            <w:shd w:val="clear" w:color="auto" w:fill="auto"/>
          </w:tcPr>
          <w:p w:rsidR="001822E4" w:rsidRPr="00F8721E" w:rsidRDefault="001822E4" w:rsidP="009751CC">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rPr>
              <w:t>1,0</w:t>
            </w:r>
          </w:p>
        </w:tc>
        <w:tc>
          <w:tcPr>
            <w:tcW w:w="1351" w:type="dxa"/>
            <w:gridSpan w:val="2"/>
            <w:tcBorders>
              <w:left w:val="single" w:sz="8" w:space="0" w:color="000000"/>
              <w:bottom w:val="single" w:sz="4" w:space="0" w:color="auto"/>
            </w:tcBorders>
            <w:shd w:val="clear" w:color="auto" w:fill="auto"/>
          </w:tcPr>
          <w:p w:rsidR="001822E4" w:rsidRPr="00F8721E" w:rsidRDefault="001822E4" w:rsidP="009751CC">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rPr>
              <w:t>1,0</w:t>
            </w: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6E0C2E">
            <w:pPr>
              <w:spacing w:after="0" w:line="240" w:lineRule="auto"/>
              <w:contextualSpacing/>
              <w:rPr>
                <w:rFonts w:ascii="Times New Roman" w:hAnsi="Times New Roman" w:cs="Times New Roman"/>
                <w:b/>
                <w:lang w:val="en-US"/>
              </w:rPr>
            </w:pPr>
            <w:r w:rsidRPr="00F8721E">
              <w:rPr>
                <w:rFonts w:ascii="Times New Roman" w:hAnsi="Times New Roman" w:cs="Times New Roman"/>
              </w:rPr>
              <w:t>202</w:t>
            </w:r>
            <w:r>
              <w:rPr>
                <w:rFonts w:ascii="Times New Roman" w:hAnsi="Times New Roman" w:cs="Times New Roman"/>
                <w:lang w:val="en-US"/>
              </w:rPr>
              <w:t>2</w:t>
            </w:r>
          </w:p>
        </w:tc>
        <w:tc>
          <w:tcPr>
            <w:tcW w:w="945" w:type="dxa"/>
            <w:tcBorders>
              <w:left w:val="single" w:sz="8" w:space="0" w:color="000000"/>
              <w:bottom w:val="single" w:sz="4" w:space="0" w:color="auto"/>
            </w:tcBorders>
            <w:shd w:val="clear" w:color="auto" w:fill="auto"/>
          </w:tcPr>
          <w:p w:rsidR="001822E4" w:rsidRPr="00F8721E" w:rsidRDefault="001822E4" w:rsidP="006E0C2E">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rPr>
              <w:t>1,0</w:t>
            </w:r>
          </w:p>
        </w:tc>
        <w:tc>
          <w:tcPr>
            <w:tcW w:w="1351" w:type="dxa"/>
            <w:gridSpan w:val="2"/>
            <w:tcBorders>
              <w:left w:val="single" w:sz="8" w:space="0" w:color="000000"/>
              <w:bottom w:val="single" w:sz="4" w:space="0" w:color="auto"/>
            </w:tcBorders>
            <w:shd w:val="clear" w:color="auto" w:fill="auto"/>
          </w:tcPr>
          <w:p w:rsidR="001822E4" w:rsidRPr="00F8721E" w:rsidRDefault="001822E4" w:rsidP="006E0C2E">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rPr>
              <w:t>1,0</w:t>
            </w: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val="restart"/>
            <w:tcBorders>
              <w:top w:val="single" w:sz="8" w:space="0" w:color="000000"/>
              <w:left w:val="single" w:sz="8" w:space="0" w:color="000000"/>
            </w:tcBorders>
            <w:shd w:val="clear" w:color="auto" w:fill="auto"/>
          </w:tcPr>
          <w:p w:rsidR="001822E4" w:rsidRPr="00F8721E" w:rsidRDefault="001822E4" w:rsidP="006E0C2E">
            <w:pPr>
              <w:snapToGrid w:val="0"/>
              <w:spacing w:line="200" w:lineRule="atLeast"/>
              <w:rPr>
                <w:rFonts w:ascii="Times New Roman" w:hAnsi="Times New Roman" w:cs="Times New Roman"/>
                <w:color w:val="FF0000"/>
                <w:shd w:val="clear" w:color="auto" w:fill="FFFFFF"/>
              </w:rPr>
            </w:pPr>
            <w:r w:rsidRPr="00F8721E">
              <w:rPr>
                <w:rFonts w:ascii="Times New Roman" w:hAnsi="Times New Roman" w:cs="Times New Roman"/>
              </w:rPr>
              <w:t>7.1.2.4</w:t>
            </w:r>
          </w:p>
        </w:tc>
        <w:tc>
          <w:tcPr>
            <w:tcW w:w="2836" w:type="dxa"/>
            <w:gridSpan w:val="2"/>
            <w:vMerge w:val="restart"/>
            <w:tcBorders>
              <w:top w:val="single" w:sz="8" w:space="0" w:color="000000"/>
              <w:left w:val="single" w:sz="8" w:space="0" w:color="000000"/>
            </w:tcBorders>
            <w:shd w:val="clear" w:color="auto" w:fill="auto"/>
          </w:tcPr>
          <w:p w:rsidR="001822E4" w:rsidRPr="00F8721E" w:rsidRDefault="001822E4" w:rsidP="006E0C2E">
            <w:pPr>
              <w:snapToGrid w:val="0"/>
              <w:spacing w:line="200" w:lineRule="atLeast"/>
              <w:rPr>
                <w:rFonts w:ascii="Times New Roman" w:hAnsi="Times New Roman" w:cs="Times New Roman"/>
              </w:rPr>
            </w:pPr>
            <w:r w:rsidRPr="00F8721E">
              <w:rPr>
                <w:rFonts w:ascii="Times New Roman" w:hAnsi="Times New Roman" w:cs="Times New Roman"/>
                <w:color w:val="FF0000"/>
                <w:shd w:val="clear" w:color="auto" w:fill="FFFFFF"/>
              </w:rPr>
              <w:t xml:space="preserve">Проведение соревнований в образовательных учреждениях на </w:t>
            </w:r>
            <w:r w:rsidRPr="00F8721E">
              <w:rPr>
                <w:rFonts w:ascii="Times New Roman" w:hAnsi="Times New Roman" w:cs="Times New Roman"/>
                <w:color w:val="FF0000"/>
                <w:shd w:val="clear" w:color="auto" w:fill="FFFFFF"/>
              </w:rPr>
              <w:lastRenderedPageBreak/>
              <w:t>территории Верхнеломовского сельсовета Нижнеломовского района</w:t>
            </w:r>
          </w:p>
        </w:tc>
        <w:tc>
          <w:tcPr>
            <w:tcW w:w="2056" w:type="dxa"/>
            <w:gridSpan w:val="2"/>
            <w:vMerge w:val="restart"/>
            <w:tcBorders>
              <w:top w:val="single" w:sz="8" w:space="0" w:color="000000"/>
              <w:left w:val="single" w:sz="8" w:space="0" w:color="000000"/>
            </w:tcBorders>
            <w:shd w:val="clear" w:color="auto" w:fill="auto"/>
          </w:tcPr>
          <w:p w:rsidR="001822E4" w:rsidRPr="00F8721E" w:rsidRDefault="001822E4" w:rsidP="006E0C2E">
            <w:pPr>
              <w:snapToGrid w:val="0"/>
              <w:spacing w:line="200" w:lineRule="atLeast"/>
              <w:rPr>
                <w:rFonts w:ascii="Times New Roman" w:hAnsi="Times New Roman" w:cs="Times New Roman"/>
              </w:rPr>
            </w:pPr>
            <w:r w:rsidRPr="00F8721E">
              <w:rPr>
                <w:rFonts w:ascii="Times New Roman" w:hAnsi="Times New Roman" w:cs="Times New Roman"/>
              </w:rPr>
              <w:lastRenderedPageBreak/>
              <w:t>МБОУ СОШ с. В-Ломов (по согласованию);</w:t>
            </w:r>
          </w:p>
          <w:p w:rsidR="001822E4" w:rsidRPr="00F8721E" w:rsidRDefault="001822E4" w:rsidP="006E0C2E">
            <w:pPr>
              <w:snapToGrid w:val="0"/>
              <w:spacing w:line="200" w:lineRule="atLeast"/>
              <w:rPr>
                <w:rFonts w:ascii="Times New Roman" w:hAnsi="Times New Roman" w:cs="Times New Roman"/>
              </w:rPr>
            </w:pPr>
            <w:r w:rsidRPr="00F8721E">
              <w:rPr>
                <w:rFonts w:ascii="Times New Roman" w:hAnsi="Times New Roman" w:cs="Times New Roman"/>
              </w:rPr>
              <w:lastRenderedPageBreak/>
              <w:t>детский сад с. В-Ломов (по согласованию);</w:t>
            </w:r>
          </w:p>
          <w:p w:rsidR="001822E4" w:rsidRPr="00F8721E" w:rsidRDefault="001822E4" w:rsidP="006E0C2E">
            <w:pPr>
              <w:snapToGrid w:val="0"/>
              <w:spacing w:line="200" w:lineRule="atLeast"/>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822E4" w:rsidRPr="00F8721E" w:rsidRDefault="001822E4" w:rsidP="006E0C2E">
            <w:pPr>
              <w:spacing w:line="200" w:lineRule="atLeast"/>
              <w:rPr>
                <w:rFonts w:ascii="Times New Roman" w:hAnsi="Times New Roman" w:cs="Times New Roman"/>
              </w:rPr>
            </w:pPr>
            <w:r w:rsidRPr="00F8721E">
              <w:rPr>
                <w:rFonts w:ascii="Times New Roman" w:hAnsi="Times New Roman" w:cs="Times New Roman"/>
              </w:rPr>
              <w:lastRenderedPageBreak/>
              <w:t>2018</w:t>
            </w:r>
          </w:p>
        </w:tc>
        <w:tc>
          <w:tcPr>
            <w:tcW w:w="945" w:type="dxa"/>
            <w:tcBorders>
              <w:left w:val="single" w:sz="8" w:space="0" w:color="000000"/>
              <w:bottom w:val="single" w:sz="4" w:space="0" w:color="auto"/>
            </w:tcBorders>
            <w:shd w:val="clear" w:color="auto" w:fill="auto"/>
          </w:tcPr>
          <w:p w:rsidR="001822E4" w:rsidRPr="00F8721E" w:rsidRDefault="001822E4" w:rsidP="006E0C2E">
            <w:pPr>
              <w:pStyle w:val="ConsPlusCell1"/>
              <w:widowControl/>
              <w:jc w:val="center"/>
              <w:rPr>
                <w:rFonts w:ascii="Times New Roman" w:hAnsi="Times New Roman" w:cs="Times New Roman"/>
                <w:sz w:val="22"/>
                <w:szCs w:val="22"/>
              </w:rPr>
            </w:pPr>
          </w:p>
        </w:tc>
        <w:tc>
          <w:tcPr>
            <w:tcW w:w="1351" w:type="dxa"/>
            <w:gridSpan w:val="2"/>
            <w:tcBorders>
              <w:left w:val="single" w:sz="8" w:space="0" w:color="000000"/>
              <w:bottom w:val="single" w:sz="4" w:space="0" w:color="auto"/>
            </w:tcBorders>
            <w:shd w:val="clear" w:color="auto" w:fill="auto"/>
          </w:tcPr>
          <w:p w:rsidR="001822E4" w:rsidRPr="00F8721E" w:rsidRDefault="001822E4" w:rsidP="006E0C2E">
            <w:pPr>
              <w:pStyle w:val="ConsPlusCell1"/>
              <w:widowControl/>
              <w:jc w:val="center"/>
              <w:rPr>
                <w:rFonts w:ascii="Times New Roman" w:hAnsi="Times New Roman" w:cs="Times New Roman"/>
                <w:sz w:val="22"/>
                <w:szCs w:val="22"/>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F8721E" w:rsidRDefault="001822E4" w:rsidP="006E0C2E">
            <w:pPr>
              <w:spacing w:after="0" w:line="240" w:lineRule="auto"/>
              <w:contextualSpacing/>
              <w:rPr>
                <w:rFonts w:ascii="Times New Roman" w:hAnsi="Times New Roman" w:cs="Times New Roman"/>
                <w:b/>
              </w:rPr>
            </w:pPr>
            <w:r w:rsidRPr="00F8721E">
              <w:rPr>
                <w:rFonts w:ascii="Times New Roman" w:hAnsi="Times New Roman" w:cs="Times New Roman"/>
              </w:rPr>
              <w:t>2019</w:t>
            </w:r>
          </w:p>
        </w:tc>
        <w:tc>
          <w:tcPr>
            <w:tcW w:w="945" w:type="dxa"/>
            <w:tcBorders>
              <w:left w:val="single" w:sz="8" w:space="0" w:color="000000"/>
              <w:bottom w:val="single" w:sz="4" w:space="0" w:color="auto"/>
            </w:tcBorders>
            <w:shd w:val="clear" w:color="auto" w:fill="auto"/>
          </w:tcPr>
          <w:p w:rsidR="001822E4" w:rsidRPr="00F8721E" w:rsidRDefault="001822E4" w:rsidP="006E0C2E">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lang w:val="en-US"/>
              </w:rPr>
              <w:t>1</w:t>
            </w:r>
            <w:r w:rsidRPr="00F8721E">
              <w:rPr>
                <w:rFonts w:ascii="Times New Roman" w:hAnsi="Times New Roman" w:cs="Times New Roman"/>
              </w:rPr>
              <w:t>3,3</w:t>
            </w:r>
          </w:p>
        </w:tc>
        <w:tc>
          <w:tcPr>
            <w:tcW w:w="1351" w:type="dxa"/>
            <w:gridSpan w:val="2"/>
            <w:tcBorders>
              <w:left w:val="single" w:sz="8" w:space="0" w:color="000000"/>
              <w:bottom w:val="single" w:sz="4" w:space="0" w:color="auto"/>
            </w:tcBorders>
            <w:shd w:val="clear" w:color="auto" w:fill="auto"/>
          </w:tcPr>
          <w:p w:rsidR="001822E4" w:rsidRPr="00F8721E" w:rsidRDefault="001822E4" w:rsidP="006E0C2E">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lang w:val="en-US"/>
              </w:rPr>
              <w:t>1</w:t>
            </w:r>
            <w:r w:rsidRPr="00F8721E">
              <w:rPr>
                <w:rFonts w:ascii="Times New Roman" w:hAnsi="Times New Roman" w:cs="Times New Roman"/>
              </w:rPr>
              <w:t>3,3</w:t>
            </w: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F8721E" w:rsidRDefault="001822E4" w:rsidP="009751CC">
            <w:pPr>
              <w:spacing w:after="0" w:line="240" w:lineRule="auto"/>
              <w:contextualSpacing/>
              <w:rPr>
                <w:rFonts w:ascii="Times New Roman" w:hAnsi="Times New Roman" w:cs="Times New Roman"/>
                <w:b/>
              </w:rPr>
            </w:pPr>
            <w:r w:rsidRPr="00F8721E">
              <w:rPr>
                <w:rFonts w:ascii="Times New Roman" w:hAnsi="Times New Roman" w:cs="Times New Roman"/>
              </w:rPr>
              <w:t>2020</w:t>
            </w:r>
          </w:p>
        </w:tc>
        <w:tc>
          <w:tcPr>
            <w:tcW w:w="945" w:type="dxa"/>
            <w:tcBorders>
              <w:left w:val="single" w:sz="8" w:space="0" w:color="000000"/>
              <w:bottom w:val="single" w:sz="4" w:space="0" w:color="auto"/>
            </w:tcBorders>
            <w:shd w:val="clear" w:color="auto" w:fill="auto"/>
          </w:tcPr>
          <w:p w:rsidR="001822E4" w:rsidRPr="00F8721E" w:rsidRDefault="001822E4" w:rsidP="009751CC">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rPr>
              <w:t>3,3</w:t>
            </w:r>
          </w:p>
        </w:tc>
        <w:tc>
          <w:tcPr>
            <w:tcW w:w="1351" w:type="dxa"/>
            <w:gridSpan w:val="2"/>
            <w:tcBorders>
              <w:left w:val="single" w:sz="8" w:space="0" w:color="000000"/>
              <w:bottom w:val="single" w:sz="4" w:space="0" w:color="auto"/>
            </w:tcBorders>
            <w:shd w:val="clear" w:color="auto" w:fill="auto"/>
          </w:tcPr>
          <w:p w:rsidR="001822E4" w:rsidRPr="00F8721E" w:rsidRDefault="001822E4" w:rsidP="009751CC">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rPr>
              <w:t>3,3</w:t>
            </w: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9751CC">
            <w:pPr>
              <w:spacing w:after="0" w:line="240" w:lineRule="auto"/>
              <w:contextualSpacing/>
              <w:rPr>
                <w:rFonts w:ascii="Times New Roman" w:hAnsi="Times New Roman" w:cs="Times New Roman"/>
                <w:b/>
                <w:lang w:val="en-US"/>
              </w:rPr>
            </w:pPr>
            <w:r>
              <w:rPr>
                <w:rFonts w:ascii="Times New Roman" w:hAnsi="Times New Roman" w:cs="Times New Roman"/>
              </w:rPr>
              <w:t>202</w:t>
            </w:r>
            <w:r>
              <w:rPr>
                <w:rFonts w:ascii="Times New Roman" w:hAnsi="Times New Roman" w:cs="Times New Roman"/>
                <w:lang w:val="en-US"/>
              </w:rPr>
              <w:t>1</w:t>
            </w:r>
          </w:p>
        </w:tc>
        <w:tc>
          <w:tcPr>
            <w:tcW w:w="945" w:type="dxa"/>
            <w:tcBorders>
              <w:left w:val="single" w:sz="8" w:space="0" w:color="000000"/>
              <w:bottom w:val="single" w:sz="4" w:space="0" w:color="auto"/>
            </w:tcBorders>
            <w:shd w:val="clear" w:color="auto" w:fill="auto"/>
          </w:tcPr>
          <w:p w:rsidR="001822E4" w:rsidRPr="00F8721E" w:rsidRDefault="001822E4" w:rsidP="009751CC">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rPr>
              <w:t>3,3</w:t>
            </w:r>
          </w:p>
        </w:tc>
        <w:tc>
          <w:tcPr>
            <w:tcW w:w="1351" w:type="dxa"/>
            <w:gridSpan w:val="2"/>
            <w:tcBorders>
              <w:left w:val="single" w:sz="8" w:space="0" w:color="000000"/>
              <w:bottom w:val="single" w:sz="4" w:space="0" w:color="auto"/>
            </w:tcBorders>
            <w:shd w:val="clear" w:color="auto" w:fill="auto"/>
          </w:tcPr>
          <w:p w:rsidR="001822E4" w:rsidRPr="00F8721E" w:rsidRDefault="001822E4" w:rsidP="009751CC">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rPr>
              <w:t>3,3</w:t>
            </w: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6E0C2E">
            <w:pPr>
              <w:spacing w:after="0" w:line="240" w:lineRule="auto"/>
              <w:contextualSpacing/>
              <w:rPr>
                <w:rFonts w:ascii="Times New Roman" w:hAnsi="Times New Roman" w:cs="Times New Roman"/>
                <w:b/>
                <w:lang w:val="en-US"/>
              </w:rPr>
            </w:pPr>
            <w:r w:rsidRPr="00F8721E">
              <w:rPr>
                <w:rFonts w:ascii="Times New Roman" w:hAnsi="Times New Roman" w:cs="Times New Roman"/>
              </w:rPr>
              <w:t>202</w:t>
            </w:r>
            <w:r>
              <w:rPr>
                <w:rFonts w:ascii="Times New Roman" w:hAnsi="Times New Roman" w:cs="Times New Roman"/>
                <w:lang w:val="en-US"/>
              </w:rPr>
              <w:t>2</w:t>
            </w:r>
          </w:p>
        </w:tc>
        <w:tc>
          <w:tcPr>
            <w:tcW w:w="945" w:type="dxa"/>
            <w:tcBorders>
              <w:left w:val="single" w:sz="8" w:space="0" w:color="000000"/>
              <w:bottom w:val="single" w:sz="4" w:space="0" w:color="auto"/>
            </w:tcBorders>
            <w:shd w:val="clear" w:color="auto" w:fill="auto"/>
          </w:tcPr>
          <w:p w:rsidR="001822E4" w:rsidRPr="00F8721E" w:rsidRDefault="001822E4" w:rsidP="006E0C2E">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rPr>
              <w:t>3,3</w:t>
            </w:r>
          </w:p>
        </w:tc>
        <w:tc>
          <w:tcPr>
            <w:tcW w:w="1351" w:type="dxa"/>
            <w:gridSpan w:val="2"/>
            <w:tcBorders>
              <w:left w:val="single" w:sz="8" w:space="0" w:color="000000"/>
              <w:bottom w:val="single" w:sz="4" w:space="0" w:color="auto"/>
            </w:tcBorders>
            <w:shd w:val="clear" w:color="auto" w:fill="auto"/>
          </w:tcPr>
          <w:p w:rsidR="001822E4" w:rsidRPr="00F8721E" w:rsidRDefault="001822E4" w:rsidP="006E0C2E">
            <w:pPr>
              <w:spacing w:after="0" w:line="240" w:lineRule="auto"/>
              <w:contextualSpacing/>
              <w:jc w:val="right"/>
              <w:rPr>
                <w:rFonts w:ascii="Times New Roman" w:hAnsi="Times New Roman" w:cs="Times New Roman"/>
                <w:color w:val="FF0000"/>
              </w:rPr>
            </w:pPr>
            <w:r w:rsidRPr="00F8721E">
              <w:rPr>
                <w:rFonts w:ascii="Times New Roman" w:hAnsi="Times New Roman" w:cs="Times New Roman"/>
              </w:rPr>
              <w:t>3,3</w:t>
            </w: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val="restart"/>
            <w:tcBorders>
              <w:top w:val="single" w:sz="8" w:space="0" w:color="000000"/>
              <w:left w:val="single" w:sz="8" w:space="0" w:color="000000"/>
            </w:tcBorders>
            <w:shd w:val="clear" w:color="auto" w:fill="auto"/>
          </w:tcPr>
          <w:p w:rsidR="001822E4" w:rsidRPr="00F8721E" w:rsidRDefault="001822E4" w:rsidP="006E0C2E">
            <w:pPr>
              <w:snapToGrid w:val="0"/>
              <w:spacing w:line="200" w:lineRule="atLeast"/>
              <w:rPr>
                <w:rFonts w:ascii="Times New Roman" w:hAnsi="Times New Roman" w:cs="Times New Roman"/>
              </w:rPr>
            </w:pPr>
            <w:r w:rsidRPr="00F8721E">
              <w:rPr>
                <w:rFonts w:ascii="Times New Roman" w:hAnsi="Times New Roman" w:cs="Times New Roman"/>
              </w:rPr>
              <w:t>7.1.2.5</w:t>
            </w:r>
          </w:p>
          <w:p w:rsidR="001822E4" w:rsidRPr="00F8721E" w:rsidRDefault="001822E4" w:rsidP="006E0C2E">
            <w:pPr>
              <w:snapToGrid w:val="0"/>
              <w:spacing w:line="200" w:lineRule="atLeast"/>
              <w:rPr>
                <w:rFonts w:ascii="Times New Roman" w:hAnsi="Times New Roman" w:cs="Times New Roman"/>
              </w:rPr>
            </w:pPr>
          </w:p>
        </w:tc>
        <w:tc>
          <w:tcPr>
            <w:tcW w:w="2836" w:type="dxa"/>
            <w:gridSpan w:val="2"/>
            <w:vMerge w:val="restart"/>
            <w:tcBorders>
              <w:top w:val="single" w:sz="8" w:space="0" w:color="000000"/>
              <w:left w:val="single" w:sz="8" w:space="0" w:color="000000"/>
            </w:tcBorders>
            <w:shd w:val="clear" w:color="auto" w:fill="auto"/>
          </w:tcPr>
          <w:p w:rsidR="001822E4" w:rsidRPr="00F8721E" w:rsidRDefault="001822E4" w:rsidP="006E0C2E">
            <w:pPr>
              <w:snapToGrid w:val="0"/>
              <w:spacing w:line="200" w:lineRule="atLeast"/>
              <w:rPr>
                <w:rFonts w:ascii="Times New Roman" w:hAnsi="Times New Roman" w:cs="Times New Roman"/>
              </w:rPr>
            </w:pPr>
            <w:r w:rsidRPr="00F8721E">
              <w:rPr>
                <w:rFonts w:ascii="Times New Roman" w:hAnsi="Times New Roman" w:cs="Times New Roman"/>
              </w:rPr>
              <w:t>Проведение встреч, бесед с жителями о здоровом образе жизни</w:t>
            </w:r>
          </w:p>
          <w:p w:rsidR="001822E4" w:rsidRPr="00F8721E" w:rsidRDefault="001822E4" w:rsidP="006E0C2E">
            <w:pPr>
              <w:snapToGrid w:val="0"/>
              <w:spacing w:line="200" w:lineRule="atLeast"/>
              <w:rPr>
                <w:rFonts w:ascii="Times New Roman" w:hAnsi="Times New Roman" w:cs="Times New Roman"/>
              </w:rPr>
            </w:pPr>
          </w:p>
        </w:tc>
        <w:tc>
          <w:tcPr>
            <w:tcW w:w="2056" w:type="dxa"/>
            <w:gridSpan w:val="2"/>
            <w:vMerge w:val="restart"/>
            <w:tcBorders>
              <w:top w:val="single" w:sz="8" w:space="0" w:color="000000"/>
              <w:left w:val="single" w:sz="8" w:space="0" w:color="000000"/>
            </w:tcBorders>
            <w:shd w:val="clear" w:color="auto" w:fill="auto"/>
          </w:tcPr>
          <w:p w:rsidR="001822E4" w:rsidRPr="00F8721E" w:rsidRDefault="001822E4" w:rsidP="006E0C2E">
            <w:pPr>
              <w:snapToGrid w:val="0"/>
              <w:spacing w:line="200" w:lineRule="atLeast"/>
              <w:rPr>
                <w:rFonts w:ascii="Times New Roman" w:hAnsi="Times New Roman" w:cs="Times New Roman"/>
              </w:rPr>
            </w:pPr>
            <w:r w:rsidRPr="00F8721E">
              <w:rPr>
                <w:rFonts w:ascii="Times New Roman" w:hAnsi="Times New Roman" w:cs="Times New Roman"/>
              </w:rPr>
              <w:t>Администрация Верхнеломовского  сельсовета</w:t>
            </w:r>
          </w:p>
          <w:p w:rsidR="001822E4" w:rsidRPr="00F8721E" w:rsidRDefault="001822E4" w:rsidP="006E0C2E">
            <w:pPr>
              <w:snapToGrid w:val="0"/>
              <w:spacing w:line="200" w:lineRule="atLeast"/>
              <w:rPr>
                <w:rFonts w:ascii="Times New Roman" w:hAnsi="Times New Roman" w:cs="Times New Roman"/>
              </w:rPr>
            </w:pPr>
            <w:r w:rsidRPr="00F8721E">
              <w:rPr>
                <w:rFonts w:ascii="Times New Roman" w:hAnsi="Times New Roman" w:cs="Times New Roman"/>
              </w:rPr>
              <w:t>МБОУ СОШ с. В-Ломов (по согласованию);</w:t>
            </w:r>
          </w:p>
          <w:p w:rsidR="001822E4" w:rsidRPr="00F8721E" w:rsidRDefault="001822E4" w:rsidP="006E0C2E">
            <w:pPr>
              <w:snapToGrid w:val="0"/>
              <w:spacing w:line="200" w:lineRule="atLeast"/>
              <w:rPr>
                <w:rFonts w:ascii="Times New Roman" w:hAnsi="Times New Roman" w:cs="Times New Roman"/>
                <w:color w:val="000000"/>
              </w:rPr>
            </w:pPr>
            <w:r w:rsidRPr="00F8721E">
              <w:rPr>
                <w:rFonts w:ascii="Times New Roman" w:hAnsi="Times New Roman" w:cs="Times New Roman"/>
              </w:rPr>
              <w:t>МУК «Верхнеломовкий  БДЦ»</w:t>
            </w:r>
          </w:p>
          <w:p w:rsidR="001822E4" w:rsidRPr="00F8721E" w:rsidRDefault="001822E4" w:rsidP="006E0C2E">
            <w:pPr>
              <w:snapToGrid w:val="0"/>
              <w:spacing w:line="200" w:lineRule="atLeast"/>
              <w:rPr>
                <w:rFonts w:ascii="Times New Roman" w:hAnsi="Times New Roman" w:cs="Times New Roman"/>
                <w:color w:val="000000"/>
              </w:rPr>
            </w:pPr>
          </w:p>
        </w:tc>
        <w:tc>
          <w:tcPr>
            <w:tcW w:w="1080" w:type="dxa"/>
            <w:tcBorders>
              <w:left w:val="single" w:sz="8" w:space="0" w:color="000000"/>
              <w:bottom w:val="single" w:sz="8" w:space="0" w:color="000000"/>
            </w:tcBorders>
            <w:shd w:val="clear" w:color="auto" w:fill="auto"/>
          </w:tcPr>
          <w:p w:rsidR="001822E4" w:rsidRPr="00F8721E" w:rsidRDefault="001822E4" w:rsidP="006E0C2E">
            <w:pPr>
              <w:spacing w:line="200" w:lineRule="atLeast"/>
              <w:rPr>
                <w:rFonts w:ascii="Times New Roman" w:hAnsi="Times New Roman" w:cs="Times New Roman"/>
              </w:rPr>
            </w:pPr>
            <w:r w:rsidRPr="00F8721E">
              <w:rPr>
                <w:rFonts w:ascii="Times New Roman" w:hAnsi="Times New Roman" w:cs="Times New Roman"/>
              </w:rPr>
              <w:t>2018</w:t>
            </w:r>
          </w:p>
        </w:tc>
        <w:tc>
          <w:tcPr>
            <w:tcW w:w="945" w:type="dxa"/>
            <w:tcBorders>
              <w:left w:val="single" w:sz="8" w:space="0" w:color="000000"/>
              <w:bottom w:val="single" w:sz="4" w:space="0" w:color="auto"/>
            </w:tcBorders>
            <w:shd w:val="clear" w:color="auto" w:fill="auto"/>
          </w:tcPr>
          <w:p w:rsidR="001822E4" w:rsidRPr="00F8721E" w:rsidRDefault="001822E4" w:rsidP="006E0C2E">
            <w:pPr>
              <w:snapToGrid w:val="0"/>
              <w:spacing w:line="200" w:lineRule="atLeast"/>
              <w:jc w:val="right"/>
              <w:rPr>
                <w:rFonts w:ascii="Times New Roman" w:hAnsi="Times New Roman" w:cs="Times New Roman"/>
              </w:rPr>
            </w:pPr>
          </w:p>
        </w:tc>
        <w:tc>
          <w:tcPr>
            <w:tcW w:w="1351" w:type="dxa"/>
            <w:gridSpan w:val="2"/>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F8721E" w:rsidRDefault="001822E4" w:rsidP="006E0C2E">
            <w:pPr>
              <w:spacing w:after="0" w:line="240" w:lineRule="auto"/>
              <w:contextualSpacing/>
              <w:rPr>
                <w:rFonts w:ascii="Times New Roman" w:hAnsi="Times New Roman" w:cs="Times New Roman"/>
                <w:b/>
              </w:rPr>
            </w:pPr>
            <w:r w:rsidRPr="00F8721E">
              <w:rPr>
                <w:rFonts w:ascii="Times New Roman" w:hAnsi="Times New Roman" w:cs="Times New Roman"/>
              </w:rPr>
              <w:t>2019</w:t>
            </w:r>
          </w:p>
        </w:tc>
        <w:tc>
          <w:tcPr>
            <w:tcW w:w="945" w:type="dxa"/>
            <w:tcBorders>
              <w:left w:val="single" w:sz="8" w:space="0" w:color="000000"/>
              <w:bottom w:val="single" w:sz="4" w:space="0" w:color="auto"/>
            </w:tcBorders>
            <w:shd w:val="clear" w:color="auto" w:fill="auto"/>
          </w:tcPr>
          <w:p w:rsidR="001822E4" w:rsidRPr="00F8721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left w:val="single" w:sz="8" w:space="0" w:color="000000"/>
              <w:bottom w:val="single" w:sz="4" w:space="0" w:color="auto"/>
            </w:tcBorders>
            <w:shd w:val="clear" w:color="auto" w:fill="auto"/>
          </w:tcPr>
          <w:p w:rsidR="001822E4" w:rsidRPr="00F8721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9751CC">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left w:val="single" w:sz="8" w:space="0" w:color="000000"/>
              <w:bottom w:val="single" w:sz="4" w:space="0" w:color="auto"/>
            </w:tcBorders>
            <w:shd w:val="clear" w:color="auto" w:fill="auto"/>
          </w:tcPr>
          <w:p w:rsidR="001822E4" w:rsidRPr="00F8721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F8721E"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9751CC" w:rsidRDefault="001822E4" w:rsidP="009751CC">
            <w:pPr>
              <w:spacing w:after="0" w:line="240" w:lineRule="auto"/>
              <w:contextualSpacing/>
              <w:rPr>
                <w:rFonts w:ascii="Times New Roman" w:hAnsi="Times New Roman" w:cs="Times New Roman"/>
                <w:b/>
                <w:lang w:val="en-US"/>
              </w:rPr>
            </w:pPr>
            <w:r w:rsidRPr="00F8721E">
              <w:rPr>
                <w:rFonts w:ascii="Times New Roman" w:hAnsi="Times New Roman" w:cs="Times New Roman"/>
              </w:rPr>
              <w:t>20</w:t>
            </w:r>
            <w:r>
              <w:rPr>
                <w:rFonts w:ascii="Times New Roman" w:hAnsi="Times New Roman" w:cs="Times New Roman"/>
                <w:lang w:val="en-US"/>
              </w:rPr>
              <w:t>22</w:t>
            </w:r>
          </w:p>
        </w:tc>
        <w:tc>
          <w:tcPr>
            <w:tcW w:w="945" w:type="dxa"/>
            <w:tcBorders>
              <w:left w:val="single" w:sz="8" w:space="0" w:color="000000"/>
              <w:bottom w:val="single" w:sz="4" w:space="0" w:color="auto"/>
            </w:tcBorders>
            <w:shd w:val="clear" w:color="auto" w:fill="auto"/>
          </w:tcPr>
          <w:p w:rsidR="001822E4" w:rsidRPr="00F8721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1822E4"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val="restart"/>
            <w:tcBorders>
              <w:top w:val="single" w:sz="8" w:space="0" w:color="000000"/>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r>
              <w:rPr>
                <w:rFonts w:ascii="Times New Roman" w:hAnsi="Times New Roman" w:cs="Times New Roman"/>
              </w:rPr>
              <w:t>7.1.3</w:t>
            </w:r>
          </w:p>
        </w:tc>
        <w:tc>
          <w:tcPr>
            <w:tcW w:w="2836" w:type="dxa"/>
            <w:gridSpan w:val="2"/>
            <w:vMerge w:val="restart"/>
            <w:tcBorders>
              <w:top w:val="single" w:sz="8" w:space="0" w:color="000000"/>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r>
              <w:rPr>
                <w:rFonts w:ascii="Times New Roman" w:hAnsi="Times New Roman" w:cs="Times New Roman"/>
                <w:sz w:val="24"/>
                <w:szCs w:val="24"/>
              </w:rPr>
              <w:t>Поведение культурно-массовых мероприятий</w:t>
            </w:r>
          </w:p>
        </w:tc>
        <w:tc>
          <w:tcPr>
            <w:tcW w:w="2056" w:type="dxa"/>
            <w:gridSpan w:val="2"/>
            <w:vMerge w:val="restart"/>
            <w:tcBorders>
              <w:top w:val="single" w:sz="8" w:space="0" w:color="000000"/>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r>
              <w:rPr>
                <w:rFonts w:ascii="Times New Roman" w:hAnsi="Times New Roman" w:cs="Times New Roman"/>
              </w:rPr>
              <w:t>, МУК «В-Ломовский БДЦ»</w:t>
            </w:r>
          </w:p>
        </w:tc>
        <w:tc>
          <w:tcPr>
            <w:tcW w:w="1080" w:type="dxa"/>
            <w:tcBorders>
              <w:left w:val="single" w:sz="8" w:space="0" w:color="000000"/>
              <w:bottom w:val="single" w:sz="8" w:space="0" w:color="000000"/>
            </w:tcBorders>
            <w:shd w:val="clear" w:color="auto" w:fill="auto"/>
          </w:tcPr>
          <w:p w:rsidR="001822E4" w:rsidRPr="00370864" w:rsidRDefault="001822E4" w:rsidP="006E0C2E">
            <w:pPr>
              <w:spacing w:after="0" w:line="240" w:lineRule="auto"/>
              <w:contextualSpacing/>
              <w:rPr>
                <w:rFonts w:ascii="Times New Roman" w:hAnsi="Times New Roman" w:cs="Times New Roman"/>
                <w:b/>
              </w:rPr>
            </w:pPr>
            <w:r w:rsidRPr="00370864">
              <w:rPr>
                <w:rFonts w:ascii="Times New Roman" w:hAnsi="Times New Roman" w:cs="Times New Roman"/>
                <w:b/>
              </w:rPr>
              <w:t>Итого</w:t>
            </w:r>
          </w:p>
        </w:tc>
        <w:tc>
          <w:tcPr>
            <w:tcW w:w="945" w:type="dxa"/>
            <w:tcBorders>
              <w:left w:val="single" w:sz="8" w:space="0" w:color="000000"/>
              <w:bottom w:val="single" w:sz="4" w:space="0" w:color="auto"/>
            </w:tcBorders>
            <w:shd w:val="clear" w:color="auto" w:fill="auto"/>
          </w:tcPr>
          <w:p w:rsidR="001822E4" w:rsidRPr="00CE3CBE" w:rsidRDefault="001822E4" w:rsidP="000D6A4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160,0</w:t>
            </w:r>
          </w:p>
        </w:tc>
        <w:tc>
          <w:tcPr>
            <w:tcW w:w="1351" w:type="dxa"/>
            <w:gridSpan w:val="2"/>
            <w:tcBorders>
              <w:left w:val="single" w:sz="8" w:space="0" w:color="000000"/>
              <w:bottom w:val="single" w:sz="4" w:space="0" w:color="auto"/>
            </w:tcBorders>
            <w:shd w:val="clear" w:color="auto" w:fill="auto"/>
          </w:tcPr>
          <w:p w:rsidR="001822E4" w:rsidRPr="00CE3CBE" w:rsidRDefault="001822E4" w:rsidP="000D6A4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160,0</w:t>
            </w:r>
          </w:p>
        </w:tc>
        <w:tc>
          <w:tcPr>
            <w:tcW w:w="975" w:type="dxa"/>
            <w:tcBorders>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tcBorders>
              <w:top w:val="single" w:sz="4" w:space="0" w:color="auto"/>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r>
              <w:rPr>
                <w:rFonts w:ascii="Times New Roman" w:hAnsi="Times New Roman" w:cs="Times New Roman"/>
              </w:rPr>
              <w:t>3</w:t>
            </w:r>
            <w:r w:rsidRPr="00DD60A9">
              <w:rPr>
                <w:rFonts w:ascii="Times New Roman" w:hAnsi="Times New Roman" w:cs="Times New Roman"/>
              </w:rPr>
              <w:t>0,0</w:t>
            </w:r>
          </w:p>
        </w:tc>
        <w:tc>
          <w:tcPr>
            <w:tcW w:w="1351" w:type="dxa"/>
            <w:gridSpan w:val="2"/>
            <w:tcBorders>
              <w:top w:val="single" w:sz="4" w:space="0" w:color="auto"/>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r>
              <w:rPr>
                <w:rFonts w:ascii="Times New Roman" w:hAnsi="Times New Roman" w:cs="Times New Roman"/>
              </w:rPr>
              <w:t>3</w:t>
            </w:r>
            <w:r w:rsidRPr="00DD60A9">
              <w:rPr>
                <w:rFonts w:ascii="Times New Roman" w:hAnsi="Times New Roman" w:cs="Times New Roman"/>
              </w:rPr>
              <w:t>0,0</w:t>
            </w:r>
          </w:p>
        </w:tc>
        <w:tc>
          <w:tcPr>
            <w:tcW w:w="975" w:type="dxa"/>
            <w:tcBorders>
              <w:top w:val="single" w:sz="4" w:space="0" w:color="auto"/>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tcBorders>
              <w:top w:val="single" w:sz="4" w:space="0" w:color="auto"/>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r>
              <w:rPr>
                <w:rFonts w:ascii="Times New Roman" w:hAnsi="Times New Roman" w:cs="Times New Roman"/>
              </w:rPr>
              <w:t>3</w:t>
            </w:r>
            <w:r w:rsidRPr="00DD60A9">
              <w:rPr>
                <w:rFonts w:ascii="Times New Roman" w:hAnsi="Times New Roman" w:cs="Times New Roman"/>
              </w:rPr>
              <w:t>0,0</w:t>
            </w:r>
          </w:p>
        </w:tc>
        <w:tc>
          <w:tcPr>
            <w:tcW w:w="1351" w:type="dxa"/>
            <w:gridSpan w:val="2"/>
            <w:tcBorders>
              <w:top w:val="single" w:sz="4" w:space="0" w:color="auto"/>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r>
              <w:rPr>
                <w:rFonts w:ascii="Times New Roman" w:hAnsi="Times New Roman" w:cs="Times New Roman"/>
              </w:rPr>
              <w:t>3</w:t>
            </w:r>
            <w:r w:rsidRPr="00DD60A9">
              <w:rPr>
                <w:rFonts w:ascii="Times New Roman" w:hAnsi="Times New Roman" w:cs="Times New Roman"/>
              </w:rPr>
              <w:t>0,0</w:t>
            </w:r>
          </w:p>
        </w:tc>
        <w:tc>
          <w:tcPr>
            <w:tcW w:w="975" w:type="dxa"/>
            <w:tcBorders>
              <w:top w:val="single" w:sz="4" w:space="0" w:color="auto"/>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1822E4" w:rsidRDefault="001822E4"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p>
        </w:tc>
        <w:tc>
          <w:tcPr>
            <w:tcW w:w="1351" w:type="dxa"/>
            <w:gridSpan w:val="2"/>
            <w:tcBorders>
              <w:top w:val="single" w:sz="4" w:space="0" w:color="auto"/>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p>
        </w:tc>
        <w:tc>
          <w:tcPr>
            <w:tcW w:w="975" w:type="dxa"/>
            <w:tcBorders>
              <w:top w:val="single" w:sz="4" w:space="0" w:color="auto"/>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1822E4" w:rsidRDefault="001822E4"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r>
              <w:rPr>
                <w:rFonts w:ascii="Times New Roman" w:hAnsi="Times New Roman" w:cs="Times New Roman"/>
              </w:rPr>
              <w:t>3</w:t>
            </w:r>
            <w:r w:rsidRPr="00DD60A9">
              <w:rPr>
                <w:rFonts w:ascii="Times New Roman" w:hAnsi="Times New Roman" w:cs="Times New Roman"/>
              </w:rPr>
              <w:t>0,0</w:t>
            </w:r>
          </w:p>
        </w:tc>
        <w:tc>
          <w:tcPr>
            <w:tcW w:w="1351" w:type="dxa"/>
            <w:gridSpan w:val="2"/>
            <w:tcBorders>
              <w:top w:val="single" w:sz="4" w:space="0" w:color="auto"/>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r>
              <w:rPr>
                <w:rFonts w:ascii="Times New Roman" w:hAnsi="Times New Roman" w:cs="Times New Roman"/>
              </w:rPr>
              <w:t>3</w:t>
            </w:r>
            <w:r w:rsidRPr="00DD60A9">
              <w:rPr>
                <w:rFonts w:ascii="Times New Roman" w:hAnsi="Times New Roman" w:cs="Times New Roman"/>
              </w:rPr>
              <w:t>0,0</w:t>
            </w:r>
          </w:p>
        </w:tc>
        <w:tc>
          <w:tcPr>
            <w:tcW w:w="975" w:type="dxa"/>
            <w:tcBorders>
              <w:top w:val="single" w:sz="4" w:space="0" w:color="auto"/>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1822E4" w:rsidRDefault="001822E4" w:rsidP="009751CC">
            <w:pPr>
              <w:spacing w:after="0" w:line="240" w:lineRule="auto"/>
              <w:contextualSpacing/>
              <w:rPr>
                <w:rFonts w:ascii="Times New Roman" w:hAnsi="Times New Roman" w:cs="Times New Roman"/>
              </w:rPr>
            </w:pPr>
            <w:r>
              <w:rPr>
                <w:rFonts w:ascii="Times New Roman" w:hAnsi="Times New Roman" w:cs="Times New Roman"/>
              </w:rPr>
              <w:t>2020</w:t>
            </w:r>
          </w:p>
        </w:tc>
        <w:tc>
          <w:tcPr>
            <w:tcW w:w="945" w:type="dxa"/>
            <w:tcBorders>
              <w:top w:val="single" w:sz="4" w:space="0" w:color="auto"/>
              <w:left w:val="single" w:sz="8" w:space="0" w:color="000000"/>
              <w:bottom w:val="single" w:sz="4" w:space="0" w:color="auto"/>
            </w:tcBorders>
            <w:shd w:val="clear" w:color="auto" w:fill="auto"/>
          </w:tcPr>
          <w:p w:rsidR="001822E4" w:rsidRPr="00DD60A9" w:rsidRDefault="001822E4" w:rsidP="009751CC">
            <w:pPr>
              <w:pStyle w:val="ConsPlusCell1"/>
              <w:widowControl/>
              <w:jc w:val="center"/>
              <w:rPr>
                <w:rFonts w:ascii="Times New Roman" w:hAnsi="Times New Roman" w:cs="Times New Roman"/>
              </w:rPr>
            </w:pPr>
            <w:r>
              <w:rPr>
                <w:rFonts w:ascii="Times New Roman" w:hAnsi="Times New Roman" w:cs="Times New Roman"/>
                <w:lang w:val="en-US"/>
              </w:rPr>
              <w:t>3</w:t>
            </w:r>
            <w:r w:rsidRPr="00DD60A9">
              <w:rPr>
                <w:rFonts w:ascii="Times New Roman" w:hAnsi="Times New Roman" w:cs="Times New Roman"/>
              </w:rPr>
              <w:t>0,0</w:t>
            </w:r>
          </w:p>
        </w:tc>
        <w:tc>
          <w:tcPr>
            <w:tcW w:w="1351" w:type="dxa"/>
            <w:gridSpan w:val="2"/>
            <w:tcBorders>
              <w:top w:val="single" w:sz="4" w:space="0" w:color="auto"/>
              <w:left w:val="single" w:sz="8" w:space="0" w:color="000000"/>
              <w:bottom w:val="single" w:sz="4" w:space="0" w:color="auto"/>
            </w:tcBorders>
            <w:shd w:val="clear" w:color="auto" w:fill="auto"/>
          </w:tcPr>
          <w:p w:rsidR="001822E4" w:rsidRPr="00DD60A9" w:rsidRDefault="001822E4" w:rsidP="009751CC">
            <w:pPr>
              <w:pStyle w:val="ConsPlusCell1"/>
              <w:widowControl/>
              <w:jc w:val="center"/>
              <w:rPr>
                <w:rFonts w:ascii="Times New Roman" w:hAnsi="Times New Roman" w:cs="Times New Roman"/>
              </w:rPr>
            </w:pPr>
            <w:r>
              <w:rPr>
                <w:rFonts w:ascii="Times New Roman" w:hAnsi="Times New Roman" w:cs="Times New Roman"/>
                <w:lang w:val="en-US"/>
              </w:rPr>
              <w:t>3</w:t>
            </w:r>
            <w:r w:rsidRPr="00DD60A9">
              <w:rPr>
                <w:rFonts w:ascii="Times New Roman" w:hAnsi="Times New Roman" w:cs="Times New Roman"/>
              </w:rPr>
              <w:t>0,0</w:t>
            </w:r>
          </w:p>
        </w:tc>
        <w:tc>
          <w:tcPr>
            <w:tcW w:w="975" w:type="dxa"/>
            <w:tcBorders>
              <w:top w:val="single" w:sz="4" w:space="0" w:color="auto"/>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1822E4" w:rsidRPr="009751CC" w:rsidRDefault="001822E4" w:rsidP="009751CC">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1</w:t>
            </w:r>
          </w:p>
        </w:tc>
        <w:tc>
          <w:tcPr>
            <w:tcW w:w="945" w:type="dxa"/>
            <w:tcBorders>
              <w:top w:val="single" w:sz="4" w:space="0" w:color="auto"/>
              <w:left w:val="single" w:sz="8" w:space="0" w:color="000000"/>
              <w:bottom w:val="single" w:sz="4" w:space="0" w:color="auto"/>
            </w:tcBorders>
            <w:shd w:val="clear" w:color="auto" w:fill="auto"/>
          </w:tcPr>
          <w:p w:rsidR="001822E4" w:rsidRPr="00DD60A9" w:rsidRDefault="001822E4" w:rsidP="009751CC">
            <w:pPr>
              <w:pStyle w:val="ConsPlusCell1"/>
              <w:widowControl/>
              <w:jc w:val="center"/>
              <w:rPr>
                <w:rFonts w:ascii="Times New Roman" w:hAnsi="Times New Roman" w:cs="Times New Roman"/>
              </w:rPr>
            </w:pPr>
            <w:r>
              <w:rPr>
                <w:rFonts w:ascii="Times New Roman" w:hAnsi="Times New Roman" w:cs="Times New Roman"/>
              </w:rPr>
              <w:t>1</w:t>
            </w:r>
            <w:r w:rsidRPr="00DD60A9">
              <w:rPr>
                <w:rFonts w:ascii="Times New Roman" w:hAnsi="Times New Roman" w:cs="Times New Roman"/>
              </w:rPr>
              <w:t>0,0</w:t>
            </w:r>
          </w:p>
        </w:tc>
        <w:tc>
          <w:tcPr>
            <w:tcW w:w="1351" w:type="dxa"/>
            <w:gridSpan w:val="2"/>
            <w:tcBorders>
              <w:top w:val="single" w:sz="4" w:space="0" w:color="auto"/>
              <w:left w:val="single" w:sz="8" w:space="0" w:color="000000"/>
              <w:bottom w:val="single" w:sz="4" w:space="0" w:color="auto"/>
            </w:tcBorders>
            <w:shd w:val="clear" w:color="auto" w:fill="auto"/>
          </w:tcPr>
          <w:p w:rsidR="001822E4" w:rsidRPr="00DD60A9" w:rsidRDefault="001822E4" w:rsidP="004F79DE">
            <w:pPr>
              <w:pStyle w:val="ConsPlusCell1"/>
              <w:widowControl/>
              <w:jc w:val="center"/>
              <w:rPr>
                <w:rFonts w:ascii="Times New Roman" w:hAnsi="Times New Roman" w:cs="Times New Roman"/>
              </w:rPr>
            </w:pPr>
            <w:r>
              <w:rPr>
                <w:rFonts w:ascii="Times New Roman" w:hAnsi="Times New Roman" w:cs="Times New Roman"/>
              </w:rPr>
              <w:t>1</w:t>
            </w:r>
            <w:r w:rsidRPr="00DD60A9">
              <w:rPr>
                <w:rFonts w:ascii="Times New Roman" w:hAnsi="Times New Roman" w:cs="Times New Roman"/>
              </w:rPr>
              <w:t>0,0</w:t>
            </w:r>
          </w:p>
        </w:tc>
        <w:tc>
          <w:tcPr>
            <w:tcW w:w="975" w:type="dxa"/>
            <w:tcBorders>
              <w:top w:val="single" w:sz="4" w:space="0" w:color="auto"/>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1822E4" w:rsidRPr="009751CC"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r>
              <w:rPr>
                <w:rFonts w:ascii="Times New Roman" w:hAnsi="Times New Roman" w:cs="Times New Roman"/>
                <w:lang w:val="en-US"/>
              </w:rPr>
              <w:t>3</w:t>
            </w:r>
            <w:r w:rsidRPr="00DD60A9">
              <w:rPr>
                <w:rFonts w:ascii="Times New Roman" w:hAnsi="Times New Roman" w:cs="Times New Roman"/>
              </w:rPr>
              <w:t>0,0</w:t>
            </w:r>
          </w:p>
        </w:tc>
        <w:tc>
          <w:tcPr>
            <w:tcW w:w="1351" w:type="dxa"/>
            <w:gridSpan w:val="2"/>
            <w:tcBorders>
              <w:top w:val="single" w:sz="4" w:space="0" w:color="auto"/>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r>
              <w:rPr>
                <w:rFonts w:ascii="Times New Roman" w:hAnsi="Times New Roman" w:cs="Times New Roman"/>
                <w:lang w:val="en-US"/>
              </w:rPr>
              <w:t>3</w:t>
            </w:r>
            <w:r w:rsidRPr="00DD60A9">
              <w:rPr>
                <w:rFonts w:ascii="Times New Roman" w:hAnsi="Times New Roman" w:cs="Times New Roman"/>
              </w:rPr>
              <w:t>0,0</w:t>
            </w:r>
          </w:p>
        </w:tc>
        <w:tc>
          <w:tcPr>
            <w:tcW w:w="975" w:type="dxa"/>
            <w:tcBorders>
              <w:top w:val="single" w:sz="4" w:space="0" w:color="auto"/>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val="restart"/>
            <w:tcBorders>
              <w:top w:val="single" w:sz="8" w:space="0" w:color="000000"/>
              <w:left w:val="single" w:sz="8" w:space="0" w:color="000000"/>
            </w:tcBorders>
            <w:shd w:val="clear" w:color="auto" w:fill="auto"/>
          </w:tcPr>
          <w:p w:rsidR="001822E4" w:rsidRDefault="001822E4" w:rsidP="006E0C2E">
            <w:pPr>
              <w:snapToGrid w:val="0"/>
              <w:spacing w:after="0" w:line="240" w:lineRule="auto"/>
              <w:rPr>
                <w:rFonts w:ascii="Times New Roman" w:hAnsi="Times New Roman" w:cs="Times New Roman"/>
              </w:rPr>
            </w:pPr>
            <w:r>
              <w:rPr>
                <w:rFonts w:ascii="Times New Roman" w:hAnsi="Times New Roman" w:cs="Times New Roman"/>
              </w:rPr>
              <w:t>7.1.4</w:t>
            </w:r>
          </w:p>
        </w:tc>
        <w:tc>
          <w:tcPr>
            <w:tcW w:w="2836" w:type="dxa"/>
            <w:gridSpan w:val="2"/>
            <w:vMerge w:val="restart"/>
            <w:tcBorders>
              <w:top w:val="single" w:sz="8" w:space="0" w:color="000000"/>
              <w:left w:val="single" w:sz="8" w:space="0" w:color="000000"/>
            </w:tcBorders>
            <w:shd w:val="clear" w:color="auto" w:fill="auto"/>
          </w:tcPr>
          <w:p w:rsidR="001822E4" w:rsidRPr="009920A1" w:rsidRDefault="001822E4" w:rsidP="006E0C2E">
            <w:pPr>
              <w:spacing w:after="0" w:line="240" w:lineRule="auto"/>
            </w:pPr>
            <w:r w:rsidRPr="009920A1">
              <w:rPr>
                <w:rStyle w:val="blk"/>
                <w:rFonts w:ascii="Times New Roman" w:hAnsi="Times New Roman" w:cs="Times New Roman"/>
                <w:color w:val="333333"/>
              </w:rPr>
              <w:t>Капитальные вложения в объекты государственной</w:t>
            </w:r>
          </w:p>
          <w:p w:rsidR="001822E4" w:rsidRPr="009920A1" w:rsidRDefault="001822E4" w:rsidP="006E0C2E">
            <w:pPr>
              <w:spacing w:after="0" w:line="240" w:lineRule="auto"/>
              <w:rPr>
                <w:b/>
              </w:rPr>
            </w:pPr>
            <w:r w:rsidRPr="009920A1">
              <w:rPr>
                <w:rStyle w:val="blk"/>
                <w:rFonts w:ascii="Times New Roman" w:hAnsi="Times New Roman" w:cs="Times New Roman"/>
                <w:color w:val="333333"/>
              </w:rPr>
              <w:t>(муниципальной) собственности</w:t>
            </w:r>
          </w:p>
        </w:tc>
        <w:tc>
          <w:tcPr>
            <w:tcW w:w="2056" w:type="dxa"/>
            <w:gridSpan w:val="2"/>
            <w:vMerge w:val="restart"/>
            <w:tcBorders>
              <w:top w:val="single" w:sz="8" w:space="0" w:color="000000"/>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r>
              <w:rPr>
                <w:rFonts w:ascii="Times New Roman" w:hAnsi="Times New Roman" w:cs="Times New Roman"/>
              </w:rPr>
              <w:t>, МУК «В-Ломовский БДЦ»</w:t>
            </w:r>
          </w:p>
        </w:tc>
        <w:tc>
          <w:tcPr>
            <w:tcW w:w="1080" w:type="dxa"/>
            <w:tcBorders>
              <w:left w:val="single" w:sz="8" w:space="0" w:color="000000"/>
              <w:bottom w:val="single" w:sz="8" w:space="0" w:color="000000"/>
            </w:tcBorders>
            <w:shd w:val="clear" w:color="auto" w:fill="auto"/>
          </w:tcPr>
          <w:p w:rsidR="001822E4" w:rsidRPr="00370864" w:rsidRDefault="001822E4" w:rsidP="006E0C2E">
            <w:pPr>
              <w:spacing w:after="0" w:line="240" w:lineRule="auto"/>
              <w:contextualSpacing/>
              <w:rPr>
                <w:rFonts w:ascii="Times New Roman" w:hAnsi="Times New Roman" w:cs="Times New Roman"/>
                <w:b/>
              </w:rPr>
            </w:pPr>
            <w:r w:rsidRPr="00370864">
              <w:rPr>
                <w:rFonts w:ascii="Times New Roman" w:hAnsi="Times New Roman" w:cs="Times New Roman"/>
                <w:b/>
              </w:rPr>
              <w:t>Итого</w:t>
            </w:r>
          </w:p>
        </w:tc>
        <w:tc>
          <w:tcPr>
            <w:tcW w:w="945" w:type="dxa"/>
            <w:tcBorders>
              <w:left w:val="single" w:sz="8" w:space="0" w:color="000000"/>
              <w:bottom w:val="single" w:sz="4" w:space="0" w:color="auto"/>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1822E4"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9920A1" w:rsidRDefault="001822E4" w:rsidP="006E0C2E">
            <w:pPr>
              <w:spacing w:after="0" w:line="240" w:lineRule="auto"/>
              <w:rPr>
                <w:rStyle w:val="blk"/>
                <w:rFonts w:ascii="Times New Roman" w:hAnsi="Times New Roman" w:cs="Times New Roman"/>
                <w:color w:val="333333"/>
              </w:rPr>
            </w:pPr>
          </w:p>
        </w:tc>
        <w:tc>
          <w:tcPr>
            <w:tcW w:w="2056" w:type="dxa"/>
            <w:gridSpan w:val="2"/>
            <w:vMerge/>
            <w:tcBorders>
              <w:left w:val="single" w:sz="8" w:space="0" w:color="000000"/>
            </w:tcBorders>
            <w:shd w:val="clear" w:color="auto" w:fill="auto"/>
          </w:tcPr>
          <w:p w:rsidR="001822E4" w:rsidRPr="00316D10"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tcBorders>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p>
        </w:tc>
        <w:tc>
          <w:tcPr>
            <w:tcW w:w="1351" w:type="dxa"/>
            <w:gridSpan w:val="2"/>
            <w:tcBorders>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p>
        </w:tc>
        <w:tc>
          <w:tcPr>
            <w:tcW w:w="975" w:type="dxa"/>
            <w:tcBorders>
              <w:left w:val="single" w:sz="8" w:space="0" w:color="000000"/>
              <w:bottom w:val="single" w:sz="4" w:space="0" w:color="auto"/>
              <w:right w:val="single" w:sz="8" w:space="0" w:color="000000"/>
            </w:tcBorders>
          </w:tcPr>
          <w:p w:rsidR="001822E4"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9920A1" w:rsidRDefault="001822E4" w:rsidP="006E0C2E">
            <w:pPr>
              <w:spacing w:after="0" w:line="240" w:lineRule="auto"/>
              <w:rPr>
                <w:rStyle w:val="blk"/>
                <w:rFonts w:ascii="Times New Roman" w:hAnsi="Times New Roman" w:cs="Times New Roman"/>
                <w:color w:val="333333"/>
              </w:rPr>
            </w:pPr>
          </w:p>
        </w:tc>
        <w:tc>
          <w:tcPr>
            <w:tcW w:w="2056" w:type="dxa"/>
            <w:gridSpan w:val="2"/>
            <w:vMerge/>
            <w:tcBorders>
              <w:left w:val="single" w:sz="8" w:space="0" w:color="000000"/>
            </w:tcBorders>
            <w:shd w:val="clear" w:color="auto" w:fill="auto"/>
          </w:tcPr>
          <w:p w:rsidR="001822E4" w:rsidRPr="00316D10"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tcBorders>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p>
        </w:tc>
        <w:tc>
          <w:tcPr>
            <w:tcW w:w="1351" w:type="dxa"/>
            <w:gridSpan w:val="2"/>
            <w:tcBorders>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p>
        </w:tc>
        <w:tc>
          <w:tcPr>
            <w:tcW w:w="975" w:type="dxa"/>
            <w:tcBorders>
              <w:left w:val="single" w:sz="8" w:space="0" w:color="000000"/>
              <w:bottom w:val="single" w:sz="4" w:space="0" w:color="auto"/>
              <w:right w:val="single" w:sz="8" w:space="0" w:color="000000"/>
            </w:tcBorders>
          </w:tcPr>
          <w:p w:rsidR="001822E4"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9920A1" w:rsidRDefault="001822E4" w:rsidP="006E0C2E">
            <w:pPr>
              <w:spacing w:after="0" w:line="240" w:lineRule="auto"/>
              <w:rPr>
                <w:rStyle w:val="blk"/>
                <w:rFonts w:ascii="Times New Roman" w:hAnsi="Times New Roman" w:cs="Times New Roman"/>
                <w:color w:val="333333"/>
              </w:rPr>
            </w:pPr>
          </w:p>
        </w:tc>
        <w:tc>
          <w:tcPr>
            <w:tcW w:w="2056" w:type="dxa"/>
            <w:gridSpan w:val="2"/>
            <w:vMerge/>
            <w:tcBorders>
              <w:left w:val="single" w:sz="8" w:space="0" w:color="000000"/>
            </w:tcBorders>
            <w:shd w:val="clear" w:color="auto" w:fill="auto"/>
          </w:tcPr>
          <w:p w:rsidR="001822E4" w:rsidRPr="00316D10"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p>
        </w:tc>
        <w:tc>
          <w:tcPr>
            <w:tcW w:w="1351" w:type="dxa"/>
            <w:gridSpan w:val="2"/>
            <w:tcBorders>
              <w:left w:val="single" w:sz="8" w:space="0" w:color="000000"/>
              <w:bottom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p>
        </w:tc>
        <w:tc>
          <w:tcPr>
            <w:tcW w:w="975" w:type="dxa"/>
            <w:tcBorders>
              <w:left w:val="single" w:sz="8" w:space="0" w:color="000000"/>
              <w:bottom w:val="single" w:sz="4" w:space="0" w:color="auto"/>
              <w:right w:val="single" w:sz="8" w:space="0" w:color="000000"/>
            </w:tcBorders>
          </w:tcPr>
          <w:p w:rsidR="001822E4"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tc>
      </w:tr>
      <w:tr w:rsidR="009C434E"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9C434E" w:rsidRDefault="009C434E"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9C434E" w:rsidRPr="009920A1" w:rsidRDefault="009C434E" w:rsidP="006E0C2E">
            <w:pPr>
              <w:spacing w:after="0" w:line="240" w:lineRule="auto"/>
              <w:rPr>
                <w:rStyle w:val="blk"/>
                <w:rFonts w:ascii="Times New Roman" w:hAnsi="Times New Roman" w:cs="Times New Roman"/>
                <w:color w:val="333333"/>
              </w:rPr>
            </w:pPr>
          </w:p>
        </w:tc>
        <w:tc>
          <w:tcPr>
            <w:tcW w:w="2056" w:type="dxa"/>
            <w:gridSpan w:val="2"/>
            <w:vMerge/>
            <w:tcBorders>
              <w:left w:val="single" w:sz="8" w:space="0" w:color="000000"/>
            </w:tcBorders>
            <w:shd w:val="clear" w:color="auto" w:fill="auto"/>
          </w:tcPr>
          <w:p w:rsidR="009C434E" w:rsidRPr="00316D10" w:rsidRDefault="009C434E"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9C434E" w:rsidRDefault="009C434E"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left w:val="single" w:sz="8" w:space="0" w:color="000000"/>
              <w:bottom w:val="single" w:sz="4" w:space="0" w:color="auto"/>
            </w:tcBorders>
            <w:shd w:val="clear" w:color="auto" w:fill="auto"/>
          </w:tcPr>
          <w:p w:rsidR="009C434E" w:rsidRPr="00CE3CBE" w:rsidRDefault="009C434E" w:rsidP="00C764A2">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4" w:space="0" w:color="auto"/>
            </w:tcBorders>
            <w:shd w:val="clear" w:color="auto" w:fill="auto"/>
          </w:tcPr>
          <w:p w:rsidR="009C434E" w:rsidRPr="00CE3CBE" w:rsidRDefault="009C434E" w:rsidP="00C764A2">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4" w:space="0" w:color="auto"/>
              <w:right w:val="single" w:sz="8" w:space="0" w:color="000000"/>
            </w:tcBorders>
          </w:tcPr>
          <w:p w:rsidR="009C434E" w:rsidRDefault="009C434E" w:rsidP="006E0C2E">
            <w:pPr>
              <w:spacing w:after="0" w:line="240" w:lineRule="auto"/>
              <w:contextualSpacing/>
              <w:rPr>
                <w:rFonts w:ascii="Times New Roman" w:hAnsi="Times New Roman" w:cs="Times New Roman"/>
              </w:rPr>
            </w:pPr>
          </w:p>
        </w:tc>
        <w:tc>
          <w:tcPr>
            <w:tcW w:w="975" w:type="dxa"/>
            <w:tcBorders>
              <w:left w:val="single" w:sz="8" w:space="0" w:color="000000"/>
              <w:bottom w:val="single" w:sz="4" w:space="0" w:color="auto"/>
            </w:tcBorders>
            <w:shd w:val="clear" w:color="auto" w:fill="auto"/>
          </w:tcPr>
          <w:p w:rsidR="009C434E" w:rsidRPr="006E6EE6" w:rsidRDefault="009C434E"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9C434E" w:rsidRPr="006E6EE6" w:rsidRDefault="009C434E"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9C434E" w:rsidRPr="006E6EE6" w:rsidRDefault="009C434E" w:rsidP="006E0C2E">
            <w:pPr>
              <w:snapToGrid w:val="0"/>
              <w:spacing w:after="0" w:line="240" w:lineRule="auto"/>
              <w:contextualSpacing/>
              <w:rPr>
                <w:rFonts w:ascii="Times New Roman" w:hAnsi="Times New Roman" w:cs="Times New Roman"/>
              </w:rPr>
            </w:pPr>
          </w:p>
        </w:tc>
        <w:tc>
          <w:tcPr>
            <w:tcW w:w="1085" w:type="dxa"/>
            <w:tcBorders>
              <w:left w:val="single" w:sz="8" w:space="0" w:color="000000"/>
              <w:right w:val="single" w:sz="8" w:space="0" w:color="000000"/>
            </w:tcBorders>
            <w:shd w:val="clear" w:color="auto" w:fill="auto"/>
          </w:tcPr>
          <w:p w:rsidR="009C434E" w:rsidRDefault="009C434E"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9C434E" w:rsidRDefault="009C434E"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9920A1" w:rsidRDefault="001822E4" w:rsidP="006E0C2E">
            <w:pPr>
              <w:spacing w:after="0" w:line="240" w:lineRule="auto"/>
              <w:rPr>
                <w:rStyle w:val="blk"/>
                <w:rFonts w:ascii="Times New Roman" w:hAnsi="Times New Roman" w:cs="Times New Roman"/>
                <w:color w:val="333333"/>
              </w:rPr>
            </w:pPr>
          </w:p>
        </w:tc>
        <w:tc>
          <w:tcPr>
            <w:tcW w:w="2056" w:type="dxa"/>
            <w:gridSpan w:val="2"/>
            <w:vMerge/>
            <w:tcBorders>
              <w:left w:val="single" w:sz="8" w:space="0" w:color="000000"/>
              <w:right w:val="single" w:sz="4" w:space="0" w:color="auto"/>
            </w:tcBorders>
            <w:shd w:val="clear" w:color="auto" w:fill="auto"/>
          </w:tcPr>
          <w:p w:rsidR="001822E4" w:rsidRPr="00316D10" w:rsidRDefault="001822E4" w:rsidP="006E0C2E">
            <w:pPr>
              <w:snapToGrid w:val="0"/>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822E4" w:rsidRPr="009751CC"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tcPr>
          <w:p w:rsidR="001822E4"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4" w:space="0" w:color="auto"/>
              <w:bottom w:val="single" w:sz="4" w:space="0" w:color="auto"/>
              <w:right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4" w:space="0" w:color="auto"/>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9920A1" w:rsidRDefault="001822E4" w:rsidP="006E0C2E">
            <w:pPr>
              <w:spacing w:after="0" w:line="240" w:lineRule="auto"/>
              <w:rPr>
                <w:rStyle w:val="blk"/>
                <w:rFonts w:ascii="Times New Roman" w:hAnsi="Times New Roman" w:cs="Times New Roman"/>
                <w:color w:val="333333"/>
              </w:rPr>
            </w:pPr>
          </w:p>
        </w:tc>
        <w:tc>
          <w:tcPr>
            <w:tcW w:w="2056" w:type="dxa"/>
            <w:gridSpan w:val="2"/>
            <w:vMerge/>
            <w:tcBorders>
              <w:left w:val="single" w:sz="8" w:space="0" w:color="000000"/>
              <w:right w:val="single" w:sz="4" w:space="0" w:color="auto"/>
            </w:tcBorders>
            <w:shd w:val="clear" w:color="auto" w:fill="auto"/>
          </w:tcPr>
          <w:p w:rsidR="001822E4" w:rsidRPr="00316D10" w:rsidRDefault="001822E4" w:rsidP="006E0C2E">
            <w:pPr>
              <w:snapToGrid w:val="0"/>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822E4" w:rsidRPr="009751CC"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tcPr>
          <w:p w:rsidR="001822E4"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4" w:space="0" w:color="auto"/>
              <w:bottom w:val="single" w:sz="4" w:space="0" w:color="auto"/>
              <w:right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4" w:space="0" w:color="auto"/>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tc>
      </w:tr>
      <w:tr w:rsidR="001822E4" w:rsidRPr="006E6EE6" w:rsidTr="00FD40DF">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4" w:space="0" w:color="auto"/>
            </w:tcBorders>
            <w:shd w:val="clear" w:color="auto" w:fill="auto"/>
          </w:tcPr>
          <w:p w:rsidR="001822E4"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4" w:space="0" w:color="auto"/>
            </w:tcBorders>
            <w:shd w:val="clear" w:color="auto" w:fill="auto"/>
          </w:tcPr>
          <w:p w:rsidR="001822E4" w:rsidRPr="009920A1" w:rsidRDefault="001822E4" w:rsidP="006E0C2E">
            <w:pPr>
              <w:spacing w:after="0" w:line="240" w:lineRule="auto"/>
              <w:rPr>
                <w:rStyle w:val="blk"/>
                <w:rFonts w:ascii="Times New Roman" w:hAnsi="Times New Roman" w:cs="Times New Roman"/>
                <w:color w:val="333333"/>
              </w:rPr>
            </w:pPr>
          </w:p>
        </w:tc>
        <w:tc>
          <w:tcPr>
            <w:tcW w:w="2056" w:type="dxa"/>
            <w:gridSpan w:val="2"/>
            <w:vMerge/>
            <w:tcBorders>
              <w:left w:val="single" w:sz="8" w:space="0" w:color="000000"/>
              <w:bottom w:val="single" w:sz="4" w:space="0" w:color="auto"/>
              <w:right w:val="single" w:sz="4" w:space="0" w:color="auto"/>
            </w:tcBorders>
            <w:shd w:val="clear" w:color="auto" w:fill="auto"/>
          </w:tcPr>
          <w:p w:rsidR="001822E4" w:rsidRPr="00316D10" w:rsidRDefault="001822E4" w:rsidP="006E0C2E">
            <w:pPr>
              <w:snapToGrid w:val="0"/>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822E4" w:rsidRPr="009751CC"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Pr>
          <w:p w:rsidR="001822E4" w:rsidRPr="00DD60A9" w:rsidRDefault="001822E4" w:rsidP="006E0C2E">
            <w:pPr>
              <w:pStyle w:val="ConsPlusCell1"/>
              <w:widowControl/>
              <w:jc w:val="center"/>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tcPr>
          <w:p w:rsidR="001822E4"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4" w:space="0" w:color="auto"/>
              <w:bottom w:val="single" w:sz="4" w:space="0" w:color="auto"/>
              <w:right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tcBorders>
              <w:left w:val="single" w:sz="4" w:space="0" w:color="auto"/>
              <w:bottom w:val="single" w:sz="4" w:space="0" w:color="auto"/>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tc>
        <w:tc>
          <w:tcPr>
            <w:tcW w:w="1274" w:type="dxa"/>
            <w:gridSpan w:val="8"/>
            <w:tcBorders>
              <w:left w:val="single" w:sz="8" w:space="0" w:color="000000"/>
              <w:bottom w:val="single" w:sz="4" w:space="0" w:color="auto"/>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tc>
      </w:tr>
      <w:tr w:rsidR="00FD40DF" w:rsidRPr="006E6EE6" w:rsidTr="00853548">
        <w:tblPrEx>
          <w:tblCellMar>
            <w:left w:w="108" w:type="dxa"/>
            <w:right w:w="108" w:type="dxa"/>
          </w:tblCellMar>
        </w:tblPrEx>
        <w:trPr>
          <w:gridAfter w:val="2"/>
          <w:wAfter w:w="120" w:type="dxa"/>
          <w:trHeight w:val="85"/>
        </w:trPr>
        <w:tc>
          <w:tcPr>
            <w:tcW w:w="850" w:type="dxa"/>
            <w:gridSpan w:val="2"/>
            <w:vMerge w:val="restart"/>
            <w:tcBorders>
              <w:top w:val="single" w:sz="4" w:space="0" w:color="auto"/>
              <w:left w:val="single" w:sz="4" w:space="0" w:color="auto"/>
              <w:right w:val="single" w:sz="4" w:space="0" w:color="auto"/>
            </w:tcBorders>
            <w:shd w:val="clear" w:color="auto" w:fill="auto"/>
          </w:tcPr>
          <w:p w:rsidR="00FD40DF" w:rsidRDefault="00FD40DF" w:rsidP="006E0C2E">
            <w:pPr>
              <w:snapToGrid w:val="0"/>
              <w:spacing w:after="0" w:line="240" w:lineRule="auto"/>
              <w:rPr>
                <w:rFonts w:ascii="Times New Roman" w:hAnsi="Times New Roman" w:cs="Times New Roman"/>
              </w:rPr>
            </w:pPr>
            <w:r>
              <w:rPr>
                <w:rFonts w:ascii="Times New Roman" w:hAnsi="Times New Roman" w:cs="Times New Roman"/>
              </w:rPr>
              <w:t>7.1.5</w:t>
            </w:r>
          </w:p>
        </w:tc>
        <w:tc>
          <w:tcPr>
            <w:tcW w:w="2836" w:type="dxa"/>
            <w:gridSpan w:val="2"/>
            <w:vMerge w:val="restart"/>
            <w:tcBorders>
              <w:top w:val="single" w:sz="4" w:space="0" w:color="auto"/>
              <w:left w:val="single" w:sz="4" w:space="0" w:color="auto"/>
              <w:right w:val="single" w:sz="4" w:space="0" w:color="auto"/>
            </w:tcBorders>
            <w:shd w:val="clear" w:color="auto" w:fill="auto"/>
          </w:tcPr>
          <w:p w:rsidR="00FD40DF" w:rsidRPr="00FD40DF" w:rsidRDefault="001C7358" w:rsidP="006E0C2E">
            <w:pPr>
              <w:spacing w:after="0" w:line="240" w:lineRule="auto"/>
              <w:rPr>
                <w:rStyle w:val="blk"/>
                <w:rFonts w:ascii="Times New Roman" w:hAnsi="Times New Roman" w:cs="Times New Roman"/>
                <w:color w:val="333333"/>
                <w:sz w:val="24"/>
                <w:szCs w:val="24"/>
              </w:rPr>
            </w:pPr>
            <w:r>
              <w:rPr>
                <w:rFonts w:ascii="Times New Roman" w:hAnsi="Times New Roman" w:cs="Times New Roman"/>
                <w:color w:val="000000"/>
                <w:sz w:val="24"/>
                <w:szCs w:val="24"/>
                <w:shd w:val="clear" w:color="auto" w:fill="FFFFFF"/>
              </w:rPr>
              <w:t xml:space="preserve">Развитие и укрепление </w:t>
            </w:r>
            <w:r>
              <w:rPr>
                <w:rFonts w:ascii="Times New Roman" w:hAnsi="Times New Roman" w:cs="Times New Roman"/>
                <w:color w:val="000000"/>
                <w:sz w:val="24"/>
                <w:szCs w:val="24"/>
                <w:shd w:val="clear" w:color="auto" w:fill="FFFFFF"/>
              </w:rPr>
              <w:lastRenderedPageBreak/>
              <w:t xml:space="preserve">материально- технической базы </w:t>
            </w:r>
            <w:r w:rsidR="00FD40DF" w:rsidRPr="00FD40DF">
              <w:rPr>
                <w:rFonts w:ascii="Times New Roman" w:hAnsi="Times New Roman" w:cs="Times New Roman"/>
                <w:color w:val="000000"/>
                <w:sz w:val="24"/>
                <w:szCs w:val="24"/>
                <w:shd w:val="clear" w:color="auto" w:fill="FFFFFF"/>
              </w:rPr>
              <w:t>МУК  "Верхнеломовский БДЦ" </w:t>
            </w:r>
          </w:p>
        </w:tc>
        <w:tc>
          <w:tcPr>
            <w:tcW w:w="2056" w:type="dxa"/>
            <w:gridSpan w:val="2"/>
            <w:vMerge w:val="restart"/>
            <w:tcBorders>
              <w:top w:val="single" w:sz="4" w:space="0" w:color="auto"/>
              <w:left w:val="single" w:sz="4" w:space="0" w:color="auto"/>
              <w:right w:val="single" w:sz="4" w:space="0" w:color="auto"/>
            </w:tcBorders>
            <w:shd w:val="clear" w:color="auto" w:fill="auto"/>
          </w:tcPr>
          <w:p w:rsidR="00FD40DF" w:rsidRPr="00316D10" w:rsidRDefault="00FD40DF" w:rsidP="006E0C2E">
            <w:pPr>
              <w:snapToGrid w:val="0"/>
              <w:spacing w:after="0" w:line="240" w:lineRule="auto"/>
              <w:rPr>
                <w:rFonts w:ascii="Times New Roman" w:hAnsi="Times New Roman" w:cs="Times New Roman"/>
              </w:rPr>
            </w:pPr>
            <w:r w:rsidRPr="00316D10">
              <w:rPr>
                <w:rFonts w:ascii="Times New Roman" w:hAnsi="Times New Roman" w:cs="Times New Roman"/>
              </w:rPr>
              <w:lastRenderedPageBreak/>
              <w:t xml:space="preserve">Администрация </w:t>
            </w:r>
            <w:r w:rsidRPr="00316D10">
              <w:rPr>
                <w:rFonts w:ascii="Times New Roman" w:hAnsi="Times New Roman" w:cs="Times New Roman"/>
              </w:rPr>
              <w:lastRenderedPageBreak/>
              <w:t>Верхнеломовского сельсовета</w:t>
            </w:r>
            <w:r>
              <w:rPr>
                <w:rFonts w:ascii="Times New Roman" w:hAnsi="Times New Roman" w:cs="Times New Roman"/>
              </w:rPr>
              <w:t>, МУК «В-Ломовский БДЦ</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D40DF" w:rsidRPr="00370864" w:rsidRDefault="00FD40DF" w:rsidP="00C764A2">
            <w:pPr>
              <w:spacing w:after="0" w:line="240" w:lineRule="auto"/>
              <w:contextualSpacing/>
              <w:rPr>
                <w:rFonts w:ascii="Times New Roman" w:hAnsi="Times New Roman" w:cs="Times New Roman"/>
                <w:b/>
              </w:rPr>
            </w:pPr>
            <w:r w:rsidRPr="00370864">
              <w:rPr>
                <w:rFonts w:ascii="Times New Roman" w:hAnsi="Times New Roman" w:cs="Times New Roman"/>
                <w:b/>
              </w:rPr>
              <w:lastRenderedPageBreak/>
              <w:t>Итого</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FD40DF" w:rsidRPr="00CE3CBE" w:rsidRDefault="00FD40DF" w:rsidP="00C764A2">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360,0</w:t>
            </w: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Pr>
          <w:p w:rsidR="00FD40DF" w:rsidRPr="00CE3CBE" w:rsidRDefault="00FD40DF" w:rsidP="00C764A2">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360,0</w:t>
            </w:r>
          </w:p>
        </w:tc>
        <w:tc>
          <w:tcPr>
            <w:tcW w:w="975" w:type="dxa"/>
            <w:tcBorders>
              <w:top w:val="single" w:sz="4" w:space="0" w:color="auto"/>
              <w:left w:val="single" w:sz="4" w:space="0" w:color="auto"/>
              <w:bottom w:val="single" w:sz="4" w:space="0" w:color="auto"/>
              <w:right w:val="single" w:sz="4" w:space="0" w:color="auto"/>
            </w:tcBorders>
          </w:tcPr>
          <w:p w:rsidR="00FD40DF" w:rsidRDefault="00FD40DF" w:rsidP="006E0C2E">
            <w:pPr>
              <w:spacing w:after="0" w:line="240" w:lineRule="auto"/>
              <w:contextualSpacing/>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napToGrid w:val="0"/>
              <w:spacing w:after="0" w:line="240" w:lineRule="auto"/>
              <w:contextualSpacing/>
              <w:rPr>
                <w:rFonts w:ascii="Times New Roman" w:hAnsi="Times New Roman" w:cs="Times New Roman"/>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r>
      <w:tr w:rsidR="00FD40DF" w:rsidRPr="006E6EE6" w:rsidTr="00853548">
        <w:tblPrEx>
          <w:tblCellMar>
            <w:left w:w="108" w:type="dxa"/>
            <w:right w:w="108" w:type="dxa"/>
          </w:tblCellMar>
        </w:tblPrEx>
        <w:trPr>
          <w:gridAfter w:val="2"/>
          <w:wAfter w:w="120" w:type="dxa"/>
          <w:trHeight w:val="85"/>
        </w:trPr>
        <w:tc>
          <w:tcPr>
            <w:tcW w:w="850" w:type="dxa"/>
            <w:gridSpan w:val="2"/>
            <w:vMerge/>
            <w:tcBorders>
              <w:left w:val="single" w:sz="4" w:space="0" w:color="auto"/>
              <w:right w:val="single" w:sz="4" w:space="0" w:color="auto"/>
            </w:tcBorders>
            <w:shd w:val="clear" w:color="auto" w:fill="auto"/>
          </w:tcPr>
          <w:p w:rsidR="00FD40DF" w:rsidRDefault="00FD40DF" w:rsidP="006E0C2E">
            <w:pPr>
              <w:snapToGrid w:val="0"/>
              <w:spacing w:after="0" w:line="240" w:lineRule="auto"/>
              <w:rPr>
                <w:rFonts w:ascii="Times New Roman" w:hAnsi="Times New Roman" w:cs="Times New Roman"/>
              </w:rPr>
            </w:pPr>
          </w:p>
        </w:tc>
        <w:tc>
          <w:tcPr>
            <w:tcW w:w="2836" w:type="dxa"/>
            <w:gridSpan w:val="2"/>
            <w:vMerge/>
            <w:tcBorders>
              <w:left w:val="single" w:sz="4" w:space="0" w:color="auto"/>
              <w:right w:val="single" w:sz="4" w:space="0" w:color="auto"/>
            </w:tcBorders>
            <w:shd w:val="clear" w:color="auto" w:fill="auto"/>
          </w:tcPr>
          <w:p w:rsidR="00FD40DF" w:rsidRPr="009920A1" w:rsidRDefault="00FD40DF" w:rsidP="006E0C2E">
            <w:pPr>
              <w:spacing w:after="0" w:line="240" w:lineRule="auto"/>
              <w:rPr>
                <w:rStyle w:val="blk"/>
                <w:rFonts w:ascii="Times New Roman" w:hAnsi="Times New Roman" w:cs="Times New Roman"/>
                <w:color w:val="333333"/>
              </w:rPr>
            </w:pPr>
          </w:p>
        </w:tc>
        <w:tc>
          <w:tcPr>
            <w:tcW w:w="2056" w:type="dxa"/>
            <w:gridSpan w:val="2"/>
            <w:vMerge/>
            <w:tcBorders>
              <w:left w:val="single" w:sz="4" w:space="0" w:color="auto"/>
              <w:right w:val="single" w:sz="4" w:space="0" w:color="auto"/>
            </w:tcBorders>
            <w:shd w:val="clear" w:color="auto" w:fill="auto"/>
          </w:tcPr>
          <w:p w:rsidR="00FD40DF" w:rsidRPr="00316D10" w:rsidRDefault="00FD40DF" w:rsidP="006E0C2E">
            <w:pPr>
              <w:snapToGrid w:val="0"/>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C764A2">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FD40DF" w:rsidRPr="00DD60A9" w:rsidRDefault="00FD40DF" w:rsidP="00C764A2">
            <w:pPr>
              <w:pStyle w:val="ConsPlusCell1"/>
              <w:widowControl/>
              <w:jc w:val="center"/>
              <w:rPr>
                <w:rFonts w:ascii="Times New Roman" w:hAnsi="Times New Roman" w:cs="Times New Roman"/>
              </w:rPr>
            </w:pP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Pr>
          <w:p w:rsidR="00FD40DF" w:rsidRPr="00DD60A9" w:rsidRDefault="00FD40DF" w:rsidP="00C764A2">
            <w:pPr>
              <w:pStyle w:val="ConsPlusCell1"/>
              <w:widowControl/>
              <w:jc w:val="center"/>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tcPr>
          <w:p w:rsidR="00FD40DF" w:rsidRDefault="00FD40DF" w:rsidP="006E0C2E">
            <w:pPr>
              <w:spacing w:after="0" w:line="240" w:lineRule="auto"/>
              <w:contextualSpacing/>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napToGrid w:val="0"/>
              <w:spacing w:after="0" w:line="240" w:lineRule="auto"/>
              <w:contextualSpacing/>
              <w:rPr>
                <w:rFonts w:ascii="Times New Roman" w:hAnsi="Times New Roman" w:cs="Times New Roman"/>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r>
      <w:tr w:rsidR="00FD40DF" w:rsidRPr="006E6EE6" w:rsidTr="00853548">
        <w:tblPrEx>
          <w:tblCellMar>
            <w:left w:w="108" w:type="dxa"/>
            <w:right w:w="108" w:type="dxa"/>
          </w:tblCellMar>
        </w:tblPrEx>
        <w:trPr>
          <w:gridAfter w:val="2"/>
          <w:wAfter w:w="120" w:type="dxa"/>
          <w:trHeight w:val="85"/>
        </w:trPr>
        <w:tc>
          <w:tcPr>
            <w:tcW w:w="850" w:type="dxa"/>
            <w:gridSpan w:val="2"/>
            <w:vMerge/>
            <w:tcBorders>
              <w:left w:val="single" w:sz="4" w:space="0" w:color="auto"/>
              <w:right w:val="single" w:sz="4" w:space="0" w:color="auto"/>
            </w:tcBorders>
            <w:shd w:val="clear" w:color="auto" w:fill="auto"/>
          </w:tcPr>
          <w:p w:rsidR="00FD40DF" w:rsidRDefault="00FD40DF" w:rsidP="006E0C2E">
            <w:pPr>
              <w:snapToGrid w:val="0"/>
              <w:spacing w:after="0" w:line="240" w:lineRule="auto"/>
              <w:rPr>
                <w:rFonts w:ascii="Times New Roman" w:hAnsi="Times New Roman" w:cs="Times New Roman"/>
              </w:rPr>
            </w:pPr>
          </w:p>
        </w:tc>
        <w:tc>
          <w:tcPr>
            <w:tcW w:w="2836" w:type="dxa"/>
            <w:gridSpan w:val="2"/>
            <w:vMerge/>
            <w:tcBorders>
              <w:left w:val="single" w:sz="4" w:space="0" w:color="auto"/>
              <w:right w:val="single" w:sz="4" w:space="0" w:color="auto"/>
            </w:tcBorders>
            <w:shd w:val="clear" w:color="auto" w:fill="auto"/>
          </w:tcPr>
          <w:p w:rsidR="00FD40DF" w:rsidRPr="009920A1" w:rsidRDefault="00FD40DF" w:rsidP="006E0C2E">
            <w:pPr>
              <w:spacing w:after="0" w:line="240" w:lineRule="auto"/>
              <w:rPr>
                <w:rStyle w:val="blk"/>
                <w:rFonts w:ascii="Times New Roman" w:hAnsi="Times New Roman" w:cs="Times New Roman"/>
                <w:color w:val="333333"/>
              </w:rPr>
            </w:pPr>
          </w:p>
        </w:tc>
        <w:tc>
          <w:tcPr>
            <w:tcW w:w="2056" w:type="dxa"/>
            <w:gridSpan w:val="2"/>
            <w:vMerge/>
            <w:tcBorders>
              <w:left w:val="single" w:sz="4" w:space="0" w:color="auto"/>
              <w:right w:val="single" w:sz="4" w:space="0" w:color="auto"/>
            </w:tcBorders>
            <w:shd w:val="clear" w:color="auto" w:fill="auto"/>
          </w:tcPr>
          <w:p w:rsidR="00FD40DF" w:rsidRPr="00316D10" w:rsidRDefault="00FD40DF" w:rsidP="006E0C2E">
            <w:pPr>
              <w:snapToGrid w:val="0"/>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C764A2">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FD40DF" w:rsidRPr="00DD60A9" w:rsidRDefault="00FD40DF" w:rsidP="00C764A2">
            <w:pPr>
              <w:pStyle w:val="ConsPlusCell1"/>
              <w:widowControl/>
              <w:jc w:val="center"/>
              <w:rPr>
                <w:rFonts w:ascii="Times New Roman" w:hAnsi="Times New Roman" w:cs="Times New Roman"/>
              </w:rPr>
            </w:pP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Pr>
          <w:p w:rsidR="00FD40DF" w:rsidRPr="00DD60A9" w:rsidRDefault="00FD40DF" w:rsidP="00C764A2">
            <w:pPr>
              <w:pStyle w:val="ConsPlusCell1"/>
              <w:widowControl/>
              <w:jc w:val="center"/>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tcPr>
          <w:p w:rsidR="00FD40DF" w:rsidRDefault="00FD40DF" w:rsidP="006E0C2E">
            <w:pPr>
              <w:spacing w:after="0" w:line="240" w:lineRule="auto"/>
              <w:contextualSpacing/>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napToGrid w:val="0"/>
              <w:spacing w:after="0" w:line="240" w:lineRule="auto"/>
              <w:contextualSpacing/>
              <w:rPr>
                <w:rFonts w:ascii="Times New Roman" w:hAnsi="Times New Roman" w:cs="Times New Roman"/>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r>
      <w:tr w:rsidR="00FD40DF" w:rsidRPr="006E6EE6" w:rsidTr="00853548">
        <w:tblPrEx>
          <w:tblCellMar>
            <w:left w:w="108" w:type="dxa"/>
            <w:right w:w="108" w:type="dxa"/>
          </w:tblCellMar>
        </w:tblPrEx>
        <w:trPr>
          <w:gridAfter w:val="2"/>
          <w:wAfter w:w="120" w:type="dxa"/>
          <w:trHeight w:val="85"/>
        </w:trPr>
        <w:tc>
          <w:tcPr>
            <w:tcW w:w="850" w:type="dxa"/>
            <w:gridSpan w:val="2"/>
            <w:vMerge/>
            <w:tcBorders>
              <w:left w:val="single" w:sz="4" w:space="0" w:color="auto"/>
              <w:right w:val="single" w:sz="4" w:space="0" w:color="auto"/>
            </w:tcBorders>
            <w:shd w:val="clear" w:color="auto" w:fill="auto"/>
          </w:tcPr>
          <w:p w:rsidR="00FD40DF" w:rsidRDefault="00FD40DF" w:rsidP="006E0C2E">
            <w:pPr>
              <w:snapToGrid w:val="0"/>
              <w:spacing w:after="0" w:line="240" w:lineRule="auto"/>
              <w:rPr>
                <w:rFonts w:ascii="Times New Roman" w:hAnsi="Times New Roman" w:cs="Times New Roman"/>
              </w:rPr>
            </w:pPr>
          </w:p>
        </w:tc>
        <w:tc>
          <w:tcPr>
            <w:tcW w:w="2836" w:type="dxa"/>
            <w:gridSpan w:val="2"/>
            <w:vMerge/>
            <w:tcBorders>
              <w:left w:val="single" w:sz="4" w:space="0" w:color="auto"/>
              <w:right w:val="single" w:sz="4" w:space="0" w:color="auto"/>
            </w:tcBorders>
            <w:shd w:val="clear" w:color="auto" w:fill="auto"/>
          </w:tcPr>
          <w:p w:rsidR="00FD40DF" w:rsidRPr="009920A1" w:rsidRDefault="00FD40DF" w:rsidP="006E0C2E">
            <w:pPr>
              <w:spacing w:after="0" w:line="240" w:lineRule="auto"/>
              <w:rPr>
                <w:rStyle w:val="blk"/>
                <w:rFonts w:ascii="Times New Roman" w:hAnsi="Times New Roman" w:cs="Times New Roman"/>
                <w:color w:val="333333"/>
              </w:rPr>
            </w:pPr>
          </w:p>
        </w:tc>
        <w:tc>
          <w:tcPr>
            <w:tcW w:w="2056" w:type="dxa"/>
            <w:gridSpan w:val="2"/>
            <w:vMerge/>
            <w:tcBorders>
              <w:left w:val="single" w:sz="4" w:space="0" w:color="auto"/>
              <w:right w:val="single" w:sz="4" w:space="0" w:color="auto"/>
            </w:tcBorders>
            <w:shd w:val="clear" w:color="auto" w:fill="auto"/>
          </w:tcPr>
          <w:p w:rsidR="00FD40DF" w:rsidRPr="00316D10" w:rsidRDefault="00FD40DF" w:rsidP="006E0C2E">
            <w:pPr>
              <w:snapToGrid w:val="0"/>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D40DF" w:rsidRDefault="00FD40DF" w:rsidP="00C764A2">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FD40DF" w:rsidRPr="00DD60A9" w:rsidRDefault="00FD40DF" w:rsidP="00C764A2">
            <w:pPr>
              <w:pStyle w:val="ConsPlusCell1"/>
              <w:widowControl/>
              <w:jc w:val="center"/>
              <w:rPr>
                <w:rFonts w:ascii="Times New Roman" w:hAnsi="Times New Roman" w:cs="Times New Roman"/>
              </w:rPr>
            </w:pP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Pr>
          <w:p w:rsidR="00FD40DF" w:rsidRPr="00DD60A9" w:rsidRDefault="00FD40DF" w:rsidP="00C764A2">
            <w:pPr>
              <w:pStyle w:val="ConsPlusCell1"/>
              <w:widowControl/>
              <w:jc w:val="center"/>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tcPr>
          <w:p w:rsidR="00FD40DF" w:rsidRDefault="00FD40DF" w:rsidP="006E0C2E">
            <w:pPr>
              <w:spacing w:after="0" w:line="240" w:lineRule="auto"/>
              <w:contextualSpacing/>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napToGrid w:val="0"/>
              <w:spacing w:after="0" w:line="240" w:lineRule="auto"/>
              <w:contextualSpacing/>
              <w:rPr>
                <w:rFonts w:ascii="Times New Roman" w:hAnsi="Times New Roman" w:cs="Times New Roman"/>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r>
      <w:tr w:rsidR="00FD40DF" w:rsidRPr="006E6EE6" w:rsidTr="00853548">
        <w:tblPrEx>
          <w:tblCellMar>
            <w:left w:w="108" w:type="dxa"/>
            <w:right w:w="108" w:type="dxa"/>
          </w:tblCellMar>
        </w:tblPrEx>
        <w:trPr>
          <w:gridAfter w:val="2"/>
          <w:wAfter w:w="120" w:type="dxa"/>
          <w:trHeight w:val="85"/>
        </w:trPr>
        <w:tc>
          <w:tcPr>
            <w:tcW w:w="850" w:type="dxa"/>
            <w:gridSpan w:val="2"/>
            <w:vMerge/>
            <w:tcBorders>
              <w:left w:val="single" w:sz="4" w:space="0" w:color="auto"/>
              <w:right w:val="single" w:sz="4" w:space="0" w:color="auto"/>
            </w:tcBorders>
            <w:shd w:val="clear" w:color="auto" w:fill="auto"/>
          </w:tcPr>
          <w:p w:rsidR="00FD40DF" w:rsidRDefault="00FD40DF" w:rsidP="006E0C2E">
            <w:pPr>
              <w:snapToGrid w:val="0"/>
              <w:spacing w:after="0" w:line="240" w:lineRule="auto"/>
              <w:rPr>
                <w:rFonts w:ascii="Times New Roman" w:hAnsi="Times New Roman" w:cs="Times New Roman"/>
              </w:rPr>
            </w:pPr>
          </w:p>
        </w:tc>
        <w:tc>
          <w:tcPr>
            <w:tcW w:w="2836" w:type="dxa"/>
            <w:gridSpan w:val="2"/>
            <w:vMerge/>
            <w:tcBorders>
              <w:left w:val="single" w:sz="4" w:space="0" w:color="auto"/>
              <w:right w:val="single" w:sz="4" w:space="0" w:color="auto"/>
            </w:tcBorders>
            <w:shd w:val="clear" w:color="auto" w:fill="auto"/>
          </w:tcPr>
          <w:p w:rsidR="00FD40DF" w:rsidRPr="009920A1" w:rsidRDefault="00FD40DF" w:rsidP="006E0C2E">
            <w:pPr>
              <w:spacing w:after="0" w:line="240" w:lineRule="auto"/>
              <w:rPr>
                <w:rStyle w:val="blk"/>
                <w:rFonts w:ascii="Times New Roman" w:hAnsi="Times New Roman" w:cs="Times New Roman"/>
                <w:color w:val="333333"/>
              </w:rPr>
            </w:pPr>
          </w:p>
        </w:tc>
        <w:tc>
          <w:tcPr>
            <w:tcW w:w="2056" w:type="dxa"/>
            <w:gridSpan w:val="2"/>
            <w:vMerge/>
            <w:tcBorders>
              <w:left w:val="single" w:sz="4" w:space="0" w:color="auto"/>
              <w:right w:val="single" w:sz="4" w:space="0" w:color="auto"/>
            </w:tcBorders>
            <w:shd w:val="clear" w:color="auto" w:fill="auto"/>
          </w:tcPr>
          <w:p w:rsidR="00FD40DF" w:rsidRPr="00316D10" w:rsidRDefault="00FD40DF" w:rsidP="006E0C2E">
            <w:pPr>
              <w:snapToGrid w:val="0"/>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D40DF" w:rsidRDefault="00FD40DF" w:rsidP="00C764A2">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FD40DF" w:rsidRPr="00CE3CBE" w:rsidRDefault="00FD40DF" w:rsidP="00C764A2">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360,0</w:t>
            </w: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Pr>
          <w:p w:rsidR="00FD40DF" w:rsidRPr="00CE3CBE" w:rsidRDefault="00FD40DF" w:rsidP="00C764A2">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360,0</w:t>
            </w:r>
          </w:p>
        </w:tc>
        <w:tc>
          <w:tcPr>
            <w:tcW w:w="975" w:type="dxa"/>
            <w:tcBorders>
              <w:top w:val="single" w:sz="4" w:space="0" w:color="auto"/>
              <w:left w:val="single" w:sz="4" w:space="0" w:color="auto"/>
              <w:bottom w:val="single" w:sz="4" w:space="0" w:color="auto"/>
              <w:right w:val="single" w:sz="4" w:space="0" w:color="auto"/>
            </w:tcBorders>
          </w:tcPr>
          <w:p w:rsidR="00FD40DF" w:rsidRDefault="00FD40DF" w:rsidP="006E0C2E">
            <w:pPr>
              <w:spacing w:after="0" w:line="240" w:lineRule="auto"/>
              <w:contextualSpacing/>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napToGrid w:val="0"/>
              <w:spacing w:after="0" w:line="240" w:lineRule="auto"/>
              <w:contextualSpacing/>
              <w:rPr>
                <w:rFonts w:ascii="Times New Roman" w:hAnsi="Times New Roman" w:cs="Times New Roman"/>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r>
      <w:tr w:rsidR="00FD40DF" w:rsidRPr="006E6EE6" w:rsidTr="00853548">
        <w:tblPrEx>
          <w:tblCellMar>
            <w:left w:w="108" w:type="dxa"/>
            <w:right w:w="108" w:type="dxa"/>
          </w:tblCellMar>
        </w:tblPrEx>
        <w:trPr>
          <w:gridAfter w:val="2"/>
          <w:wAfter w:w="120" w:type="dxa"/>
          <w:trHeight w:val="85"/>
        </w:trPr>
        <w:tc>
          <w:tcPr>
            <w:tcW w:w="850" w:type="dxa"/>
            <w:gridSpan w:val="2"/>
            <w:vMerge/>
            <w:tcBorders>
              <w:left w:val="single" w:sz="4" w:space="0" w:color="auto"/>
              <w:right w:val="single" w:sz="4" w:space="0" w:color="auto"/>
            </w:tcBorders>
            <w:shd w:val="clear" w:color="auto" w:fill="auto"/>
          </w:tcPr>
          <w:p w:rsidR="00FD40DF" w:rsidRDefault="00FD40DF" w:rsidP="006E0C2E">
            <w:pPr>
              <w:snapToGrid w:val="0"/>
              <w:spacing w:after="0" w:line="240" w:lineRule="auto"/>
              <w:rPr>
                <w:rFonts w:ascii="Times New Roman" w:hAnsi="Times New Roman" w:cs="Times New Roman"/>
              </w:rPr>
            </w:pPr>
          </w:p>
        </w:tc>
        <w:tc>
          <w:tcPr>
            <w:tcW w:w="2836" w:type="dxa"/>
            <w:gridSpan w:val="2"/>
            <w:vMerge/>
            <w:tcBorders>
              <w:left w:val="single" w:sz="4" w:space="0" w:color="auto"/>
              <w:right w:val="single" w:sz="4" w:space="0" w:color="auto"/>
            </w:tcBorders>
            <w:shd w:val="clear" w:color="auto" w:fill="auto"/>
          </w:tcPr>
          <w:p w:rsidR="00FD40DF" w:rsidRPr="009920A1" w:rsidRDefault="00FD40DF" w:rsidP="006E0C2E">
            <w:pPr>
              <w:spacing w:after="0" w:line="240" w:lineRule="auto"/>
              <w:rPr>
                <w:rStyle w:val="blk"/>
                <w:rFonts w:ascii="Times New Roman" w:hAnsi="Times New Roman" w:cs="Times New Roman"/>
                <w:color w:val="333333"/>
              </w:rPr>
            </w:pPr>
          </w:p>
        </w:tc>
        <w:tc>
          <w:tcPr>
            <w:tcW w:w="2056" w:type="dxa"/>
            <w:gridSpan w:val="2"/>
            <w:vMerge/>
            <w:tcBorders>
              <w:left w:val="single" w:sz="4" w:space="0" w:color="auto"/>
              <w:right w:val="single" w:sz="4" w:space="0" w:color="auto"/>
            </w:tcBorders>
            <w:shd w:val="clear" w:color="auto" w:fill="auto"/>
          </w:tcPr>
          <w:p w:rsidR="00FD40DF" w:rsidRPr="00316D10" w:rsidRDefault="00FD40DF" w:rsidP="006E0C2E">
            <w:pPr>
              <w:snapToGrid w:val="0"/>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D40DF" w:rsidRPr="009751CC" w:rsidRDefault="00FD40DF" w:rsidP="00C764A2">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FD40DF" w:rsidRPr="00DD60A9" w:rsidRDefault="00FD40DF" w:rsidP="00C764A2">
            <w:pPr>
              <w:pStyle w:val="ConsPlusCell1"/>
              <w:widowControl/>
              <w:jc w:val="center"/>
              <w:rPr>
                <w:rFonts w:ascii="Times New Roman" w:hAnsi="Times New Roman" w:cs="Times New Roman"/>
              </w:rPr>
            </w:pP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Pr>
          <w:p w:rsidR="00FD40DF" w:rsidRPr="00DD60A9" w:rsidRDefault="00FD40DF" w:rsidP="00C764A2">
            <w:pPr>
              <w:pStyle w:val="ConsPlusCell1"/>
              <w:widowControl/>
              <w:jc w:val="center"/>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tcPr>
          <w:p w:rsidR="00FD40DF" w:rsidRDefault="00FD40DF" w:rsidP="006E0C2E">
            <w:pPr>
              <w:spacing w:after="0" w:line="240" w:lineRule="auto"/>
              <w:contextualSpacing/>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napToGrid w:val="0"/>
              <w:spacing w:after="0" w:line="240" w:lineRule="auto"/>
              <w:contextualSpacing/>
              <w:rPr>
                <w:rFonts w:ascii="Times New Roman" w:hAnsi="Times New Roman" w:cs="Times New Roman"/>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r>
      <w:tr w:rsidR="00FD40DF" w:rsidRPr="006E6EE6" w:rsidTr="00853548">
        <w:tblPrEx>
          <w:tblCellMar>
            <w:left w:w="108" w:type="dxa"/>
            <w:right w:w="108" w:type="dxa"/>
          </w:tblCellMar>
        </w:tblPrEx>
        <w:trPr>
          <w:gridAfter w:val="2"/>
          <w:wAfter w:w="120" w:type="dxa"/>
          <w:trHeight w:val="85"/>
        </w:trPr>
        <w:tc>
          <w:tcPr>
            <w:tcW w:w="850" w:type="dxa"/>
            <w:gridSpan w:val="2"/>
            <w:vMerge/>
            <w:tcBorders>
              <w:left w:val="single" w:sz="4" w:space="0" w:color="auto"/>
              <w:right w:val="single" w:sz="4" w:space="0" w:color="auto"/>
            </w:tcBorders>
            <w:shd w:val="clear" w:color="auto" w:fill="auto"/>
          </w:tcPr>
          <w:p w:rsidR="00FD40DF" w:rsidRDefault="00FD40DF" w:rsidP="006E0C2E">
            <w:pPr>
              <w:snapToGrid w:val="0"/>
              <w:spacing w:after="0" w:line="240" w:lineRule="auto"/>
              <w:rPr>
                <w:rFonts w:ascii="Times New Roman" w:hAnsi="Times New Roman" w:cs="Times New Roman"/>
              </w:rPr>
            </w:pPr>
          </w:p>
        </w:tc>
        <w:tc>
          <w:tcPr>
            <w:tcW w:w="2836" w:type="dxa"/>
            <w:gridSpan w:val="2"/>
            <w:vMerge/>
            <w:tcBorders>
              <w:left w:val="single" w:sz="4" w:space="0" w:color="auto"/>
              <w:right w:val="single" w:sz="4" w:space="0" w:color="auto"/>
            </w:tcBorders>
            <w:shd w:val="clear" w:color="auto" w:fill="auto"/>
          </w:tcPr>
          <w:p w:rsidR="00FD40DF" w:rsidRPr="009920A1" w:rsidRDefault="00FD40DF" w:rsidP="006E0C2E">
            <w:pPr>
              <w:spacing w:after="0" w:line="240" w:lineRule="auto"/>
              <w:rPr>
                <w:rStyle w:val="blk"/>
                <w:rFonts w:ascii="Times New Roman" w:hAnsi="Times New Roman" w:cs="Times New Roman"/>
                <w:color w:val="333333"/>
              </w:rPr>
            </w:pPr>
          </w:p>
        </w:tc>
        <w:tc>
          <w:tcPr>
            <w:tcW w:w="2056" w:type="dxa"/>
            <w:gridSpan w:val="2"/>
            <w:vMerge/>
            <w:tcBorders>
              <w:left w:val="single" w:sz="4" w:space="0" w:color="auto"/>
              <w:right w:val="single" w:sz="4" w:space="0" w:color="auto"/>
            </w:tcBorders>
            <w:shd w:val="clear" w:color="auto" w:fill="auto"/>
          </w:tcPr>
          <w:p w:rsidR="00FD40DF" w:rsidRPr="00316D10" w:rsidRDefault="00FD40DF" w:rsidP="006E0C2E">
            <w:pPr>
              <w:snapToGrid w:val="0"/>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D40DF" w:rsidRPr="009751CC" w:rsidRDefault="00FD40DF" w:rsidP="00C764A2">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FD40DF" w:rsidRPr="00DD60A9" w:rsidRDefault="00FD40DF" w:rsidP="00C764A2">
            <w:pPr>
              <w:pStyle w:val="ConsPlusCell1"/>
              <w:widowControl/>
              <w:jc w:val="center"/>
              <w:rPr>
                <w:rFonts w:ascii="Times New Roman" w:hAnsi="Times New Roman" w:cs="Times New Roman"/>
              </w:rPr>
            </w:pP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Pr>
          <w:p w:rsidR="00FD40DF" w:rsidRPr="00DD60A9" w:rsidRDefault="00FD40DF" w:rsidP="00C764A2">
            <w:pPr>
              <w:pStyle w:val="ConsPlusCell1"/>
              <w:widowControl/>
              <w:jc w:val="center"/>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tcPr>
          <w:p w:rsidR="00FD40DF" w:rsidRDefault="00FD40DF" w:rsidP="006E0C2E">
            <w:pPr>
              <w:spacing w:after="0" w:line="240" w:lineRule="auto"/>
              <w:contextualSpacing/>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napToGrid w:val="0"/>
              <w:spacing w:after="0" w:line="240" w:lineRule="auto"/>
              <w:contextualSpacing/>
              <w:rPr>
                <w:rFonts w:ascii="Times New Roman" w:hAnsi="Times New Roman" w:cs="Times New Roman"/>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r>
      <w:tr w:rsidR="00FD40DF" w:rsidRPr="006E6EE6" w:rsidTr="00853548">
        <w:tblPrEx>
          <w:tblCellMar>
            <w:left w:w="108" w:type="dxa"/>
            <w:right w:w="108" w:type="dxa"/>
          </w:tblCellMar>
        </w:tblPrEx>
        <w:trPr>
          <w:gridAfter w:val="2"/>
          <w:wAfter w:w="120" w:type="dxa"/>
          <w:trHeight w:val="85"/>
        </w:trPr>
        <w:tc>
          <w:tcPr>
            <w:tcW w:w="850" w:type="dxa"/>
            <w:gridSpan w:val="2"/>
            <w:vMerge/>
            <w:tcBorders>
              <w:left w:val="single" w:sz="4" w:space="0" w:color="auto"/>
              <w:bottom w:val="single" w:sz="4" w:space="0" w:color="auto"/>
              <w:right w:val="single" w:sz="4" w:space="0" w:color="auto"/>
            </w:tcBorders>
            <w:shd w:val="clear" w:color="auto" w:fill="auto"/>
          </w:tcPr>
          <w:p w:rsidR="00FD40DF" w:rsidRDefault="00FD40DF" w:rsidP="006E0C2E">
            <w:pPr>
              <w:snapToGrid w:val="0"/>
              <w:spacing w:after="0" w:line="240" w:lineRule="auto"/>
              <w:rPr>
                <w:rFonts w:ascii="Times New Roman" w:hAnsi="Times New Roman" w:cs="Times New Roman"/>
              </w:rPr>
            </w:pPr>
          </w:p>
        </w:tc>
        <w:tc>
          <w:tcPr>
            <w:tcW w:w="2836" w:type="dxa"/>
            <w:gridSpan w:val="2"/>
            <w:vMerge/>
            <w:tcBorders>
              <w:left w:val="single" w:sz="4" w:space="0" w:color="auto"/>
              <w:bottom w:val="single" w:sz="4" w:space="0" w:color="auto"/>
              <w:right w:val="single" w:sz="4" w:space="0" w:color="auto"/>
            </w:tcBorders>
            <w:shd w:val="clear" w:color="auto" w:fill="auto"/>
          </w:tcPr>
          <w:p w:rsidR="00FD40DF" w:rsidRPr="009920A1" w:rsidRDefault="00FD40DF" w:rsidP="006E0C2E">
            <w:pPr>
              <w:spacing w:after="0" w:line="240" w:lineRule="auto"/>
              <w:rPr>
                <w:rStyle w:val="blk"/>
                <w:rFonts w:ascii="Times New Roman" w:hAnsi="Times New Roman" w:cs="Times New Roman"/>
                <w:color w:val="333333"/>
              </w:rPr>
            </w:pPr>
          </w:p>
        </w:tc>
        <w:tc>
          <w:tcPr>
            <w:tcW w:w="2056" w:type="dxa"/>
            <w:gridSpan w:val="2"/>
            <w:vMerge/>
            <w:tcBorders>
              <w:left w:val="single" w:sz="4" w:space="0" w:color="auto"/>
              <w:bottom w:val="single" w:sz="4" w:space="0" w:color="auto"/>
              <w:right w:val="single" w:sz="4" w:space="0" w:color="auto"/>
            </w:tcBorders>
            <w:shd w:val="clear" w:color="auto" w:fill="auto"/>
          </w:tcPr>
          <w:p w:rsidR="00FD40DF" w:rsidRPr="00316D10" w:rsidRDefault="00FD40DF" w:rsidP="006E0C2E">
            <w:pPr>
              <w:snapToGrid w:val="0"/>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FD40DF" w:rsidRPr="009751CC" w:rsidRDefault="00FD40DF" w:rsidP="00C764A2">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FD40DF" w:rsidRPr="00DD60A9" w:rsidRDefault="00FD40DF" w:rsidP="00C764A2">
            <w:pPr>
              <w:pStyle w:val="ConsPlusCell1"/>
              <w:widowControl/>
              <w:jc w:val="center"/>
              <w:rPr>
                <w:rFonts w:ascii="Times New Roman" w:hAnsi="Times New Roman" w:cs="Times New Roman"/>
              </w:rPr>
            </w:pPr>
          </w:p>
        </w:tc>
        <w:tc>
          <w:tcPr>
            <w:tcW w:w="1351" w:type="dxa"/>
            <w:gridSpan w:val="2"/>
            <w:tcBorders>
              <w:top w:val="single" w:sz="4" w:space="0" w:color="auto"/>
              <w:left w:val="single" w:sz="4" w:space="0" w:color="auto"/>
              <w:bottom w:val="single" w:sz="4" w:space="0" w:color="auto"/>
              <w:right w:val="single" w:sz="4" w:space="0" w:color="auto"/>
            </w:tcBorders>
            <w:shd w:val="clear" w:color="auto" w:fill="auto"/>
          </w:tcPr>
          <w:p w:rsidR="00FD40DF" w:rsidRPr="00DD60A9" w:rsidRDefault="00FD40DF" w:rsidP="00C764A2">
            <w:pPr>
              <w:pStyle w:val="ConsPlusCell1"/>
              <w:widowControl/>
              <w:jc w:val="center"/>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tcPr>
          <w:p w:rsidR="00FD40DF" w:rsidRDefault="00FD40DF" w:rsidP="006E0C2E">
            <w:pPr>
              <w:spacing w:after="0" w:line="240" w:lineRule="auto"/>
              <w:contextualSpacing/>
              <w:rPr>
                <w:rFonts w:ascii="Times New Roman" w:hAnsi="Times New Roman" w:cs="Times New Roman"/>
              </w:rPr>
            </w:pPr>
          </w:p>
        </w:tc>
        <w:tc>
          <w:tcPr>
            <w:tcW w:w="975"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4" w:space="0" w:color="auto"/>
              <w:bottom w:val="single" w:sz="4" w:space="0" w:color="auto"/>
              <w:right w:val="single" w:sz="4" w:space="0" w:color="auto"/>
            </w:tcBorders>
            <w:shd w:val="clear" w:color="auto" w:fill="auto"/>
          </w:tcPr>
          <w:p w:rsidR="00FD40DF" w:rsidRPr="006E6EE6" w:rsidRDefault="00FD40DF" w:rsidP="006E0C2E">
            <w:pPr>
              <w:snapToGrid w:val="0"/>
              <w:spacing w:after="0" w:line="240" w:lineRule="auto"/>
              <w:contextualSpacing/>
              <w:rPr>
                <w:rFonts w:ascii="Times New Roman" w:hAnsi="Times New Roman" w:cs="Times New Roman"/>
              </w:rPr>
            </w:pPr>
          </w:p>
        </w:tc>
        <w:tc>
          <w:tcPr>
            <w:tcW w:w="1085" w:type="dxa"/>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c>
          <w:tcPr>
            <w:tcW w:w="1274" w:type="dxa"/>
            <w:gridSpan w:val="8"/>
            <w:tcBorders>
              <w:top w:val="single" w:sz="4" w:space="0" w:color="auto"/>
              <w:left w:val="single" w:sz="4" w:space="0" w:color="auto"/>
              <w:bottom w:val="single" w:sz="4" w:space="0" w:color="auto"/>
              <w:right w:val="single" w:sz="4" w:space="0" w:color="auto"/>
            </w:tcBorders>
            <w:shd w:val="clear" w:color="auto" w:fill="auto"/>
          </w:tcPr>
          <w:p w:rsidR="00FD40DF" w:rsidRDefault="00FD40DF" w:rsidP="006E0C2E">
            <w:pPr>
              <w:spacing w:after="0" w:line="240" w:lineRule="auto"/>
              <w:contextualSpacing/>
              <w:rPr>
                <w:rFonts w:ascii="Times New Roman" w:hAnsi="Times New Roman" w:cs="Times New Roman"/>
              </w:rPr>
            </w:pPr>
          </w:p>
        </w:tc>
      </w:tr>
      <w:tr w:rsidR="001822E4" w:rsidRPr="006E6EE6" w:rsidTr="00FD40DF">
        <w:tblPrEx>
          <w:tblCellMar>
            <w:left w:w="108" w:type="dxa"/>
            <w:right w:w="108" w:type="dxa"/>
          </w:tblCellMar>
        </w:tblPrEx>
        <w:trPr>
          <w:gridAfter w:val="2"/>
          <w:wAfter w:w="120" w:type="dxa"/>
          <w:trHeight w:val="85"/>
        </w:trPr>
        <w:tc>
          <w:tcPr>
            <w:tcW w:w="850" w:type="dxa"/>
            <w:gridSpan w:val="2"/>
            <w:vMerge w:val="restart"/>
            <w:tcBorders>
              <w:top w:val="single" w:sz="4" w:space="0" w:color="auto"/>
              <w:left w:val="single" w:sz="8" w:space="0" w:color="000000"/>
            </w:tcBorders>
            <w:shd w:val="clear" w:color="auto" w:fill="auto"/>
          </w:tcPr>
          <w:p w:rsidR="001822E4" w:rsidRDefault="001822E4" w:rsidP="006E0C2E">
            <w:pPr>
              <w:snapToGrid w:val="0"/>
              <w:spacing w:after="0" w:line="240" w:lineRule="auto"/>
              <w:rPr>
                <w:rFonts w:ascii="Times New Roman" w:hAnsi="Times New Roman" w:cs="Times New Roman"/>
              </w:rPr>
            </w:pPr>
          </w:p>
          <w:p w:rsidR="001822E4" w:rsidRDefault="001822E4" w:rsidP="006E0C2E">
            <w:pPr>
              <w:snapToGrid w:val="0"/>
              <w:spacing w:after="0" w:line="240" w:lineRule="auto"/>
              <w:rPr>
                <w:rFonts w:ascii="Times New Roman" w:hAnsi="Times New Roman" w:cs="Times New Roman"/>
              </w:rPr>
            </w:pPr>
          </w:p>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val="restart"/>
            <w:tcBorders>
              <w:top w:val="single" w:sz="4" w:space="0" w:color="auto"/>
              <w:left w:val="single" w:sz="8" w:space="0" w:color="000000"/>
            </w:tcBorders>
            <w:shd w:val="clear" w:color="auto" w:fill="auto"/>
          </w:tcPr>
          <w:p w:rsidR="001822E4" w:rsidRPr="00370864" w:rsidRDefault="001822E4" w:rsidP="006E0C2E">
            <w:pPr>
              <w:snapToGrid w:val="0"/>
              <w:spacing w:after="0" w:line="240" w:lineRule="auto"/>
              <w:rPr>
                <w:rFonts w:ascii="Times New Roman" w:hAnsi="Times New Roman" w:cs="Times New Roman"/>
                <w:b/>
              </w:rPr>
            </w:pPr>
            <w:r w:rsidRPr="00370864">
              <w:rPr>
                <w:rFonts w:ascii="Times New Roman" w:hAnsi="Times New Roman" w:cs="Times New Roman"/>
                <w:b/>
              </w:rPr>
              <w:t>Итого по подпрограмме 7</w:t>
            </w:r>
          </w:p>
        </w:tc>
        <w:tc>
          <w:tcPr>
            <w:tcW w:w="2056" w:type="dxa"/>
            <w:gridSpan w:val="2"/>
            <w:vMerge w:val="restart"/>
            <w:tcBorders>
              <w:top w:val="single" w:sz="4" w:space="0" w:color="auto"/>
              <w:left w:val="single" w:sz="8" w:space="0" w:color="000000"/>
            </w:tcBorders>
            <w:shd w:val="clear" w:color="auto" w:fill="auto"/>
          </w:tcPr>
          <w:p w:rsidR="001822E4" w:rsidRDefault="001822E4" w:rsidP="006E0C2E">
            <w:pPr>
              <w:snapToGrid w:val="0"/>
              <w:spacing w:after="0" w:line="240" w:lineRule="auto"/>
              <w:rPr>
                <w:rFonts w:ascii="Times New Roman" w:hAnsi="Times New Roman" w:cs="Times New Roman"/>
              </w:rPr>
            </w:pPr>
          </w:p>
          <w:p w:rsidR="001822E4" w:rsidRDefault="001822E4" w:rsidP="006E0C2E">
            <w:pPr>
              <w:snapToGrid w:val="0"/>
              <w:spacing w:after="0" w:line="240" w:lineRule="auto"/>
              <w:rPr>
                <w:rFonts w:ascii="Times New Roman" w:hAnsi="Times New Roman" w:cs="Times New Roman"/>
              </w:rPr>
            </w:pPr>
          </w:p>
          <w:p w:rsidR="001822E4" w:rsidRPr="006E6EE6" w:rsidRDefault="001822E4" w:rsidP="006E0C2E">
            <w:pPr>
              <w:snapToGrid w:val="0"/>
              <w:spacing w:after="0" w:line="240" w:lineRule="auto"/>
              <w:rPr>
                <w:rFonts w:ascii="Times New Roman" w:hAnsi="Times New Roman" w:cs="Times New Roman"/>
              </w:rPr>
            </w:pPr>
          </w:p>
        </w:tc>
        <w:tc>
          <w:tcPr>
            <w:tcW w:w="1080" w:type="dxa"/>
            <w:tcBorders>
              <w:top w:val="single" w:sz="4" w:space="0" w:color="auto"/>
              <w:left w:val="single" w:sz="8" w:space="0" w:color="000000"/>
              <w:bottom w:val="single" w:sz="8" w:space="0" w:color="000000"/>
            </w:tcBorders>
            <w:shd w:val="clear" w:color="auto" w:fill="auto"/>
          </w:tcPr>
          <w:p w:rsidR="001822E4" w:rsidRPr="00370864" w:rsidRDefault="001822E4" w:rsidP="006E0C2E">
            <w:pPr>
              <w:spacing w:after="0" w:line="240" w:lineRule="auto"/>
              <w:contextualSpacing/>
              <w:rPr>
                <w:rFonts w:ascii="Times New Roman" w:hAnsi="Times New Roman" w:cs="Times New Roman"/>
                <w:b/>
              </w:rPr>
            </w:pPr>
            <w:r w:rsidRPr="00370864">
              <w:rPr>
                <w:rFonts w:ascii="Times New Roman" w:hAnsi="Times New Roman" w:cs="Times New Roman"/>
                <w:b/>
              </w:rPr>
              <w:t>Итого</w:t>
            </w:r>
          </w:p>
        </w:tc>
        <w:tc>
          <w:tcPr>
            <w:tcW w:w="945" w:type="dxa"/>
            <w:tcBorders>
              <w:top w:val="single" w:sz="4" w:space="0" w:color="auto"/>
              <w:left w:val="single" w:sz="8" w:space="0" w:color="000000"/>
              <w:bottom w:val="single" w:sz="4" w:space="0" w:color="auto"/>
            </w:tcBorders>
            <w:shd w:val="clear" w:color="auto" w:fill="auto"/>
          </w:tcPr>
          <w:p w:rsidR="001822E4" w:rsidRPr="000D6A4E" w:rsidRDefault="001822E4" w:rsidP="009C434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22</w:t>
            </w:r>
            <w:r w:rsidR="009C434E">
              <w:rPr>
                <w:rFonts w:ascii="Times New Roman" w:hAnsi="Times New Roman" w:cs="Times New Roman"/>
                <w:color w:val="FF0000"/>
              </w:rPr>
              <w:t>61</w:t>
            </w:r>
            <w:r>
              <w:rPr>
                <w:rFonts w:ascii="Times New Roman" w:hAnsi="Times New Roman" w:cs="Times New Roman"/>
                <w:color w:val="FF0000"/>
              </w:rPr>
              <w:t>9,8</w:t>
            </w:r>
          </w:p>
        </w:tc>
        <w:tc>
          <w:tcPr>
            <w:tcW w:w="1351" w:type="dxa"/>
            <w:gridSpan w:val="2"/>
            <w:tcBorders>
              <w:top w:val="single" w:sz="4" w:space="0" w:color="auto"/>
              <w:left w:val="single" w:sz="8" w:space="0" w:color="000000"/>
              <w:bottom w:val="single" w:sz="4" w:space="0" w:color="auto"/>
            </w:tcBorders>
            <w:shd w:val="clear" w:color="auto" w:fill="auto"/>
          </w:tcPr>
          <w:p w:rsidR="001822E4" w:rsidRPr="000D6A4E" w:rsidRDefault="001822E4" w:rsidP="009C434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w:t>
            </w:r>
            <w:r w:rsidR="009C434E">
              <w:rPr>
                <w:rFonts w:ascii="Times New Roman" w:hAnsi="Times New Roman" w:cs="Times New Roman"/>
                <w:color w:val="FF0000"/>
              </w:rPr>
              <w:t>826</w:t>
            </w:r>
            <w:r>
              <w:rPr>
                <w:rFonts w:ascii="Times New Roman" w:hAnsi="Times New Roman" w:cs="Times New Roman"/>
                <w:color w:val="FF0000"/>
              </w:rPr>
              <w:t>4,6</w:t>
            </w:r>
          </w:p>
        </w:tc>
        <w:tc>
          <w:tcPr>
            <w:tcW w:w="975" w:type="dxa"/>
            <w:tcBorders>
              <w:top w:val="single" w:sz="4" w:space="0" w:color="auto"/>
              <w:left w:val="single" w:sz="8" w:space="0" w:color="000000"/>
              <w:bottom w:val="single" w:sz="4" w:space="0" w:color="auto"/>
              <w:right w:val="single" w:sz="8" w:space="0" w:color="000000"/>
            </w:tcBorders>
          </w:tcPr>
          <w:p w:rsidR="001822E4" w:rsidRPr="006E6EE6" w:rsidRDefault="001822E4" w:rsidP="001822E4">
            <w:pPr>
              <w:spacing w:after="0" w:line="240" w:lineRule="auto"/>
              <w:contextualSpacing/>
              <w:rPr>
                <w:rFonts w:ascii="Times New Roman" w:hAnsi="Times New Roman" w:cs="Times New Roman"/>
              </w:rPr>
            </w:pPr>
            <w:r>
              <w:rPr>
                <w:rFonts w:ascii="Times New Roman" w:hAnsi="Times New Roman" w:cs="Times New Roman"/>
              </w:rPr>
              <w:t>2573,3</w:t>
            </w:r>
          </w:p>
        </w:tc>
        <w:tc>
          <w:tcPr>
            <w:tcW w:w="975"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1822E4" w:rsidRPr="006E6EE6" w:rsidRDefault="001822E4" w:rsidP="0077674D">
            <w:pPr>
              <w:spacing w:after="0" w:line="240" w:lineRule="auto"/>
              <w:contextualSpacing/>
              <w:rPr>
                <w:rFonts w:ascii="Times New Roman" w:hAnsi="Times New Roman" w:cs="Times New Roman"/>
              </w:rPr>
            </w:pPr>
            <w:r>
              <w:rPr>
                <w:rFonts w:ascii="Times New Roman" w:hAnsi="Times New Roman" w:cs="Times New Roman"/>
              </w:rPr>
              <w:t>1781,9</w:t>
            </w:r>
          </w:p>
        </w:tc>
        <w:tc>
          <w:tcPr>
            <w:tcW w:w="1005" w:type="dxa"/>
            <w:gridSpan w:val="3"/>
            <w:tcBorders>
              <w:top w:val="single" w:sz="4" w:space="0" w:color="auto"/>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val="restart"/>
            <w:tcBorders>
              <w:top w:val="single" w:sz="4" w:space="0" w:color="auto"/>
              <w:left w:val="single" w:sz="8" w:space="0" w:color="000000"/>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val="restart"/>
            <w:tcBorders>
              <w:top w:val="single" w:sz="4" w:space="0" w:color="auto"/>
              <w:left w:val="single" w:sz="8" w:space="0" w:color="000000"/>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p w:rsidR="001822E4" w:rsidRDefault="001822E4" w:rsidP="006E0C2E">
            <w:pPr>
              <w:spacing w:after="0" w:line="240" w:lineRule="auto"/>
              <w:contextualSpacing/>
              <w:rPr>
                <w:rFonts w:ascii="Times New Roman" w:hAnsi="Times New Roman" w:cs="Times New Roman"/>
              </w:rPr>
            </w:pPr>
          </w:p>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tcBorders>
              <w:top w:val="single" w:sz="4" w:space="0" w:color="auto"/>
              <w:left w:val="single" w:sz="8" w:space="0" w:color="000000"/>
              <w:bottom w:val="single" w:sz="4" w:space="0" w:color="auto"/>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2411,1</w:t>
            </w:r>
          </w:p>
        </w:tc>
        <w:tc>
          <w:tcPr>
            <w:tcW w:w="1351" w:type="dxa"/>
            <w:gridSpan w:val="2"/>
            <w:tcBorders>
              <w:top w:val="single" w:sz="4" w:space="0" w:color="auto"/>
              <w:left w:val="single" w:sz="8" w:space="0" w:color="000000"/>
              <w:bottom w:val="single" w:sz="4" w:space="0" w:color="auto"/>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2318,9</w:t>
            </w:r>
          </w:p>
        </w:tc>
        <w:tc>
          <w:tcPr>
            <w:tcW w:w="975" w:type="dxa"/>
            <w:tcBorders>
              <w:top w:val="single" w:sz="4" w:space="0" w:color="auto"/>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92,2</w:t>
            </w:r>
          </w:p>
        </w:tc>
        <w:tc>
          <w:tcPr>
            <w:tcW w:w="975"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tcBorders>
              <w:top w:val="single" w:sz="4" w:space="0" w:color="auto"/>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5246,0</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2964,9</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2281,1</w:t>
            </w: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8" w:space="0" w:color="000000"/>
            </w:tcBorders>
            <w:shd w:val="clear" w:color="auto" w:fill="auto"/>
          </w:tcPr>
          <w:p w:rsidR="001822E4" w:rsidRPr="006150DB" w:rsidRDefault="001822E4"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4788,2</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6150DB" w:rsidRDefault="001822E4"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3919,4</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77674D">
            <w:pPr>
              <w:spacing w:after="0" w:line="240" w:lineRule="auto"/>
              <w:contextualSpacing/>
              <w:rPr>
                <w:rFonts w:ascii="Times New Roman" w:hAnsi="Times New Roman" w:cs="Times New Roman"/>
              </w:rPr>
            </w:pPr>
            <w:r>
              <w:rPr>
                <w:rFonts w:ascii="Times New Roman" w:hAnsi="Times New Roman" w:cs="Times New Roman"/>
              </w:rPr>
              <w:t>868,8</w:t>
            </w: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8" w:space="0" w:color="000000"/>
            </w:tcBorders>
            <w:shd w:val="clear" w:color="auto" w:fill="auto"/>
          </w:tcPr>
          <w:p w:rsidR="001822E4" w:rsidRPr="001822E4" w:rsidRDefault="009C434E" w:rsidP="009C434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3594,2</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1822E4" w:rsidRDefault="009C434E"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2481</w:t>
            </w:r>
            <w:r w:rsidR="001822E4">
              <w:rPr>
                <w:rFonts w:ascii="Times New Roman" w:hAnsi="Times New Roman" w:cs="Times New Roman"/>
                <w:color w:val="FF0000"/>
              </w:rPr>
              <w:t>,1</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200,0</w:t>
            </w: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913,1</w:t>
            </w: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725BC7"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8" w:space="0" w:color="000000"/>
              <w:bottom w:val="single" w:sz="8" w:space="0" w:color="000000"/>
            </w:tcBorders>
            <w:shd w:val="clear" w:color="auto" w:fill="auto"/>
          </w:tcPr>
          <w:p w:rsidR="001822E4" w:rsidRPr="001822E4" w:rsidRDefault="001822E4" w:rsidP="00B91260">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2135,3</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1822E4" w:rsidRDefault="001822E4" w:rsidP="00B91260">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2135,3</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725BC7"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8" w:space="0" w:color="000000"/>
              <w:bottom w:val="single" w:sz="8" w:space="0" w:color="000000"/>
            </w:tcBorders>
            <w:shd w:val="clear" w:color="auto" w:fill="auto"/>
          </w:tcPr>
          <w:p w:rsidR="001822E4" w:rsidRPr="001822E4" w:rsidRDefault="001822E4" w:rsidP="00B91260">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2095,3</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1822E4" w:rsidRDefault="001822E4" w:rsidP="00B91260">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2095,3</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725BC7"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8" w:space="0" w:color="000000"/>
              <w:bottom w:val="single" w:sz="8" w:space="0" w:color="000000"/>
            </w:tcBorders>
            <w:shd w:val="clear" w:color="auto" w:fill="auto"/>
          </w:tcPr>
          <w:p w:rsidR="001822E4" w:rsidRPr="00C41C21" w:rsidRDefault="001822E4" w:rsidP="006E0C2E">
            <w:pPr>
              <w:spacing w:after="0" w:line="240" w:lineRule="auto"/>
              <w:contextualSpacing/>
              <w:jc w:val="right"/>
              <w:rPr>
                <w:rFonts w:ascii="Times New Roman" w:hAnsi="Times New Roman" w:cs="Times New Roman"/>
                <w:color w:val="FF0000"/>
                <w:lang w:val="en-US"/>
              </w:rPr>
            </w:pPr>
            <w:r>
              <w:rPr>
                <w:rFonts w:ascii="Times New Roman" w:hAnsi="Times New Roman" w:cs="Times New Roman"/>
                <w:color w:val="FF0000"/>
                <w:lang w:val="en-US"/>
              </w:rPr>
              <w:t>2349.7</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C41C21" w:rsidRDefault="001822E4" w:rsidP="006E0C2E">
            <w:pPr>
              <w:spacing w:after="0" w:line="240" w:lineRule="auto"/>
              <w:contextualSpacing/>
              <w:jc w:val="right"/>
              <w:rPr>
                <w:rFonts w:ascii="Times New Roman" w:hAnsi="Times New Roman" w:cs="Times New Roman"/>
                <w:color w:val="FF0000"/>
                <w:lang w:val="en-US"/>
              </w:rPr>
            </w:pPr>
            <w:r>
              <w:rPr>
                <w:rFonts w:ascii="Times New Roman" w:hAnsi="Times New Roman" w:cs="Times New Roman"/>
                <w:color w:val="FF0000"/>
                <w:lang w:val="en-US"/>
              </w:rPr>
              <w:t>2349.7</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240"/>
        </w:trPr>
        <w:tc>
          <w:tcPr>
            <w:tcW w:w="972" w:type="dxa"/>
            <w:gridSpan w:val="3"/>
            <w:tcBorders>
              <w:top w:val="single" w:sz="8" w:space="0" w:color="000000"/>
              <w:left w:val="single" w:sz="8" w:space="0" w:color="000000"/>
              <w:bottom w:val="single" w:sz="8" w:space="0" w:color="000000"/>
              <w:right w:val="single" w:sz="8" w:space="0" w:color="000000"/>
            </w:tcBorders>
          </w:tcPr>
          <w:p w:rsidR="001822E4" w:rsidRPr="00A0001A" w:rsidRDefault="001822E4" w:rsidP="006E0C2E">
            <w:pPr>
              <w:pStyle w:val="ConsPlusCell1"/>
              <w:widowControl/>
              <w:rPr>
                <w:rFonts w:ascii="Times New Roman" w:hAnsi="Times New Roman" w:cs="Times New Roman"/>
                <w:b/>
                <w:sz w:val="22"/>
                <w:szCs w:val="22"/>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1822E4" w:rsidRPr="00A0001A" w:rsidRDefault="001822E4" w:rsidP="006E0C2E">
            <w:pPr>
              <w:pStyle w:val="ConsPlusCell1"/>
              <w:widowControl/>
              <w:rPr>
                <w:rFonts w:ascii="Times New Roman" w:hAnsi="Times New Roman" w:cs="Times New Roman"/>
                <w:sz w:val="22"/>
                <w:szCs w:val="22"/>
              </w:rPr>
            </w:pPr>
            <w:r w:rsidRPr="00A0001A">
              <w:rPr>
                <w:rFonts w:ascii="Times New Roman" w:hAnsi="Times New Roman" w:cs="Times New Roman"/>
                <w:b/>
                <w:sz w:val="22"/>
                <w:szCs w:val="22"/>
              </w:rPr>
              <w:t>Подпрограмма 8 «Управление и распоряжение муниципальной собственностью в муниципальном образовании «</w:t>
            </w:r>
            <w:r w:rsidRPr="00A0001A">
              <w:rPr>
                <w:rFonts w:ascii="Times New Roman" w:hAnsi="Times New Roman"/>
                <w:b/>
                <w:sz w:val="22"/>
                <w:szCs w:val="22"/>
              </w:rPr>
              <w:t>Верхнеломовский сельсовет Нижнеломовского района Пензенской области</w:t>
            </w:r>
            <w:r w:rsidRPr="00713709">
              <w:rPr>
                <w:rFonts w:ascii="Times New Roman" w:hAnsi="Times New Roman"/>
                <w:sz w:val="22"/>
                <w:szCs w:val="22"/>
              </w:rPr>
              <w:t>»</w:t>
            </w:r>
            <w:r w:rsidRPr="00713709">
              <w:rPr>
                <w:rFonts w:ascii="Times New Roman" w:hAnsi="Times New Roman" w:cs="Times New Roman"/>
                <w:sz w:val="22"/>
                <w:szCs w:val="22"/>
              </w:rPr>
              <w:t xml:space="preserve">  </w:t>
            </w:r>
          </w:p>
        </w:tc>
      </w:tr>
      <w:tr w:rsidR="001822E4" w:rsidRPr="006E6EE6" w:rsidTr="009C434E">
        <w:tblPrEx>
          <w:tblCellMar>
            <w:left w:w="108" w:type="dxa"/>
            <w:right w:w="108" w:type="dxa"/>
          </w:tblCellMar>
        </w:tblPrEx>
        <w:trPr>
          <w:gridAfter w:val="2"/>
          <w:wAfter w:w="120" w:type="dxa"/>
          <w:trHeight w:val="240"/>
        </w:trPr>
        <w:tc>
          <w:tcPr>
            <w:tcW w:w="972" w:type="dxa"/>
            <w:gridSpan w:val="3"/>
            <w:tcBorders>
              <w:top w:val="single" w:sz="8" w:space="0" w:color="000000"/>
              <w:left w:val="single" w:sz="8" w:space="0" w:color="000000"/>
              <w:bottom w:val="single" w:sz="8" w:space="0" w:color="000000"/>
              <w:right w:val="single" w:sz="8" w:space="0" w:color="000000"/>
            </w:tcBorders>
          </w:tcPr>
          <w:p w:rsidR="001822E4" w:rsidRPr="00A0001A" w:rsidRDefault="001822E4" w:rsidP="006E0C2E">
            <w:pPr>
              <w:shd w:val="clear" w:color="auto" w:fill="FFFFFF"/>
              <w:spacing w:after="0" w:line="240" w:lineRule="auto"/>
              <w:rPr>
                <w:rFonts w:ascii="Times New Roman" w:hAnsi="Times New Roman" w:cs="Times New Roman"/>
                <w:b/>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1822E4" w:rsidRPr="00A0001A" w:rsidRDefault="001822E4" w:rsidP="006E0C2E">
            <w:pPr>
              <w:shd w:val="clear" w:color="auto" w:fill="FFFFFF"/>
              <w:spacing w:after="0" w:line="240" w:lineRule="auto"/>
              <w:rPr>
                <w:rFonts w:ascii="Times New Roman" w:hAnsi="Times New Roman" w:cs="Times New Roman"/>
                <w:b/>
              </w:rPr>
            </w:pPr>
            <w:r w:rsidRPr="00A0001A">
              <w:rPr>
                <w:rFonts w:ascii="Times New Roman" w:hAnsi="Times New Roman" w:cs="Times New Roman"/>
                <w:b/>
              </w:rPr>
              <w:t>Цель подпрограммы:  Создание условий для эффективного управления и распоряжения муниципальным имуществом Верхнеломовского сельсовета в соответствии с действующим федеральным и областным законодательством, нормативным правовыми актами органов местного самоуправления Верхнеломовского сельсовета, вовлечение неиспользованных объектов недвижимого имущества в свободный гражданский оборот, обеспечение нормальной и безопасной технической эксплуатации объектов, восстановление изношенного муниципального имущества, создание условий для получения дополнительных доходов бюджета.</w:t>
            </w:r>
          </w:p>
        </w:tc>
      </w:tr>
      <w:tr w:rsidR="001822E4" w:rsidRPr="006E6EE6" w:rsidTr="009C434E">
        <w:tblPrEx>
          <w:tblCellMar>
            <w:left w:w="108" w:type="dxa"/>
            <w:right w:w="108" w:type="dxa"/>
          </w:tblCellMar>
        </w:tblPrEx>
        <w:trPr>
          <w:gridAfter w:val="2"/>
          <w:wAfter w:w="120" w:type="dxa"/>
          <w:trHeight w:val="240"/>
        </w:trPr>
        <w:tc>
          <w:tcPr>
            <w:tcW w:w="972" w:type="dxa"/>
            <w:gridSpan w:val="3"/>
            <w:tcBorders>
              <w:top w:val="single" w:sz="8" w:space="0" w:color="000000"/>
              <w:left w:val="single" w:sz="8" w:space="0" w:color="000000"/>
              <w:bottom w:val="single" w:sz="4" w:space="0" w:color="auto"/>
              <w:right w:val="single" w:sz="8" w:space="0" w:color="000000"/>
            </w:tcBorders>
          </w:tcPr>
          <w:p w:rsidR="001822E4" w:rsidRPr="00A0001A" w:rsidRDefault="001822E4" w:rsidP="006E0C2E">
            <w:pPr>
              <w:shd w:val="clear" w:color="auto" w:fill="FFFFFF"/>
              <w:spacing w:after="0" w:line="240" w:lineRule="auto"/>
              <w:rPr>
                <w:rFonts w:ascii="Times New Roman" w:hAnsi="Times New Roman" w:cs="Times New Roman"/>
                <w:b/>
              </w:rPr>
            </w:pPr>
          </w:p>
        </w:tc>
        <w:tc>
          <w:tcPr>
            <w:tcW w:w="14480" w:type="dxa"/>
            <w:gridSpan w:val="22"/>
            <w:tcBorders>
              <w:top w:val="single" w:sz="8" w:space="0" w:color="000000"/>
              <w:left w:val="single" w:sz="8" w:space="0" w:color="000000"/>
              <w:bottom w:val="single" w:sz="4" w:space="0" w:color="auto"/>
              <w:right w:val="single" w:sz="8" w:space="0" w:color="000000"/>
            </w:tcBorders>
            <w:shd w:val="clear" w:color="auto" w:fill="auto"/>
          </w:tcPr>
          <w:p w:rsidR="001822E4" w:rsidRPr="00A0001A" w:rsidRDefault="001822E4" w:rsidP="006E0C2E">
            <w:pPr>
              <w:shd w:val="clear" w:color="auto" w:fill="FFFFFF"/>
              <w:spacing w:after="0" w:line="240" w:lineRule="auto"/>
              <w:rPr>
                <w:rFonts w:ascii="Times New Roman" w:hAnsi="Times New Roman" w:cs="Times New Roman"/>
                <w:b/>
              </w:rPr>
            </w:pPr>
            <w:r w:rsidRPr="00A0001A">
              <w:rPr>
                <w:rFonts w:ascii="Times New Roman" w:hAnsi="Times New Roman" w:cs="Times New Roman"/>
                <w:b/>
              </w:rPr>
              <w:t xml:space="preserve">Задача подпрограммы: осуществление мероприятий и проведение финансирования по: выявлению объектов бесхозяйного недвижимого имущества с целью включения его в муниципальную собственность с последующим использованием; </w:t>
            </w:r>
            <w:r w:rsidRPr="00A0001A">
              <w:rPr>
                <w:rFonts w:ascii="Times New Roman" w:hAnsi="Times New Roman" w:cs="Times New Roman"/>
                <w:b/>
                <w:spacing w:val="-1"/>
              </w:rPr>
              <w:t xml:space="preserve">изготовлению технической документации на объекты недвижимого </w:t>
            </w:r>
            <w:r w:rsidRPr="00A0001A">
              <w:rPr>
                <w:rFonts w:ascii="Times New Roman" w:hAnsi="Times New Roman" w:cs="Times New Roman"/>
                <w:b/>
              </w:rPr>
              <w:t>имущества (технические и кадастровые паспорта), для последующей регистрации права муниципальной собственности Верхнеломовского сельсовета на такие объекты в  Управлении Федеральной службы государственной регистрации, кадастра и картографии; оценке рыночной стоимости объектов недвижимого и движимого имущества муниципальной собственности для последующей продажи либо сдачи в аренду таких объектов, путем проведения конкурсов или аукционов, в соответствии с действующим законодательством; инвентаризации, ранее не  приинвентаризированных объектов капитального   строительства, принадлежащих физическим лицам на праве собственности; межевание земельных участков.</w:t>
            </w:r>
          </w:p>
        </w:tc>
      </w:tr>
      <w:tr w:rsidR="001822E4" w:rsidRPr="006E6EE6" w:rsidTr="009C434E">
        <w:tblPrEx>
          <w:tblCellMar>
            <w:left w:w="108" w:type="dxa"/>
            <w:right w:w="108" w:type="dxa"/>
          </w:tblCellMar>
        </w:tblPrEx>
        <w:trPr>
          <w:gridAfter w:val="2"/>
          <w:wAfter w:w="120" w:type="dxa"/>
          <w:trHeight w:val="124"/>
        </w:trPr>
        <w:tc>
          <w:tcPr>
            <w:tcW w:w="850" w:type="dxa"/>
            <w:gridSpan w:val="2"/>
            <w:vMerge w:val="restart"/>
            <w:tcBorders>
              <w:top w:val="single" w:sz="8" w:space="0" w:color="000000"/>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r>
              <w:rPr>
                <w:rFonts w:ascii="Times New Roman" w:hAnsi="Times New Roman" w:cs="Times New Roman"/>
              </w:rPr>
              <w:t>8.1.1</w:t>
            </w:r>
          </w:p>
        </w:tc>
        <w:tc>
          <w:tcPr>
            <w:tcW w:w="2836" w:type="dxa"/>
            <w:gridSpan w:val="2"/>
            <w:vMerge w:val="restart"/>
            <w:tcBorders>
              <w:top w:val="single" w:sz="8" w:space="0" w:color="000000"/>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r>
              <w:rPr>
                <w:rFonts w:ascii="Times New Roman" w:hAnsi="Times New Roman" w:cs="Times New Roman"/>
                <w:sz w:val="24"/>
                <w:szCs w:val="24"/>
              </w:rPr>
              <w:t>Расходы по оформлению бесхозяйных объектов в муниципальную собственность</w:t>
            </w:r>
          </w:p>
        </w:tc>
        <w:tc>
          <w:tcPr>
            <w:tcW w:w="2056" w:type="dxa"/>
            <w:gridSpan w:val="2"/>
            <w:vMerge w:val="restart"/>
            <w:tcBorders>
              <w:top w:val="single" w:sz="8" w:space="0" w:color="000000"/>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4" w:space="0" w:color="auto"/>
            </w:tcBorders>
            <w:shd w:val="clear" w:color="auto" w:fill="auto"/>
          </w:tcPr>
          <w:p w:rsidR="001822E4" w:rsidRPr="00370864" w:rsidRDefault="001822E4" w:rsidP="006E0C2E">
            <w:pPr>
              <w:spacing w:after="0" w:line="240" w:lineRule="auto"/>
              <w:contextualSpacing/>
              <w:rPr>
                <w:rFonts w:ascii="Times New Roman" w:hAnsi="Times New Roman" w:cs="Times New Roman"/>
                <w:b/>
              </w:rPr>
            </w:pPr>
            <w:r w:rsidRPr="00370864">
              <w:rPr>
                <w:rFonts w:ascii="Times New Roman" w:hAnsi="Times New Roman" w:cs="Times New Roman"/>
                <w:b/>
              </w:rPr>
              <w:t>Итого</w:t>
            </w:r>
          </w:p>
        </w:tc>
        <w:tc>
          <w:tcPr>
            <w:tcW w:w="945" w:type="dxa"/>
            <w:tcBorders>
              <w:left w:val="single" w:sz="8" w:space="0" w:color="000000"/>
              <w:bottom w:val="single" w:sz="4" w:space="0" w:color="auto"/>
            </w:tcBorders>
            <w:shd w:val="clear" w:color="auto" w:fill="auto"/>
          </w:tcPr>
          <w:p w:rsidR="001822E4" w:rsidRPr="0077674D" w:rsidRDefault="002979A3"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3921,1</w:t>
            </w:r>
          </w:p>
        </w:tc>
        <w:tc>
          <w:tcPr>
            <w:tcW w:w="1351" w:type="dxa"/>
            <w:gridSpan w:val="2"/>
            <w:tcBorders>
              <w:left w:val="single" w:sz="8" w:space="0" w:color="000000"/>
              <w:bottom w:val="single" w:sz="4" w:space="0" w:color="auto"/>
            </w:tcBorders>
            <w:shd w:val="clear" w:color="auto" w:fill="auto"/>
          </w:tcPr>
          <w:p w:rsidR="001822E4" w:rsidRPr="0077674D" w:rsidRDefault="002979A3"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3501,1</w:t>
            </w:r>
          </w:p>
        </w:tc>
        <w:tc>
          <w:tcPr>
            <w:tcW w:w="975" w:type="dxa"/>
            <w:tcBorders>
              <w:left w:val="single" w:sz="8" w:space="0" w:color="000000"/>
              <w:bottom w:val="single" w:sz="4" w:space="0" w:color="auto"/>
              <w:right w:val="single" w:sz="8" w:space="0" w:color="000000"/>
            </w:tcBorders>
          </w:tcPr>
          <w:p w:rsidR="001822E4" w:rsidRPr="006E6EE6" w:rsidRDefault="002979A3" w:rsidP="006E0C2E">
            <w:pPr>
              <w:spacing w:after="0" w:line="240" w:lineRule="auto"/>
              <w:contextualSpacing/>
              <w:rPr>
                <w:rFonts w:ascii="Times New Roman" w:hAnsi="Times New Roman" w:cs="Times New Roman"/>
              </w:rPr>
            </w:pPr>
            <w:r>
              <w:rPr>
                <w:rFonts w:ascii="Times New Roman" w:hAnsi="Times New Roman" w:cs="Times New Roman"/>
              </w:rPr>
              <w:t>4</w:t>
            </w:r>
            <w:r w:rsidR="001822E4">
              <w:rPr>
                <w:rFonts w:ascii="Times New Roman" w:hAnsi="Times New Roman" w:cs="Times New Roman"/>
              </w:rPr>
              <w:t>20,0</w:t>
            </w:r>
          </w:p>
        </w:tc>
        <w:tc>
          <w:tcPr>
            <w:tcW w:w="975"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tcBorders>
              <w:top w:val="single" w:sz="4" w:space="0" w:color="auto"/>
              <w:left w:val="single" w:sz="8" w:space="0" w:color="000000"/>
              <w:bottom w:val="single" w:sz="4" w:space="0" w:color="auto"/>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873,2</w:t>
            </w:r>
          </w:p>
        </w:tc>
        <w:tc>
          <w:tcPr>
            <w:tcW w:w="1351" w:type="dxa"/>
            <w:gridSpan w:val="2"/>
            <w:tcBorders>
              <w:top w:val="single" w:sz="4" w:space="0" w:color="auto"/>
              <w:left w:val="single" w:sz="8" w:space="0" w:color="000000"/>
              <w:bottom w:val="single" w:sz="4" w:space="0" w:color="auto"/>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873,2</w:t>
            </w:r>
          </w:p>
        </w:tc>
        <w:tc>
          <w:tcPr>
            <w:tcW w:w="975" w:type="dxa"/>
            <w:tcBorders>
              <w:top w:val="single" w:sz="4" w:space="0" w:color="auto"/>
              <w:left w:val="single" w:sz="8" w:space="0" w:color="000000"/>
              <w:bottom w:val="single" w:sz="4" w:space="0" w:color="auto"/>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tcBorders>
              <w:top w:val="single" w:sz="4" w:space="0" w:color="auto"/>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1452,4</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1432,4</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20,0</w:t>
            </w: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8" w:space="0" w:color="000000"/>
            </w:tcBorders>
            <w:shd w:val="clear" w:color="auto" w:fill="auto"/>
          </w:tcPr>
          <w:p w:rsidR="001822E4" w:rsidRPr="004115F5" w:rsidRDefault="001822E4"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457,3</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4115F5" w:rsidRDefault="001822E4"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457,3</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8" w:space="0" w:color="000000"/>
            </w:tcBorders>
            <w:shd w:val="clear" w:color="auto" w:fill="auto"/>
          </w:tcPr>
          <w:p w:rsidR="001822E4" w:rsidRPr="002979A3" w:rsidRDefault="002979A3"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968,6</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2979A3" w:rsidRDefault="002979A3" w:rsidP="006E0C2E">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568,6</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2979A3" w:rsidP="006E0C2E">
            <w:pPr>
              <w:spacing w:after="0" w:line="240" w:lineRule="auto"/>
              <w:contextualSpacing/>
              <w:rPr>
                <w:rFonts w:ascii="Times New Roman" w:hAnsi="Times New Roman" w:cs="Times New Roman"/>
              </w:rPr>
            </w:pPr>
            <w:r>
              <w:rPr>
                <w:rFonts w:ascii="Times New Roman" w:hAnsi="Times New Roman" w:cs="Times New Roman"/>
              </w:rPr>
              <w:t>400,0</w:t>
            </w: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817FF"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8" w:space="0" w:color="000000"/>
              <w:bottom w:val="single" w:sz="8" w:space="0" w:color="000000"/>
            </w:tcBorders>
            <w:shd w:val="clear" w:color="auto" w:fill="auto"/>
          </w:tcPr>
          <w:p w:rsidR="001822E4" w:rsidRPr="002979A3" w:rsidRDefault="002979A3" w:rsidP="00B91260">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18,6</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2979A3" w:rsidRDefault="002979A3" w:rsidP="00B91260">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18,6</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817FF"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8" w:space="0" w:color="000000"/>
              <w:bottom w:val="single" w:sz="8" w:space="0" w:color="000000"/>
            </w:tcBorders>
            <w:shd w:val="clear" w:color="auto" w:fill="auto"/>
          </w:tcPr>
          <w:p w:rsidR="001822E4" w:rsidRPr="002979A3" w:rsidRDefault="002979A3" w:rsidP="00B91260">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18,6</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2979A3" w:rsidRDefault="002979A3" w:rsidP="00B91260">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18,6</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817FF"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8" w:space="0" w:color="000000"/>
              <w:bottom w:val="single" w:sz="8" w:space="0" w:color="000000"/>
            </w:tcBorders>
            <w:shd w:val="clear" w:color="auto" w:fill="auto"/>
          </w:tcPr>
          <w:p w:rsidR="001822E4" w:rsidRPr="0010676B" w:rsidRDefault="001822E4" w:rsidP="006E0C2E">
            <w:pPr>
              <w:spacing w:after="0" w:line="240" w:lineRule="auto"/>
              <w:contextualSpacing/>
              <w:jc w:val="right"/>
              <w:rPr>
                <w:rFonts w:ascii="Times New Roman" w:hAnsi="Times New Roman" w:cs="Times New Roman"/>
                <w:color w:val="FF0000"/>
                <w:lang w:val="en-US"/>
              </w:rPr>
            </w:pPr>
            <w:r>
              <w:rPr>
                <w:rFonts w:ascii="Times New Roman" w:hAnsi="Times New Roman" w:cs="Times New Roman"/>
                <w:color w:val="FF0000"/>
                <w:lang w:val="en-US"/>
              </w:rPr>
              <w:t>114.4</w:t>
            </w:r>
          </w:p>
        </w:tc>
        <w:tc>
          <w:tcPr>
            <w:tcW w:w="1351" w:type="dxa"/>
            <w:gridSpan w:val="2"/>
            <w:tcBorders>
              <w:top w:val="single" w:sz="4" w:space="0" w:color="auto"/>
              <w:left w:val="single" w:sz="8" w:space="0" w:color="000000"/>
              <w:bottom w:val="single" w:sz="8" w:space="0" w:color="000000"/>
            </w:tcBorders>
            <w:shd w:val="clear" w:color="auto" w:fill="auto"/>
          </w:tcPr>
          <w:p w:rsidR="001822E4" w:rsidRPr="0010676B" w:rsidRDefault="001822E4" w:rsidP="006E0C2E">
            <w:pPr>
              <w:spacing w:after="0" w:line="240" w:lineRule="auto"/>
              <w:contextualSpacing/>
              <w:jc w:val="right"/>
              <w:rPr>
                <w:rFonts w:ascii="Times New Roman" w:hAnsi="Times New Roman" w:cs="Times New Roman"/>
                <w:color w:val="FF0000"/>
                <w:lang w:val="en-US"/>
              </w:rPr>
            </w:pPr>
            <w:r>
              <w:rPr>
                <w:rFonts w:ascii="Times New Roman" w:hAnsi="Times New Roman" w:cs="Times New Roman"/>
                <w:color w:val="FF0000"/>
                <w:lang w:val="en-US"/>
              </w:rPr>
              <w:t>114.4</w:t>
            </w:r>
          </w:p>
        </w:tc>
        <w:tc>
          <w:tcPr>
            <w:tcW w:w="975" w:type="dxa"/>
            <w:tcBorders>
              <w:top w:val="single" w:sz="4" w:space="0" w:color="auto"/>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2979A3" w:rsidRPr="006E6EE6" w:rsidTr="009C434E">
        <w:tblPrEx>
          <w:tblCellMar>
            <w:left w:w="108" w:type="dxa"/>
            <w:right w:w="108" w:type="dxa"/>
          </w:tblCellMar>
        </w:tblPrEx>
        <w:trPr>
          <w:gridAfter w:val="2"/>
          <w:wAfter w:w="120" w:type="dxa"/>
          <w:trHeight w:val="85"/>
        </w:trPr>
        <w:tc>
          <w:tcPr>
            <w:tcW w:w="850" w:type="dxa"/>
            <w:gridSpan w:val="2"/>
            <w:vMerge w:val="restart"/>
            <w:tcBorders>
              <w:top w:val="single" w:sz="8" w:space="0" w:color="000000"/>
              <w:left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2836" w:type="dxa"/>
            <w:gridSpan w:val="2"/>
            <w:vMerge w:val="restart"/>
            <w:tcBorders>
              <w:top w:val="single" w:sz="8" w:space="0" w:color="000000"/>
              <w:left w:val="single" w:sz="8" w:space="0" w:color="000000"/>
            </w:tcBorders>
            <w:shd w:val="clear" w:color="auto" w:fill="auto"/>
          </w:tcPr>
          <w:p w:rsidR="002979A3" w:rsidRPr="00A0001A" w:rsidRDefault="002979A3" w:rsidP="006E0C2E">
            <w:pPr>
              <w:snapToGrid w:val="0"/>
              <w:spacing w:after="0" w:line="240" w:lineRule="auto"/>
              <w:rPr>
                <w:rFonts w:ascii="Times New Roman" w:hAnsi="Times New Roman" w:cs="Times New Roman"/>
                <w:b/>
              </w:rPr>
            </w:pPr>
            <w:r w:rsidRPr="00A0001A">
              <w:rPr>
                <w:rFonts w:ascii="Times New Roman" w:hAnsi="Times New Roman" w:cs="Times New Roman"/>
                <w:b/>
              </w:rPr>
              <w:t>Итого по подпрограмме 8</w:t>
            </w:r>
          </w:p>
        </w:tc>
        <w:tc>
          <w:tcPr>
            <w:tcW w:w="2056" w:type="dxa"/>
            <w:gridSpan w:val="2"/>
            <w:vMerge w:val="restart"/>
            <w:tcBorders>
              <w:top w:val="single" w:sz="8" w:space="0" w:color="000000"/>
              <w:left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2979A3" w:rsidRPr="00370864" w:rsidRDefault="002979A3" w:rsidP="00B91260">
            <w:pPr>
              <w:spacing w:after="0" w:line="240" w:lineRule="auto"/>
              <w:contextualSpacing/>
              <w:rPr>
                <w:rFonts w:ascii="Times New Roman" w:hAnsi="Times New Roman" w:cs="Times New Roman"/>
                <w:b/>
              </w:rPr>
            </w:pPr>
            <w:r w:rsidRPr="00370864">
              <w:rPr>
                <w:rFonts w:ascii="Times New Roman" w:hAnsi="Times New Roman" w:cs="Times New Roman"/>
                <w:b/>
              </w:rPr>
              <w:t>Итого</w:t>
            </w:r>
          </w:p>
        </w:tc>
        <w:tc>
          <w:tcPr>
            <w:tcW w:w="945" w:type="dxa"/>
            <w:tcBorders>
              <w:left w:val="single" w:sz="8" w:space="0" w:color="000000"/>
              <w:bottom w:val="single" w:sz="4" w:space="0" w:color="auto"/>
            </w:tcBorders>
            <w:shd w:val="clear" w:color="auto" w:fill="auto"/>
          </w:tcPr>
          <w:p w:rsidR="002979A3" w:rsidRPr="0077674D" w:rsidRDefault="002979A3" w:rsidP="000A70EF">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3921,1</w:t>
            </w:r>
          </w:p>
        </w:tc>
        <w:tc>
          <w:tcPr>
            <w:tcW w:w="1351" w:type="dxa"/>
            <w:gridSpan w:val="2"/>
            <w:tcBorders>
              <w:left w:val="single" w:sz="8" w:space="0" w:color="000000"/>
              <w:bottom w:val="single" w:sz="4" w:space="0" w:color="auto"/>
            </w:tcBorders>
            <w:shd w:val="clear" w:color="auto" w:fill="auto"/>
          </w:tcPr>
          <w:p w:rsidR="002979A3" w:rsidRPr="0077674D" w:rsidRDefault="002979A3" w:rsidP="000A70EF">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3501,1</w:t>
            </w:r>
          </w:p>
        </w:tc>
        <w:tc>
          <w:tcPr>
            <w:tcW w:w="975" w:type="dxa"/>
            <w:tcBorders>
              <w:left w:val="single" w:sz="8" w:space="0" w:color="000000"/>
              <w:bottom w:val="single" w:sz="4" w:space="0" w:color="auto"/>
              <w:right w:val="single" w:sz="8" w:space="0" w:color="000000"/>
            </w:tcBorders>
          </w:tcPr>
          <w:p w:rsidR="002979A3" w:rsidRPr="006E6EE6" w:rsidRDefault="002979A3" w:rsidP="000A70EF">
            <w:pPr>
              <w:spacing w:after="0" w:line="240" w:lineRule="auto"/>
              <w:contextualSpacing/>
              <w:rPr>
                <w:rFonts w:ascii="Times New Roman" w:hAnsi="Times New Roman" w:cs="Times New Roman"/>
              </w:rPr>
            </w:pPr>
            <w:r>
              <w:rPr>
                <w:rFonts w:ascii="Times New Roman" w:hAnsi="Times New Roman" w:cs="Times New Roman"/>
              </w:rPr>
              <w:t>420,0</w:t>
            </w:r>
          </w:p>
        </w:tc>
        <w:tc>
          <w:tcPr>
            <w:tcW w:w="975" w:type="dxa"/>
            <w:tcBorders>
              <w:left w:val="single" w:sz="8" w:space="0" w:color="000000"/>
              <w:bottom w:val="single" w:sz="4" w:space="0" w:color="auto"/>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4" w:space="0" w:color="auto"/>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4" w:space="0" w:color="auto"/>
            </w:tcBorders>
            <w:shd w:val="clear" w:color="auto" w:fill="auto"/>
          </w:tcPr>
          <w:p w:rsidR="002979A3" w:rsidRPr="006E6EE6" w:rsidRDefault="002979A3" w:rsidP="006E0C2E">
            <w:pPr>
              <w:snapToGrid w:val="0"/>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r>
      <w:tr w:rsidR="002979A3"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2979A3" w:rsidRPr="006E6EE6" w:rsidRDefault="002979A3" w:rsidP="00B91260">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tcBorders>
              <w:top w:val="single" w:sz="4" w:space="0" w:color="auto"/>
              <w:left w:val="single" w:sz="8" w:space="0" w:color="000000"/>
              <w:bottom w:val="single" w:sz="4" w:space="0" w:color="auto"/>
            </w:tcBorders>
            <w:shd w:val="clear" w:color="auto" w:fill="auto"/>
          </w:tcPr>
          <w:p w:rsidR="002979A3" w:rsidRPr="00CE3CBE" w:rsidRDefault="002979A3" w:rsidP="000A70EF">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873,2</w:t>
            </w:r>
          </w:p>
        </w:tc>
        <w:tc>
          <w:tcPr>
            <w:tcW w:w="1351" w:type="dxa"/>
            <w:gridSpan w:val="2"/>
            <w:tcBorders>
              <w:top w:val="single" w:sz="4" w:space="0" w:color="auto"/>
              <w:left w:val="single" w:sz="8" w:space="0" w:color="000000"/>
              <w:bottom w:val="single" w:sz="4" w:space="0" w:color="auto"/>
            </w:tcBorders>
            <w:shd w:val="clear" w:color="auto" w:fill="auto"/>
          </w:tcPr>
          <w:p w:rsidR="002979A3" w:rsidRPr="00CE3CBE" w:rsidRDefault="002979A3" w:rsidP="000A70EF">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873,2</w:t>
            </w:r>
          </w:p>
        </w:tc>
        <w:tc>
          <w:tcPr>
            <w:tcW w:w="975" w:type="dxa"/>
            <w:tcBorders>
              <w:top w:val="single" w:sz="4" w:space="0" w:color="auto"/>
              <w:left w:val="single" w:sz="8" w:space="0" w:color="000000"/>
              <w:bottom w:val="single" w:sz="4" w:space="0" w:color="auto"/>
              <w:right w:val="single" w:sz="8" w:space="0" w:color="000000"/>
            </w:tcBorders>
          </w:tcPr>
          <w:p w:rsidR="002979A3" w:rsidRPr="006E6EE6" w:rsidRDefault="002979A3" w:rsidP="000A70EF">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4" w:space="0" w:color="auto"/>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4" w:space="0" w:color="auto"/>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4" w:space="0" w:color="auto"/>
            </w:tcBorders>
            <w:shd w:val="clear" w:color="auto" w:fill="auto"/>
          </w:tcPr>
          <w:p w:rsidR="002979A3" w:rsidRPr="006E6EE6" w:rsidRDefault="002979A3"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r>
      <w:tr w:rsidR="002979A3"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2979A3" w:rsidRPr="006E6EE6" w:rsidRDefault="002979A3" w:rsidP="00B91260">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tcBorders>
              <w:top w:val="single" w:sz="4" w:space="0" w:color="auto"/>
              <w:left w:val="single" w:sz="8" w:space="0" w:color="000000"/>
              <w:bottom w:val="single" w:sz="8" w:space="0" w:color="000000"/>
            </w:tcBorders>
            <w:shd w:val="clear" w:color="auto" w:fill="auto"/>
          </w:tcPr>
          <w:p w:rsidR="002979A3" w:rsidRPr="00CE3CBE" w:rsidRDefault="002979A3" w:rsidP="000A70EF">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1452,4</w:t>
            </w:r>
          </w:p>
        </w:tc>
        <w:tc>
          <w:tcPr>
            <w:tcW w:w="1351" w:type="dxa"/>
            <w:gridSpan w:val="2"/>
            <w:tcBorders>
              <w:top w:val="single" w:sz="4" w:space="0" w:color="auto"/>
              <w:left w:val="single" w:sz="8" w:space="0" w:color="000000"/>
              <w:bottom w:val="single" w:sz="8" w:space="0" w:color="000000"/>
            </w:tcBorders>
            <w:shd w:val="clear" w:color="auto" w:fill="auto"/>
          </w:tcPr>
          <w:p w:rsidR="002979A3" w:rsidRPr="00CE3CBE" w:rsidRDefault="002979A3" w:rsidP="000A70EF">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1432,4</w:t>
            </w:r>
          </w:p>
        </w:tc>
        <w:tc>
          <w:tcPr>
            <w:tcW w:w="975" w:type="dxa"/>
            <w:tcBorders>
              <w:top w:val="single" w:sz="4" w:space="0" w:color="auto"/>
              <w:left w:val="single" w:sz="8" w:space="0" w:color="000000"/>
              <w:bottom w:val="single" w:sz="8" w:space="0" w:color="000000"/>
              <w:right w:val="single" w:sz="8" w:space="0" w:color="000000"/>
            </w:tcBorders>
          </w:tcPr>
          <w:p w:rsidR="002979A3" w:rsidRPr="006E6EE6" w:rsidRDefault="002979A3" w:rsidP="000A70EF">
            <w:pPr>
              <w:spacing w:after="0" w:line="240" w:lineRule="auto"/>
              <w:contextualSpacing/>
              <w:rPr>
                <w:rFonts w:ascii="Times New Roman" w:hAnsi="Times New Roman" w:cs="Times New Roman"/>
              </w:rPr>
            </w:pPr>
            <w:r>
              <w:rPr>
                <w:rFonts w:ascii="Times New Roman" w:hAnsi="Times New Roman" w:cs="Times New Roman"/>
              </w:rPr>
              <w:t>20,0</w:t>
            </w:r>
          </w:p>
        </w:tc>
        <w:tc>
          <w:tcPr>
            <w:tcW w:w="975" w:type="dxa"/>
            <w:tcBorders>
              <w:top w:val="single" w:sz="4" w:space="0" w:color="auto"/>
              <w:left w:val="single" w:sz="8" w:space="0" w:color="000000"/>
              <w:bottom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2979A3" w:rsidRPr="006E6EE6" w:rsidRDefault="002979A3"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r>
      <w:tr w:rsidR="002979A3"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2979A3" w:rsidRDefault="002979A3" w:rsidP="00B91260">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8" w:space="0" w:color="000000"/>
            </w:tcBorders>
            <w:shd w:val="clear" w:color="auto" w:fill="auto"/>
          </w:tcPr>
          <w:p w:rsidR="002979A3" w:rsidRPr="004115F5" w:rsidRDefault="002979A3" w:rsidP="000A70EF">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457,3</w:t>
            </w:r>
          </w:p>
        </w:tc>
        <w:tc>
          <w:tcPr>
            <w:tcW w:w="1351" w:type="dxa"/>
            <w:gridSpan w:val="2"/>
            <w:tcBorders>
              <w:top w:val="single" w:sz="4" w:space="0" w:color="auto"/>
              <w:left w:val="single" w:sz="8" w:space="0" w:color="000000"/>
              <w:bottom w:val="single" w:sz="8" w:space="0" w:color="000000"/>
            </w:tcBorders>
            <w:shd w:val="clear" w:color="auto" w:fill="auto"/>
          </w:tcPr>
          <w:p w:rsidR="002979A3" w:rsidRPr="004115F5" w:rsidRDefault="002979A3" w:rsidP="000A70EF">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457,3</w:t>
            </w:r>
          </w:p>
        </w:tc>
        <w:tc>
          <w:tcPr>
            <w:tcW w:w="975" w:type="dxa"/>
            <w:tcBorders>
              <w:top w:val="single" w:sz="4" w:space="0" w:color="auto"/>
              <w:left w:val="single" w:sz="8" w:space="0" w:color="000000"/>
              <w:bottom w:val="single" w:sz="8" w:space="0" w:color="000000"/>
              <w:right w:val="single" w:sz="8" w:space="0" w:color="000000"/>
            </w:tcBorders>
          </w:tcPr>
          <w:p w:rsidR="002979A3" w:rsidRPr="006E6EE6" w:rsidRDefault="002979A3" w:rsidP="000A70EF">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2979A3" w:rsidRPr="006E6EE6" w:rsidRDefault="002979A3"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r>
      <w:tr w:rsidR="002979A3"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2979A3" w:rsidRDefault="002979A3" w:rsidP="00B91260">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top w:val="single" w:sz="4" w:space="0" w:color="auto"/>
              <w:left w:val="single" w:sz="8" w:space="0" w:color="000000"/>
              <w:bottom w:val="single" w:sz="8" w:space="0" w:color="000000"/>
            </w:tcBorders>
            <w:shd w:val="clear" w:color="auto" w:fill="auto"/>
          </w:tcPr>
          <w:p w:rsidR="002979A3" w:rsidRPr="002979A3" w:rsidRDefault="002979A3" w:rsidP="000A70EF">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968,6</w:t>
            </w:r>
          </w:p>
        </w:tc>
        <w:tc>
          <w:tcPr>
            <w:tcW w:w="1351" w:type="dxa"/>
            <w:gridSpan w:val="2"/>
            <w:tcBorders>
              <w:top w:val="single" w:sz="4" w:space="0" w:color="auto"/>
              <w:left w:val="single" w:sz="8" w:space="0" w:color="000000"/>
              <w:bottom w:val="single" w:sz="8" w:space="0" w:color="000000"/>
            </w:tcBorders>
            <w:shd w:val="clear" w:color="auto" w:fill="auto"/>
          </w:tcPr>
          <w:p w:rsidR="002979A3" w:rsidRPr="002979A3" w:rsidRDefault="002979A3" w:rsidP="000A70EF">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568,6</w:t>
            </w:r>
          </w:p>
        </w:tc>
        <w:tc>
          <w:tcPr>
            <w:tcW w:w="975" w:type="dxa"/>
            <w:tcBorders>
              <w:top w:val="single" w:sz="4" w:space="0" w:color="auto"/>
              <w:left w:val="single" w:sz="8" w:space="0" w:color="000000"/>
              <w:bottom w:val="single" w:sz="8" w:space="0" w:color="000000"/>
              <w:right w:val="single" w:sz="8" w:space="0" w:color="000000"/>
            </w:tcBorders>
          </w:tcPr>
          <w:p w:rsidR="002979A3" w:rsidRPr="006E6EE6" w:rsidRDefault="002979A3" w:rsidP="000A70EF">
            <w:pPr>
              <w:spacing w:after="0" w:line="240" w:lineRule="auto"/>
              <w:contextualSpacing/>
              <w:rPr>
                <w:rFonts w:ascii="Times New Roman" w:hAnsi="Times New Roman" w:cs="Times New Roman"/>
              </w:rPr>
            </w:pPr>
            <w:r>
              <w:rPr>
                <w:rFonts w:ascii="Times New Roman" w:hAnsi="Times New Roman" w:cs="Times New Roman"/>
              </w:rPr>
              <w:t>400,0</w:t>
            </w:r>
          </w:p>
        </w:tc>
        <w:tc>
          <w:tcPr>
            <w:tcW w:w="975" w:type="dxa"/>
            <w:tcBorders>
              <w:top w:val="single" w:sz="4" w:space="0" w:color="auto"/>
              <w:left w:val="single" w:sz="8" w:space="0" w:color="000000"/>
              <w:bottom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2979A3" w:rsidRPr="006E6EE6" w:rsidRDefault="002979A3"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r>
      <w:tr w:rsidR="002979A3"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2979A3" w:rsidRPr="006817FF" w:rsidRDefault="002979A3" w:rsidP="00B91260">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top w:val="single" w:sz="4" w:space="0" w:color="auto"/>
              <w:left w:val="single" w:sz="8" w:space="0" w:color="000000"/>
              <w:bottom w:val="single" w:sz="8" w:space="0" w:color="000000"/>
            </w:tcBorders>
            <w:shd w:val="clear" w:color="auto" w:fill="auto"/>
          </w:tcPr>
          <w:p w:rsidR="002979A3" w:rsidRPr="002979A3" w:rsidRDefault="002979A3" w:rsidP="000A70EF">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18,6</w:t>
            </w:r>
          </w:p>
        </w:tc>
        <w:tc>
          <w:tcPr>
            <w:tcW w:w="1351" w:type="dxa"/>
            <w:gridSpan w:val="2"/>
            <w:tcBorders>
              <w:top w:val="single" w:sz="4" w:space="0" w:color="auto"/>
              <w:left w:val="single" w:sz="8" w:space="0" w:color="000000"/>
              <w:bottom w:val="single" w:sz="8" w:space="0" w:color="000000"/>
            </w:tcBorders>
            <w:shd w:val="clear" w:color="auto" w:fill="auto"/>
          </w:tcPr>
          <w:p w:rsidR="002979A3" w:rsidRPr="002979A3" w:rsidRDefault="002979A3" w:rsidP="000A70EF">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18,6</w:t>
            </w:r>
          </w:p>
        </w:tc>
        <w:tc>
          <w:tcPr>
            <w:tcW w:w="975" w:type="dxa"/>
            <w:tcBorders>
              <w:top w:val="single" w:sz="4" w:space="0" w:color="auto"/>
              <w:left w:val="single" w:sz="8" w:space="0" w:color="000000"/>
              <w:bottom w:val="single" w:sz="8" w:space="0" w:color="000000"/>
              <w:right w:val="single" w:sz="8" w:space="0" w:color="000000"/>
            </w:tcBorders>
          </w:tcPr>
          <w:p w:rsidR="002979A3" w:rsidRPr="006E6EE6" w:rsidRDefault="002979A3" w:rsidP="000A70EF">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2979A3" w:rsidRPr="006E6EE6" w:rsidRDefault="002979A3"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r>
      <w:tr w:rsidR="002979A3"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2979A3" w:rsidRPr="006817FF" w:rsidRDefault="002979A3" w:rsidP="00B91260">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top w:val="single" w:sz="4" w:space="0" w:color="auto"/>
              <w:left w:val="single" w:sz="8" w:space="0" w:color="000000"/>
              <w:bottom w:val="single" w:sz="8" w:space="0" w:color="000000"/>
            </w:tcBorders>
            <w:shd w:val="clear" w:color="auto" w:fill="auto"/>
          </w:tcPr>
          <w:p w:rsidR="002979A3" w:rsidRPr="002979A3" w:rsidRDefault="002979A3" w:rsidP="000A70EF">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18,6</w:t>
            </w:r>
          </w:p>
        </w:tc>
        <w:tc>
          <w:tcPr>
            <w:tcW w:w="1351" w:type="dxa"/>
            <w:gridSpan w:val="2"/>
            <w:tcBorders>
              <w:top w:val="single" w:sz="4" w:space="0" w:color="auto"/>
              <w:left w:val="single" w:sz="8" w:space="0" w:color="000000"/>
              <w:bottom w:val="single" w:sz="8" w:space="0" w:color="000000"/>
            </w:tcBorders>
            <w:shd w:val="clear" w:color="auto" w:fill="auto"/>
          </w:tcPr>
          <w:p w:rsidR="002979A3" w:rsidRPr="002979A3" w:rsidRDefault="002979A3" w:rsidP="000A70EF">
            <w:pPr>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18,6</w:t>
            </w:r>
          </w:p>
        </w:tc>
        <w:tc>
          <w:tcPr>
            <w:tcW w:w="975" w:type="dxa"/>
            <w:tcBorders>
              <w:top w:val="single" w:sz="4" w:space="0" w:color="auto"/>
              <w:left w:val="single" w:sz="8" w:space="0" w:color="000000"/>
              <w:bottom w:val="single" w:sz="8" w:space="0" w:color="000000"/>
              <w:right w:val="single" w:sz="8" w:space="0" w:color="000000"/>
            </w:tcBorders>
          </w:tcPr>
          <w:p w:rsidR="002979A3" w:rsidRPr="006E6EE6" w:rsidRDefault="002979A3" w:rsidP="000A70EF">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2979A3" w:rsidRPr="006E6EE6" w:rsidRDefault="002979A3"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r>
      <w:tr w:rsidR="002979A3"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2979A3" w:rsidRPr="006E6EE6" w:rsidRDefault="002979A3"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2979A3" w:rsidRPr="006817FF" w:rsidRDefault="002979A3" w:rsidP="00B91260">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top w:val="single" w:sz="4" w:space="0" w:color="auto"/>
              <w:left w:val="single" w:sz="8" w:space="0" w:color="000000"/>
              <w:bottom w:val="single" w:sz="8" w:space="0" w:color="000000"/>
            </w:tcBorders>
            <w:shd w:val="clear" w:color="auto" w:fill="auto"/>
          </w:tcPr>
          <w:p w:rsidR="002979A3" w:rsidRPr="0010676B" w:rsidRDefault="002979A3" w:rsidP="000A70EF">
            <w:pPr>
              <w:spacing w:after="0" w:line="240" w:lineRule="auto"/>
              <w:contextualSpacing/>
              <w:jc w:val="right"/>
              <w:rPr>
                <w:rFonts w:ascii="Times New Roman" w:hAnsi="Times New Roman" w:cs="Times New Roman"/>
                <w:color w:val="FF0000"/>
                <w:lang w:val="en-US"/>
              </w:rPr>
            </w:pPr>
            <w:r>
              <w:rPr>
                <w:rFonts w:ascii="Times New Roman" w:hAnsi="Times New Roman" w:cs="Times New Roman"/>
                <w:color w:val="FF0000"/>
                <w:lang w:val="en-US"/>
              </w:rPr>
              <w:t>114.4</w:t>
            </w:r>
          </w:p>
        </w:tc>
        <w:tc>
          <w:tcPr>
            <w:tcW w:w="1351" w:type="dxa"/>
            <w:gridSpan w:val="2"/>
            <w:tcBorders>
              <w:top w:val="single" w:sz="4" w:space="0" w:color="auto"/>
              <w:left w:val="single" w:sz="8" w:space="0" w:color="000000"/>
              <w:bottom w:val="single" w:sz="8" w:space="0" w:color="000000"/>
            </w:tcBorders>
            <w:shd w:val="clear" w:color="auto" w:fill="auto"/>
          </w:tcPr>
          <w:p w:rsidR="002979A3" w:rsidRPr="0010676B" w:rsidRDefault="002979A3" w:rsidP="000A70EF">
            <w:pPr>
              <w:spacing w:after="0" w:line="240" w:lineRule="auto"/>
              <w:contextualSpacing/>
              <w:jc w:val="right"/>
              <w:rPr>
                <w:rFonts w:ascii="Times New Roman" w:hAnsi="Times New Roman" w:cs="Times New Roman"/>
                <w:color w:val="FF0000"/>
                <w:lang w:val="en-US"/>
              </w:rPr>
            </w:pPr>
            <w:r>
              <w:rPr>
                <w:rFonts w:ascii="Times New Roman" w:hAnsi="Times New Roman" w:cs="Times New Roman"/>
                <w:color w:val="FF0000"/>
                <w:lang w:val="en-US"/>
              </w:rPr>
              <w:t>114.4</w:t>
            </w:r>
          </w:p>
        </w:tc>
        <w:tc>
          <w:tcPr>
            <w:tcW w:w="975" w:type="dxa"/>
            <w:tcBorders>
              <w:top w:val="single" w:sz="4" w:space="0" w:color="auto"/>
              <w:left w:val="single" w:sz="8" w:space="0" w:color="000000"/>
              <w:bottom w:val="single" w:sz="8" w:space="0" w:color="000000"/>
              <w:right w:val="single" w:sz="8" w:space="0" w:color="000000"/>
            </w:tcBorders>
          </w:tcPr>
          <w:p w:rsidR="002979A3" w:rsidRPr="006E6EE6" w:rsidRDefault="002979A3" w:rsidP="000A70EF">
            <w:pPr>
              <w:spacing w:after="0" w:line="240" w:lineRule="auto"/>
              <w:contextualSpacing/>
              <w:rPr>
                <w:rFonts w:ascii="Times New Roman" w:hAnsi="Times New Roman" w:cs="Times New Roman"/>
              </w:rPr>
            </w:pPr>
          </w:p>
        </w:tc>
        <w:tc>
          <w:tcPr>
            <w:tcW w:w="975" w:type="dxa"/>
            <w:tcBorders>
              <w:top w:val="single" w:sz="4" w:space="0" w:color="auto"/>
              <w:left w:val="single" w:sz="8" w:space="0" w:color="000000"/>
              <w:bottom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20" w:type="dxa"/>
            <w:tcBorders>
              <w:top w:val="single" w:sz="4" w:space="0" w:color="auto"/>
              <w:left w:val="single" w:sz="8" w:space="0" w:color="000000"/>
              <w:bottom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005" w:type="dxa"/>
            <w:gridSpan w:val="3"/>
            <w:tcBorders>
              <w:top w:val="single" w:sz="4" w:space="0" w:color="auto"/>
              <w:left w:val="single" w:sz="8" w:space="0" w:color="000000"/>
              <w:bottom w:val="single" w:sz="8" w:space="0" w:color="000000"/>
            </w:tcBorders>
            <w:shd w:val="clear" w:color="auto" w:fill="auto"/>
          </w:tcPr>
          <w:p w:rsidR="002979A3" w:rsidRPr="006E6EE6" w:rsidRDefault="002979A3"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2979A3" w:rsidRPr="006E6EE6" w:rsidRDefault="002979A3"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240"/>
        </w:trPr>
        <w:tc>
          <w:tcPr>
            <w:tcW w:w="972" w:type="dxa"/>
            <w:gridSpan w:val="3"/>
            <w:tcBorders>
              <w:top w:val="single" w:sz="8" w:space="0" w:color="000000"/>
              <w:left w:val="single" w:sz="8" w:space="0" w:color="000000"/>
              <w:bottom w:val="single" w:sz="8" w:space="0" w:color="000000"/>
              <w:right w:val="single" w:sz="8" w:space="0" w:color="000000"/>
            </w:tcBorders>
          </w:tcPr>
          <w:p w:rsidR="001822E4" w:rsidRPr="008F426F" w:rsidRDefault="001822E4" w:rsidP="006E0C2E">
            <w:pPr>
              <w:pStyle w:val="ConsPlusCell1"/>
              <w:widowControl/>
              <w:rPr>
                <w:rFonts w:ascii="Times New Roman" w:hAnsi="Times New Roman" w:cs="Times New Roman"/>
                <w:b/>
                <w:sz w:val="22"/>
                <w:szCs w:val="22"/>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1822E4" w:rsidRPr="008F426F" w:rsidRDefault="001822E4" w:rsidP="006E0C2E">
            <w:pPr>
              <w:pStyle w:val="ConsPlusCell1"/>
              <w:widowControl/>
              <w:rPr>
                <w:rFonts w:ascii="Times New Roman" w:hAnsi="Times New Roman" w:cs="Times New Roman"/>
                <w:b/>
                <w:sz w:val="22"/>
                <w:szCs w:val="22"/>
              </w:rPr>
            </w:pPr>
            <w:r w:rsidRPr="008F426F">
              <w:rPr>
                <w:rFonts w:ascii="Times New Roman" w:hAnsi="Times New Roman" w:cs="Times New Roman"/>
                <w:b/>
                <w:sz w:val="22"/>
                <w:szCs w:val="22"/>
              </w:rPr>
              <w:t>Подпрограмма 9»Развитие гражданского общества на территории Верхнеломовского сельсовета Нижнеломовского района Пензенской области»</w:t>
            </w:r>
          </w:p>
        </w:tc>
      </w:tr>
      <w:tr w:rsidR="001822E4" w:rsidRPr="006E6EE6" w:rsidTr="009C434E">
        <w:tblPrEx>
          <w:tblCellMar>
            <w:left w:w="108" w:type="dxa"/>
            <w:right w:w="108" w:type="dxa"/>
          </w:tblCellMar>
        </w:tblPrEx>
        <w:trPr>
          <w:gridAfter w:val="2"/>
          <w:wAfter w:w="120" w:type="dxa"/>
          <w:trHeight w:val="240"/>
        </w:trPr>
        <w:tc>
          <w:tcPr>
            <w:tcW w:w="972" w:type="dxa"/>
            <w:gridSpan w:val="3"/>
            <w:tcBorders>
              <w:top w:val="single" w:sz="8" w:space="0" w:color="000000"/>
              <w:left w:val="single" w:sz="8" w:space="0" w:color="000000"/>
              <w:bottom w:val="single" w:sz="8" w:space="0" w:color="000000"/>
              <w:right w:val="single" w:sz="8" w:space="0" w:color="000000"/>
            </w:tcBorders>
          </w:tcPr>
          <w:p w:rsidR="001822E4" w:rsidRPr="008F426F" w:rsidRDefault="001822E4" w:rsidP="006E0C2E">
            <w:pPr>
              <w:spacing w:after="0" w:line="240" w:lineRule="auto"/>
              <w:contextualSpacing/>
              <w:rPr>
                <w:rFonts w:ascii="Times New Roman" w:hAnsi="Times New Roman" w:cs="Times New Roman"/>
                <w:b/>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1822E4" w:rsidRPr="008F426F" w:rsidRDefault="001822E4" w:rsidP="006E0C2E">
            <w:pPr>
              <w:spacing w:after="0" w:line="240" w:lineRule="auto"/>
              <w:contextualSpacing/>
              <w:rPr>
                <w:rFonts w:ascii="Times New Roman" w:hAnsi="Times New Roman" w:cs="Times New Roman"/>
                <w:b/>
              </w:rPr>
            </w:pPr>
            <w:r w:rsidRPr="008F426F">
              <w:rPr>
                <w:rFonts w:ascii="Times New Roman" w:hAnsi="Times New Roman" w:cs="Times New Roman"/>
                <w:b/>
              </w:rPr>
              <w:t>Цель подпрограммы:</w:t>
            </w:r>
            <w:r w:rsidRPr="008F426F">
              <w:rPr>
                <w:b/>
              </w:rPr>
              <w:t xml:space="preserve">  </w:t>
            </w:r>
            <w:r w:rsidRPr="008F426F">
              <w:rPr>
                <w:rFonts w:ascii="Times New Roman" w:hAnsi="Times New Roman"/>
                <w:b/>
              </w:rPr>
              <w:t>Создание условий для развития гражданского общества и участия населения в осуществлении местного самоуправления</w:t>
            </w:r>
          </w:p>
        </w:tc>
      </w:tr>
      <w:tr w:rsidR="001822E4" w:rsidRPr="006E6EE6" w:rsidTr="009C434E">
        <w:tblPrEx>
          <w:tblCellMar>
            <w:left w:w="108" w:type="dxa"/>
            <w:right w:w="108" w:type="dxa"/>
          </w:tblCellMar>
        </w:tblPrEx>
        <w:trPr>
          <w:gridAfter w:val="2"/>
          <w:wAfter w:w="120" w:type="dxa"/>
          <w:trHeight w:val="240"/>
        </w:trPr>
        <w:tc>
          <w:tcPr>
            <w:tcW w:w="972" w:type="dxa"/>
            <w:gridSpan w:val="3"/>
            <w:tcBorders>
              <w:top w:val="single" w:sz="8" w:space="0" w:color="000000"/>
              <w:left w:val="single" w:sz="8" w:space="0" w:color="000000"/>
              <w:bottom w:val="single" w:sz="8" w:space="0" w:color="000000"/>
              <w:right w:val="single" w:sz="8" w:space="0" w:color="000000"/>
            </w:tcBorders>
          </w:tcPr>
          <w:p w:rsidR="001822E4" w:rsidRPr="008F426F" w:rsidRDefault="001822E4" w:rsidP="006E0C2E">
            <w:pPr>
              <w:pStyle w:val="ConsPlusNonformat1"/>
              <w:widowControl/>
              <w:rPr>
                <w:rFonts w:ascii="Times New Roman" w:hAnsi="Times New Roman" w:cs="Times New Roman"/>
                <w:b/>
                <w:sz w:val="24"/>
                <w:szCs w:val="24"/>
              </w:rPr>
            </w:pPr>
          </w:p>
        </w:tc>
        <w:tc>
          <w:tcPr>
            <w:tcW w:w="14480" w:type="dxa"/>
            <w:gridSpan w:val="22"/>
            <w:tcBorders>
              <w:top w:val="single" w:sz="8" w:space="0" w:color="000000"/>
              <w:left w:val="single" w:sz="8" w:space="0" w:color="000000"/>
              <w:bottom w:val="single" w:sz="8" w:space="0" w:color="000000"/>
              <w:right w:val="single" w:sz="8" w:space="0" w:color="000000"/>
            </w:tcBorders>
            <w:shd w:val="clear" w:color="auto" w:fill="auto"/>
          </w:tcPr>
          <w:p w:rsidR="001822E4" w:rsidRPr="008F426F" w:rsidRDefault="001822E4" w:rsidP="006E0C2E">
            <w:pPr>
              <w:pStyle w:val="ConsPlusNonformat1"/>
              <w:widowControl/>
              <w:rPr>
                <w:rFonts w:ascii="Times New Roman" w:hAnsi="Times New Roman" w:cs="Times New Roman"/>
                <w:b/>
                <w:sz w:val="24"/>
                <w:szCs w:val="24"/>
              </w:rPr>
            </w:pPr>
            <w:r w:rsidRPr="008F426F">
              <w:rPr>
                <w:rFonts w:ascii="Times New Roman" w:hAnsi="Times New Roman" w:cs="Times New Roman"/>
                <w:b/>
                <w:sz w:val="24"/>
                <w:szCs w:val="24"/>
              </w:rPr>
              <w:t xml:space="preserve">Задача подпрограммы: Содействие в активизации работы по благоустройству территории Верхнеломовского сельсовета Нижнеломовского района Пензенской области, направленных на благоустройство населенных пунктов; повышение уровня благоустройства и санитарного состояния  сельских населенных пунктов Верхнеломовского сельсовета Нижнеломовского района Пензенской области; развитие и поддержка инициатив жителей населенных пунктов по благоустройству и санитарной очистке придомовых территорий, </w:t>
            </w:r>
            <w:r w:rsidRPr="008F426F">
              <w:rPr>
                <w:rFonts w:ascii="Times New Roman" w:hAnsi="Times New Roman"/>
                <w:b/>
                <w:sz w:val="24"/>
                <w:szCs w:val="24"/>
              </w:rPr>
              <w:t>работе уличных и домовых комитетов как формы территориального общественного самоуправления.</w:t>
            </w:r>
          </w:p>
        </w:tc>
      </w:tr>
      <w:tr w:rsidR="001822E4" w:rsidRPr="006E6EE6" w:rsidTr="009C434E">
        <w:tblPrEx>
          <w:tblCellMar>
            <w:left w:w="108" w:type="dxa"/>
            <w:right w:w="108" w:type="dxa"/>
          </w:tblCellMar>
        </w:tblPrEx>
        <w:trPr>
          <w:gridAfter w:val="2"/>
          <w:wAfter w:w="120" w:type="dxa"/>
          <w:trHeight w:val="85"/>
        </w:trPr>
        <w:tc>
          <w:tcPr>
            <w:tcW w:w="850" w:type="dxa"/>
            <w:gridSpan w:val="2"/>
            <w:vMerge w:val="restart"/>
            <w:tcBorders>
              <w:top w:val="single" w:sz="8" w:space="0" w:color="000000"/>
              <w:left w:val="single" w:sz="8" w:space="0" w:color="000000"/>
            </w:tcBorders>
            <w:shd w:val="clear" w:color="auto" w:fill="auto"/>
          </w:tcPr>
          <w:p w:rsidR="001822E4" w:rsidRDefault="001822E4" w:rsidP="006E0C2E">
            <w:pPr>
              <w:snapToGrid w:val="0"/>
              <w:spacing w:after="0" w:line="240" w:lineRule="auto"/>
              <w:rPr>
                <w:rFonts w:ascii="Times New Roman" w:hAnsi="Times New Roman" w:cs="Times New Roman"/>
              </w:rPr>
            </w:pPr>
            <w:r>
              <w:rPr>
                <w:rFonts w:ascii="Times New Roman" w:hAnsi="Times New Roman" w:cs="Times New Roman"/>
              </w:rPr>
              <w:t>9.1.1</w:t>
            </w:r>
          </w:p>
          <w:p w:rsidR="001822E4" w:rsidRDefault="001822E4" w:rsidP="006E0C2E">
            <w:pPr>
              <w:snapToGrid w:val="0"/>
              <w:spacing w:after="0" w:line="240" w:lineRule="auto"/>
              <w:rPr>
                <w:rFonts w:ascii="Times New Roman" w:hAnsi="Times New Roman" w:cs="Times New Roman"/>
              </w:rPr>
            </w:pPr>
          </w:p>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val="restart"/>
            <w:tcBorders>
              <w:top w:val="single" w:sz="8" w:space="0" w:color="000000"/>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r>
              <w:rPr>
                <w:rFonts w:ascii="Times New Roman" w:hAnsi="Times New Roman" w:cs="Times New Roman"/>
                <w:sz w:val="24"/>
                <w:szCs w:val="24"/>
              </w:rPr>
              <w:t>Ремонт дорог по улицам, при софинансировании населения (приобретение щебня)</w:t>
            </w:r>
          </w:p>
        </w:tc>
        <w:tc>
          <w:tcPr>
            <w:tcW w:w="2056" w:type="dxa"/>
            <w:gridSpan w:val="2"/>
            <w:vMerge w:val="restart"/>
            <w:tcBorders>
              <w:top w:val="single" w:sz="8" w:space="0" w:color="000000"/>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r w:rsidRPr="00316D10">
              <w:rPr>
                <w:rFonts w:ascii="Times New Roman" w:hAnsi="Times New Roman" w:cs="Times New Roman"/>
              </w:rPr>
              <w:t>Администрация Верхнеломовского сельсовета</w:t>
            </w:r>
          </w:p>
        </w:tc>
        <w:tc>
          <w:tcPr>
            <w:tcW w:w="1080" w:type="dxa"/>
            <w:tcBorders>
              <w:left w:val="single" w:sz="8" w:space="0" w:color="000000"/>
              <w:bottom w:val="single" w:sz="8" w:space="0" w:color="000000"/>
            </w:tcBorders>
            <w:shd w:val="clear" w:color="auto" w:fill="auto"/>
          </w:tcPr>
          <w:p w:rsidR="001822E4" w:rsidRPr="00370864" w:rsidRDefault="001822E4" w:rsidP="006E0C2E">
            <w:pPr>
              <w:spacing w:after="0" w:line="240" w:lineRule="auto"/>
              <w:contextualSpacing/>
              <w:rPr>
                <w:rFonts w:ascii="Times New Roman" w:hAnsi="Times New Roman" w:cs="Times New Roman"/>
                <w:b/>
              </w:rPr>
            </w:pPr>
            <w:r w:rsidRPr="00370864">
              <w:rPr>
                <w:rFonts w:ascii="Times New Roman" w:hAnsi="Times New Roman" w:cs="Times New Roman"/>
                <w:b/>
              </w:rPr>
              <w:t>Итого</w:t>
            </w:r>
          </w:p>
        </w:tc>
        <w:tc>
          <w:tcPr>
            <w:tcW w:w="945" w:type="dxa"/>
            <w:vMerge w:val="restart"/>
            <w:tcBorders>
              <w:left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vMerge w:val="restart"/>
            <w:tcBorders>
              <w:left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vMerge w:val="restart"/>
            <w:tcBorders>
              <w:lef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vMerge w:val="restart"/>
            <w:tcBorders>
              <w:lef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vMerge w:val="restart"/>
            <w:tcBorders>
              <w:left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p w:rsidR="001822E4" w:rsidRDefault="001822E4" w:rsidP="006E0C2E">
            <w:pPr>
              <w:spacing w:after="0" w:line="240" w:lineRule="auto"/>
              <w:contextualSpacing/>
              <w:rPr>
                <w:rFonts w:ascii="Times New Roman" w:hAnsi="Times New Roman" w:cs="Times New Roman"/>
              </w:rPr>
            </w:pPr>
          </w:p>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p>
          <w:p w:rsidR="001822E4" w:rsidRDefault="001822E4" w:rsidP="006E0C2E">
            <w:pPr>
              <w:spacing w:after="0" w:line="240" w:lineRule="auto"/>
              <w:contextualSpacing/>
              <w:rPr>
                <w:rFonts w:ascii="Times New Roman" w:hAnsi="Times New Roman" w:cs="Times New Roman"/>
              </w:rPr>
            </w:pPr>
          </w:p>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vMerge/>
            <w:tcBorders>
              <w:left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vMerge/>
            <w:tcBorders>
              <w:left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vMerge/>
            <w:tcBorders>
              <w:lef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vMerge/>
            <w:tcBorders>
              <w:lef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vMerge/>
            <w:tcBorders>
              <w:left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vMerge/>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vMerge/>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vMerge/>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vMerge/>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817FF"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817FF"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817FF"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val="restart"/>
            <w:tcBorders>
              <w:top w:val="single" w:sz="8" w:space="0" w:color="000000"/>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val="restart"/>
            <w:tcBorders>
              <w:top w:val="single" w:sz="8" w:space="0" w:color="000000"/>
              <w:left w:val="single" w:sz="8" w:space="0" w:color="000000"/>
            </w:tcBorders>
            <w:shd w:val="clear" w:color="auto" w:fill="auto"/>
          </w:tcPr>
          <w:p w:rsidR="001822E4" w:rsidRPr="00A0001A" w:rsidRDefault="001822E4" w:rsidP="006E0C2E">
            <w:pPr>
              <w:snapToGrid w:val="0"/>
              <w:spacing w:after="0" w:line="240" w:lineRule="auto"/>
              <w:rPr>
                <w:rFonts w:ascii="Times New Roman" w:hAnsi="Times New Roman" w:cs="Times New Roman"/>
                <w:b/>
              </w:rPr>
            </w:pPr>
            <w:r w:rsidRPr="00A0001A">
              <w:rPr>
                <w:rFonts w:ascii="Times New Roman" w:hAnsi="Times New Roman" w:cs="Times New Roman"/>
                <w:b/>
              </w:rPr>
              <w:t>Итого по подпрограмме 9</w:t>
            </w:r>
          </w:p>
        </w:tc>
        <w:tc>
          <w:tcPr>
            <w:tcW w:w="2056" w:type="dxa"/>
            <w:gridSpan w:val="2"/>
            <w:vMerge w:val="restart"/>
            <w:tcBorders>
              <w:top w:val="single" w:sz="8" w:space="0" w:color="000000"/>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370864" w:rsidRDefault="001822E4" w:rsidP="006E0C2E">
            <w:pPr>
              <w:spacing w:after="0" w:line="240" w:lineRule="auto"/>
              <w:contextualSpacing/>
              <w:rPr>
                <w:rFonts w:ascii="Times New Roman" w:hAnsi="Times New Roman" w:cs="Times New Roman"/>
                <w:b/>
              </w:rPr>
            </w:pPr>
            <w:r w:rsidRPr="00370864">
              <w:rPr>
                <w:rFonts w:ascii="Times New Roman" w:hAnsi="Times New Roman" w:cs="Times New Roman"/>
                <w:b/>
              </w:rPr>
              <w:t>Итого</w:t>
            </w:r>
          </w:p>
        </w:tc>
        <w:tc>
          <w:tcPr>
            <w:tcW w:w="945" w:type="dxa"/>
            <w:vMerge w:val="restart"/>
            <w:tcBorders>
              <w:left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vMerge w:val="restart"/>
            <w:tcBorders>
              <w:left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vMerge w:val="restart"/>
            <w:tcBorders>
              <w:lef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vMerge w:val="restart"/>
            <w:tcBorders>
              <w:lef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vMerge w:val="restart"/>
            <w:tcBorders>
              <w:left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val="restart"/>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val="restart"/>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2016</w:t>
            </w:r>
          </w:p>
        </w:tc>
        <w:tc>
          <w:tcPr>
            <w:tcW w:w="945" w:type="dxa"/>
            <w:vMerge/>
            <w:tcBorders>
              <w:left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vMerge/>
            <w:tcBorders>
              <w:left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vMerge/>
            <w:tcBorders>
              <w:lef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vMerge/>
            <w:tcBorders>
              <w:lef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vMerge/>
            <w:tcBorders>
              <w:left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2017</w:t>
            </w:r>
          </w:p>
        </w:tc>
        <w:tc>
          <w:tcPr>
            <w:tcW w:w="945" w:type="dxa"/>
            <w:vMerge/>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vMerge/>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vMerge/>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vMerge/>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Default="001822E4"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817FF"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2020</w:t>
            </w:r>
          </w:p>
        </w:tc>
        <w:tc>
          <w:tcPr>
            <w:tcW w:w="945" w:type="dxa"/>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817FF"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lang w:val="en-US"/>
              </w:rPr>
              <w:t>2021</w:t>
            </w:r>
          </w:p>
        </w:tc>
        <w:tc>
          <w:tcPr>
            <w:tcW w:w="945" w:type="dxa"/>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9C434E">
        <w:tblPrEx>
          <w:tblCellMar>
            <w:left w:w="108" w:type="dxa"/>
            <w:right w:w="108" w:type="dxa"/>
          </w:tblCellMar>
        </w:tblPrEx>
        <w:trPr>
          <w:gridAfter w:val="2"/>
          <w:wAfter w:w="120" w:type="dxa"/>
          <w:trHeight w:val="85"/>
        </w:trPr>
        <w:tc>
          <w:tcPr>
            <w:tcW w:w="850"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83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2056" w:type="dxa"/>
            <w:gridSpan w:val="2"/>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817FF"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1351" w:type="dxa"/>
            <w:gridSpan w:val="2"/>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jc w:val="right"/>
              <w:rPr>
                <w:rFonts w:ascii="Times New Roman" w:hAnsi="Times New Roman" w:cs="Times New Roman"/>
                <w:color w:val="FF0000"/>
              </w:rPr>
            </w:pPr>
          </w:p>
        </w:tc>
        <w:tc>
          <w:tcPr>
            <w:tcW w:w="975" w:type="dxa"/>
            <w:tcBorders>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rPr>
                <w:rFonts w:ascii="Times New Roman" w:hAnsi="Times New Roman" w:cs="Times New Roman"/>
              </w:rPr>
            </w:pPr>
          </w:p>
        </w:tc>
        <w:tc>
          <w:tcPr>
            <w:tcW w:w="975"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2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005" w:type="dxa"/>
            <w:gridSpan w:val="3"/>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contextualSpacing/>
              <w:rPr>
                <w:rFonts w:ascii="Times New Roman" w:hAnsi="Times New Roman" w:cs="Times New Roman"/>
              </w:rPr>
            </w:pPr>
          </w:p>
        </w:tc>
        <w:tc>
          <w:tcPr>
            <w:tcW w:w="1085" w:type="dxa"/>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c>
          <w:tcPr>
            <w:tcW w:w="1274" w:type="dxa"/>
            <w:gridSpan w:val="8"/>
            <w:vMerge/>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77674D">
        <w:tblPrEx>
          <w:tblCellMar>
            <w:left w:w="108" w:type="dxa"/>
            <w:right w:w="108" w:type="dxa"/>
          </w:tblCellMar>
        </w:tblPrEx>
        <w:trPr>
          <w:gridAfter w:val="2"/>
          <w:wAfter w:w="120" w:type="dxa"/>
          <w:trHeight w:val="297"/>
        </w:trPr>
        <w:tc>
          <w:tcPr>
            <w:tcW w:w="5742" w:type="dxa"/>
            <w:gridSpan w:val="6"/>
            <w:vMerge w:val="restart"/>
            <w:tcBorders>
              <w:top w:val="single" w:sz="8" w:space="0" w:color="000000"/>
              <w:left w:val="single" w:sz="8" w:space="0" w:color="000000"/>
            </w:tcBorders>
            <w:shd w:val="clear" w:color="auto" w:fill="auto"/>
          </w:tcPr>
          <w:p w:rsidR="001822E4" w:rsidRPr="006E6EE6" w:rsidRDefault="001822E4" w:rsidP="006E0C2E">
            <w:pPr>
              <w:spacing w:after="0" w:line="240" w:lineRule="auto"/>
              <w:jc w:val="both"/>
              <w:rPr>
                <w:rFonts w:ascii="Times New Roman" w:hAnsi="Times New Roman" w:cs="Times New Roman"/>
                <w:b/>
                <w:bCs/>
              </w:rPr>
            </w:pPr>
            <w:r w:rsidRPr="006E6EE6">
              <w:rPr>
                <w:rFonts w:ascii="Times New Roman" w:hAnsi="Times New Roman" w:cs="Times New Roman"/>
                <w:b/>
                <w:bCs/>
              </w:rPr>
              <w:t xml:space="preserve">Итого по Программе </w:t>
            </w:r>
          </w:p>
        </w:tc>
        <w:tc>
          <w:tcPr>
            <w:tcW w:w="1080" w:type="dxa"/>
            <w:tcBorders>
              <w:top w:val="single" w:sz="8" w:space="0" w:color="000000"/>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sidRPr="006E6EE6">
              <w:rPr>
                <w:rFonts w:ascii="Times New Roman" w:hAnsi="Times New Roman" w:cs="Times New Roman"/>
                <w:b/>
                <w:bCs/>
              </w:rPr>
              <w:t>Итого</w:t>
            </w:r>
          </w:p>
        </w:tc>
        <w:tc>
          <w:tcPr>
            <w:tcW w:w="945" w:type="dxa"/>
            <w:tcBorders>
              <w:top w:val="single" w:sz="8" w:space="0" w:color="000000"/>
              <w:left w:val="single" w:sz="8" w:space="0" w:color="000000"/>
              <w:bottom w:val="single" w:sz="8" w:space="0" w:color="000000"/>
            </w:tcBorders>
            <w:shd w:val="clear" w:color="auto" w:fill="auto"/>
          </w:tcPr>
          <w:p w:rsidR="001822E4" w:rsidRPr="00850140" w:rsidRDefault="00B83757" w:rsidP="006E0C2E">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87317,7</w:t>
            </w:r>
          </w:p>
        </w:tc>
        <w:tc>
          <w:tcPr>
            <w:tcW w:w="1351" w:type="dxa"/>
            <w:gridSpan w:val="2"/>
            <w:tcBorders>
              <w:top w:val="single" w:sz="8" w:space="0" w:color="000000"/>
              <w:left w:val="single" w:sz="8" w:space="0" w:color="000000"/>
              <w:bottom w:val="single" w:sz="8" w:space="0" w:color="000000"/>
            </w:tcBorders>
            <w:shd w:val="clear" w:color="auto" w:fill="auto"/>
          </w:tcPr>
          <w:p w:rsidR="001822E4" w:rsidRPr="00850140" w:rsidRDefault="00B83757" w:rsidP="006E0C2E">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73047,3</w:t>
            </w:r>
          </w:p>
        </w:tc>
        <w:tc>
          <w:tcPr>
            <w:tcW w:w="975" w:type="dxa"/>
            <w:tcBorders>
              <w:top w:val="single" w:sz="8" w:space="0" w:color="000000"/>
              <w:left w:val="single" w:sz="8" w:space="0" w:color="000000"/>
              <w:bottom w:val="single" w:sz="8" w:space="0" w:color="000000"/>
              <w:right w:val="single" w:sz="8" w:space="0" w:color="000000"/>
            </w:tcBorders>
          </w:tcPr>
          <w:p w:rsidR="001822E4" w:rsidRPr="00BF7CAA" w:rsidRDefault="00081145" w:rsidP="006E0C2E">
            <w:pPr>
              <w:snapToGrid w:val="0"/>
              <w:spacing w:after="0" w:line="240" w:lineRule="auto"/>
              <w:contextualSpacing/>
              <w:jc w:val="right"/>
              <w:rPr>
                <w:rFonts w:ascii="Times New Roman" w:hAnsi="Times New Roman" w:cs="Times New Roman"/>
              </w:rPr>
            </w:pPr>
            <w:r>
              <w:rPr>
                <w:rFonts w:ascii="Times New Roman" w:hAnsi="Times New Roman" w:cs="Times New Roman"/>
              </w:rPr>
              <w:t>9841,1</w:t>
            </w:r>
          </w:p>
        </w:tc>
        <w:tc>
          <w:tcPr>
            <w:tcW w:w="975" w:type="dxa"/>
            <w:tcBorders>
              <w:top w:val="single" w:sz="8" w:space="0" w:color="000000"/>
              <w:left w:val="single" w:sz="8" w:space="0" w:color="000000"/>
              <w:bottom w:val="single" w:sz="8" w:space="0" w:color="000000"/>
            </w:tcBorders>
            <w:shd w:val="clear" w:color="auto" w:fill="auto"/>
          </w:tcPr>
          <w:p w:rsidR="001822E4" w:rsidRPr="00081145" w:rsidRDefault="00081145"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1270,3</w:t>
            </w:r>
          </w:p>
        </w:tc>
        <w:tc>
          <w:tcPr>
            <w:tcW w:w="1020" w:type="dxa"/>
            <w:tcBorders>
              <w:top w:val="single" w:sz="8" w:space="0" w:color="000000"/>
              <w:left w:val="single" w:sz="8" w:space="0" w:color="000000"/>
              <w:bottom w:val="single" w:sz="8" w:space="0" w:color="000000"/>
            </w:tcBorders>
            <w:shd w:val="clear" w:color="auto" w:fill="auto"/>
          </w:tcPr>
          <w:p w:rsidR="001822E4" w:rsidRPr="00BF7CAA" w:rsidRDefault="00081145" w:rsidP="00081145">
            <w:pPr>
              <w:snapToGrid w:val="0"/>
              <w:spacing w:after="0" w:line="240" w:lineRule="auto"/>
              <w:contextualSpacing/>
              <w:jc w:val="right"/>
              <w:rPr>
                <w:rFonts w:ascii="Times New Roman" w:hAnsi="Times New Roman" w:cs="Times New Roman"/>
              </w:rPr>
            </w:pPr>
            <w:r>
              <w:rPr>
                <w:rFonts w:ascii="Times New Roman" w:hAnsi="Times New Roman" w:cs="Times New Roman"/>
              </w:rPr>
              <w:t>3098,0</w:t>
            </w:r>
          </w:p>
        </w:tc>
        <w:tc>
          <w:tcPr>
            <w:tcW w:w="1005" w:type="dxa"/>
            <w:gridSpan w:val="3"/>
            <w:tcBorders>
              <w:top w:val="single" w:sz="8" w:space="0" w:color="000000"/>
              <w:left w:val="single" w:sz="8" w:space="0" w:color="000000"/>
              <w:bottom w:val="single" w:sz="8" w:space="0" w:color="000000"/>
            </w:tcBorders>
            <w:shd w:val="clear" w:color="auto" w:fill="auto"/>
          </w:tcPr>
          <w:p w:rsidR="001822E4" w:rsidRPr="00CE3CBE" w:rsidRDefault="001822E4" w:rsidP="006E0C2E">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61,0</w:t>
            </w:r>
          </w:p>
        </w:tc>
        <w:tc>
          <w:tcPr>
            <w:tcW w:w="2359" w:type="dxa"/>
            <w:gridSpan w:val="9"/>
            <w:vMerge w:val="restart"/>
            <w:tcBorders>
              <w:top w:val="single" w:sz="8" w:space="0" w:color="000000"/>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p w:rsidR="001822E4" w:rsidRPr="006E6EE6" w:rsidRDefault="001822E4"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p w:rsidR="001822E4" w:rsidRPr="006E6EE6" w:rsidRDefault="001822E4"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r>
      <w:tr w:rsidR="001822E4" w:rsidRPr="006E6EE6" w:rsidTr="0077674D">
        <w:tblPrEx>
          <w:tblCellMar>
            <w:left w:w="108" w:type="dxa"/>
            <w:right w:w="108" w:type="dxa"/>
          </w:tblCellMar>
        </w:tblPrEx>
        <w:trPr>
          <w:gridAfter w:val="2"/>
          <w:wAfter w:w="120" w:type="dxa"/>
          <w:trHeight w:val="255"/>
        </w:trPr>
        <w:tc>
          <w:tcPr>
            <w:tcW w:w="5742" w:type="dxa"/>
            <w:gridSpan w:val="6"/>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2016</w:t>
            </w:r>
            <w:r w:rsidRPr="006E6EE6">
              <w:rPr>
                <w:rFonts w:ascii="Times New Roman" w:hAnsi="Times New Roman" w:cs="Times New Roman"/>
              </w:rPr>
              <w:t xml:space="preserve">  </w:t>
            </w:r>
          </w:p>
        </w:tc>
        <w:tc>
          <w:tcPr>
            <w:tcW w:w="945" w:type="dxa"/>
            <w:tcBorders>
              <w:left w:val="single" w:sz="8" w:space="0" w:color="000000"/>
              <w:bottom w:val="single" w:sz="8" w:space="0" w:color="000000"/>
            </w:tcBorders>
            <w:shd w:val="clear" w:color="auto" w:fill="auto"/>
          </w:tcPr>
          <w:p w:rsidR="001822E4" w:rsidRPr="00CE3CBE" w:rsidRDefault="001822E4" w:rsidP="006E0C2E">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11074,9</w:t>
            </w:r>
          </w:p>
        </w:tc>
        <w:tc>
          <w:tcPr>
            <w:tcW w:w="1351" w:type="dxa"/>
            <w:gridSpan w:val="2"/>
            <w:tcBorders>
              <w:left w:val="single" w:sz="8" w:space="0" w:color="000000"/>
              <w:bottom w:val="single" w:sz="8" w:space="0" w:color="000000"/>
            </w:tcBorders>
            <w:shd w:val="clear" w:color="auto" w:fill="auto"/>
          </w:tcPr>
          <w:p w:rsidR="001822E4" w:rsidRPr="00CE3CBE" w:rsidRDefault="001822E4" w:rsidP="006E0C2E">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9928,7</w:t>
            </w:r>
          </w:p>
        </w:tc>
        <w:tc>
          <w:tcPr>
            <w:tcW w:w="975" w:type="dxa"/>
            <w:tcBorders>
              <w:left w:val="single" w:sz="8" w:space="0" w:color="000000"/>
              <w:bottom w:val="single" w:sz="8" w:space="0" w:color="000000"/>
              <w:right w:val="single" w:sz="8" w:space="0" w:color="000000"/>
            </w:tcBorders>
          </w:tcPr>
          <w:p w:rsidR="001822E4" w:rsidRPr="006E6EE6" w:rsidRDefault="001822E4" w:rsidP="006E0C2E">
            <w:pPr>
              <w:spacing w:after="0" w:line="240" w:lineRule="auto"/>
              <w:contextualSpacing/>
              <w:jc w:val="right"/>
              <w:rPr>
                <w:rFonts w:ascii="Times New Roman" w:hAnsi="Times New Roman" w:cs="Times New Roman"/>
              </w:rPr>
            </w:pPr>
            <w:r>
              <w:rPr>
                <w:rFonts w:ascii="Times New Roman" w:hAnsi="Times New Roman" w:cs="Times New Roman"/>
              </w:rPr>
              <w:t>991,5</w:t>
            </w:r>
          </w:p>
        </w:tc>
        <w:tc>
          <w:tcPr>
            <w:tcW w:w="975" w:type="dxa"/>
            <w:tcBorders>
              <w:left w:val="single" w:sz="8" w:space="0" w:color="000000"/>
              <w:bottom w:val="single" w:sz="8" w:space="0" w:color="000000"/>
            </w:tcBorders>
            <w:shd w:val="clear" w:color="auto" w:fill="auto"/>
          </w:tcPr>
          <w:p w:rsidR="001822E4" w:rsidRPr="003D1778" w:rsidRDefault="001822E4"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154,7</w:t>
            </w:r>
          </w:p>
        </w:tc>
        <w:tc>
          <w:tcPr>
            <w:tcW w:w="1020" w:type="dxa"/>
            <w:tcBorders>
              <w:left w:val="single" w:sz="8" w:space="0" w:color="000000"/>
              <w:bottom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sidRPr="006E6EE6">
              <w:rPr>
                <w:rFonts w:ascii="Times New Roman" w:hAnsi="Times New Roman" w:cs="Times New Roman"/>
              </w:rPr>
              <w:t> </w:t>
            </w:r>
          </w:p>
        </w:tc>
        <w:tc>
          <w:tcPr>
            <w:tcW w:w="1005" w:type="dxa"/>
            <w:gridSpan w:val="3"/>
            <w:tcBorders>
              <w:left w:val="single" w:sz="8" w:space="0" w:color="000000"/>
              <w:bottom w:val="single" w:sz="8" w:space="0" w:color="000000"/>
            </w:tcBorders>
            <w:shd w:val="clear" w:color="auto" w:fill="auto"/>
          </w:tcPr>
          <w:p w:rsidR="001822E4" w:rsidRPr="00CE3CBE" w:rsidRDefault="001822E4" w:rsidP="006E0C2E">
            <w:pPr>
              <w:snapToGrid w:val="0"/>
              <w:spacing w:after="0" w:line="240" w:lineRule="auto"/>
              <w:contextualSpacing/>
              <w:jc w:val="right"/>
              <w:rPr>
                <w:rFonts w:ascii="Times New Roman" w:hAnsi="Times New Roman" w:cs="Times New Roman"/>
                <w:color w:val="FF0000"/>
              </w:rPr>
            </w:pPr>
          </w:p>
        </w:tc>
        <w:tc>
          <w:tcPr>
            <w:tcW w:w="2359" w:type="dxa"/>
            <w:gridSpan w:val="9"/>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77674D">
        <w:tblPrEx>
          <w:tblCellMar>
            <w:left w:w="108" w:type="dxa"/>
            <w:right w:w="108" w:type="dxa"/>
          </w:tblCellMar>
        </w:tblPrEx>
        <w:trPr>
          <w:gridAfter w:val="2"/>
          <w:wAfter w:w="120" w:type="dxa"/>
          <w:trHeight w:val="240"/>
        </w:trPr>
        <w:tc>
          <w:tcPr>
            <w:tcW w:w="5742" w:type="dxa"/>
            <w:gridSpan w:val="6"/>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2017</w:t>
            </w:r>
            <w:r w:rsidRPr="006E6EE6">
              <w:rPr>
                <w:rFonts w:ascii="Times New Roman" w:hAnsi="Times New Roman" w:cs="Times New Roman"/>
              </w:rPr>
              <w:t xml:space="preserve">  </w:t>
            </w:r>
          </w:p>
        </w:tc>
        <w:tc>
          <w:tcPr>
            <w:tcW w:w="945" w:type="dxa"/>
            <w:tcBorders>
              <w:left w:val="single" w:sz="8" w:space="0" w:color="000000"/>
              <w:bottom w:val="single" w:sz="4" w:space="0" w:color="auto"/>
            </w:tcBorders>
            <w:shd w:val="clear" w:color="auto" w:fill="auto"/>
          </w:tcPr>
          <w:p w:rsidR="001822E4" w:rsidRPr="00CE3CBE" w:rsidRDefault="001822E4" w:rsidP="006E0C2E">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19728,3</w:t>
            </w:r>
          </w:p>
        </w:tc>
        <w:tc>
          <w:tcPr>
            <w:tcW w:w="1351" w:type="dxa"/>
            <w:gridSpan w:val="2"/>
            <w:tcBorders>
              <w:left w:val="single" w:sz="8" w:space="0" w:color="000000"/>
              <w:bottom w:val="single" w:sz="4" w:space="0" w:color="auto"/>
            </w:tcBorders>
            <w:shd w:val="clear" w:color="auto" w:fill="auto"/>
          </w:tcPr>
          <w:p w:rsidR="001822E4" w:rsidRPr="00CE3CBE" w:rsidRDefault="001822E4" w:rsidP="006E0C2E">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11640,4</w:t>
            </w:r>
          </w:p>
        </w:tc>
        <w:tc>
          <w:tcPr>
            <w:tcW w:w="975" w:type="dxa"/>
            <w:tcBorders>
              <w:left w:val="single" w:sz="8" w:space="0" w:color="000000"/>
              <w:bottom w:val="single" w:sz="4" w:space="0" w:color="auto"/>
              <w:right w:val="single" w:sz="8" w:space="0" w:color="000000"/>
            </w:tcBorders>
          </w:tcPr>
          <w:p w:rsidR="001822E4" w:rsidRPr="00CE3CBE" w:rsidRDefault="001822E4" w:rsidP="006E0C2E">
            <w:pPr>
              <w:spacing w:after="0" w:line="240" w:lineRule="auto"/>
              <w:contextualSpacing/>
              <w:rPr>
                <w:rFonts w:ascii="Times New Roman" w:hAnsi="Times New Roman" w:cs="Times New Roman"/>
                <w:color w:val="FF0000"/>
              </w:rPr>
            </w:pPr>
            <w:r>
              <w:rPr>
                <w:rFonts w:ascii="Times New Roman" w:hAnsi="Times New Roman" w:cs="Times New Roman"/>
                <w:color w:val="FF0000"/>
              </w:rPr>
              <w:t>7553,5</w:t>
            </w:r>
          </w:p>
        </w:tc>
        <w:tc>
          <w:tcPr>
            <w:tcW w:w="975" w:type="dxa"/>
            <w:tcBorders>
              <w:left w:val="single" w:sz="8" w:space="0" w:color="000000"/>
              <w:bottom w:val="single" w:sz="4" w:space="0" w:color="auto"/>
            </w:tcBorders>
            <w:shd w:val="clear" w:color="auto" w:fill="auto"/>
          </w:tcPr>
          <w:p w:rsidR="001822E4" w:rsidRPr="003D1778" w:rsidRDefault="001822E4"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155,5</w:t>
            </w:r>
          </w:p>
        </w:tc>
        <w:tc>
          <w:tcPr>
            <w:tcW w:w="1020" w:type="dxa"/>
            <w:tcBorders>
              <w:left w:val="single" w:sz="8" w:space="0" w:color="000000"/>
              <w:bottom w:val="single" w:sz="4" w:space="0" w:color="auto"/>
            </w:tcBorders>
            <w:shd w:val="clear" w:color="auto" w:fill="auto"/>
          </w:tcPr>
          <w:p w:rsidR="001822E4" w:rsidRPr="00CE3CBE" w:rsidRDefault="001822E4" w:rsidP="006E0C2E">
            <w:pPr>
              <w:spacing w:after="0" w:line="240" w:lineRule="auto"/>
              <w:contextualSpacing/>
              <w:rPr>
                <w:rFonts w:ascii="Times New Roman" w:hAnsi="Times New Roman" w:cs="Times New Roman"/>
                <w:color w:val="FF0000"/>
              </w:rPr>
            </w:pPr>
            <w:r>
              <w:rPr>
                <w:rFonts w:ascii="Times New Roman" w:hAnsi="Times New Roman" w:cs="Times New Roman"/>
                <w:color w:val="FF0000"/>
              </w:rPr>
              <w:t>378,9</w:t>
            </w:r>
          </w:p>
        </w:tc>
        <w:tc>
          <w:tcPr>
            <w:tcW w:w="1005" w:type="dxa"/>
            <w:gridSpan w:val="3"/>
            <w:tcBorders>
              <w:left w:val="single" w:sz="8" w:space="0" w:color="000000"/>
              <w:bottom w:val="single" w:sz="4" w:space="0" w:color="auto"/>
            </w:tcBorders>
            <w:shd w:val="clear" w:color="auto" w:fill="auto"/>
          </w:tcPr>
          <w:p w:rsidR="001822E4" w:rsidRPr="00CE3CBE" w:rsidRDefault="001822E4" w:rsidP="006E0C2E">
            <w:pPr>
              <w:snapToGrid w:val="0"/>
              <w:spacing w:after="0" w:line="240" w:lineRule="auto"/>
              <w:contextualSpacing/>
              <w:jc w:val="right"/>
              <w:rPr>
                <w:rFonts w:ascii="Times New Roman" w:hAnsi="Times New Roman" w:cs="Times New Roman"/>
                <w:color w:val="FF0000"/>
              </w:rPr>
            </w:pPr>
          </w:p>
        </w:tc>
        <w:tc>
          <w:tcPr>
            <w:tcW w:w="2359" w:type="dxa"/>
            <w:gridSpan w:val="9"/>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77674D">
        <w:tblPrEx>
          <w:tblCellMar>
            <w:left w:w="108" w:type="dxa"/>
            <w:right w:w="108" w:type="dxa"/>
          </w:tblCellMar>
        </w:tblPrEx>
        <w:trPr>
          <w:gridAfter w:val="2"/>
          <w:wAfter w:w="120" w:type="dxa"/>
          <w:trHeight w:val="240"/>
        </w:trPr>
        <w:tc>
          <w:tcPr>
            <w:tcW w:w="5742" w:type="dxa"/>
            <w:gridSpan w:val="6"/>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top w:val="single" w:sz="4" w:space="0" w:color="auto"/>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2018</w:t>
            </w:r>
          </w:p>
        </w:tc>
        <w:tc>
          <w:tcPr>
            <w:tcW w:w="945" w:type="dxa"/>
            <w:tcBorders>
              <w:top w:val="single" w:sz="4" w:space="0" w:color="auto"/>
              <w:left w:val="single" w:sz="8" w:space="0" w:color="000000"/>
              <w:bottom w:val="single" w:sz="4" w:space="0" w:color="auto"/>
            </w:tcBorders>
            <w:shd w:val="clear" w:color="auto" w:fill="auto"/>
          </w:tcPr>
          <w:p w:rsidR="001822E4" w:rsidRPr="00BF7CAA" w:rsidRDefault="001822E4" w:rsidP="00081145">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1514</w:t>
            </w:r>
            <w:r w:rsidR="00081145">
              <w:rPr>
                <w:rFonts w:ascii="Times New Roman" w:hAnsi="Times New Roman" w:cs="Times New Roman"/>
                <w:color w:val="FF0000"/>
              </w:rPr>
              <w:t>0</w:t>
            </w:r>
            <w:r>
              <w:rPr>
                <w:rFonts w:ascii="Times New Roman" w:hAnsi="Times New Roman" w:cs="Times New Roman"/>
                <w:color w:val="FF0000"/>
              </w:rPr>
              <w:t>,0</w:t>
            </w:r>
          </w:p>
        </w:tc>
        <w:tc>
          <w:tcPr>
            <w:tcW w:w="1351" w:type="dxa"/>
            <w:gridSpan w:val="2"/>
            <w:tcBorders>
              <w:top w:val="single" w:sz="4" w:space="0" w:color="auto"/>
              <w:left w:val="single" w:sz="8" w:space="0" w:color="000000"/>
              <w:bottom w:val="single" w:sz="4" w:space="0" w:color="auto"/>
            </w:tcBorders>
            <w:shd w:val="clear" w:color="auto" w:fill="auto"/>
          </w:tcPr>
          <w:p w:rsidR="001822E4" w:rsidRPr="00BF7CAA" w:rsidRDefault="001822E4" w:rsidP="006E0C2E">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12531,3</w:t>
            </w:r>
          </w:p>
        </w:tc>
        <w:tc>
          <w:tcPr>
            <w:tcW w:w="975" w:type="dxa"/>
            <w:tcBorders>
              <w:top w:val="single" w:sz="4" w:space="0" w:color="auto"/>
              <w:left w:val="single" w:sz="8" w:space="0" w:color="000000"/>
              <w:bottom w:val="single" w:sz="4" w:space="0" w:color="auto"/>
              <w:right w:val="single" w:sz="8" w:space="0" w:color="000000"/>
            </w:tcBorders>
          </w:tcPr>
          <w:p w:rsidR="001822E4" w:rsidRPr="00BF7CAA" w:rsidRDefault="001822E4" w:rsidP="006E0C2E">
            <w:pPr>
              <w:spacing w:after="0" w:line="240" w:lineRule="auto"/>
              <w:contextualSpacing/>
              <w:rPr>
                <w:rFonts w:ascii="Times New Roman" w:hAnsi="Times New Roman" w:cs="Times New Roman"/>
                <w:color w:val="FF0000"/>
              </w:rPr>
            </w:pPr>
            <w:r>
              <w:rPr>
                <w:rFonts w:ascii="Times New Roman" w:hAnsi="Times New Roman" w:cs="Times New Roman"/>
                <w:color w:val="FF0000"/>
              </w:rPr>
              <w:t>558,8</w:t>
            </w:r>
          </w:p>
        </w:tc>
        <w:tc>
          <w:tcPr>
            <w:tcW w:w="975" w:type="dxa"/>
            <w:tcBorders>
              <w:top w:val="single" w:sz="4" w:space="0" w:color="auto"/>
              <w:left w:val="single" w:sz="8" w:space="0" w:color="000000"/>
              <w:bottom w:val="single" w:sz="4" w:space="0" w:color="auto"/>
            </w:tcBorders>
            <w:shd w:val="clear" w:color="auto" w:fill="auto"/>
          </w:tcPr>
          <w:p w:rsidR="001822E4" w:rsidRPr="00692EA8" w:rsidRDefault="001822E4"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182,9</w:t>
            </w:r>
          </w:p>
        </w:tc>
        <w:tc>
          <w:tcPr>
            <w:tcW w:w="1020" w:type="dxa"/>
            <w:tcBorders>
              <w:top w:val="single" w:sz="4" w:space="0" w:color="auto"/>
              <w:left w:val="single" w:sz="8" w:space="0" w:color="000000"/>
              <w:bottom w:val="single" w:sz="4" w:space="0" w:color="auto"/>
            </w:tcBorders>
            <w:shd w:val="clear" w:color="auto" w:fill="auto"/>
          </w:tcPr>
          <w:p w:rsidR="001822E4" w:rsidRPr="00BF7CAA" w:rsidRDefault="001822E4" w:rsidP="00081145">
            <w:pPr>
              <w:spacing w:after="0" w:line="240" w:lineRule="auto"/>
              <w:contextualSpacing/>
              <w:rPr>
                <w:rFonts w:ascii="Times New Roman" w:hAnsi="Times New Roman" w:cs="Times New Roman"/>
                <w:color w:val="FF0000"/>
              </w:rPr>
            </w:pPr>
            <w:r>
              <w:rPr>
                <w:rFonts w:ascii="Times New Roman" w:hAnsi="Times New Roman" w:cs="Times New Roman"/>
                <w:color w:val="FF0000"/>
              </w:rPr>
              <w:t>18</w:t>
            </w:r>
            <w:r w:rsidR="00081145">
              <w:rPr>
                <w:rFonts w:ascii="Times New Roman" w:hAnsi="Times New Roman" w:cs="Times New Roman"/>
                <w:color w:val="FF0000"/>
              </w:rPr>
              <w:t>06</w:t>
            </w:r>
            <w:r>
              <w:rPr>
                <w:rFonts w:ascii="Times New Roman" w:hAnsi="Times New Roman" w:cs="Times New Roman"/>
                <w:color w:val="FF0000"/>
              </w:rPr>
              <w:t>,0</w:t>
            </w:r>
          </w:p>
        </w:tc>
        <w:tc>
          <w:tcPr>
            <w:tcW w:w="1005" w:type="dxa"/>
            <w:gridSpan w:val="3"/>
            <w:tcBorders>
              <w:top w:val="single" w:sz="4" w:space="0" w:color="auto"/>
              <w:left w:val="single" w:sz="8" w:space="0" w:color="000000"/>
              <w:bottom w:val="single" w:sz="4" w:space="0" w:color="auto"/>
            </w:tcBorders>
            <w:shd w:val="clear" w:color="auto" w:fill="auto"/>
          </w:tcPr>
          <w:p w:rsidR="001822E4" w:rsidRPr="00CE3CBE" w:rsidRDefault="001822E4" w:rsidP="006E0C2E">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61,0</w:t>
            </w:r>
          </w:p>
        </w:tc>
        <w:tc>
          <w:tcPr>
            <w:tcW w:w="2359" w:type="dxa"/>
            <w:gridSpan w:val="9"/>
            <w:vMerge/>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77674D">
        <w:tblPrEx>
          <w:tblCellMar>
            <w:left w:w="108" w:type="dxa"/>
            <w:right w:w="108" w:type="dxa"/>
          </w:tblCellMar>
        </w:tblPrEx>
        <w:trPr>
          <w:gridAfter w:val="2"/>
          <w:wAfter w:w="120" w:type="dxa"/>
          <w:trHeight w:val="240"/>
        </w:trPr>
        <w:tc>
          <w:tcPr>
            <w:tcW w:w="5742" w:type="dxa"/>
            <w:gridSpan w:val="6"/>
            <w:vMerge/>
            <w:tcBorders>
              <w:left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4" w:space="0" w:color="auto"/>
            </w:tcBorders>
            <w:shd w:val="clear" w:color="auto" w:fill="auto"/>
          </w:tcPr>
          <w:p w:rsidR="001822E4" w:rsidRPr="006E6EE6" w:rsidRDefault="001822E4" w:rsidP="006E0C2E">
            <w:pPr>
              <w:spacing w:after="0" w:line="240" w:lineRule="auto"/>
              <w:contextualSpacing/>
              <w:rPr>
                <w:rFonts w:ascii="Times New Roman" w:hAnsi="Times New Roman" w:cs="Times New Roman"/>
              </w:rPr>
            </w:pPr>
            <w:r>
              <w:rPr>
                <w:rFonts w:ascii="Times New Roman" w:hAnsi="Times New Roman" w:cs="Times New Roman"/>
              </w:rPr>
              <w:t>2019</w:t>
            </w:r>
          </w:p>
        </w:tc>
        <w:tc>
          <w:tcPr>
            <w:tcW w:w="945" w:type="dxa"/>
            <w:tcBorders>
              <w:left w:val="single" w:sz="8" w:space="0" w:color="000000"/>
              <w:bottom w:val="single" w:sz="4" w:space="0" w:color="auto"/>
            </w:tcBorders>
            <w:shd w:val="clear" w:color="auto" w:fill="auto"/>
          </w:tcPr>
          <w:p w:rsidR="001822E4" w:rsidRPr="00081145" w:rsidRDefault="00081145" w:rsidP="006E0C2E">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14054,5</w:t>
            </w:r>
          </w:p>
        </w:tc>
        <w:tc>
          <w:tcPr>
            <w:tcW w:w="1351" w:type="dxa"/>
            <w:gridSpan w:val="2"/>
            <w:tcBorders>
              <w:left w:val="single" w:sz="8" w:space="0" w:color="000000"/>
              <w:bottom w:val="single" w:sz="4" w:space="0" w:color="auto"/>
            </w:tcBorders>
            <w:shd w:val="clear" w:color="auto" w:fill="auto"/>
          </w:tcPr>
          <w:p w:rsidR="001822E4" w:rsidRPr="00081145" w:rsidRDefault="00081145" w:rsidP="006E0C2E">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12203,5</w:t>
            </w:r>
          </w:p>
        </w:tc>
        <w:tc>
          <w:tcPr>
            <w:tcW w:w="975" w:type="dxa"/>
            <w:tcBorders>
              <w:left w:val="single" w:sz="8" w:space="0" w:color="000000"/>
              <w:bottom w:val="single" w:sz="4" w:space="0" w:color="auto"/>
              <w:right w:val="single" w:sz="8" w:space="0" w:color="000000"/>
            </w:tcBorders>
          </w:tcPr>
          <w:p w:rsidR="001822E4" w:rsidRPr="00CE3CBE" w:rsidRDefault="00081145" w:rsidP="006E0C2E">
            <w:pPr>
              <w:spacing w:after="0" w:line="240" w:lineRule="auto"/>
              <w:contextualSpacing/>
              <w:rPr>
                <w:rFonts w:ascii="Times New Roman" w:hAnsi="Times New Roman" w:cs="Times New Roman"/>
                <w:color w:val="FF0000"/>
              </w:rPr>
            </w:pPr>
            <w:r>
              <w:rPr>
                <w:rFonts w:ascii="Times New Roman" w:hAnsi="Times New Roman" w:cs="Times New Roman"/>
                <w:color w:val="FF0000"/>
              </w:rPr>
              <w:t>737,3</w:t>
            </w:r>
          </w:p>
        </w:tc>
        <w:tc>
          <w:tcPr>
            <w:tcW w:w="975" w:type="dxa"/>
            <w:tcBorders>
              <w:left w:val="single" w:sz="8" w:space="0" w:color="000000"/>
              <w:bottom w:val="single" w:sz="4" w:space="0" w:color="auto"/>
            </w:tcBorders>
            <w:shd w:val="clear" w:color="auto" w:fill="auto"/>
          </w:tcPr>
          <w:p w:rsidR="001822E4" w:rsidRPr="00081145" w:rsidRDefault="00081145" w:rsidP="006E0C2E">
            <w:pPr>
              <w:spacing w:after="0" w:line="240" w:lineRule="auto"/>
              <w:jc w:val="right"/>
              <w:rPr>
                <w:rFonts w:ascii="Times New Roman" w:hAnsi="Times New Roman" w:cs="Times New Roman"/>
                <w:color w:val="FF0000"/>
              </w:rPr>
            </w:pPr>
            <w:r>
              <w:rPr>
                <w:rFonts w:ascii="Times New Roman" w:hAnsi="Times New Roman" w:cs="Times New Roman"/>
                <w:color w:val="FF0000"/>
              </w:rPr>
              <w:t>200,6</w:t>
            </w:r>
          </w:p>
        </w:tc>
        <w:tc>
          <w:tcPr>
            <w:tcW w:w="1020" w:type="dxa"/>
            <w:tcBorders>
              <w:left w:val="single" w:sz="8" w:space="0" w:color="000000"/>
              <w:bottom w:val="single" w:sz="4" w:space="0" w:color="auto"/>
            </w:tcBorders>
            <w:shd w:val="clear" w:color="auto" w:fill="auto"/>
          </w:tcPr>
          <w:p w:rsidR="001822E4" w:rsidRPr="00CE3CBE" w:rsidRDefault="00081145" w:rsidP="006E0C2E">
            <w:pPr>
              <w:spacing w:after="0" w:line="240" w:lineRule="auto"/>
              <w:contextualSpacing/>
              <w:rPr>
                <w:rFonts w:ascii="Times New Roman" w:hAnsi="Times New Roman" w:cs="Times New Roman"/>
                <w:color w:val="FF0000"/>
              </w:rPr>
            </w:pPr>
            <w:r>
              <w:rPr>
                <w:rFonts w:ascii="Times New Roman" w:hAnsi="Times New Roman" w:cs="Times New Roman"/>
                <w:color w:val="FF0000"/>
              </w:rPr>
              <w:t>913,1</w:t>
            </w:r>
          </w:p>
        </w:tc>
        <w:tc>
          <w:tcPr>
            <w:tcW w:w="1005" w:type="dxa"/>
            <w:gridSpan w:val="3"/>
            <w:tcBorders>
              <w:left w:val="single" w:sz="8" w:space="0" w:color="000000"/>
              <w:bottom w:val="single" w:sz="4" w:space="0" w:color="auto"/>
            </w:tcBorders>
            <w:shd w:val="clear" w:color="auto" w:fill="auto"/>
          </w:tcPr>
          <w:p w:rsidR="001822E4" w:rsidRPr="00CE3CBE" w:rsidRDefault="001822E4" w:rsidP="006E0C2E">
            <w:pPr>
              <w:snapToGrid w:val="0"/>
              <w:spacing w:after="0" w:line="240" w:lineRule="auto"/>
              <w:contextualSpacing/>
              <w:jc w:val="right"/>
              <w:rPr>
                <w:rFonts w:ascii="Times New Roman" w:hAnsi="Times New Roman" w:cs="Times New Roman"/>
                <w:color w:val="FF0000"/>
              </w:rPr>
            </w:pPr>
          </w:p>
        </w:tc>
        <w:tc>
          <w:tcPr>
            <w:tcW w:w="2359" w:type="dxa"/>
            <w:gridSpan w:val="9"/>
            <w:tcBorders>
              <w:left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77674D">
        <w:tblPrEx>
          <w:tblCellMar>
            <w:left w:w="108" w:type="dxa"/>
            <w:right w:w="108" w:type="dxa"/>
          </w:tblCellMar>
        </w:tblPrEx>
        <w:trPr>
          <w:gridAfter w:val="2"/>
          <w:wAfter w:w="120" w:type="dxa"/>
          <w:trHeight w:val="240"/>
        </w:trPr>
        <w:tc>
          <w:tcPr>
            <w:tcW w:w="5742" w:type="dxa"/>
            <w:gridSpan w:val="6"/>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E6EE6" w:rsidRDefault="001822E4" w:rsidP="00B91260">
            <w:pPr>
              <w:spacing w:after="0" w:line="240" w:lineRule="auto"/>
              <w:contextualSpacing/>
              <w:rPr>
                <w:rFonts w:ascii="Times New Roman" w:hAnsi="Times New Roman" w:cs="Times New Roman"/>
              </w:rPr>
            </w:pPr>
            <w:r>
              <w:rPr>
                <w:rFonts w:ascii="Times New Roman" w:hAnsi="Times New Roman" w:cs="Times New Roman"/>
              </w:rPr>
              <w:t>2020</w:t>
            </w:r>
          </w:p>
        </w:tc>
        <w:tc>
          <w:tcPr>
            <w:tcW w:w="945" w:type="dxa"/>
            <w:tcBorders>
              <w:left w:val="single" w:sz="8" w:space="0" w:color="000000"/>
              <w:bottom w:val="single" w:sz="8" w:space="0" w:color="000000"/>
            </w:tcBorders>
            <w:shd w:val="clear" w:color="auto" w:fill="auto"/>
          </w:tcPr>
          <w:p w:rsidR="001822E4" w:rsidRPr="00081145" w:rsidRDefault="00081145" w:rsidP="00B91260">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9153,5</w:t>
            </w:r>
          </w:p>
        </w:tc>
        <w:tc>
          <w:tcPr>
            <w:tcW w:w="1351" w:type="dxa"/>
            <w:gridSpan w:val="2"/>
            <w:tcBorders>
              <w:left w:val="single" w:sz="8" w:space="0" w:color="000000"/>
              <w:bottom w:val="single" w:sz="8" w:space="0" w:color="000000"/>
            </w:tcBorders>
            <w:shd w:val="clear" w:color="auto" w:fill="auto"/>
          </w:tcPr>
          <w:p w:rsidR="001822E4" w:rsidRPr="00081145" w:rsidRDefault="00081145" w:rsidP="00B91260">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8952,9</w:t>
            </w:r>
          </w:p>
        </w:tc>
        <w:tc>
          <w:tcPr>
            <w:tcW w:w="975" w:type="dxa"/>
            <w:tcBorders>
              <w:left w:val="single" w:sz="8" w:space="0" w:color="000000"/>
              <w:bottom w:val="single" w:sz="8" w:space="0" w:color="000000"/>
              <w:right w:val="single" w:sz="8" w:space="0" w:color="000000"/>
            </w:tcBorders>
          </w:tcPr>
          <w:p w:rsidR="001822E4" w:rsidRPr="00CE3CBE" w:rsidRDefault="001822E4" w:rsidP="00B91260">
            <w:pPr>
              <w:spacing w:after="0" w:line="240" w:lineRule="auto"/>
              <w:contextualSpacing/>
              <w:rPr>
                <w:rFonts w:ascii="Times New Roman" w:hAnsi="Times New Roman" w:cs="Times New Roman"/>
                <w:color w:val="FF0000"/>
              </w:rPr>
            </w:pPr>
          </w:p>
        </w:tc>
        <w:tc>
          <w:tcPr>
            <w:tcW w:w="975" w:type="dxa"/>
            <w:tcBorders>
              <w:left w:val="single" w:sz="8" w:space="0" w:color="000000"/>
              <w:bottom w:val="single" w:sz="8" w:space="0" w:color="000000"/>
            </w:tcBorders>
            <w:shd w:val="clear" w:color="auto" w:fill="auto"/>
          </w:tcPr>
          <w:p w:rsidR="001822E4" w:rsidRPr="00081145" w:rsidRDefault="00081145" w:rsidP="00B91260">
            <w:pPr>
              <w:spacing w:after="0" w:line="240" w:lineRule="auto"/>
              <w:jc w:val="right"/>
              <w:rPr>
                <w:rFonts w:ascii="Times New Roman" w:hAnsi="Times New Roman" w:cs="Times New Roman"/>
                <w:color w:val="FF0000"/>
              </w:rPr>
            </w:pPr>
            <w:r>
              <w:rPr>
                <w:rFonts w:ascii="Times New Roman" w:hAnsi="Times New Roman" w:cs="Times New Roman"/>
                <w:color w:val="FF0000"/>
              </w:rPr>
              <w:t>200,6</w:t>
            </w:r>
          </w:p>
        </w:tc>
        <w:tc>
          <w:tcPr>
            <w:tcW w:w="1020" w:type="dxa"/>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rPr>
                <w:rFonts w:ascii="Times New Roman" w:hAnsi="Times New Roman" w:cs="Times New Roman"/>
                <w:color w:val="FF0000"/>
              </w:rPr>
            </w:pPr>
          </w:p>
        </w:tc>
        <w:tc>
          <w:tcPr>
            <w:tcW w:w="1005" w:type="dxa"/>
            <w:gridSpan w:val="3"/>
            <w:tcBorders>
              <w:left w:val="single" w:sz="8" w:space="0" w:color="000000"/>
              <w:bottom w:val="single" w:sz="8" w:space="0" w:color="000000"/>
            </w:tcBorders>
            <w:shd w:val="clear" w:color="auto" w:fill="auto"/>
          </w:tcPr>
          <w:p w:rsidR="001822E4" w:rsidRPr="00CE3CBE" w:rsidRDefault="001822E4" w:rsidP="006E0C2E">
            <w:pPr>
              <w:snapToGrid w:val="0"/>
              <w:spacing w:after="0" w:line="240" w:lineRule="auto"/>
              <w:contextualSpacing/>
              <w:jc w:val="right"/>
              <w:rPr>
                <w:rFonts w:ascii="Times New Roman" w:hAnsi="Times New Roman" w:cs="Times New Roman"/>
                <w:color w:val="FF0000"/>
              </w:rPr>
            </w:pPr>
          </w:p>
        </w:tc>
        <w:tc>
          <w:tcPr>
            <w:tcW w:w="2359" w:type="dxa"/>
            <w:gridSpan w:val="9"/>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77674D">
        <w:tblPrEx>
          <w:tblCellMar>
            <w:left w:w="108" w:type="dxa"/>
            <w:right w:w="108" w:type="dxa"/>
          </w:tblCellMar>
        </w:tblPrEx>
        <w:trPr>
          <w:gridAfter w:val="2"/>
          <w:wAfter w:w="120" w:type="dxa"/>
          <w:trHeight w:val="240"/>
        </w:trPr>
        <w:tc>
          <w:tcPr>
            <w:tcW w:w="5742" w:type="dxa"/>
            <w:gridSpan w:val="6"/>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817FF" w:rsidRDefault="001822E4" w:rsidP="006817FF">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1</w:t>
            </w:r>
          </w:p>
        </w:tc>
        <w:tc>
          <w:tcPr>
            <w:tcW w:w="945" w:type="dxa"/>
            <w:tcBorders>
              <w:left w:val="single" w:sz="8" w:space="0" w:color="000000"/>
              <w:bottom w:val="single" w:sz="8" w:space="0" w:color="000000"/>
            </w:tcBorders>
            <w:shd w:val="clear" w:color="auto" w:fill="auto"/>
          </w:tcPr>
          <w:p w:rsidR="001822E4" w:rsidRPr="00081145" w:rsidRDefault="00081145" w:rsidP="00B91260">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9327,8</w:t>
            </w:r>
          </w:p>
        </w:tc>
        <w:tc>
          <w:tcPr>
            <w:tcW w:w="1351" w:type="dxa"/>
            <w:gridSpan w:val="2"/>
            <w:tcBorders>
              <w:left w:val="single" w:sz="8" w:space="0" w:color="000000"/>
              <w:bottom w:val="single" w:sz="8" w:space="0" w:color="000000"/>
            </w:tcBorders>
            <w:shd w:val="clear" w:color="auto" w:fill="auto"/>
          </w:tcPr>
          <w:p w:rsidR="001822E4" w:rsidRPr="00081145" w:rsidRDefault="00081145" w:rsidP="00B91260">
            <w:pPr>
              <w:snapToGrid w:val="0"/>
              <w:spacing w:after="0" w:line="240" w:lineRule="auto"/>
              <w:contextualSpacing/>
              <w:jc w:val="right"/>
              <w:rPr>
                <w:rFonts w:ascii="Times New Roman" w:hAnsi="Times New Roman" w:cs="Times New Roman"/>
                <w:color w:val="FF0000"/>
              </w:rPr>
            </w:pPr>
            <w:r>
              <w:rPr>
                <w:rFonts w:ascii="Times New Roman" w:hAnsi="Times New Roman" w:cs="Times New Roman"/>
                <w:color w:val="FF0000"/>
              </w:rPr>
              <w:t>9127,2</w:t>
            </w:r>
          </w:p>
        </w:tc>
        <w:tc>
          <w:tcPr>
            <w:tcW w:w="975" w:type="dxa"/>
            <w:tcBorders>
              <w:left w:val="single" w:sz="8" w:space="0" w:color="000000"/>
              <w:bottom w:val="single" w:sz="8" w:space="0" w:color="000000"/>
              <w:right w:val="single" w:sz="8" w:space="0" w:color="000000"/>
            </w:tcBorders>
          </w:tcPr>
          <w:p w:rsidR="001822E4" w:rsidRPr="00CE3CBE" w:rsidRDefault="001822E4" w:rsidP="00B91260">
            <w:pPr>
              <w:spacing w:after="0" w:line="240" w:lineRule="auto"/>
              <w:contextualSpacing/>
              <w:rPr>
                <w:rFonts w:ascii="Times New Roman" w:hAnsi="Times New Roman" w:cs="Times New Roman"/>
                <w:color w:val="FF0000"/>
              </w:rPr>
            </w:pPr>
          </w:p>
        </w:tc>
        <w:tc>
          <w:tcPr>
            <w:tcW w:w="975" w:type="dxa"/>
            <w:tcBorders>
              <w:left w:val="single" w:sz="8" w:space="0" w:color="000000"/>
              <w:bottom w:val="single" w:sz="8" w:space="0" w:color="000000"/>
            </w:tcBorders>
            <w:shd w:val="clear" w:color="auto" w:fill="auto"/>
          </w:tcPr>
          <w:p w:rsidR="001822E4" w:rsidRPr="00081145" w:rsidRDefault="00081145" w:rsidP="00B91260">
            <w:pPr>
              <w:spacing w:after="0" w:line="240" w:lineRule="auto"/>
              <w:jc w:val="right"/>
              <w:rPr>
                <w:rFonts w:ascii="Times New Roman" w:hAnsi="Times New Roman" w:cs="Times New Roman"/>
                <w:color w:val="FF0000"/>
              </w:rPr>
            </w:pPr>
            <w:r>
              <w:rPr>
                <w:rFonts w:ascii="Times New Roman" w:hAnsi="Times New Roman" w:cs="Times New Roman"/>
                <w:color w:val="FF0000"/>
              </w:rPr>
              <w:t>200,6</w:t>
            </w:r>
          </w:p>
        </w:tc>
        <w:tc>
          <w:tcPr>
            <w:tcW w:w="1020" w:type="dxa"/>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rPr>
                <w:rFonts w:ascii="Times New Roman" w:hAnsi="Times New Roman" w:cs="Times New Roman"/>
                <w:color w:val="FF0000"/>
              </w:rPr>
            </w:pPr>
          </w:p>
        </w:tc>
        <w:tc>
          <w:tcPr>
            <w:tcW w:w="1005" w:type="dxa"/>
            <w:gridSpan w:val="3"/>
            <w:tcBorders>
              <w:left w:val="single" w:sz="8" w:space="0" w:color="000000"/>
              <w:bottom w:val="single" w:sz="8" w:space="0" w:color="000000"/>
            </w:tcBorders>
            <w:shd w:val="clear" w:color="auto" w:fill="auto"/>
          </w:tcPr>
          <w:p w:rsidR="001822E4" w:rsidRPr="00CE3CBE" w:rsidRDefault="001822E4" w:rsidP="006E0C2E">
            <w:pPr>
              <w:snapToGrid w:val="0"/>
              <w:spacing w:after="0" w:line="240" w:lineRule="auto"/>
              <w:contextualSpacing/>
              <w:jc w:val="right"/>
              <w:rPr>
                <w:rFonts w:ascii="Times New Roman" w:hAnsi="Times New Roman" w:cs="Times New Roman"/>
                <w:color w:val="FF0000"/>
              </w:rPr>
            </w:pPr>
          </w:p>
        </w:tc>
        <w:tc>
          <w:tcPr>
            <w:tcW w:w="2359" w:type="dxa"/>
            <w:gridSpan w:val="9"/>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r w:rsidR="001822E4" w:rsidRPr="006E6EE6" w:rsidTr="0077674D">
        <w:tblPrEx>
          <w:tblCellMar>
            <w:left w:w="108" w:type="dxa"/>
            <w:right w:w="108" w:type="dxa"/>
          </w:tblCellMar>
        </w:tblPrEx>
        <w:trPr>
          <w:gridAfter w:val="2"/>
          <w:wAfter w:w="120" w:type="dxa"/>
          <w:trHeight w:val="240"/>
        </w:trPr>
        <w:tc>
          <w:tcPr>
            <w:tcW w:w="5742" w:type="dxa"/>
            <w:gridSpan w:val="6"/>
            <w:vMerge/>
            <w:tcBorders>
              <w:left w:val="single" w:sz="8" w:space="0" w:color="000000"/>
              <w:bottom w:val="single" w:sz="8" w:space="0" w:color="000000"/>
            </w:tcBorders>
            <w:shd w:val="clear" w:color="auto" w:fill="auto"/>
          </w:tcPr>
          <w:p w:rsidR="001822E4" w:rsidRPr="006E6EE6" w:rsidRDefault="001822E4" w:rsidP="006E0C2E">
            <w:pPr>
              <w:snapToGrid w:val="0"/>
              <w:spacing w:after="0" w:line="240" w:lineRule="auto"/>
              <w:rPr>
                <w:rFonts w:ascii="Times New Roman" w:hAnsi="Times New Roman" w:cs="Times New Roman"/>
              </w:rPr>
            </w:pPr>
          </w:p>
        </w:tc>
        <w:tc>
          <w:tcPr>
            <w:tcW w:w="1080" w:type="dxa"/>
            <w:tcBorders>
              <w:left w:val="single" w:sz="8" w:space="0" w:color="000000"/>
              <w:bottom w:val="single" w:sz="8" w:space="0" w:color="000000"/>
            </w:tcBorders>
            <w:shd w:val="clear" w:color="auto" w:fill="auto"/>
          </w:tcPr>
          <w:p w:rsidR="001822E4" w:rsidRPr="006817FF" w:rsidRDefault="001822E4" w:rsidP="006E0C2E">
            <w:pPr>
              <w:spacing w:after="0" w:line="240" w:lineRule="auto"/>
              <w:contextualSpacing/>
              <w:rPr>
                <w:rFonts w:ascii="Times New Roman" w:hAnsi="Times New Roman" w:cs="Times New Roman"/>
                <w:lang w:val="en-US"/>
              </w:rPr>
            </w:pPr>
            <w:r>
              <w:rPr>
                <w:rFonts w:ascii="Times New Roman" w:hAnsi="Times New Roman" w:cs="Times New Roman"/>
              </w:rPr>
              <w:t>202</w:t>
            </w:r>
            <w:r>
              <w:rPr>
                <w:rFonts w:ascii="Times New Roman" w:hAnsi="Times New Roman" w:cs="Times New Roman"/>
                <w:lang w:val="en-US"/>
              </w:rPr>
              <w:t>2</w:t>
            </w:r>
          </w:p>
        </w:tc>
        <w:tc>
          <w:tcPr>
            <w:tcW w:w="945" w:type="dxa"/>
            <w:tcBorders>
              <w:left w:val="single" w:sz="8" w:space="0" w:color="000000"/>
              <w:bottom w:val="single" w:sz="8" w:space="0" w:color="000000"/>
            </w:tcBorders>
            <w:shd w:val="clear" w:color="auto" w:fill="auto"/>
          </w:tcPr>
          <w:p w:rsidR="001822E4" w:rsidRPr="0010676B" w:rsidRDefault="001822E4" w:rsidP="006E0C2E">
            <w:pPr>
              <w:snapToGrid w:val="0"/>
              <w:spacing w:after="0" w:line="240" w:lineRule="auto"/>
              <w:contextualSpacing/>
              <w:jc w:val="right"/>
              <w:rPr>
                <w:rFonts w:ascii="Times New Roman" w:hAnsi="Times New Roman" w:cs="Times New Roman"/>
                <w:color w:val="FF0000"/>
                <w:lang w:val="en-US"/>
              </w:rPr>
            </w:pPr>
            <w:r>
              <w:rPr>
                <w:rFonts w:ascii="Times New Roman" w:hAnsi="Times New Roman" w:cs="Times New Roman"/>
                <w:color w:val="FF0000"/>
                <w:lang w:val="en-US"/>
              </w:rPr>
              <w:t>8838.7</w:t>
            </w:r>
          </w:p>
        </w:tc>
        <w:tc>
          <w:tcPr>
            <w:tcW w:w="1351" w:type="dxa"/>
            <w:gridSpan w:val="2"/>
            <w:tcBorders>
              <w:left w:val="single" w:sz="8" w:space="0" w:color="000000"/>
              <w:bottom w:val="single" w:sz="8" w:space="0" w:color="000000"/>
            </w:tcBorders>
            <w:shd w:val="clear" w:color="auto" w:fill="auto"/>
          </w:tcPr>
          <w:p w:rsidR="001822E4" w:rsidRPr="0010676B" w:rsidRDefault="001822E4" w:rsidP="006E0C2E">
            <w:pPr>
              <w:snapToGrid w:val="0"/>
              <w:spacing w:after="0" w:line="240" w:lineRule="auto"/>
              <w:contextualSpacing/>
              <w:jc w:val="right"/>
              <w:rPr>
                <w:rFonts w:ascii="Times New Roman" w:hAnsi="Times New Roman" w:cs="Times New Roman"/>
                <w:color w:val="FF0000"/>
                <w:lang w:val="en-US"/>
              </w:rPr>
            </w:pPr>
            <w:r>
              <w:rPr>
                <w:rFonts w:ascii="Times New Roman" w:hAnsi="Times New Roman" w:cs="Times New Roman"/>
                <w:color w:val="FF0000"/>
                <w:lang w:val="en-US"/>
              </w:rPr>
              <w:t>8663.3</w:t>
            </w:r>
          </w:p>
        </w:tc>
        <w:tc>
          <w:tcPr>
            <w:tcW w:w="975" w:type="dxa"/>
            <w:tcBorders>
              <w:left w:val="single" w:sz="8" w:space="0" w:color="000000"/>
              <w:bottom w:val="single" w:sz="8" w:space="0" w:color="000000"/>
              <w:right w:val="single" w:sz="8" w:space="0" w:color="000000"/>
            </w:tcBorders>
          </w:tcPr>
          <w:p w:rsidR="001822E4" w:rsidRPr="00CE3CBE" w:rsidRDefault="001822E4" w:rsidP="006E0C2E">
            <w:pPr>
              <w:spacing w:after="0" w:line="240" w:lineRule="auto"/>
              <w:contextualSpacing/>
              <w:rPr>
                <w:rFonts w:ascii="Times New Roman" w:hAnsi="Times New Roman" w:cs="Times New Roman"/>
                <w:color w:val="FF0000"/>
              </w:rPr>
            </w:pPr>
          </w:p>
        </w:tc>
        <w:tc>
          <w:tcPr>
            <w:tcW w:w="975" w:type="dxa"/>
            <w:tcBorders>
              <w:left w:val="single" w:sz="8" w:space="0" w:color="000000"/>
              <w:bottom w:val="single" w:sz="8" w:space="0" w:color="000000"/>
            </w:tcBorders>
            <w:shd w:val="clear" w:color="auto" w:fill="auto"/>
          </w:tcPr>
          <w:p w:rsidR="001822E4" w:rsidRPr="0010676B" w:rsidRDefault="001822E4" w:rsidP="006E0C2E">
            <w:pPr>
              <w:spacing w:after="0" w:line="240" w:lineRule="auto"/>
              <w:jc w:val="right"/>
              <w:rPr>
                <w:rFonts w:ascii="Times New Roman" w:hAnsi="Times New Roman" w:cs="Times New Roman"/>
                <w:color w:val="FF0000"/>
                <w:lang w:val="en-US"/>
              </w:rPr>
            </w:pPr>
            <w:r>
              <w:rPr>
                <w:rFonts w:ascii="Times New Roman" w:hAnsi="Times New Roman" w:cs="Times New Roman"/>
                <w:color w:val="FF0000"/>
                <w:lang w:val="en-US"/>
              </w:rPr>
              <w:t>175.4</w:t>
            </w:r>
          </w:p>
        </w:tc>
        <w:tc>
          <w:tcPr>
            <w:tcW w:w="1020" w:type="dxa"/>
            <w:tcBorders>
              <w:left w:val="single" w:sz="8" w:space="0" w:color="000000"/>
              <w:bottom w:val="single" w:sz="8" w:space="0" w:color="000000"/>
            </w:tcBorders>
            <w:shd w:val="clear" w:color="auto" w:fill="auto"/>
          </w:tcPr>
          <w:p w:rsidR="001822E4" w:rsidRPr="00CE3CBE" w:rsidRDefault="001822E4" w:rsidP="006E0C2E">
            <w:pPr>
              <w:spacing w:after="0" w:line="240" w:lineRule="auto"/>
              <w:contextualSpacing/>
              <w:rPr>
                <w:rFonts w:ascii="Times New Roman" w:hAnsi="Times New Roman" w:cs="Times New Roman"/>
                <w:color w:val="FF0000"/>
              </w:rPr>
            </w:pPr>
          </w:p>
        </w:tc>
        <w:tc>
          <w:tcPr>
            <w:tcW w:w="1005" w:type="dxa"/>
            <w:gridSpan w:val="3"/>
            <w:tcBorders>
              <w:left w:val="single" w:sz="8" w:space="0" w:color="000000"/>
              <w:bottom w:val="single" w:sz="8" w:space="0" w:color="000000"/>
            </w:tcBorders>
            <w:shd w:val="clear" w:color="auto" w:fill="auto"/>
          </w:tcPr>
          <w:p w:rsidR="001822E4" w:rsidRPr="00CE3CBE" w:rsidRDefault="001822E4" w:rsidP="006E0C2E">
            <w:pPr>
              <w:snapToGrid w:val="0"/>
              <w:spacing w:after="0" w:line="240" w:lineRule="auto"/>
              <w:contextualSpacing/>
              <w:jc w:val="right"/>
              <w:rPr>
                <w:rFonts w:ascii="Times New Roman" w:hAnsi="Times New Roman" w:cs="Times New Roman"/>
                <w:color w:val="FF0000"/>
              </w:rPr>
            </w:pPr>
          </w:p>
        </w:tc>
        <w:tc>
          <w:tcPr>
            <w:tcW w:w="2359" w:type="dxa"/>
            <w:gridSpan w:val="9"/>
            <w:tcBorders>
              <w:left w:val="single" w:sz="8" w:space="0" w:color="000000"/>
              <w:bottom w:val="single" w:sz="8" w:space="0" w:color="000000"/>
              <w:right w:val="single" w:sz="8" w:space="0" w:color="000000"/>
            </w:tcBorders>
            <w:shd w:val="clear" w:color="auto" w:fill="auto"/>
          </w:tcPr>
          <w:p w:rsidR="001822E4" w:rsidRPr="006E6EE6" w:rsidRDefault="001822E4" w:rsidP="006E0C2E">
            <w:pPr>
              <w:spacing w:after="0" w:line="240" w:lineRule="auto"/>
              <w:contextualSpacing/>
              <w:rPr>
                <w:rFonts w:ascii="Times New Roman" w:hAnsi="Times New Roman" w:cs="Times New Roman"/>
              </w:rPr>
            </w:pPr>
          </w:p>
        </w:tc>
      </w:tr>
    </w:tbl>
    <w:p w:rsidR="00D6129B" w:rsidRDefault="00D6129B" w:rsidP="006E6EE6">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rPr>
      </w:pPr>
    </w:p>
    <w:p w:rsidR="008F426F" w:rsidRDefault="008F426F" w:rsidP="006E6EE6">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rPr>
      </w:pPr>
    </w:p>
    <w:p w:rsidR="000B59C3" w:rsidRDefault="000B59C3" w:rsidP="000B59C3">
      <w:pPr>
        <w:spacing w:after="0" w:line="240" w:lineRule="auto"/>
        <w:ind w:right="395"/>
        <w:contextualSpacing/>
        <w:rPr>
          <w:rFonts w:ascii="Times New Roman" w:hAnsi="Times New Roman" w:cs="Times New Roman"/>
          <w:sz w:val="28"/>
          <w:szCs w:val="28"/>
        </w:rPr>
      </w:pPr>
    </w:p>
    <w:tbl>
      <w:tblPr>
        <w:tblW w:w="15450" w:type="dxa"/>
        <w:tblInd w:w="93" w:type="dxa"/>
        <w:tblLook w:val="04A0"/>
      </w:tblPr>
      <w:tblGrid>
        <w:gridCol w:w="15450"/>
      </w:tblGrid>
      <w:tr w:rsidR="000B59C3" w:rsidRPr="006B60CD" w:rsidTr="00E52B70">
        <w:trPr>
          <w:trHeight w:val="297"/>
        </w:trPr>
        <w:tc>
          <w:tcPr>
            <w:tcW w:w="15450" w:type="dxa"/>
            <w:tcBorders>
              <w:top w:val="nil"/>
              <w:left w:val="nil"/>
              <w:bottom w:val="nil"/>
              <w:right w:val="nil"/>
            </w:tcBorders>
            <w:shd w:val="clear" w:color="FFFFCC" w:fill="FFFFFF"/>
            <w:vAlign w:val="center"/>
            <w:hideMark/>
          </w:tcPr>
          <w:p w:rsidR="000B59C3" w:rsidRPr="001E1714" w:rsidRDefault="000B59C3" w:rsidP="00436AED">
            <w:pPr>
              <w:spacing w:after="0" w:line="240" w:lineRule="auto"/>
              <w:jc w:val="center"/>
              <w:rPr>
                <w:rFonts w:ascii="Times New Roman" w:hAnsi="Times New Roman" w:cs="Times New Roman"/>
                <w:color w:val="000000"/>
              </w:rPr>
            </w:pPr>
          </w:p>
        </w:tc>
      </w:tr>
      <w:tr w:rsidR="000B59C3" w:rsidRPr="006B60CD" w:rsidTr="00E52B70">
        <w:trPr>
          <w:trHeight w:val="297"/>
        </w:trPr>
        <w:tc>
          <w:tcPr>
            <w:tcW w:w="15450" w:type="dxa"/>
            <w:tcBorders>
              <w:top w:val="nil"/>
              <w:left w:val="nil"/>
              <w:bottom w:val="nil"/>
              <w:right w:val="nil"/>
            </w:tcBorders>
            <w:shd w:val="clear" w:color="FFFFCC" w:fill="FFFFFF"/>
            <w:vAlign w:val="center"/>
            <w:hideMark/>
          </w:tcPr>
          <w:p w:rsidR="000B59C3" w:rsidRPr="006E6EE6" w:rsidRDefault="000B59C3" w:rsidP="001E1714">
            <w:pPr>
              <w:spacing w:after="0" w:line="240" w:lineRule="auto"/>
              <w:jc w:val="right"/>
              <w:rPr>
                <w:rFonts w:ascii="Times New Roman" w:hAnsi="Times New Roman" w:cs="Times New Roman"/>
                <w:color w:val="000000"/>
              </w:rPr>
            </w:pPr>
          </w:p>
        </w:tc>
      </w:tr>
      <w:tr w:rsidR="000B59C3" w:rsidRPr="006B60CD" w:rsidTr="00E52B70">
        <w:trPr>
          <w:trHeight w:val="297"/>
        </w:trPr>
        <w:tc>
          <w:tcPr>
            <w:tcW w:w="15450" w:type="dxa"/>
            <w:tcBorders>
              <w:top w:val="nil"/>
              <w:left w:val="nil"/>
              <w:bottom w:val="nil"/>
              <w:right w:val="nil"/>
            </w:tcBorders>
            <w:shd w:val="clear" w:color="FFFFCC" w:fill="FFFFFF"/>
            <w:vAlign w:val="center"/>
            <w:hideMark/>
          </w:tcPr>
          <w:p w:rsidR="000B59C3" w:rsidRPr="006E6EE6" w:rsidRDefault="000B59C3" w:rsidP="00E52B70">
            <w:pPr>
              <w:spacing w:after="0" w:line="240" w:lineRule="auto"/>
              <w:jc w:val="center"/>
              <w:rPr>
                <w:rFonts w:ascii="Times New Roman" w:hAnsi="Times New Roman" w:cs="Times New Roman"/>
                <w:color w:val="000000"/>
              </w:rPr>
            </w:pPr>
          </w:p>
        </w:tc>
      </w:tr>
    </w:tbl>
    <w:p w:rsidR="008F426F" w:rsidRDefault="008F426F" w:rsidP="006E6EE6">
      <w:pPr>
        <w:widowControl w:val="0"/>
        <w:shd w:val="clear" w:color="auto" w:fill="FFFFFF"/>
        <w:tabs>
          <w:tab w:val="left" w:pos="1018"/>
        </w:tabs>
        <w:autoSpaceDE w:val="0"/>
        <w:autoSpaceDN w:val="0"/>
        <w:adjustRightInd w:val="0"/>
        <w:spacing w:after="0" w:line="240" w:lineRule="auto"/>
        <w:jc w:val="both"/>
        <w:rPr>
          <w:rFonts w:ascii="Times New Roman" w:hAnsi="Times New Roman" w:cs="Times New Roman"/>
        </w:rPr>
      </w:pPr>
    </w:p>
    <w:tbl>
      <w:tblPr>
        <w:tblW w:w="15466" w:type="dxa"/>
        <w:tblInd w:w="93" w:type="dxa"/>
        <w:tblLook w:val="04A0"/>
      </w:tblPr>
      <w:tblGrid>
        <w:gridCol w:w="2084"/>
        <w:gridCol w:w="1420"/>
        <w:gridCol w:w="962"/>
        <w:gridCol w:w="873"/>
        <w:gridCol w:w="1420"/>
        <w:gridCol w:w="1731"/>
        <w:gridCol w:w="1420"/>
        <w:gridCol w:w="1491"/>
        <w:gridCol w:w="1322"/>
        <w:gridCol w:w="1307"/>
        <w:gridCol w:w="1420"/>
        <w:gridCol w:w="16"/>
      </w:tblGrid>
      <w:tr w:rsidR="00315B55" w:rsidRPr="001E1714" w:rsidTr="003A78CF">
        <w:trPr>
          <w:gridAfter w:val="1"/>
          <w:wAfter w:w="16" w:type="dxa"/>
          <w:trHeight w:val="297"/>
        </w:trPr>
        <w:tc>
          <w:tcPr>
            <w:tcW w:w="15450" w:type="dxa"/>
            <w:gridSpan w:val="11"/>
            <w:tcBorders>
              <w:top w:val="nil"/>
              <w:left w:val="nil"/>
              <w:bottom w:val="nil"/>
              <w:right w:val="nil"/>
            </w:tcBorders>
            <w:shd w:val="clear" w:color="FFFFCC" w:fill="FFFFFF"/>
            <w:vAlign w:val="center"/>
            <w:hideMark/>
          </w:tcPr>
          <w:p w:rsidR="00315B55" w:rsidRPr="00315B55" w:rsidRDefault="00315B55" w:rsidP="000A70EF">
            <w:pPr>
              <w:widowControl w:val="0"/>
              <w:autoSpaceDE w:val="0"/>
              <w:spacing w:after="0" w:line="240" w:lineRule="auto"/>
              <w:ind w:firstLine="10206"/>
              <w:jc w:val="right"/>
              <w:rPr>
                <w:rFonts w:ascii="Times New Roman" w:hAnsi="Times New Roman" w:cs="Times New Roman"/>
              </w:rPr>
            </w:pPr>
            <w:r w:rsidRPr="002826D6">
              <w:rPr>
                <w:rFonts w:ascii="Times New Roman" w:hAnsi="Times New Roman" w:cs="Times New Roman"/>
              </w:rPr>
              <w:t xml:space="preserve">Приложение № </w:t>
            </w:r>
            <w:r w:rsidR="003A78CF">
              <w:rPr>
                <w:rFonts w:ascii="Times New Roman" w:hAnsi="Times New Roman" w:cs="Times New Roman"/>
              </w:rPr>
              <w:t>4</w:t>
            </w:r>
          </w:p>
          <w:p w:rsidR="00315B55" w:rsidRPr="00315B55" w:rsidRDefault="00315B55" w:rsidP="000A70EF">
            <w:pPr>
              <w:widowControl w:val="0"/>
              <w:autoSpaceDE w:val="0"/>
              <w:spacing w:after="0" w:line="240" w:lineRule="auto"/>
              <w:ind w:firstLine="10206"/>
              <w:jc w:val="right"/>
              <w:rPr>
                <w:rFonts w:ascii="Times New Roman" w:hAnsi="Times New Roman" w:cs="Times New Roman"/>
              </w:rPr>
            </w:pPr>
            <w:r w:rsidRPr="00315B55">
              <w:rPr>
                <w:rFonts w:ascii="Times New Roman" w:hAnsi="Times New Roman" w:cs="Times New Roman"/>
              </w:rPr>
              <w:t xml:space="preserve">к  постановлению администрации </w:t>
            </w:r>
          </w:p>
          <w:p w:rsidR="00315B55" w:rsidRPr="00315B55" w:rsidRDefault="00315B55" w:rsidP="000A70EF">
            <w:pPr>
              <w:widowControl w:val="0"/>
              <w:autoSpaceDE w:val="0"/>
              <w:spacing w:after="0" w:line="240" w:lineRule="auto"/>
              <w:ind w:firstLine="10206"/>
              <w:jc w:val="right"/>
              <w:rPr>
                <w:rFonts w:ascii="Times New Roman" w:hAnsi="Times New Roman" w:cs="Times New Roman"/>
              </w:rPr>
            </w:pPr>
            <w:r w:rsidRPr="00315B55">
              <w:rPr>
                <w:rFonts w:ascii="Times New Roman" w:hAnsi="Times New Roman" w:cs="Times New Roman"/>
              </w:rPr>
              <w:t xml:space="preserve">Верхнеломовского сельсовета </w:t>
            </w:r>
          </w:p>
          <w:p w:rsidR="00315B55" w:rsidRPr="00315B55" w:rsidRDefault="00315B55" w:rsidP="000A70EF">
            <w:pPr>
              <w:widowControl w:val="0"/>
              <w:autoSpaceDE w:val="0"/>
              <w:spacing w:after="0" w:line="240" w:lineRule="auto"/>
              <w:ind w:firstLine="10206"/>
              <w:jc w:val="right"/>
              <w:rPr>
                <w:rFonts w:ascii="Times New Roman" w:hAnsi="Times New Roman" w:cs="Times New Roman"/>
              </w:rPr>
            </w:pPr>
            <w:r w:rsidRPr="00315B55">
              <w:rPr>
                <w:rFonts w:ascii="Times New Roman" w:hAnsi="Times New Roman" w:cs="Times New Roman"/>
              </w:rPr>
              <w:t xml:space="preserve">Нижнеломовского района </w:t>
            </w:r>
          </w:p>
          <w:p w:rsidR="00315B55" w:rsidRPr="00315B55" w:rsidRDefault="00315B55" w:rsidP="000A70EF">
            <w:pPr>
              <w:widowControl w:val="0"/>
              <w:autoSpaceDE w:val="0"/>
              <w:spacing w:after="0" w:line="240" w:lineRule="auto"/>
              <w:ind w:firstLine="10206"/>
              <w:jc w:val="right"/>
              <w:rPr>
                <w:rFonts w:ascii="Times New Roman" w:hAnsi="Times New Roman" w:cs="Times New Roman"/>
              </w:rPr>
            </w:pPr>
            <w:r w:rsidRPr="00315B55">
              <w:rPr>
                <w:rFonts w:ascii="Times New Roman" w:hAnsi="Times New Roman" w:cs="Times New Roman"/>
              </w:rPr>
              <w:t xml:space="preserve">Пензенской области </w:t>
            </w:r>
          </w:p>
          <w:p w:rsidR="00315B55" w:rsidRPr="00315B55" w:rsidRDefault="00315B55" w:rsidP="003A78CF">
            <w:pPr>
              <w:widowControl w:val="0"/>
              <w:autoSpaceDE w:val="0"/>
              <w:spacing w:after="0" w:line="240" w:lineRule="auto"/>
              <w:ind w:firstLine="10206"/>
              <w:jc w:val="right"/>
              <w:rPr>
                <w:rFonts w:ascii="Times New Roman" w:hAnsi="Times New Roman" w:cs="Times New Roman"/>
              </w:rPr>
            </w:pPr>
            <w:r w:rsidRPr="00315B55">
              <w:rPr>
                <w:rFonts w:ascii="Times New Roman" w:hAnsi="Times New Roman" w:cs="Times New Roman"/>
              </w:rPr>
              <w:t xml:space="preserve">                                                                                                                                                                                                                   №  </w:t>
            </w:r>
            <w:r w:rsidR="003A78CF">
              <w:rPr>
                <w:rFonts w:ascii="Times New Roman" w:hAnsi="Times New Roman" w:cs="Times New Roman"/>
              </w:rPr>
              <w:t>5</w:t>
            </w:r>
            <w:r w:rsidRPr="00315B55">
              <w:rPr>
                <w:rFonts w:ascii="Times New Roman" w:hAnsi="Times New Roman" w:cs="Times New Roman"/>
              </w:rPr>
              <w:t xml:space="preserve">     от   </w:t>
            </w:r>
            <w:r w:rsidR="003A78CF">
              <w:rPr>
                <w:rFonts w:ascii="Times New Roman" w:hAnsi="Times New Roman" w:cs="Times New Roman"/>
              </w:rPr>
              <w:t>17.01.2019</w:t>
            </w:r>
            <w:r w:rsidRPr="00315B55">
              <w:rPr>
                <w:rFonts w:ascii="Times New Roman" w:hAnsi="Times New Roman" w:cs="Times New Roman"/>
              </w:rPr>
              <w:t xml:space="preserve">  г.</w:t>
            </w:r>
          </w:p>
        </w:tc>
      </w:tr>
      <w:tr w:rsidR="00315B55" w:rsidRPr="006E6EE6" w:rsidTr="003A78CF">
        <w:trPr>
          <w:gridAfter w:val="1"/>
          <w:wAfter w:w="16" w:type="dxa"/>
          <w:trHeight w:val="297"/>
        </w:trPr>
        <w:tc>
          <w:tcPr>
            <w:tcW w:w="15450" w:type="dxa"/>
            <w:gridSpan w:val="11"/>
            <w:tcBorders>
              <w:top w:val="nil"/>
              <w:left w:val="nil"/>
              <w:bottom w:val="nil"/>
              <w:right w:val="nil"/>
            </w:tcBorders>
            <w:shd w:val="clear" w:color="FFFFCC" w:fill="FFFFFF"/>
            <w:vAlign w:val="center"/>
            <w:hideMark/>
          </w:tcPr>
          <w:p w:rsidR="00315B55" w:rsidRPr="00315B55" w:rsidRDefault="00315B55" w:rsidP="00315B55">
            <w:pPr>
              <w:widowControl w:val="0"/>
              <w:autoSpaceDE w:val="0"/>
              <w:spacing w:after="0" w:line="240" w:lineRule="auto"/>
              <w:ind w:firstLine="10206"/>
              <w:jc w:val="right"/>
              <w:rPr>
                <w:rFonts w:ascii="Times New Roman" w:hAnsi="Times New Roman" w:cs="Times New Roman"/>
              </w:rPr>
            </w:pPr>
            <w:r w:rsidRPr="00315B55">
              <w:rPr>
                <w:rFonts w:ascii="Times New Roman" w:hAnsi="Times New Roman" w:cs="Times New Roman"/>
              </w:rPr>
              <w:t>Таблица № 7.</w:t>
            </w:r>
            <w:r>
              <w:rPr>
                <w:rFonts w:ascii="Times New Roman" w:hAnsi="Times New Roman" w:cs="Times New Roman"/>
              </w:rPr>
              <w:t>6</w:t>
            </w:r>
          </w:p>
          <w:p w:rsidR="00315B55" w:rsidRPr="00315B55" w:rsidRDefault="00315B55" w:rsidP="00315B55">
            <w:pPr>
              <w:widowControl w:val="0"/>
              <w:autoSpaceDE w:val="0"/>
              <w:spacing w:after="0" w:line="240" w:lineRule="auto"/>
              <w:ind w:firstLine="10206"/>
              <w:jc w:val="right"/>
              <w:rPr>
                <w:rFonts w:ascii="Times New Roman" w:hAnsi="Times New Roman" w:cs="Times New Roman"/>
              </w:rPr>
            </w:pPr>
            <w:r w:rsidRPr="00315B55">
              <w:rPr>
                <w:rFonts w:ascii="Times New Roman" w:hAnsi="Times New Roman" w:cs="Times New Roman"/>
              </w:rPr>
              <w:t>к муниципальной программе</w:t>
            </w:r>
          </w:p>
          <w:p w:rsidR="00315B55" w:rsidRPr="00315B55" w:rsidRDefault="00315B55" w:rsidP="00315B55">
            <w:pPr>
              <w:widowControl w:val="0"/>
              <w:autoSpaceDE w:val="0"/>
              <w:spacing w:after="0" w:line="240" w:lineRule="auto"/>
              <w:ind w:firstLine="10206"/>
              <w:jc w:val="right"/>
              <w:rPr>
                <w:rFonts w:ascii="Times New Roman" w:hAnsi="Times New Roman" w:cs="Times New Roman"/>
              </w:rPr>
            </w:pPr>
            <w:r w:rsidRPr="00315B55">
              <w:rPr>
                <w:rFonts w:ascii="Times New Roman" w:hAnsi="Times New Roman" w:cs="Times New Roman"/>
              </w:rPr>
              <w:t xml:space="preserve"> «Комплексное развитие  местного</w:t>
            </w:r>
          </w:p>
          <w:p w:rsidR="00315B55" w:rsidRPr="00315B55" w:rsidRDefault="00315B55" w:rsidP="00315B55">
            <w:pPr>
              <w:widowControl w:val="0"/>
              <w:autoSpaceDE w:val="0"/>
              <w:spacing w:after="0" w:line="240" w:lineRule="auto"/>
              <w:ind w:firstLine="10206"/>
              <w:jc w:val="right"/>
              <w:rPr>
                <w:rFonts w:ascii="Times New Roman" w:hAnsi="Times New Roman" w:cs="Times New Roman"/>
              </w:rPr>
            </w:pPr>
            <w:r w:rsidRPr="00315B55">
              <w:rPr>
                <w:rFonts w:ascii="Times New Roman" w:hAnsi="Times New Roman" w:cs="Times New Roman"/>
              </w:rPr>
              <w:t xml:space="preserve"> самоуправления на территории</w:t>
            </w:r>
          </w:p>
          <w:p w:rsidR="00315B55" w:rsidRPr="00315B55" w:rsidRDefault="00315B55" w:rsidP="00315B55">
            <w:pPr>
              <w:widowControl w:val="0"/>
              <w:autoSpaceDE w:val="0"/>
              <w:spacing w:after="0" w:line="240" w:lineRule="auto"/>
              <w:ind w:firstLine="10206"/>
              <w:jc w:val="right"/>
              <w:rPr>
                <w:rFonts w:ascii="Times New Roman" w:hAnsi="Times New Roman" w:cs="Times New Roman"/>
              </w:rPr>
            </w:pPr>
            <w:r w:rsidRPr="00315B55">
              <w:rPr>
                <w:rFonts w:ascii="Times New Roman" w:hAnsi="Times New Roman" w:cs="Times New Roman"/>
              </w:rPr>
              <w:t xml:space="preserve"> Верхнеломовского сельсовета </w:t>
            </w:r>
          </w:p>
          <w:p w:rsidR="00315B55" w:rsidRPr="00315B55" w:rsidRDefault="00315B55" w:rsidP="00315B55">
            <w:pPr>
              <w:widowControl w:val="0"/>
              <w:autoSpaceDE w:val="0"/>
              <w:spacing w:after="0" w:line="240" w:lineRule="auto"/>
              <w:ind w:firstLine="10206"/>
              <w:jc w:val="right"/>
              <w:rPr>
                <w:rFonts w:ascii="Times New Roman" w:hAnsi="Times New Roman" w:cs="Times New Roman"/>
              </w:rPr>
            </w:pPr>
            <w:r w:rsidRPr="00315B55">
              <w:rPr>
                <w:rFonts w:ascii="Times New Roman" w:hAnsi="Times New Roman" w:cs="Times New Roman"/>
              </w:rPr>
              <w:t xml:space="preserve">Нижнеломовского района </w:t>
            </w:r>
          </w:p>
          <w:p w:rsidR="00315B55" w:rsidRPr="00315B55" w:rsidRDefault="00315B55" w:rsidP="00315B55">
            <w:pPr>
              <w:widowControl w:val="0"/>
              <w:autoSpaceDE w:val="0"/>
              <w:spacing w:after="0" w:line="240" w:lineRule="auto"/>
              <w:ind w:firstLine="10206"/>
              <w:jc w:val="right"/>
              <w:rPr>
                <w:rFonts w:ascii="Times New Roman" w:hAnsi="Times New Roman" w:cs="Times New Roman"/>
              </w:rPr>
            </w:pPr>
            <w:r w:rsidRPr="00315B55">
              <w:rPr>
                <w:rFonts w:ascii="Times New Roman" w:hAnsi="Times New Roman" w:cs="Times New Roman"/>
              </w:rPr>
              <w:t xml:space="preserve">Пензенской области на </w:t>
            </w:r>
          </w:p>
          <w:p w:rsidR="00315B55" w:rsidRPr="00315B55" w:rsidRDefault="00315B55" w:rsidP="00315B55">
            <w:pPr>
              <w:widowControl w:val="0"/>
              <w:autoSpaceDE w:val="0"/>
              <w:spacing w:after="0" w:line="240" w:lineRule="auto"/>
              <w:ind w:firstLine="10206"/>
              <w:jc w:val="right"/>
              <w:rPr>
                <w:rFonts w:ascii="Times New Roman" w:hAnsi="Times New Roman" w:cs="Times New Roman"/>
              </w:rPr>
            </w:pPr>
            <w:r w:rsidRPr="00315B55">
              <w:rPr>
                <w:rFonts w:ascii="Times New Roman" w:hAnsi="Times New Roman" w:cs="Times New Roman"/>
              </w:rPr>
              <w:t>период  2014 - 2022 годы»</w:t>
            </w:r>
          </w:p>
        </w:tc>
      </w:tr>
      <w:tr w:rsidR="00315B55" w:rsidRPr="006E6EE6" w:rsidTr="003A78CF">
        <w:trPr>
          <w:gridAfter w:val="1"/>
          <w:wAfter w:w="16" w:type="dxa"/>
          <w:trHeight w:val="297"/>
        </w:trPr>
        <w:tc>
          <w:tcPr>
            <w:tcW w:w="15450" w:type="dxa"/>
            <w:gridSpan w:val="11"/>
            <w:tcBorders>
              <w:top w:val="nil"/>
              <w:left w:val="nil"/>
              <w:bottom w:val="nil"/>
              <w:right w:val="nil"/>
            </w:tcBorders>
            <w:shd w:val="clear" w:color="FFFFCC" w:fill="FFFFFF"/>
            <w:vAlign w:val="center"/>
            <w:hideMark/>
          </w:tcPr>
          <w:p w:rsidR="00315B55" w:rsidRPr="00315B55" w:rsidRDefault="00315B55" w:rsidP="00315B55">
            <w:pPr>
              <w:widowControl w:val="0"/>
              <w:autoSpaceDE w:val="0"/>
              <w:spacing w:after="0" w:line="240" w:lineRule="auto"/>
              <w:ind w:firstLine="10206"/>
              <w:jc w:val="right"/>
              <w:rPr>
                <w:rFonts w:ascii="Times New Roman" w:hAnsi="Times New Roman" w:cs="Times New Roman"/>
              </w:rPr>
            </w:pPr>
          </w:p>
        </w:tc>
      </w:tr>
      <w:tr w:rsidR="00315B55" w:rsidRPr="006B60CD" w:rsidTr="003A78CF">
        <w:trPr>
          <w:gridAfter w:val="1"/>
          <w:wAfter w:w="16" w:type="dxa"/>
          <w:trHeight w:val="481"/>
        </w:trPr>
        <w:tc>
          <w:tcPr>
            <w:tcW w:w="2084" w:type="dxa"/>
            <w:vMerge w:val="restart"/>
            <w:tcBorders>
              <w:top w:val="single" w:sz="4" w:space="0" w:color="000000"/>
              <w:left w:val="single" w:sz="4" w:space="0" w:color="000000"/>
              <w:bottom w:val="single" w:sz="4" w:space="0" w:color="000000"/>
              <w:right w:val="single" w:sz="4"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Наименование целевого показателя</w:t>
            </w:r>
          </w:p>
        </w:tc>
        <w:tc>
          <w:tcPr>
            <w:tcW w:w="1420" w:type="dxa"/>
            <w:vMerge w:val="restart"/>
            <w:tcBorders>
              <w:top w:val="single" w:sz="8" w:space="0" w:color="000000"/>
              <w:left w:val="single" w:sz="8" w:space="0" w:color="000000"/>
              <w:bottom w:val="single" w:sz="4" w:space="0" w:color="000000"/>
              <w:right w:val="single" w:sz="4"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Ед.изме-рения</w:t>
            </w:r>
          </w:p>
        </w:tc>
        <w:tc>
          <w:tcPr>
            <w:tcW w:w="962" w:type="dxa"/>
            <w:vMerge w:val="restart"/>
            <w:tcBorders>
              <w:top w:val="single" w:sz="8" w:space="0" w:color="000000"/>
              <w:left w:val="single" w:sz="8" w:space="0" w:color="000000"/>
              <w:bottom w:val="single" w:sz="4" w:space="0" w:color="000000"/>
              <w:right w:val="single" w:sz="4" w:space="0" w:color="000000"/>
            </w:tcBorders>
            <w:shd w:val="clear" w:color="FFFFCC" w:fill="FFFFFF"/>
            <w:hideMark/>
          </w:tcPr>
          <w:p w:rsidR="00315B55" w:rsidRPr="006B60CD" w:rsidRDefault="00315B55" w:rsidP="00315B55">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 xml:space="preserve">Показа-тель </w:t>
            </w:r>
            <w:r w:rsidRPr="006B60CD">
              <w:rPr>
                <w:rFonts w:ascii="Times New Roman" w:hAnsi="Times New Roman" w:cs="Times New Roman"/>
                <w:sz w:val="20"/>
                <w:szCs w:val="20"/>
              </w:rPr>
              <w:lastRenderedPageBreak/>
              <w:t>базового года 201</w:t>
            </w:r>
            <w:r>
              <w:rPr>
                <w:rFonts w:ascii="Times New Roman" w:hAnsi="Times New Roman" w:cs="Times New Roman"/>
                <w:sz w:val="20"/>
                <w:szCs w:val="20"/>
              </w:rPr>
              <w:t>8</w:t>
            </w:r>
          </w:p>
        </w:tc>
        <w:tc>
          <w:tcPr>
            <w:tcW w:w="873" w:type="dxa"/>
            <w:vMerge w:val="restart"/>
            <w:tcBorders>
              <w:top w:val="single" w:sz="8" w:space="0" w:color="000000"/>
              <w:left w:val="single" w:sz="8" w:space="0" w:color="000000"/>
              <w:bottom w:val="single" w:sz="4" w:space="0" w:color="000000"/>
              <w:right w:val="single" w:sz="4" w:space="0" w:color="000000"/>
            </w:tcBorders>
            <w:shd w:val="clear" w:color="FFFFCC" w:fill="FFFFFF"/>
            <w:hideMark/>
          </w:tcPr>
          <w:p w:rsidR="00315B55" w:rsidRPr="006B60CD" w:rsidRDefault="00315B55" w:rsidP="00315B55">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lastRenderedPageBreak/>
              <w:t xml:space="preserve">Плани-руемый </w:t>
            </w:r>
            <w:r w:rsidRPr="006B60CD">
              <w:rPr>
                <w:rFonts w:ascii="Times New Roman" w:hAnsi="Times New Roman" w:cs="Times New Roman"/>
                <w:sz w:val="20"/>
                <w:szCs w:val="20"/>
              </w:rPr>
              <w:lastRenderedPageBreak/>
              <w:t>пока-затель 201</w:t>
            </w:r>
            <w:r>
              <w:rPr>
                <w:rFonts w:ascii="Times New Roman" w:hAnsi="Times New Roman" w:cs="Times New Roman"/>
                <w:sz w:val="20"/>
                <w:szCs w:val="20"/>
              </w:rPr>
              <w:t>9</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lastRenderedPageBreak/>
              <w:t xml:space="preserve">Планируемый результат </w:t>
            </w:r>
            <w:r w:rsidRPr="006B60CD">
              <w:rPr>
                <w:rFonts w:ascii="Times New Roman" w:hAnsi="Times New Roman" w:cs="Times New Roman"/>
                <w:sz w:val="20"/>
                <w:szCs w:val="20"/>
              </w:rPr>
              <w:lastRenderedPageBreak/>
              <w:t>достижения t-ого целевого показателя j-ой под-программы</w:t>
            </w:r>
          </w:p>
        </w:tc>
        <w:tc>
          <w:tcPr>
            <w:tcW w:w="1731" w:type="dxa"/>
            <w:vMerge w:val="restart"/>
            <w:tcBorders>
              <w:top w:val="single" w:sz="8" w:space="0" w:color="000000"/>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lastRenderedPageBreak/>
              <w:t xml:space="preserve">Планируемый показатель </w:t>
            </w:r>
            <w:r w:rsidRPr="006B60CD">
              <w:rPr>
                <w:rFonts w:ascii="Times New Roman" w:hAnsi="Times New Roman" w:cs="Times New Roman"/>
                <w:sz w:val="20"/>
                <w:szCs w:val="20"/>
              </w:rPr>
              <w:lastRenderedPageBreak/>
              <w:t>результативности подпрограммы</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lastRenderedPageBreak/>
              <w:t xml:space="preserve">Планируемый объем </w:t>
            </w:r>
            <w:r w:rsidRPr="006B60CD">
              <w:rPr>
                <w:rFonts w:ascii="Times New Roman" w:hAnsi="Times New Roman" w:cs="Times New Roman"/>
                <w:sz w:val="20"/>
                <w:szCs w:val="20"/>
              </w:rPr>
              <w:lastRenderedPageBreak/>
              <w:t>средств на реализацию МП (тыс. руб.)</w:t>
            </w:r>
          </w:p>
        </w:tc>
        <w:tc>
          <w:tcPr>
            <w:tcW w:w="1491" w:type="dxa"/>
            <w:vMerge w:val="restart"/>
            <w:tcBorders>
              <w:top w:val="single" w:sz="8" w:space="0" w:color="000000"/>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lastRenderedPageBreak/>
              <w:t xml:space="preserve">Коэффи-циент влияния </w:t>
            </w:r>
            <w:r w:rsidRPr="006B60CD">
              <w:rPr>
                <w:rFonts w:ascii="Times New Roman" w:hAnsi="Times New Roman" w:cs="Times New Roman"/>
                <w:sz w:val="20"/>
                <w:szCs w:val="20"/>
              </w:rPr>
              <w:lastRenderedPageBreak/>
              <w:t>подпрограммы на эффектив-ность МП</w:t>
            </w:r>
          </w:p>
        </w:tc>
        <w:tc>
          <w:tcPr>
            <w:tcW w:w="1322" w:type="dxa"/>
            <w:vMerge w:val="restart"/>
            <w:tcBorders>
              <w:top w:val="single" w:sz="8" w:space="0" w:color="000000"/>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lastRenderedPageBreak/>
              <w:t xml:space="preserve">Суммарная планируемая </w:t>
            </w:r>
            <w:r w:rsidRPr="006B60CD">
              <w:rPr>
                <w:rFonts w:ascii="Times New Roman" w:hAnsi="Times New Roman" w:cs="Times New Roman"/>
                <w:sz w:val="20"/>
                <w:szCs w:val="20"/>
              </w:rPr>
              <w:lastRenderedPageBreak/>
              <w:t>результатив-ность МП</w:t>
            </w:r>
          </w:p>
        </w:tc>
        <w:tc>
          <w:tcPr>
            <w:tcW w:w="1307" w:type="dxa"/>
            <w:vMerge w:val="restart"/>
            <w:tcBorders>
              <w:top w:val="single" w:sz="8" w:space="0" w:color="000000"/>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lastRenderedPageBreak/>
              <w:t>Показатель результатив-</w:t>
            </w:r>
            <w:r w:rsidRPr="006B60CD">
              <w:rPr>
                <w:rFonts w:ascii="Times New Roman" w:hAnsi="Times New Roman" w:cs="Times New Roman"/>
                <w:sz w:val="20"/>
                <w:szCs w:val="20"/>
              </w:rPr>
              <w:lastRenderedPageBreak/>
              <w:t>ности достижения  i-ого целевого показателя МП</w:t>
            </w:r>
          </w:p>
        </w:tc>
        <w:tc>
          <w:tcPr>
            <w:tcW w:w="1420" w:type="dxa"/>
            <w:vMerge w:val="restart"/>
            <w:tcBorders>
              <w:top w:val="single" w:sz="8" w:space="0" w:color="000000"/>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lastRenderedPageBreak/>
              <w:t xml:space="preserve">Планируемый показатель </w:t>
            </w:r>
            <w:r w:rsidRPr="006B60CD">
              <w:rPr>
                <w:rFonts w:ascii="Times New Roman" w:hAnsi="Times New Roman" w:cs="Times New Roman"/>
                <w:sz w:val="20"/>
                <w:szCs w:val="20"/>
              </w:rPr>
              <w:lastRenderedPageBreak/>
              <w:t>результатив-ности МП</w:t>
            </w:r>
          </w:p>
        </w:tc>
      </w:tr>
      <w:tr w:rsidR="00315B55" w:rsidRPr="006B60CD" w:rsidTr="003A78CF">
        <w:trPr>
          <w:gridAfter w:val="1"/>
          <w:wAfter w:w="16" w:type="dxa"/>
          <w:trHeight w:val="481"/>
        </w:trPr>
        <w:tc>
          <w:tcPr>
            <w:tcW w:w="2084" w:type="dxa"/>
            <w:vMerge/>
            <w:tcBorders>
              <w:top w:val="single" w:sz="4" w:space="0" w:color="000000"/>
              <w:left w:val="single" w:sz="4"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962" w:type="dxa"/>
            <w:vMerge/>
            <w:tcBorders>
              <w:top w:val="single" w:sz="8" w:space="0" w:color="000000"/>
              <w:left w:val="single" w:sz="8"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873" w:type="dxa"/>
            <w:vMerge/>
            <w:tcBorders>
              <w:top w:val="single" w:sz="8" w:space="0" w:color="000000"/>
              <w:left w:val="single" w:sz="8"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731"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91"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322"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307"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r>
      <w:tr w:rsidR="00315B55" w:rsidRPr="006B60CD" w:rsidTr="003A78CF">
        <w:trPr>
          <w:gridAfter w:val="1"/>
          <w:wAfter w:w="16" w:type="dxa"/>
          <w:trHeight w:val="481"/>
        </w:trPr>
        <w:tc>
          <w:tcPr>
            <w:tcW w:w="2084" w:type="dxa"/>
            <w:vMerge/>
            <w:tcBorders>
              <w:top w:val="single" w:sz="4" w:space="0" w:color="000000"/>
              <w:left w:val="single" w:sz="4"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962" w:type="dxa"/>
            <w:vMerge/>
            <w:tcBorders>
              <w:top w:val="single" w:sz="8" w:space="0" w:color="000000"/>
              <w:left w:val="single" w:sz="8"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873" w:type="dxa"/>
            <w:vMerge/>
            <w:tcBorders>
              <w:top w:val="single" w:sz="8" w:space="0" w:color="000000"/>
              <w:left w:val="single" w:sz="8"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731"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91"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322"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307"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r>
      <w:tr w:rsidR="00315B55" w:rsidRPr="006B60CD" w:rsidTr="003A78CF">
        <w:trPr>
          <w:gridAfter w:val="1"/>
          <w:wAfter w:w="16" w:type="dxa"/>
          <w:trHeight w:val="481"/>
        </w:trPr>
        <w:tc>
          <w:tcPr>
            <w:tcW w:w="2084" w:type="dxa"/>
            <w:vMerge/>
            <w:tcBorders>
              <w:top w:val="single" w:sz="4" w:space="0" w:color="000000"/>
              <w:left w:val="single" w:sz="4"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962" w:type="dxa"/>
            <w:vMerge/>
            <w:tcBorders>
              <w:top w:val="single" w:sz="8" w:space="0" w:color="000000"/>
              <w:left w:val="single" w:sz="8"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873" w:type="dxa"/>
            <w:vMerge/>
            <w:tcBorders>
              <w:top w:val="single" w:sz="8" w:space="0" w:color="000000"/>
              <w:left w:val="single" w:sz="8"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731"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91"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322"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307"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r>
      <w:tr w:rsidR="00315B55" w:rsidRPr="006B60CD" w:rsidTr="003A78CF">
        <w:trPr>
          <w:gridAfter w:val="1"/>
          <w:wAfter w:w="16" w:type="dxa"/>
          <w:trHeight w:val="1485"/>
        </w:trPr>
        <w:tc>
          <w:tcPr>
            <w:tcW w:w="2084" w:type="dxa"/>
            <w:vMerge/>
            <w:tcBorders>
              <w:top w:val="single" w:sz="4" w:space="0" w:color="000000"/>
              <w:left w:val="single" w:sz="4"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962" w:type="dxa"/>
            <w:vMerge/>
            <w:tcBorders>
              <w:top w:val="single" w:sz="8" w:space="0" w:color="000000"/>
              <w:left w:val="single" w:sz="8"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873" w:type="dxa"/>
            <w:vMerge/>
            <w:tcBorders>
              <w:top w:val="single" w:sz="8" w:space="0" w:color="000000"/>
              <w:left w:val="single" w:sz="8" w:space="0" w:color="000000"/>
              <w:bottom w:val="single" w:sz="4" w:space="0" w:color="000000"/>
              <w:right w:val="single" w:sz="4"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731"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91"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322"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307"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single" w:sz="8" w:space="0" w:color="000000"/>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r>
      <w:tr w:rsidR="00315B55" w:rsidRPr="006B60CD" w:rsidTr="003A78CF">
        <w:trPr>
          <w:gridAfter w:val="1"/>
          <w:wAfter w:w="16" w:type="dxa"/>
          <w:trHeight w:val="255"/>
        </w:trPr>
        <w:tc>
          <w:tcPr>
            <w:tcW w:w="2084"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1</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2</w:t>
            </w: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3</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4</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5</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6</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7</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8</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9</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10</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11</w:t>
            </w:r>
          </w:p>
        </w:tc>
      </w:tr>
      <w:tr w:rsidR="00315B55" w:rsidRPr="006B60CD" w:rsidTr="003A78CF">
        <w:trPr>
          <w:gridAfter w:val="1"/>
          <w:wAfter w:w="16" w:type="dxa"/>
          <w:trHeight w:val="255"/>
        </w:trPr>
        <w:tc>
          <w:tcPr>
            <w:tcW w:w="15450" w:type="dxa"/>
            <w:gridSpan w:val="11"/>
            <w:tcBorders>
              <w:top w:val="single" w:sz="8" w:space="0" w:color="000000"/>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 </w:t>
            </w:r>
          </w:p>
        </w:tc>
      </w:tr>
      <w:tr w:rsidR="00315B55" w:rsidRPr="006B60CD" w:rsidTr="003A78CF">
        <w:trPr>
          <w:gridAfter w:val="1"/>
          <w:wAfter w:w="16" w:type="dxa"/>
          <w:trHeight w:val="777"/>
        </w:trPr>
        <w:tc>
          <w:tcPr>
            <w:tcW w:w="2084" w:type="dxa"/>
            <w:tcBorders>
              <w:top w:val="nil"/>
              <w:left w:val="single" w:sz="8" w:space="0" w:color="000000"/>
              <w:bottom w:val="single" w:sz="8" w:space="0" w:color="000000"/>
              <w:right w:val="nil"/>
            </w:tcBorders>
            <w:shd w:val="clear" w:color="FFFFCC" w:fill="FFFFFF"/>
            <w:hideMark/>
          </w:tcPr>
          <w:p w:rsidR="00315B55" w:rsidRPr="00E747CA" w:rsidRDefault="00315B55" w:rsidP="000A70EF">
            <w:pPr>
              <w:spacing w:after="0" w:line="240" w:lineRule="auto"/>
              <w:rPr>
                <w:rFonts w:ascii="Times New Roman" w:hAnsi="Times New Roman" w:cs="Times New Roman"/>
                <w:sz w:val="20"/>
                <w:szCs w:val="20"/>
              </w:rPr>
            </w:pPr>
            <w:r w:rsidRPr="00E747CA">
              <w:rPr>
                <w:rFonts w:ascii="Times New Roman" w:hAnsi="Times New Roman" w:cs="Times New Roman"/>
                <w:sz w:val="20"/>
                <w:szCs w:val="20"/>
              </w:rPr>
              <w:t>Улучшение демографической ситуации на территории Верхнеломовского сельсовета Нижнеломовского района Пензенской области</w:t>
            </w:r>
          </w:p>
        </w:tc>
        <w:tc>
          <w:tcPr>
            <w:tcW w:w="1420" w:type="dxa"/>
            <w:tcBorders>
              <w:top w:val="nil"/>
              <w:left w:val="single" w:sz="8" w:space="0" w:color="000000"/>
              <w:bottom w:val="single" w:sz="8" w:space="0" w:color="000000"/>
              <w:right w:val="nil"/>
            </w:tcBorders>
            <w:shd w:val="clear" w:color="FFFFCC" w:fill="FFFFFF"/>
            <w:hideMark/>
          </w:tcPr>
          <w:p w:rsidR="00315B55" w:rsidRPr="00E747CA" w:rsidRDefault="00315B55" w:rsidP="000A70EF">
            <w:pPr>
              <w:spacing w:after="0" w:line="240" w:lineRule="auto"/>
              <w:rPr>
                <w:rFonts w:ascii="Times New Roman" w:hAnsi="Times New Roman" w:cs="Times New Roman"/>
                <w:sz w:val="20"/>
                <w:szCs w:val="20"/>
              </w:rPr>
            </w:pPr>
            <w:r>
              <w:rPr>
                <w:rFonts w:ascii="Times New Roman" w:hAnsi="Times New Roman" w:cs="Times New Roman"/>
                <w:sz w:val="20"/>
                <w:szCs w:val="20"/>
              </w:rPr>
              <w:t>чел.</w:t>
            </w:r>
          </w:p>
        </w:tc>
        <w:tc>
          <w:tcPr>
            <w:tcW w:w="962" w:type="dxa"/>
            <w:tcBorders>
              <w:top w:val="nil"/>
              <w:left w:val="single" w:sz="8" w:space="0" w:color="000000"/>
              <w:bottom w:val="single" w:sz="8" w:space="0" w:color="000000"/>
              <w:right w:val="nil"/>
            </w:tcBorders>
            <w:shd w:val="clear" w:color="FFFFCC" w:fill="FFFFFF"/>
            <w:hideMark/>
          </w:tcPr>
          <w:p w:rsidR="00315B55" w:rsidRPr="006E6C0C" w:rsidRDefault="00315B55" w:rsidP="000A70EF">
            <w:pPr>
              <w:widowControl w:val="0"/>
              <w:jc w:val="center"/>
              <w:rPr>
                <w:rFonts w:ascii="Times New Roman" w:hAnsi="Times New Roman" w:cs="Times New Roman"/>
                <w:sz w:val="20"/>
                <w:szCs w:val="20"/>
              </w:rPr>
            </w:pPr>
            <w:r w:rsidRPr="006E6C0C">
              <w:rPr>
                <w:rFonts w:ascii="Times New Roman" w:hAnsi="Times New Roman" w:cs="Times New Roman"/>
                <w:sz w:val="20"/>
                <w:szCs w:val="20"/>
              </w:rPr>
              <w:t>39</w:t>
            </w:r>
          </w:p>
        </w:tc>
        <w:tc>
          <w:tcPr>
            <w:tcW w:w="873" w:type="dxa"/>
            <w:tcBorders>
              <w:top w:val="nil"/>
              <w:left w:val="single" w:sz="8" w:space="0" w:color="000000"/>
              <w:bottom w:val="single" w:sz="8" w:space="0" w:color="000000"/>
              <w:right w:val="nil"/>
            </w:tcBorders>
            <w:shd w:val="clear" w:color="FFFFCC" w:fill="FFFFFF"/>
            <w:hideMark/>
          </w:tcPr>
          <w:p w:rsidR="00315B55" w:rsidRPr="006E6C0C" w:rsidRDefault="00315B55" w:rsidP="000A70EF">
            <w:pPr>
              <w:widowControl w:val="0"/>
              <w:jc w:val="center"/>
              <w:rPr>
                <w:rFonts w:ascii="Times New Roman" w:hAnsi="Times New Roman" w:cs="Times New Roman"/>
                <w:sz w:val="20"/>
                <w:szCs w:val="20"/>
              </w:rPr>
            </w:pPr>
            <w:r w:rsidRPr="006E6C0C">
              <w:rPr>
                <w:rFonts w:ascii="Times New Roman" w:hAnsi="Times New Roman" w:cs="Times New Roman"/>
                <w:sz w:val="20"/>
                <w:szCs w:val="20"/>
              </w:rPr>
              <w:t>39</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284E9D" w:rsidRDefault="00315B55" w:rsidP="000A70EF">
            <w:pPr>
              <w:spacing w:after="0" w:line="240" w:lineRule="auto"/>
              <w:jc w:val="center"/>
              <w:rPr>
                <w:rFonts w:ascii="Times New Roman" w:hAnsi="Times New Roman" w:cs="Times New Roman"/>
                <w:sz w:val="20"/>
                <w:szCs w:val="20"/>
              </w:rPr>
            </w:pPr>
            <w:r w:rsidRPr="00284E9D">
              <w:rPr>
                <w:rFonts w:ascii="Times New Roman" w:hAnsi="Times New Roman" w:cs="Times New Roman"/>
                <w:sz w:val="20"/>
                <w:szCs w:val="20"/>
              </w:rPr>
              <w:t>1,0</w:t>
            </w:r>
            <w:r>
              <w:rPr>
                <w:rFonts w:ascii="Times New Roman" w:hAnsi="Times New Roman" w:cs="Times New Roman"/>
                <w:sz w:val="20"/>
                <w:szCs w:val="20"/>
              </w:rPr>
              <w:t>000</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957"/>
        </w:trPr>
        <w:tc>
          <w:tcPr>
            <w:tcW w:w="2084" w:type="dxa"/>
            <w:tcBorders>
              <w:top w:val="nil"/>
              <w:left w:val="single" w:sz="8" w:space="0" w:color="000000"/>
              <w:bottom w:val="single" w:sz="8" w:space="0" w:color="000000"/>
              <w:right w:val="nil"/>
            </w:tcBorders>
            <w:shd w:val="clear" w:color="FFFFCC" w:fill="FFFFFF"/>
            <w:hideMark/>
          </w:tcPr>
          <w:p w:rsidR="00315B55" w:rsidRPr="00E747CA" w:rsidRDefault="00315B55" w:rsidP="000A70EF">
            <w:pPr>
              <w:spacing w:after="0" w:line="240" w:lineRule="auto"/>
              <w:rPr>
                <w:rFonts w:ascii="Times New Roman" w:hAnsi="Times New Roman" w:cs="Times New Roman"/>
                <w:sz w:val="20"/>
                <w:szCs w:val="20"/>
              </w:rPr>
            </w:pPr>
            <w:r w:rsidRPr="00E747CA">
              <w:rPr>
                <w:rFonts w:ascii="Times New Roman" w:hAnsi="Times New Roman" w:cs="Times New Roman"/>
                <w:sz w:val="20"/>
                <w:szCs w:val="20"/>
              </w:rPr>
              <w:t xml:space="preserve">Улучшение жилищных условий населения на  территории Верхнеломовского сельсовета Нижнеломовского района Пензенской области        </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rPr>
                <w:rFonts w:ascii="Times New Roman" w:hAnsi="Times New Roman" w:cs="Times New Roman"/>
                <w:sz w:val="20"/>
                <w:szCs w:val="20"/>
              </w:rPr>
            </w:pPr>
            <w:r>
              <w:rPr>
                <w:rFonts w:ascii="Times New Roman" w:hAnsi="Times New Roman" w:cs="Times New Roman"/>
                <w:sz w:val="20"/>
                <w:szCs w:val="20"/>
              </w:rPr>
              <w:t>семей</w:t>
            </w:r>
          </w:p>
        </w:tc>
        <w:tc>
          <w:tcPr>
            <w:tcW w:w="962" w:type="dxa"/>
            <w:tcBorders>
              <w:top w:val="nil"/>
              <w:left w:val="single" w:sz="8" w:space="0" w:color="000000"/>
              <w:bottom w:val="single" w:sz="8" w:space="0" w:color="000000"/>
              <w:right w:val="nil"/>
            </w:tcBorders>
            <w:shd w:val="clear" w:color="FFFFCC" w:fill="FFFFFF"/>
            <w:hideMark/>
          </w:tcPr>
          <w:p w:rsidR="00315B55" w:rsidRPr="00284E9D" w:rsidRDefault="00315B55" w:rsidP="000A70EF">
            <w:pPr>
              <w:widowControl w:val="0"/>
              <w:jc w:val="center"/>
              <w:rPr>
                <w:rFonts w:ascii="Times New Roman" w:hAnsi="Times New Roman" w:cs="Times New Roman"/>
                <w:sz w:val="20"/>
                <w:szCs w:val="20"/>
              </w:rPr>
            </w:pPr>
            <w:r w:rsidRPr="00284E9D">
              <w:rPr>
                <w:rFonts w:ascii="Times New Roman" w:hAnsi="Times New Roman" w:cs="Times New Roman"/>
                <w:sz w:val="20"/>
                <w:szCs w:val="20"/>
              </w:rPr>
              <w:t>2</w:t>
            </w:r>
            <w:r>
              <w:rPr>
                <w:rFonts w:ascii="Times New Roman" w:hAnsi="Times New Roman" w:cs="Times New Roman"/>
                <w:sz w:val="20"/>
                <w:szCs w:val="20"/>
              </w:rPr>
              <w:t>8</w:t>
            </w:r>
          </w:p>
        </w:tc>
        <w:tc>
          <w:tcPr>
            <w:tcW w:w="873" w:type="dxa"/>
            <w:tcBorders>
              <w:top w:val="nil"/>
              <w:left w:val="single" w:sz="8" w:space="0" w:color="000000"/>
              <w:bottom w:val="single" w:sz="8" w:space="0" w:color="000000"/>
              <w:right w:val="nil"/>
            </w:tcBorders>
            <w:shd w:val="clear" w:color="FFFFCC" w:fill="FFFFFF"/>
            <w:hideMark/>
          </w:tcPr>
          <w:p w:rsidR="00315B55" w:rsidRPr="00284E9D" w:rsidRDefault="00315B55" w:rsidP="000A70EF">
            <w:pPr>
              <w:widowControl w:val="0"/>
              <w:jc w:val="center"/>
              <w:rPr>
                <w:rFonts w:ascii="Times New Roman" w:hAnsi="Times New Roman" w:cs="Times New Roman"/>
                <w:sz w:val="20"/>
                <w:szCs w:val="20"/>
              </w:rPr>
            </w:pPr>
            <w:r w:rsidRPr="00284E9D">
              <w:rPr>
                <w:rFonts w:ascii="Times New Roman" w:hAnsi="Times New Roman" w:cs="Times New Roman"/>
                <w:sz w:val="20"/>
                <w:szCs w:val="20"/>
              </w:rPr>
              <w:t>28</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315B55">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1,</w:t>
            </w:r>
            <w:r>
              <w:rPr>
                <w:rFonts w:ascii="Times New Roman" w:hAnsi="Times New Roman" w:cs="Times New Roman"/>
                <w:sz w:val="20"/>
                <w:szCs w:val="20"/>
              </w:rPr>
              <w:t>0357</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510"/>
        </w:trPr>
        <w:tc>
          <w:tcPr>
            <w:tcW w:w="2084" w:type="dxa"/>
            <w:tcBorders>
              <w:top w:val="nil"/>
              <w:left w:val="single" w:sz="8" w:space="0" w:color="000000"/>
              <w:bottom w:val="single" w:sz="8" w:space="0" w:color="000000"/>
              <w:right w:val="nil"/>
            </w:tcBorders>
            <w:shd w:val="clear" w:color="FFFFCC" w:fill="FFFFFF"/>
            <w:hideMark/>
          </w:tcPr>
          <w:p w:rsidR="00315B55" w:rsidRPr="00E747CA" w:rsidRDefault="00315B55" w:rsidP="000A70EF">
            <w:pPr>
              <w:spacing w:after="0" w:line="240" w:lineRule="auto"/>
              <w:rPr>
                <w:rFonts w:ascii="Times New Roman" w:hAnsi="Times New Roman" w:cs="Times New Roman"/>
                <w:sz w:val="20"/>
                <w:szCs w:val="20"/>
              </w:rPr>
            </w:pPr>
            <w:r w:rsidRPr="00E747CA">
              <w:rPr>
                <w:rFonts w:ascii="Times New Roman" w:hAnsi="Times New Roman" w:cs="Times New Roman"/>
                <w:sz w:val="20"/>
                <w:szCs w:val="20"/>
              </w:rPr>
              <w:t xml:space="preserve">Увеличение налогооблагаемой базы и собственных доходов бюджета Верхнеломовского сельсовета Нижнеломовского </w:t>
            </w:r>
            <w:r w:rsidRPr="00E747CA">
              <w:rPr>
                <w:rFonts w:ascii="Times New Roman" w:hAnsi="Times New Roman" w:cs="Times New Roman"/>
                <w:sz w:val="20"/>
                <w:szCs w:val="20"/>
              </w:rPr>
              <w:lastRenderedPageBreak/>
              <w:t>района Пензенской области</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w:t>
            </w: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r w:rsidRPr="006B60CD">
              <w:rPr>
                <w:rFonts w:ascii="Times New Roman" w:hAnsi="Times New Roman" w:cs="Times New Roman"/>
                <w:sz w:val="20"/>
                <w:szCs w:val="20"/>
              </w:rPr>
              <w:t xml:space="preserve">00 </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510"/>
        </w:trPr>
        <w:tc>
          <w:tcPr>
            <w:tcW w:w="2084" w:type="dxa"/>
            <w:tcBorders>
              <w:top w:val="nil"/>
              <w:left w:val="single" w:sz="8" w:space="0" w:color="000000"/>
              <w:bottom w:val="single" w:sz="8" w:space="0" w:color="000000"/>
              <w:right w:val="nil"/>
            </w:tcBorders>
            <w:shd w:val="clear" w:color="FFFFCC" w:fill="FFFFFF"/>
            <w:hideMark/>
          </w:tcPr>
          <w:p w:rsidR="00315B55" w:rsidRPr="00E747CA" w:rsidRDefault="00315B55" w:rsidP="000A70EF">
            <w:pPr>
              <w:spacing w:after="0" w:line="240" w:lineRule="auto"/>
              <w:rPr>
                <w:rFonts w:ascii="Times New Roman" w:hAnsi="Times New Roman" w:cs="Times New Roman"/>
                <w:sz w:val="20"/>
                <w:szCs w:val="20"/>
              </w:rPr>
            </w:pPr>
            <w:r w:rsidRPr="00E747CA">
              <w:rPr>
                <w:rFonts w:ascii="Times New Roman" w:hAnsi="Times New Roman" w:cs="Times New Roman"/>
                <w:sz w:val="20"/>
                <w:szCs w:val="20"/>
              </w:rPr>
              <w:lastRenderedPageBreak/>
              <w:t>Повышение престижности труда в сельском хозяйстве и создание рабочих мест территории Верхнеломовского сельсовета Нижнеломовского района Пензенской области</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rPr>
                <w:rFonts w:ascii="Times New Roman" w:hAnsi="Times New Roman" w:cs="Times New Roman"/>
                <w:sz w:val="20"/>
                <w:szCs w:val="20"/>
              </w:rPr>
            </w:pPr>
            <w:r w:rsidRPr="006B60CD">
              <w:rPr>
                <w:rFonts w:ascii="Times New Roman" w:hAnsi="Times New Roman" w:cs="Times New Roman"/>
                <w:sz w:val="20"/>
                <w:szCs w:val="20"/>
              </w:rPr>
              <w:t>ед.</w:t>
            </w: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Pr="006B60CD">
              <w:rPr>
                <w:rFonts w:ascii="Times New Roman" w:hAnsi="Times New Roman" w:cs="Times New Roman"/>
                <w:sz w:val="20"/>
                <w:szCs w:val="20"/>
              </w:rPr>
              <w:t>,</w:t>
            </w:r>
            <w:r>
              <w:rPr>
                <w:rFonts w:ascii="Times New Roman" w:hAnsi="Times New Roman" w:cs="Times New Roman"/>
                <w:sz w:val="20"/>
                <w:szCs w:val="20"/>
              </w:rPr>
              <w:t>0000</w:t>
            </w:r>
            <w:r w:rsidRPr="006B60CD">
              <w:rPr>
                <w:rFonts w:ascii="Times New Roman" w:hAnsi="Times New Roman" w:cs="Times New Roman"/>
                <w:sz w:val="20"/>
                <w:szCs w:val="20"/>
              </w:rPr>
              <w:t xml:space="preserve"> </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284E9D" w:rsidTr="003A78CF">
        <w:trPr>
          <w:gridAfter w:val="1"/>
          <w:wAfter w:w="16" w:type="dxa"/>
          <w:trHeight w:val="255"/>
        </w:trPr>
        <w:tc>
          <w:tcPr>
            <w:tcW w:w="2084" w:type="dxa"/>
            <w:tcBorders>
              <w:top w:val="nil"/>
              <w:left w:val="single" w:sz="8" w:space="0" w:color="000000"/>
              <w:bottom w:val="nil"/>
              <w:right w:val="nil"/>
            </w:tcBorders>
            <w:shd w:val="clear" w:color="FFFFCC" w:fill="FFFFFF"/>
            <w:hideMark/>
          </w:tcPr>
          <w:p w:rsidR="00315B55" w:rsidRPr="006B60CD" w:rsidRDefault="00315B55" w:rsidP="000A70EF">
            <w:pPr>
              <w:spacing w:after="0" w:line="240" w:lineRule="auto"/>
              <w:rPr>
                <w:rFonts w:ascii="Times New Roman" w:hAnsi="Times New Roman" w:cs="Times New Roman"/>
                <w:sz w:val="20"/>
                <w:szCs w:val="20"/>
              </w:rPr>
            </w:pPr>
            <w:r w:rsidRPr="006B60CD">
              <w:rPr>
                <w:rFonts w:ascii="Times New Roman" w:hAnsi="Times New Roman" w:cs="Times New Roman"/>
                <w:sz w:val="20"/>
                <w:szCs w:val="20"/>
              </w:rPr>
              <w:t xml:space="preserve">Итоговое значение </w:t>
            </w:r>
          </w:p>
        </w:tc>
        <w:tc>
          <w:tcPr>
            <w:tcW w:w="1420" w:type="dxa"/>
            <w:vMerge w:val="restart"/>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 </w:t>
            </w:r>
          </w:p>
        </w:tc>
        <w:tc>
          <w:tcPr>
            <w:tcW w:w="962" w:type="dxa"/>
            <w:vMerge w:val="restart"/>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873" w:type="dxa"/>
            <w:vMerge w:val="restart"/>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vMerge w:val="restart"/>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731" w:type="dxa"/>
            <w:vMerge w:val="restart"/>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vMerge w:val="restart"/>
            <w:tcBorders>
              <w:top w:val="nil"/>
              <w:left w:val="single" w:sz="8" w:space="0" w:color="000000"/>
              <w:bottom w:val="single" w:sz="8" w:space="0" w:color="000000"/>
              <w:right w:val="single" w:sz="8" w:space="0" w:color="000000"/>
            </w:tcBorders>
            <w:shd w:val="clear" w:color="FFFFCC" w:fill="FFFFFF"/>
            <w:hideMark/>
          </w:tcPr>
          <w:p w:rsidR="00315B55" w:rsidRPr="00897C39" w:rsidRDefault="00315B55" w:rsidP="003A78C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r w:rsidR="003A78CF">
              <w:rPr>
                <w:rFonts w:ascii="Times New Roman" w:hAnsi="Times New Roman" w:cs="Times New Roman"/>
                <w:sz w:val="20"/>
                <w:szCs w:val="20"/>
              </w:rPr>
              <w:t>41</w:t>
            </w:r>
            <w:r>
              <w:rPr>
                <w:rFonts w:ascii="Times New Roman" w:hAnsi="Times New Roman" w:cs="Times New Roman"/>
                <w:sz w:val="20"/>
                <w:szCs w:val="20"/>
              </w:rPr>
              <w:t>4,5</w:t>
            </w:r>
          </w:p>
        </w:tc>
        <w:tc>
          <w:tcPr>
            <w:tcW w:w="1491" w:type="dxa"/>
            <w:vMerge w:val="restart"/>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vMerge w:val="restart"/>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vMerge w:val="restart"/>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vMerge w:val="restart"/>
            <w:tcBorders>
              <w:top w:val="nil"/>
              <w:left w:val="single" w:sz="8" w:space="0" w:color="000000"/>
              <w:bottom w:val="single" w:sz="8" w:space="0" w:color="000000"/>
              <w:right w:val="single" w:sz="8" w:space="0" w:color="000000"/>
            </w:tcBorders>
            <w:shd w:val="clear" w:color="FFFFCC" w:fill="FFFFFF"/>
            <w:hideMark/>
          </w:tcPr>
          <w:p w:rsidR="00315B55" w:rsidRPr="00284E9D"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100,7143</w:t>
            </w:r>
          </w:p>
        </w:tc>
      </w:tr>
      <w:tr w:rsidR="00315B55" w:rsidRPr="006B60CD" w:rsidTr="003A78CF">
        <w:trPr>
          <w:gridAfter w:val="1"/>
          <w:wAfter w:w="16" w:type="dxa"/>
          <w:trHeight w:val="115"/>
        </w:trPr>
        <w:tc>
          <w:tcPr>
            <w:tcW w:w="2084"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rPr>
                <w:rFonts w:ascii="Times New Roman" w:hAnsi="Times New Roman" w:cs="Times New Roman"/>
                <w:sz w:val="20"/>
                <w:szCs w:val="20"/>
              </w:rPr>
            </w:pPr>
            <w:r w:rsidRPr="006B60CD">
              <w:rPr>
                <w:rFonts w:ascii="Times New Roman" w:hAnsi="Times New Roman" w:cs="Times New Roman"/>
                <w:sz w:val="20"/>
                <w:szCs w:val="20"/>
              </w:rPr>
              <w:t>(по программе)</w:t>
            </w:r>
          </w:p>
        </w:tc>
        <w:tc>
          <w:tcPr>
            <w:tcW w:w="1420" w:type="dxa"/>
            <w:vMerge/>
            <w:tcBorders>
              <w:top w:val="nil"/>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962" w:type="dxa"/>
            <w:vMerge/>
            <w:tcBorders>
              <w:top w:val="nil"/>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873" w:type="dxa"/>
            <w:vMerge/>
            <w:tcBorders>
              <w:top w:val="nil"/>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nil"/>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731" w:type="dxa"/>
            <w:vMerge/>
            <w:tcBorders>
              <w:top w:val="nil"/>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nil"/>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91" w:type="dxa"/>
            <w:vMerge/>
            <w:tcBorders>
              <w:top w:val="nil"/>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322" w:type="dxa"/>
            <w:vMerge/>
            <w:tcBorders>
              <w:top w:val="nil"/>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307" w:type="dxa"/>
            <w:vMerge/>
            <w:tcBorders>
              <w:top w:val="nil"/>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c>
          <w:tcPr>
            <w:tcW w:w="1420" w:type="dxa"/>
            <w:vMerge/>
            <w:tcBorders>
              <w:top w:val="nil"/>
              <w:left w:val="single" w:sz="8" w:space="0" w:color="000000"/>
              <w:bottom w:val="single" w:sz="8" w:space="0" w:color="000000"/>
              <w:right w:val="single" w:sz="8" w:space="0" w:color="000000"/>
            </w:tcBorders>
            <w:vAlign w:val="center"/>
            <w:hideMark/>
          </w:tcPr>
          <w:p w:rsidR="00315B55" w:rsidRPr="006B60CD" w:rsidRDefault="00315B55" w:rsidP="000A70EF">
            <w:pPr>
              <w:rPr>
                <w:rFonts w:ascii="Times New Roman" w:hAnsi="Times New Roman" w:cs="Times New Roman"/>
                <w:sz w:val="20"/>
                <w:szCs w:val="20"/>
              </w:rPr>
            </w:pPr>
          </w:p>
        </w:tc>
      </w:tr>
      <w:tr w:rsidR="00315B55" w:rsidRPr="006B60CD" w:rsidTr="003A78CF">
        <w:trPr>
          <w:gridAfter w:val="1"/>
          <w:wAfter w:w="16" w:type="dxa"/>
          <w:trHeight w:val="255"/>
        </w:trPr>
        <w:tc>
          <w:tcPr>
            <w:tcW w:w="15450" w:type="dxa"/>
            <w:gridSpan w:val="11"/>
            <w:tcBorders>
              <w:top w:val="single" w:sz="8" w:space="0" w:color="000000"/>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rPr>
                <w:rFonts w:ascii="Times New Roman" w:hAnsi="Times New Roman" w:cs="Times New Roman"/>
                <w:sz w:val="20"/>
                <w:szCs w:val="20"/>
              </w:rPr>
            </w:pPr>
            <w:r w:rsidRPr="006B60CD">
              <w:rPr>
                <w:rFonts w:ascii="Times New Roman" w:hAnsi="Times New Roman" w:cs="Times New Roman"/>
                <w:sz w:val="20"/>
                <w:szCs w:val="20"/>
              </w:rPr>
              <w:t xml:space="preserve">Подпрограмма </w:t>
            </w:r>
            <w:r w:rsidRPr="00751108">
              <w:rPr>
                <w:rFonts w:ascii="Times New Roman" w:hAnsi="Times New Roman" w:cs="Times New Roman"/>
                <w:sz w:val="20"/>
                <w:szCs w:val="20"/>
              </w:rPr>
              <w:t>1 «Развитие местного самоуправления на территории Верхнеломовского сельсовета Нижнеломовского района Пензенской области и исполнение  государственных полномочий органами местного самоуправления Верхнеломовского сельсовета Нижнеломовского района Пензенской области»</w:t>
            </w:r>
          </w:p>
        </w:tc>
      </w:tr>
      <w:tr w:rsidR="00315B55" w:rsidRPr="00C24CCF" w:rsidTr="003A78CF">
        <w:trPr>
          <w:gridAfter w:val="1"/>
          <w:wAfter w:w="16" w:type="dxa"/>
          <w:trHeight w:val="765"/>
        </w:trPr>
        <w:tc>
          <w:tcPr>
            <w:tcW w:w="2084" w:type="dxa"/>
            <w:tcBorders>
              <w:top w:val="nil"/>
              <w:left w:val="single" w:sz="8" w:space="0" w:color="000000"/>
              <w:bottom w:val="single" w:sz="8" w:space="0" w:color="000000"/>
              <w:right w:val="nil"/>
            </w:tcBorders>
            <w:shd w:val="clear" w:color="FFFFCC" w:fill="FFFFFF"/>
            <w:hideMark/>
          </w:tcPr>
          <w:p w:rsidR="00315B55" w:rsidRPr="00751108" w:rsidRDefault="00315B55" w:rsidP="000A70EF">
            <w:pPr>
              <w:spacing w:after="0" w:line="240" w:lineRule="auto"/>
              <w:rPr>
                <w:rFonts w:ascii="Times New Roman" w:hAnsi="Times New Roman" w:cs="Times New Roman"/>
                <w:sz w:val="20"/>
                <w:szCs w:val="20"/>
              </w:rPr>
            </w:pPr>
            <w:r>
              <w:rPr>
                <w:rFonts w:ascii="Times New Roman" w:hAnsi="Times New Roman" w:cs="Times New Roman"/>
                <w:sz w:val="20"/>
                <w:szCs w:val="20"/>
              </w:rPr>
              <w:t>Повышение эффектив</w:t>
            </w:r>
            <w:r w:rsidRPr="00751108">
              <w:rPr>
                <w:rFonts w:ascii="Times New Roman" w:hAnsi="Times New Roman" w:cs="Times New Roman"/>
                <w:sz w:val="20"/>
                <w:szCs w:val="20"/>
              </w:rPr>
              <w:t xml:space="preserve">ности деятельности администрации Верхнеломовского сельсовета Нижнеломовского района Пензенской области, снижение количества нормативных </w:t>
            </w:r>
            <w:r>
              <w:rPr>
                <w:rFonts w:ascii="Times New Roman" w:hAnsi="Times New Roman" w:cs="Times New Roman"/>
                <w:sz w:val="20"/>
                <w:szCs w:val="20"/>
              </w:rPr>
              <w:t>правовых актов, не соответст</w:t>
            </w:r>
            <w:r w:rsidRPr="00751108">
              <w:rPr>
                <w:rFonts w:ascii="Times New Roman" w:hAnsi="Times New Roman" w:cs="Times New Roman"/>
                <w:sz w:val="20"/>
                <w:szCs w:val="20"/>
              </w:rPr>
              <w:t>вующих требованиям действующего законодательства</w:t>
            </w:r>
          </w:p>
        </w:tc>
        <w:tc>
          <w:tcPr>
            <w:tcW w:w="1420"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rPr>
                <w:rFonts w:ascii="Times New Roman" w:hAnsi="Times New Roman" w:cs="Times New Roman"/>
                <w:sz w:val="20"/>
                <w:szCs w:val="20"/>
              </w:rPr>
            </w:pPr>
            <w:r>
              <w:rPr>
                <w:rFonts w:ascii="Times New Roman" w:hAnsi="Times New Roman" w:cs="Times New Roman"/>
                <w:sz w:val="20"/>
                <w:szCs w:val="20"/>
              </w:rPr>
              <w:t>ед.</w:t>
            </w:r>
          </w:p>
        </w:tc>
        <w:tc>
          <w:tcPr>
            <w:tcW w:w="962" w:type="dxa"/>
            <w:tcBorders>
              <w:top w:val="nil"/>
              <w:left w:val="single" w:sz="8" w:space="0" w:color="000000"/>
              <w:bottom w:val="single" w:sz="8" w:space="0" w:color="000000"/>
              <w:right w:val="nil"/>
            </w:tcBorders>
            <w:shd w:val="clear" w:color="FFFFCC" w:fill="FFFFFF"/>
            <w:hideMark/>
          </w:tcPr>
          <w:p w:rsidR="00315B55" w:rsidRPr="006E6C0C" w:rsidRDefault="00315B55" w:rsidP="000A70EF">
            <w:pPr>
              <w:widowControl w:val="0"/>
              <w:jc w:val="center"/>
              <w:rPr>
                <w:rFonts w:ascii="Times New Roman" w:hAnsi="Times New Roman" w:cs="Times New Roman"/>
                <w:sz w:val="20"/>
                <w:szCs w:val="20"/>
              </w:rPr>
            </w:pPr>
            <w:r>
              <w:rPr>
                <w:rFonts w:ascii="Times New Roman" w:hAnsi="Times New Roman" w:cs="Times New Roman"/>
                <w:sz w:val="20"/>
                <w:szCs w:val="20"/>
              </w:rPr>
              <w:t>6</w:t>
            </w:r>
          </w:p>
        </w:tc>
        <w:tc>
          <w:tcPr>
            <w:tcW w:w="873" w:type="dxa"/>
            <w:tcBorders>
              <w:top w:val="nil"/>
              <w:left w:val="single" w:sz="8" w:space="0" w:color="000000"/>
              <w:bottom w:val="single" w:sz="8" w:space="0" w:color="000000"/>
              <w:right w:val="nil"/>
            </w:tcBorders>
            <w:shd w:val="clear" w:color="FFFFCC" w:fill="FFFFFF"/>
            <w:hideMark/>
          </w:tcPr>
          <w:p w:rsidR="00315B55" w:rsidRPr="006E6C0C" w:rsidRDefault="00315B55" w:rsidP="000A70EF">
            <w:pPr>
              <w:widowControl w:val="0"/>
              <w:jc w:val="center"/>
              <w:rPr>
                <w:rFonts w:ascii="Times New Roman" w:hAnsi="Times New Roman" w:cs="Times New Roman"/>
                <w:sz w:val="20"/>
                <w:szCs w:val="20"/>
              </w:rPr>
            </w:pPr>
            <w:r>
              <w:rPr>
                <w:rFonts w:ascii="Times New Roman" w:hAnsi="Times New Roman" w:cs="Times New Roman"/>
                <w:sz w:val="20"/>
                <w:szCs w:val="20"/>
              </w:rPr>
              <w:t>4</w:t>
            </w:r>
          </w:p>
        </w:tc>
        <w:tc>
          <w:tcPr>
            <w:tcW w:w="1420" w:type="dxa"/>
            <w:tcBorders>
              <w:top w:val="nil"/>
              <w:left w:val="single" w:sz="8" w:space="0" w:color="000000"/>
              <w:bottom w:val="single" w:sz="8" w:space="0" w:color="000000"/>
              <w:right w:val="nil"/>
            </w:tcBorders>
            <w:shd w:val="clear" w:color="FFFFCC" w:fill="FFFFFF"/>
            <w:hideMark/>
          </w:tcPr>
          <w:p w:rsidR="00315B55" w:rsidRPr="006E6C0C" w:rsidRDefault="00315B55" w:rsidP="00315B55">
            <w:pPr>
              <w:widowControl w:val="0"/>
              <w:jc w:val="center"/>
              <w:rPr>
                <w:rFonts w:ascii="Times New Roman" w:hAnsi="Times New Roman" w:cs="Times New Roman"/>
                <w:sz w:val="20"/>
                <w:szCs w:val="20"/>
              </w:rPr>
            </w:pPr>
            <w:r w:rsidRPr="006E6C0C">
              <w:rPr>
                <w:rFonts w:ascii="Times New Roman" w:hAnsi="Times New Roman" w:cs="Times New Roman"/>
                <w:sz w:val="20"/>
                <w:szCs w:val="20"/>
              </w:rPr>
              <w:t>1,</w:t>
            </w:r>
            <w:r>
              <w:rPr>
                <w:rFonts w:ascii="Times New Roman" w:hAnsi="Times New Roman" w:cs="Times New Roman"/>
                <w:sz w:val="20"/>
                <w:szCs w:val="20"/>
              </w:rPr>
              <w:t>5000</w:t>
            </w:r>
          </w:p>
        </w:tc>
        <w:tc>
          <w:tcPr>
            <w:tcW w:w="1731"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r>
      <w:tr w:rsidR="00315B55" w:rsidRPr="00C24CCF" w:rsidTr="003A78CF">
        <w:trPr>
          <w:gridAfter w:val="1"/>
          <w:wAfter w:w="16" w:type="dxa"/>
          <w:trHeight w:val="2194"/>
        </w:trPr>
        <w:tc>
          <w:tcPr>
            <w:tcW w:w="2084" w:type="dxa"/>
            <w:tcBorders>
              <w:top w:val="nil"/>
              <w:left w:val="single" w:sz="8" w:space="0" w:color="000000"/>
              <w:bottom w:val="single" w:sz="8" w:space="0" w:color="000000"/>
              <w:right w:val="nil"/>
            </w:tcBorders>
            <w:shd w:val="clear" w:color="FFFFCC" w:fill="FFFFFF"/>
            <w:hideMark/>
          </w:tcPr>
          <w:p w:rsidR="00315B55" w:rsidRPr="00751108" w:rsidRDefault="00315B55" w:rsidP="000A70EF">
            <w:pPr>
              <w:spacing w:line="240" w:lineRule="auto"/>
              <w:rPr>
                <w:rFonts w:ascii="Times New Roman" w:hAnsi="Times New Roman" w:cs="Times New Roman"/>
              </w:rPr>
            </w:pPr>
            <w:r w:rsidRPr="00751108">
              <w:rPr>
                <w:rFonts w:ascii="Times New Roman" w:hAnsi="Times New Roman" w:cs="Times New Roman"/>
                <w:sz w:val="20"/>
                <w:szCs w:val="20"/>
              </w:rPr>
              <w:lastRenderedPageBreak/>
              <w:t>Повышение удовлетворенности населения работой органов местного самоуправления Верхнеломовского сельсовета Нижнеломовского района Пензенской области</w:t>
            </w:r>
          </w:p>
        </w:tc>
        <w:tc>
          <w:tcPr>
            <w:tcW w:w="1420"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rPr>
                <w:rFonts w:ascii="Times New Roman" w:hAnsi="Times New Roman" w:cs="Times New Roman"/>
                <w:sz w:val="20"/>
                <w:szCs w:val="20"/>
              </w:rPr>
            </w:pPr>
            <w:r>
              <w:rPr>
                <w:rFonts w:ascii="Times New Roman" w:hAnsi="Times New Roman" w:cs="Times New Roman"/>
                <w:sz w:val="20"/>
                <w:szCs w:val="20"/>
              </w:rPr>
              <w:t>ед.</w:t>
            </w:r>
          </w:p>
        </w:tc>
        <w:tc>
          <w:tcPr>
            <w:tcW w:w="962" w:type="dxa"/>
            <w:tcBorders>
              <w:top w:val="nil"/>
              <w:left w:val="single" w:sz="8" w:space="0" w:color="000000"/>
              <w:bottom w:val="single" w:sz="8" w:space="0" w:color="000000"/>
              <w:right w:val="nil"/>
            </w:tcBorders>
            <w:shd w:val="clear" w:color="FFFFCC" w:fill="FFFFFF"/>
            <w:hideMark/>
          </w:tcPr>
          <w:p w:rsidR="00315B55" w:rsidRPr="006E6C0C" w:rsidRDefault="00315B55" w:rsidP="000A70EF">
            <w:pPr>
              <w:widowControl w:val="0"/>
              <w:jc w:val="center"/>
              <w:rPr>
                <w:rFonts w:ascii="Times New Roman" w:hAnsi="Times New Roman" w:cs="Times New Roman"/>
                <w:sz w:val="20"/>
                <w:szCs w:val="20"/>
              </w:rPr>
            </w:pPr>
            <w:r w:rsidRPr="006E6C0C">
              <w:rPr>
                <w:rFonts w:ascii="Times New Roman" w:hAnsi="Times New Roman" w:cs="Times New Roman"/>
                <w:sz w:val="20"/>
                <w:szCs w:val="20"/>
              </w:rPr>
              <w:t>75</w:t>
            </w:r>
          </w:p>
        </w:tc>
        <w:tc>
          <w:tcPr>
            <w:tcW w:w="873" w:type="dxa"/>
            <w:tcBorders>
              <w:top w:val="nil"/>
              <w:left w:val="single" w:sz="8" w:space="0" w:color="000000"/>
              <w:bottom w:val="single" w:sz="8" w:space="0" w:color="000000"/>
              <w:right w:val="nil"/>
            </w:tcBorders>
            <w:shd w:val="clear" w:color="FFFFCC" w:fill="FFFFFF"/>
            <w:hideMark/>
          </w:tcPr>
          <w:p w:rsidR="00315B55" w:rsidRPr="006E6C0C" w:rsidRDefault="00315B55" w:rsidP="000A70EF">
            <w:pPr>
              <w:widowControl w:val="0"/>
              <w:jc w:val="center"/>
              <w:rPr>
                <w:rFonts w:ascii="Times New Roman" w:hAnsi="Times New Roman" w:cs="Times New Roman"/>
                <w:sz w:val="20"/>
                <w:szCs w:val="20"/>
              </w:rPr>
            </w:pPr>
            <w:r>
              <w:rPr>
                <w:rFonts w:ascii="Times New Roman" w:hAnsi="Times New Roman" w:cs="Times New Roman"/>
                <w:sz w:val="20"/>
                <w:szCs w:val="20"/>
              </w:rPr>
              <w:t>8</w:t>
            </w:r>
            <w:r w:rsidRPr="006E6C0C">
              <w:rPr>
                <w:rFonts w:ascii="Times New Roman" w:hAnsi="Times New Roman" w:cs="Times New Roman"/>
                <w:sz w:val="20"/>
                <w:szCs w:val="20"/>
              </w:rPr>
              <w:t>5</w:t>
            </w:r>
          </w:p>
        </w:tc>
        <w:tc>
          <w:tcPr>
            <w:tcW w:w="1420" w:type="dxa"/>
            <w:tcBorders>
              <w:top w:val="nil"/>
              <w:left w:val="single" w:sz="8" w:space="0" w:color="000000"/>
              <w:bottom w:val="single" w:sz="8" w:space="0" w:color="000000"/>
              <w:right w:val="nil"/>
            </w:tcBorders>
            <w:shd w:val="clear" w:color="FFFFCC" w:fill="FFFFFF"/>
            <w:hideMark/>
          </w:tcPr>
          <w:p w:rsidR="00315B55" w:rsidRPr="006E6C0C" w:rsidRDefault="00315B55" w:rsidP="00315B55">
            <w:pPr>
              <w:widowControl w:val="0"/>
              <w:jc w:val="center"/>
              <w:rPr>
                <w:rFonts w:ascii="Times New Roman" w:hAnsi="Times New Roman" w:cs="Times New Roman"/>
                <w:sz w:val="20"/>
                <w:szCs w:val="20"/>
              </w:rPr>
            </w:pPr>
            <w:r w:rsidRPr="006E6C0C">
              <w:rPr>
                <w:rFonts w:ascii="Times New Roman" w:hAnsi="Times New Roman" w:cs="Times New Roman"/>
                <w:sz w:val="20"/>
                <w:szCs w:val="20"/>
              </w:rPr>
              <w:t>1,</w:t>
            </w:r>
            <w:r>
              <w:rPr>
                <w:rFonts w:ascii="Times New Roman" w:hAnsi="Times New Roman" w:cs="Times New Roman"/>
                <w:sz w:val="20"/>
                <w:szCs w:val="20"/>
              </w:rPr>
              <w:t>1333</w:t>
            </w:r>
          </w:p>
        </w:tc>
        <w:tc>
          <w:tcPr>
            <w:tcW w:w="1731"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r>
      <w:tr w:rsidR="00315B55" w:rsidRPr="00C24CCF" w:rsidTr="003A78CF">
        <w:trPr>
          <w:gridAfter w:val="1"/>
          <w:wAfter w:w="16" w:type="dxa"/>
          <w:trHeight w:val="765"/>
        </w:trPr>
        <w:tc>
          <w:tcPr>
            <w:tcW w:w="2084" w:type="dxa"/>
            <w:tcBorders>
              <w:top w:val="nil"/>
              <w:left w:val="single" w:sz="8" w:space="0" w:color="000000"/>
              <w:bottom w:val="single" w:sz="8" w:space="0" w:color="000000"/>
              <w:right w:val="nil"/>
            </w:tcBorders>
            <w:shd w:val="clear" w:color="FFFFCC" w:fill="FFFFFF"/>
            <w:hideMark/>
          </w:tcPr>
          <w:p w:rsidR="00315B55" w:rsidRPr="00751108" w:rsidRDefault="00315B55" w:rsidP="000A70EF">
            <w:pPr>
              <w:spacing w:after="0" w:line="240" w:lineRule="auto"/>
              <w:rPr>
                <w:rFonts w:ascii="Times New Roman" w:hAnsi="Times New Roman" w:cs="Times New Roman"/>
                <w:sz w:val="20"/>
                <w:szCs w:val="20"/>
              </w:rPr>
            </w:pPr>
            <w:r w:rsidRPr="00751108">
              <w:rPr>
                <w:rFonts w:ascii="Times New Roman" w:hAnsi="Times New Roman" w:cs="Times New Roman"/>
                <w:sz w:val="20"/>
                <w:szCs w:val="20"/>
              </w:rPr>
              <w:t>Снижение числа обращений граждан по решению вопросов местного значения на территории Верхнеломовского сельсовета Нижнеломовс-кого района Пензенской области</w:t>
            </w:r>
          </w:p>
        </w:tc>
        <w:tc>
          <w:tcPr>
            <w:tcW w:w="1420"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rPr>
                <w:rFonts w:ascii="Times New Roman" w:hAnsi="Times New Roman" w:cs="Times New Roman"/>
                <w:sz w:val="20"/>
                <w:szCs w:val="20"/>
              </w:rPr>
            </w:pPr>
            <w:r w:rsidRPr="00C24CCF">
              <w:rPr>
                <w:rFonts w:ascii="Times New Roman" w:hAnsi="Times New Roman" w:cs="Times New Roman"/>
                <w:sz w:val="20"/>
                <w:szCs w:val="20"/>
              </w:rPr>
              <w:t>ед.</w:t>
            </w:r>
          </w:p>
        </w:tc>
        <w:tc>
          <w:tcPr>
            <w:tcW w:w="962" w:type="dxa"/>
            <w:tcBorders>
              <w:top w:val="nil"/>
              <w:left w:val="single" w:sz="8" w:space="0" w:color="000000"/>
              <w:bottom w:val="single" w:sz="8" w:space="0" w:color="000000"/>
              <w:right w:val="nil"/>
            </w:tcBorders>
            <w:shd w:val="clear" w:color="FFFFCC" w:fill="FFFFFF"/>
            <w:hideMark/>
          </w:tcPr>
          <w:p w:rsidR="00315B55" w:rsidRPr="006E6C0C" w:rsidRDefault="00315B55" w:rsidP="00315B55">
            <w:pPr>
              <w:widowControl w:val="0"/>
              <w:jc w:val="center"/>
              <w:rPr>
                <w:rFonts w:ascii="Times New Roman" w:hAnsi="Times New Roman" w:cs="Times New Roman"/>
                <w:sz w:val="20"/>
                <w:szCs w:val="20"/>
              </w:rPr>
            </w:pPr>
            <w:r w:rsidRPr="006E6C0C">
              <w:rPr>
                <w:rFonts w:ascii="Times New Roman" w:hAnsi="Times New Roman" w:cs="Times New Roman"/>
                <w:sz w:val="20"/>
                <w:szCs w:val="20"/>
              </w:rPr>
              <w:t>1</w:t>
            </w:r>
            <w:r>
              <w:rPr>
                <w:rFonts w:ascii="Times New Roman" w:hAnsi="Times New Roman" w:cs="Times New Roman"/>
                <w:sz w:val="20"/>
                <w:szCs w:val="20"/>
              </w:rPr>
              <w:t>4</w:t>
            </w:r>
          </w:p>
        </w:tc>
        <w:tc>
          <w:tcPr>
            <w:tcW w:w="873" w:type="dxa"/>
            <w:tcBorders>
              <w:top w:val="nil"/>
              <w:left w:val="single" w:sz="8" w:space="0" w:color="000000"/>
              <w:bottom w:val="single" w:sz="8" w:space="0" w:color="000000"/>
              <w:right w:val="nil"/>
            </w:tcBorders>
            <w:shd w:val="clear" w:color="FFFFCC" w:fill="FFFFFF"/>
            <w:hideMark/>
          </w:tcPr>
          <w:p w:rsidR="00315B55" w:rsidRPr="006E6C0C" w:rsidRDefault="00315B55" w:rsidP="00315B55">
            <w:pPr>
              <w:widowControl w:val="0"/>
              <w:jc w:val="center"/>
              <w:rPr>
                <w:rFonts w:ascii="Times New Roman" w:hAnsi="Times New Roman" w:cs="Times New Roman"/>
                <w:sz w:val="20"/>
                <w:szCs w:val="20"/>
              </w:rPr>
            </w:pPr>
            <w:r w:rsidRPr="006E6C0C">
              <w:rPr>
                <w:rFonts w:ascii="Times New Roman" w:hAnsi="Times New Roman" w:cs="Times New Roman"/>
                <w:sz w:val="20"/>
                <w:szCs w:val="20"/>
              </w:rPr>
              <w:t>1</w:t>
            </w:r>
            <w:r>
              <w:rPr>
                <w:rFonts w:ascii="Times New Roman" w:hAnsi="Times New Roman" w:cs="Times New Roman"/>
                <w:sz w:val="20"/>
                <w:szCs w:val="20"/>
              </w:rPr>
              <w:t>17</w:t>
            </w:r>
          </w:p>
        </w:tc>
        <w:tc>
          <w:tcPr>
            <w:tcW w:w="1420" w:type="dxa"/>
            <w:tcBorders>
              <w:top w:val="nil"/>
              <w:left w:val="single" w:sz="8" w:space="0" w:color="000000"/>
              <w:bottom w:val="single" w:sz="8" w:space="0" w:color="000000"/>
              <w:right w:val="nil"/>
            </w:tcBorders>
            <w:shd w:val="clear" w:color="FFFFCC" w:fill="FFFFFF"/>
            <w:hideMark/>
          </w:tcPr>
          <w:p w:rsidR="00315B55" w:rsidRPr="006E6C0C" w:rsidRDefault="00315B55" w:rsidP="00315B55">
            <w:pPr>
              <w:widowControl w:val="0"/>
              <w:jc w:val="center"/>
              <w:rPr>
                <w:rFonts w:ascii="Times New Roman" w:hAnsi="Times New Roman" w:cs="Times New Roman"/>
                <w:sz w:val="20"/>
                <w:szCs w:val="20"/>
              </w:rPr>
            </w:pPr>
            <w:r w:rsidRPr="006E6C0C">
              <w:rPr>
                <w:rFonts w:ascii="Times New Roman" w:hAnsi="Times New Roman" w:cs="Times New Roman"/>
                <w:sz w:val="20"/>
                <w:szCs w:val="20"/>
              </w:rPr>
              <w:t>1,2</w:t>
            </w:r>
            <w:r>
              <w:rPr>
                <w:rFonts w:ascii="Times New Roman" w:hAnsi="Times New Roman" w:cs="Times New Roman"/>
                <w:sz w:val="20"/>
                <w:szCs w:val="20"/>
              </w:rPr>
              <w:t>727</w:t>
            </w:r>
          </w:p>
        </w:tc>
        <w:tc>
          <w:tcPr>
            <w:tcW w:w="1731"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r>
      <w:tr w:rsidR="00315B55" w:rsidRPr="00C24CCF" w:rsidTr="003A78CF">
        <w:trPr>
          <w:gridAfter w:val="1"/>
          <w:wAfter w:w="16" w:type="dxa"/>
          <w:trHeight w:val="765"/>
        </w:trPr>
        <w:tc>
          <w:tcPr>
            <w:tcW w:w="2084" w:type="dxa"/>
            <w:tcBorders>
              <w:top w:val="nil"/>
              <w:left w:val="single" w:sz="8" w:space="0" w:color="000000"/>
              <w:bottom w:val="single" w:sz="8" w:space="0" w:color="000000"/>
              <w:right w:val="nil"/>
            </w:tcBorders>
            <w:shd w:val="clear" w:color="FFFFCC" w:fill="FFFFFF"/>
            <w:hideMark/>
          </w:tcPr>
          <w:p w:rsidR="00315B55" w:rsidRPr="00751108" w:rsidRDefault="00315B55" w:rsidP="000A70EF">
            <w:pPr>
              <w:spacing w:after="0" w:line="240" w:lineRule="auto"/>
              <w:rPr>
                <w:rFonts w:ascii="Times New Roman" w:hAnsi="Times New Roman" w:cs="Times New Roman"/>
                <w:sz w:val="20"/>
                <w:szCs w:val="20"/>
              </w:rPr>
            </w:pPr>
            <w:r w:rsidRPr="00751108">
              <w:rPr>
                <w:rFonts w:ascii="Times New Roman" w:hAnsi="Times New Roman" w:cs="Times New Roman"/>
                <w:sz w:val="20"/>
                <w:szCs w:val="20"/>
              </w:rPr>
              <w:t>Повышение эффектив-ности деятельности администрации Верхнеломовс-кого сельсовета Нижнеломовского района Пензенской области, снижение количества нормативных правовых актов, не соответствующих требованиям действующего законодательства</w:t>
            </w:r>
          </w:p>
        </w:tc>
        <w:tc>
          <w:tcPr>
            <w:tcW w:w="1420"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962" w:type="dxa"/>
            <w:tcBorders>
              <w:top w:val="nil"/>
              <w:left w:val="single" w:sz="8" w:space="0" w:color="000000"/>
              <w:bottom w:val="single" w:sz="8" w:space="0" w:color="000000"/>
              <w:right w:val="nil"/>
            </w:tcBorders>
            <w:shd w:val="clear" w:color="FFFFCC" w:fill="FFFFFF"/>
            <w:hideMark/>
          </w:tcPr>
          <w:p w:rsidR="00315B55"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73"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w:t>
            </w:r>
          </w:p>
        </w:tc>
        <w:tc>
          <w:tcPr>
            <w:tcW w:w="1420" w:type="dxa"/>
            <w:tcBorders>
              <w:top w:val="nil"/>
              <w:left w:val="single" w:sz="8" w:space="0" w:color="000000"/>
              <w:bottom w:val="single" w:sz="8" w:space="0" w:color="000000"/>
              <w:right w:val="nil"/>
            </w:tcBorders>
            <w:shd w:val="clear" w:color="FFFFCC" w:fill="FFFFFF"/>
            <w:hideMark/>
          </w:tcPr>
          <w:p w:rsidR="00315B55"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1,0000</w:t>
            </w:r>
          </w:p>
        </w:tc>
        <w:tc>
          <w:tcPr>
            <w:tcW w:w="1731"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r>
      <w:tr w:rsidR="00315B55" w:rsidRPr="00C24CCF" w:rsidTr="003A78CF">
        <w:trPr>
          <w:gridAfter w:val="1"/>
          <w:wAfter w:w="16" w:type="dxa"/>
          <w:trHeight w:val="510"/>
        </w:trPr>
        <w:tc>
          <w:tcPr>
            <w:tcW w:w="2084"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rPr>
                <w:rFonts w:ascii="Times New Roman" w:hAnsi="Times New Roman" w:cs="Times New Roman"/>
                <w:sz w:val="20"/>
                <w:szCs w:val="20"/>
              </w:rPr>
            </w:pPr>
            <w:r w:rsidRPr="00C24CCF">
              <w:rPr>
                <w:rFonts w:ascii="Times New Roman" w:hAnsi="Times New Roman" w:cs="Times New Roman"/>
                <w:sz w:val="20"/>
                <w:szCs w:val="20"/>
              </w:rPr>
              <w:t>Итоговое значение (по подпрограмме1)</w:t>
            </w:r>
          </w:p>
        </w:tc>
        <w:tc>
          <w:tcPr>
            <w:tcW w:w="1420"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 </w:t>
            </w:r>
          </w:p>
        </w:tc>
        <w:tc>
          <w:tcPr>
            <w:tcW w:w="962"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873"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731" w:type="dxa"/>
            <w:tcBorders>
              <w:top w:val="nil"/>
              <w:left w:val="single" w:sz="8" w:space="0" w:color="000000"/>
              <w:bottom w:val="single" w:sz="8" w:space="0" w:color="000000"/>
              <w:right w:val="nil"/>
            </w:tcBorders>
            <w:shd w:val="clear" w:color="FFFFCC" w:fill="FFFFFF"/>
            <w:hideMark/>
          </w:tcPr>
          <w:p w:rsidR="00315B55" w:rsidRPr="006E6C0C" w:rsidRDefault="00315B55" w:rsidP="00315B55">
            <w:pPr>
              <w:widowControl w:val="0"/>
              <w:jc w:val="center"/>
              <w:rPr>
                <w:rFonts w:ascii="Times New Roman" w:hAnsi="Times New Roman" w:cs="Times New Roman"/>
                <w:sz w:val="20"/>
                <w:szCs w:val="20"/>
              </w:rPr>
            </w:pPr>
            <w:r w:rsidRPr="006E6C0C">
              <w:rPr>
                <w:rFonts w:ascii="Times New Roman" w:hAnsi="Times New Roman" w:cs="Times New Roman"/>
                <w:sz w:val="20"/>
                <w:szCs w:val="20"/>
              </w:rPr>
              <w:t>1,</w:t>
            </w:r>
            <w:r>
              <w:rPr>
                <w:rFonts w:ascii="Times New Roman" w:hAnsi="Times New Roman" w:cs="Times New Roman"/>
                <w:sz w:val="20"/>
                <w:szCs w:val="20"/>
              </w:rPr>
              <w:t>6354</w:t>
            </w:r>
          </w:p>
        </w:tc>
        <w:tc>
          <w:tcPr>
            <w:tcW w:w="1420" w:type="dxa"/>
            <w:tcBorders>
              <w:top w:val="nil"/>
              <w:left w:val="single" w:sz="8" w:space="0" w:color="000000"/>
              <w:bottom w:val="single" w:sz="8" w:space="0" w:color="000000"/>
              <w:right w:val="nil"/>
            </w:tcBorders>
            <w:shd w:val="clear" w:color="FFFFCC" w:fill="FFFFFF"/>
            <w:hideMark/>
          </w:tcPr>
          <w:p w:rsidR="00315B55" w:rsidRPr="00742A74" w:rsidRDefault="00315B55" w:rsidP="000A70EF">
            <w:pPr>
              <w:jc w:val="center"/>
              <w:rPr>
                <w:rFonts w:ascii="Times New Roman" w:hAnsi="Times New Roman" w:cs="Times New Roman"/>
                <w:sz w:val="20"/>
                <w:szCs w:val="20"/>
              </w:rPr>
            </w:pPr>
            <w:r>
              <w:rPr>
                <w:rFonts w:ascii="Times New Roman" w:hAnsi="Times New Roman" w:cs="Times New Roman"/>
                <w:sz w:val="20"/>
                <w:szCs w:val="20"/>
              </w:rPr>
              <w:t>4471,0</w:t>
            </w:r>
          </w:p>
        </w:tc>
        <w:tc>
          <w:tcPr>
            <w:tcW w:w="1491" w:type="dxa"/>
            <w:tcBorders>
              <w:top w:val="nil"/>
              <w:left w:val="single" w:sz="8" w:space="0" w:color="000000"/>
              <w:bottom w:val="single" w:sz="8" w:space="0" w:color="000000"/>
              <w:right w:val="nil"/>
            </w:tcBorders>
            <w:shd w:val="clear" w:color="FFFFCC" w:fill="FFFFFF"/>
            <w:hideMark/>
          </w:tcPr>
          <w:p w:rsidR="00315B55" w:rsidRPr="00B929DC" w:rsidRDefault="00315B55" w:rsidP="003A78CF">
            <w:pPr>
              <w:jc w:val="center"/>
              <w:rPr>
                <w:rFonts w:ascii="Times New Roman" w:hAnsi="Times New Roman" w:cs="Times New Roman"/>
                <w:sz w:val="20"/>
                <w:szCs w:val="20"/>
              </w:rPr>
            </w:pPr>
            <w:r w:rsidRPr="00742A74">
              <w:rPr>
                <w:rFonts w:ascii="Times New Roman" w:hAnsi="Times New Roman" w:cs="Times New Roman"/>
                <w:sz w:val="20"/>
                <w:szCs w:val="20"/>
              </w:rPr>
              <w:t>0,</w:t>
            </w:r>
            <w:r>
              <w:rPr>
                <w:rFonts w:ascii="Times New Roman" w:hAnsi="Times New Roman" w:cs="Times New Roman"/>
                <w:sz w:val="20"/>
                <w:szCs w:val="20"/>
              </w:rPr>
              <w:t>31</w:t>
            </w:r>
            <w:r w:rsidR="003A78CF">
              <w:rPr>
                <w:rFonts w:ascii="Times New Roman" w:hAnsi="Times New Roman" w:cs="Times New Roman"/>
                <w:sz w:val="20"/>
                <w:szCs w:val="20"/>
              </w:rPr>
              <w:t>02</w:t>
            </w:r>
          </w:p>
        </w:tc>
        <w:tc>
          <w:tcPr>
            <w:tcW w:w="1322" w:type="dxa"/>
            <w:tcBorders>
              <w:top w:val="nil"/>
              <w:left w:val="single" w:sz="8" w:space="0" w:color="000000"/>
              <w:bottom w:val="single" w:sz="8" w:space="0" w:color="000000"/>
              <w:right w:val="nil"/>
            </w:tcBorders>
            <w:shd w:val="clear" w:color="FFFFCC" w:fill="FFFFFF"/>
            <w:hideMark/>
          </w:tcPr>
          <w:p w:rsidR="00315B55" w:rsidRPr="00742A74" w:rsidRDefault="00315B55" w:rsidP="003A78CF">
            <w:pPr>
              <w:jc w:val="center"/>
              <w:rPr>
                <w:rFonts w:ascii="Times New Roman" w:hAnsi="Times New Roman" w:cs="Times New Roman"/>
                <w:sz w:val="20"/>
                <w:szCs w:val="20"/>
              </w:rPr>
            </w:pPr>
            <w:r w:rsidRPr="00742A74">
              <w:rPr>
                <w:rFonts w:ascii="Times New Roman" w:hAnsi="Times New Roman" w:cs="Times New Roman"/>
                <w:sz w:val="20"/>
                <w:szCs w:val="20"/>
              </w:rPr>
              <w:t>0,</w:t>
            </w:r>
            <w:r>
              <w:rPr>
                <w:rFonts w:ascii="Times New Roman" w:hAnsi="Times New Roman" w:cs="Times New Roman"/>
                <w:sz w:val="20"/>
                <w:szCs w:val="20"/>
              </w:rPr>
              <w:t>5</w:t>
            </w:r>
            <w:r w:rsidR="003A78CF">
              <w:rPr>
                <w:rFonts w:ascii="Times New Roman" w:hAnsi="Times New Roman" w:cs="Times New Roman"/>
                <w:sz w:val="20"/>
                <w:szCs w:val="20"/>
              </w:rPr>
              <w:t>072</w:t>
            </w:r>
          </w:p>
        </w:tc>
        <w:tc>
          <w:tcPr>
            <w:tcW w:w="1307" w:type="dxa"/>
            <w:tcBorders>
              <w:top w:val="nil"/>
              <w:left w:val="single" w:sz="8" w:space="0" w:color="000000"/>
              <w:bottom w:val="single" w:sz="8" w:space="0" w:color="000000"/>
              <w:right w:val="nil"/>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C24CCF" w:rsidRDefault="00315B55" w:rsidP="000A70EF">
            <w:pPr>
              <w:spacing w:after="0" w:line="240" w:lineRule="auto"/>
              <w:jc w:val="center"/>
              <w:rPr>
                <w:rFonts w:ascii="Times New Roman" w:hAnsi="Times New Roman" w:cs="Times New Roman"/>
                <w:sz w:val="20"/>
                <w:szCs w:val="20"/>
              </w:rPr>
            </w:pPr>
            <w:r w:rsidRPr="00C24CCF">
              <w:rPr>
                <w:rFonts w:ascii="Times New Roman" w:hAnsi="Times New Roman" w:cs="Times New Roman"/>
                <w:sz w:val="20"/>
                <w:szCs w:val="20"/>
              </w:rPr>
              <w:t>Х</w:t>
            </w:r>
          </w:p>
        </w:tc>
      </w:tr>
      <w:tr w:rsidR="00315B55" w:rsidRPr="006B60CD" w:rsidTr="003A78CF">
        <w:trPr>
          <w:gridAfter w:val="1"/>
          <w:wAfter w:w="16" w:type="dxa"/>
          <w:trHeight w:val="255"/>
        </w:trPr>
        <w:tc>
          <w:tcPr>
            <w:tcW w:w="15450" w:type="dxa"/>
            <w:gridSpan w:val="11"/>
            <w:tcBorders>
              <w:top w:val="single" w:sz="8" w:space="0" w:color="000000"/>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lastRenderedPageBreak/>
              <w:t xml:space="preserve">Подпрограмма 2  </w:t>
            </w:r>
            <w:r w:rsidRPr="00751108">
              <w:rPr>
                <w:rFonts w:ascii="Times New Roman" w:hAnsi="Times New Roman" w:cs="Times New Roman"/>
                <w:sz w:val="20"/>
                <w:szCs w:val="20"/>
              </w:rPr>
              <w:t>«Социальная поддержка населения Верхнеломовского сельсовета Нижнеломовского района Пензенской области»</w:t>
            </w:r>
          </w:p>
        </w:tc>
      </w:tr>
      <w:tr w:rsidR="00315B55" w:rsidRPr="006B60CD" w:rsidTr="003A78CF">
        <w:trPr>
          <w:gridAfter w:val="1"/>
          <w:wAfter w:w="16" w:type="dxa"/>
          <w:trHeight w:val="765"/>
        </w:trPr>
        <w:tc>
          <w:tcPr>
            <w:tcW w:w="2084" w:type="dxa"/>
            <w:tcBorders>
              <w:top w:val="nil"/>
              <w:left w:val="single" w:sz="8" w:space="0" w:color="000000"/>
              <w:bottom w:val="single" w:sz="8" w:space="0" w:color="000000"/>
              <w:right w:val="nil"/>
            </w:tcBorders>
            <w:shd w:val="clear" w:color="FFFFCC" w:fill="FFFFFF"/>
            <w:hideMark/>
          </w:tcPr>
          <w:p w:rsidR="00315B55" w:rsidRPr="00751108" w:rsidRDefault="00315B55" w:rsidP="000A70EF">
            <w:pPr>
              <w:spacing w:after="0" w:line="240" w:lineRule="auto"/>
              <w:rPr>
                <w:rFonts w:ascii="Times New Roman" w:hAnsi="Times New Roman" w:cs="Times New Roman"/>
                <w:sz w:val="20"/>
                <w:szCs w:val="20"/>
              </w:rPr>
            </w:pPr>
            <w:r w:rsidRPr="00751108">
              <w:rPr>
                <w:rFonts w:ascii="Times New Roman" w:hAnsi="Times New Roman" w:cs="Times New Roman"/>
                <w:sz w:val="20"/>
                <w:szCs w:val="20"/>
              </w:rPr>
              <w:t xml:space="preserve">Обеспечение социальной поддержки по коммунальным услугам работников культуры Верхнеломовского сельсовета Нижнеломовского района Пензенской области       </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rPr>
                <w:rFonts w:ascii="Times New Roman" w:hAnsi="Times New Roman" w:cs="Times New Roman"/>
                <w:sz w:val="20"/>
                <w:szCs w:val="20"/>
              </w:rPr>
            </w:pPr>
            <w:r>
              <w:rPr>
                <w:rFonts w:ascii="Times New Roman" w:hAnsi="Times New Roman" w:cs="Times New Roman"/>
                <w:sz w:val="20"/>
                <w:szCs w:val="20"/>
              </w:rPr>
              <w:t>ч</w:t>
            </w:r>
            <w:r w:rsidRPr="006B60CD">
              <w:rPr>
                <w:rFonts w:ascii="Times New Roman" w:hAnsi="Times New Roman" w:cs="Times New Roman"/>
                <w:sz w:val="20"/>
                <w:szCs w:val="20"/>
              </w:rPr>
              <w:t>е</w:t>
            </w:r>
            <w:r>
              <w:rPr>
                <w:rFonts w:ascii="Times New Roman" w:hAnsi="Times New Roman" w:cs="Times New Roman"/>
                <w:sz w:val="20"/>
                <w:szCs w:val="20"/>
              </w:rPr>
              <w:t>л</w:t>
            </w:r>
            <w:r w:rsidRPr="006B60CD">
              <w:rPr>
                <w:rFonts w:ascii="Times New Roman" w:hAnsi="Times New Roman" w:cs="Times New Roman"/>
                <w:sz w:val="20"/>
                <w:szCs w:val="20"/>
              </w:rPr>
              <w:t>.</w:t>
            </w: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1,0</w:t>
            </w:r>
            <w:r>
              <w:rPr>
                <w:rFonts w:ascii="Times New Roman" w:hAnsi="Times New Roman" w:cs="Times New Roman"/>
                <w:sz w:val="20"/>
                <w:szCs w:val="20"/>
              </w:rPr>
              <w:t>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1628"/>
        </w:trPr>
        <w:tc>
          <w:tcPr>
            <w:tcW w:w="2084" w:type="dxa"/>
            <w:tcBorders>
              <w:top w:val="nil"/>
              <w:left w:val="single" w:sz="8" w:space="0" w:color="000000"/>
              <w:bottom w:val="single" w:sz="8" w:space="0" w:color="000000"/>
              <w:right w:val="nil"/>
            </w:tcBorders>
            <w:shd w:val="clear" w:color="FFFFCC" w:fill="FFFFFF"/>
            <w:hideMark/>
          </w:tcPr>
          <w:p w:rsidR="00315B55" w:rsidRPr="00751108" w:rsidRDefault="00315B55" w:rsidP="000A70EF">
            <w:pPr>
              <w:spacing w:after="0" w:line="240" w:lineRule="auto"/>
              <w:rPr>
                <w:rFonts w:ascii="Times New Roman" w:hAnsi="Times New Roman" w:cs="Times New Roman"/>
                <w:sz w:val="20"/>
                <w:szCs w:val="20"/>
              </w:rPr>
            </w:pPr>
            <w:r w:rsidRPr="00751108">
              <w:rPr>
                <w:rFonts w:ascii="Times New Roman" w:hAnsi="Times New Roman" w:cs="Times New Roman"/>
                <w:sz w:val="20"/>
                <w:szCs w:val="20"/>
              </w:rPr>
              <w:t xml:space="preserve">Обеспечение социальных гарантий (доплат) муниципальных служащих Верхнеломовского сельсовета Нижнеломовского района Пензенской области    (пенсия)         </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rPr>
                <w:rFonts w:ascii="Times New Roman" w:hAnsi="Times New Roman" w:cs="Times New Roman"/>
                <w:sz w:val="20"/>
                <w:szCs w:val="20"/>
              </w:rPr>
            </w:pPr>
            <w:r>
              <w:rPr>
                <w:rFonts w:ascii="Times New Roman" w:hAnsi="Times New Roman" w:cs="Times New Roman"/>
                <w:sz w:val="20"/>
                <w:szCs w:val="20"/>
              </w:rPr>
              <w:t>чел.</w:t>
            </w: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420" w:type="dxa"/>
            <w:tcBorders>
              <w:top w:val="nil"/>
              <w:left w:val="single" w:sz="8" w:space="0" w:color="000000"/>
              <w:bottom w:val="single" w:sz="8" w:space="0" w:color="000000"/>
              <w:right w:val="nil"/>
            </w:tcBorders>
            <w:shd w:val="clear" w:color="FFFFCC" w:fill="FFFFFF"/>
            <w:hideMark/>
          </w:tcPr>
          <w:p w:rsidR="00315B55" w:rsidRPr="00B96F19" w:rsidRDefault="00315B55" w:rsidP="000A70EF">
            <w:pPr>
              <w:spacing w:after="0" w:line="240" w:lineRule="auto"/>
              <w:jc w:val="center"/>
              <w:rPr>
                <w:rFonts w:ascii="Times New Roman" w:hAnsi="Times New Roman" w:cs="Times New Roman"/>
                <w:sz w:val="20"/>
                <w:szCs w:val="20"/>
              </w:rPr>
            </w:pPr>
            <w:r w:rsidRPr="00B96F19">
              <w:rPr>
                <w:rFonts w:ascii="Times New Roman" w:hAnsi="Times New Roman" w:cs="Times New Roman"/>
              </w:rPr>
              <w:t>1,</w:t>
            </w:r>
            <w:r>
              <w:rPr>
                <w:rFonts w:ascii="Times New Roman" w:hAnsi="Times New Roman" w:cs="Times New Roman"/>
              </w:rPr>
              <w:t>0000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1178"/>
        </w:trPr>
        <w:tc>
          <w:tcPr>
            <w:tcW w:w="2084" w:type="dxa"/>
            <w:tcBorders>
              <w:top w:val="nil"/>
              <w:left w:val="single" w:sz="8" w:space="0" w:color="000000"/>
              <w:bottom w:val="single" w:sz="8" w:space="0" w:color="000000"/>
              <w:right w:val="nil"/>
            </w:tcBorders>
            <w:shd w:val="clear" w:color="FFFFCC" w:fill="FFFFFF"/>
            <w:hideMark/>
          </w:tcPr>
          <w:p w:rsidR="00315B55" w:rsidRPr="00954662" w:rsidRDefault="00315B55" w:rsidP="000A70EF">
            <w:pPr>
              <w:spacing w:after="0" w:line="240" w:lineRule="auto"/>
              <w:rPr>
                <w:rFonts w:ascii="Times New Roman" w:hAnsi="Times New Roman" w:cs="Times New Roman"/>
                <w:sz w:val="20"/>
                <w:szCs w:val="20"/>
              </w:rPr>
            </w:pPr>
            <w:r w:rsidRPr="00954662">
              <w:rPr>
                <w:rFonts w:ascii="Times New Roman" w:hAnsi="Times New Roman" w:cs="Times New Roman"/>
                <w:sz w:val="20"/>
                <w:szCs w:val="20"/>
              </w:rPr>
              <w:t xml:space="preserve">Количество проведенных мероприятий направленных на пропаганду социальной поддержки населения Верхнеломовского сельсовета Нижнеломовского района Пензенской области       </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rPr>
                <w:rFonts w:ascii="Times New Roman" w:hAnsi="Times New Roman" w:cs="Times New Roman"/>
                <w:sz w:val="20"/>
                <w:szCs w:val="20"/>
              </w:rPr>
            </w:pPr>
            <w:r>
              <w:rPr>
                <w:rFonts w:ascii="Times New Roman" w:hAnsi="Times New Roman" w:cs="Times New Roman"/>
                <w:sz w:val="20"/>
                <w:szCs w:val="20"/>
              </w:rPr>
              <w:t>ед.</w:t>
            </w:r>
          </w:p>
        </w:tc>
        <w:tc>
          <w:tcPr>
            <w:tcW w:w="962" w:type="dxa"/>
            <w:tcBorders>
              <w:top w:val="nil"/>
              <w:left w:val="single" w:sz="8" w:space="0" w:color="000000"/>
              <w:bottom w:val="single" w:sz="8" w:space="0" w:color="000000"/>
              <w:right w:val="nil"/>
            </w:tcBorders>
            <w:shd w:val="clear" w:color="FFFFCC" w:fill="FFFFFF"/>
            <w:hideMark/>
          </w:tcPr>
          <w:p w:rsidR="00315B55" w:rsidRPr="00B96F19" w:rsidRDefault="00315B55" w:rsidP="000A70EF">
            <w:pPr>
              <w:widowControl w:val="0"/>
              <w:jc w:val="center"/>
              <w:rPr>
                <w:rFonts w:ascii="Times New Roman" w:hAnsi="Times New Roman" w:cs="Times New Roman"/>
                <w:sz w:val="20"/>
                <w:szCs w:val="20"/>
              </w:rPr>
            </w:pPr>
            <w:r>
              <w:rPr>
                <w:rFonts w:ascii="Times New Roman" w:hAnsi="Times New Roman" w:cs="Times New Roman"/>
                <w:sz w:val="20"/>
                <w:szCs w:val="20"/>
              </w:rPr>
              <w:t>4</w:t>
            </w:r>
          </w:p>
        </w:tc>
        <w:tc>
          <w:tcPr>
            <w:tcW w:w="873" w:type="dxa"/>
            <w:tcBorders>
              <w:top w:val="nil"/>
              <w:left w:val="single" w:sz="8" w:space="0" w:color="000000"/>
              <w:bottom w:val="single" w:sz="8" w:space="0" w:color="000000"/>
              <w:right w:val="nil"/>
            </w:tcBorders>
            <w:shd w:val="clear" w:color="FFFFCC" w:fill="FFFFFF"/>
            <w:hideMark/>
          </w:tcPr>
          <w:p w:rsidR="00315B55" w:rsidRPr="00B96F19" w:rsidRDefault="00315B55" w:rsidP="000A70EF">
            <w:pPr>
              <w:widowControl w:val="0"/>
              <w:jc w:val="center"/>
              <w:rPr>
                <w:rFonts w:ascii="Times New Roman" w:hAnsi="Times New Roman" w:cs="Times New Roman"/>
                <w:sz w:val="20"/>
                <w:szCs w:val="20"/>
              </w:rPr>
            </w:pPr>
            <w:r w:rsidRPr="00B96F19">
              <w:rPr>
                <w:rFonts w:ascii="Times New Roman" w:hAnsi="Times New Roman" w:cs="Times New Roman"/>
                <w:sz w:val="20"/>
                <w:szCs w:val="20"/>
              </w:rPr>
              <w:t>4</w:t>
            </w:r>
          </w:p>
        </w:tc>
        <w:tc>
          <w:tcPr>
            <w:tcW w:w="1420" w:type="dxa"/>
            <w:tcBorders>
              <w:top w:val="nil"/>
              <w:left w:val="single" w:sz="8" w:space="0" w:color="000000"/>
              <w:bottom w:val="single" w:sz="8" w:space="0" w:color="000000"/>
              <w:right w:val="nil"/>
            </w:tcBorders>
            <w:shd w:val="clear" w:color="FFFFCC" w:fill="FFFFFF"/>
            <w:hideMark/>
          </w:tcPr>
          <w:p w:rsidR="00315B55" w:rsidRPr="00B96F19" w:rsidRDefault="00315B55" w:rsidP="000A70EF">
            <w:pPr>
              <w:widowControl w:val="0"/>
              <w:jc w:val="center"/>
              <w:rPr>
                <w:rFonts w:ascii="Times New Roman" w:hAnsi="Times New Roman" w:cs="Times New Roman"/>
                <w:sz w:val="20"/>
                <w:szCs w:val="20"/>
              </w:rPr>
            </w:pPr>
            <w:r>
              <w:rPr>
                <w:rFonts w:ascii="Times New Roman" w:hAnsi="Times New Roman" w:cs="Times New Roman"/>
                <w:sz w:val="20"/>
                <w:szCs w:val="20"/>
              </w:rPr>
              <w:t>1,0000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510"/>
        </w:trPr>
        <w:tc>
          <w:tcPr>
            <w:tcW w:w="2084"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rPr>
                <w:rFonts w:ascii="Times New Roman" w:hAnsi="Times New Roman" w:cs="Times New Roman"/>
                <w:sz w:val="20"/>
                <w:szCs w:val="20"/>
              </w:rPr>
            </w:pPr>
            <w:r w:rsidRPr="006B60CD">
              <w:rPr>
                <w:rFonts w:ascii="Times New Roman" w:hAnsi="Times New Roman" w:cs="Times New Roman"/>
                <w:sz w:val="20"/>
                <w:szCs w:val="20"/>
              </w:rPr>
              <w:t>Итоговое значение (по подпрограмме 2)</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 </w:t>
            </w: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731" w:type="dxa"/>
            <w:tcBorders>
              <w:top w:val="nil"/>
              <w:left w:val="single" w:sz="8" w:space="0" w:color="000000"/>
              <w:bottom w:val="single" w:sz="8" w:space="0" w:color="000000"/>
              <w:right w:val="nil"/>
            </w:tcBorders>
            <w:shd w:val="clear" w:color="FFFFCC" w:fill="FFFFFF"/>
            <w:hideMark/>
          </w:tcPr>
          <w:p w:rsidR="00315B55" w:rsidRPr="004A6492" w:rsidRDefault="00315B55" w:rsidP="000A70EF">
            <w:pPr>
              <w:widowControl w:val="0"/>
              <w:jc w:val="center"/>
              <w:rPr>
                <w:rFonts w:ascii="Times New Roman" w:hAnsi="Times New Roman" w:cs="Times New Roman"/>
                <w:sz w:val="20"/>
                <w:szCs w:val="20"/>
              </w:rPr>
            </w:pPr>
            <w:r w:rsidRPr="004A6492">
              <w:rPr>
                <w:rFonts w:ascii="Times New Roman" w:hAnsi="Times New Roman" w:cs="Times New Roman"/>
                <w:sz w:val="20"/>
                <w:szCs w:val="20"/>
              </w:rPr>
              <w:t>1,0000</w:t>
            </w:r>
          </w:p>
        </w:tc>
        <w:tc>
          <w:tcPr>
            <w:tcW w:w="1420" w:type="dxa"/>
            <w:tcBorders>
              <w:top w:val="nil"/>
              <w:left w:val="single" w:sz="8" w:space="0" w:color="000000"/>
              <w:bottom w:val="single" w:sz="8" w:space="0" w:color="000000"/>
              <w:right w:val="nil"/>
            </w:tcBorders>
            <w:shd w:val="clear" w:color="FFFFCC" w:fill="FFFFFF"/>
            <w:hideMark/>
          </w:tcPr>
          <w:p w:rsidR="00315B55" w:rsidRPr="007347A0" w:rsidRDefault="007347A0" w:rsidP="000A70EF">
            <w:pPr>
              <w:jc w:val="center"/>
              <w:rPr>
                <w:rFonts w:ascii="Times New Roman" w:hAnsi="Times New Roman" w:cs="Times New Roman"/>
                <w:sz w:val="20"/>
                <w:szCs w:val="20"/>
              </w:rPr>
            </w:pPr>
            <w:r>
              <w:rPr>
                <w:rFonts w:ascii="Times New Roman" w:hAnsi="Times New Roman" w:cs="Times New Roman"/>
                <w:sz w:val="20"/>
                <w:szCs w:val="20"/>
              </w:rPr>
              <w:t>45,8</w:t>
            </w:r>
          </w:p>
        </w:tc>
        <w:tc>
          <w:tcPr>
            <w:tcW w:w="1491" w:type="dxa"/>
            <w:tcBorders>
              <w:top w:val="nil"/>
              <w:left w:val="single" w:sz="8" w:space="0" w:color="000000"/>
              <w:bottom w:val="single" w:sz="8" w:space="0" w:color="000000"/>
              <w:right w:val="nil"/>
            </w:tcBorders>
            <w:shd w:val="clear" w:color="FFFFCC" w:fill="FFFFFF"/>
            <w:hideMark/>
          </w:tcPr>
          <w:p w:rsidR="00315B55" w:rsidRPr="00742A74" w:rsidRDefault="00315B55" w:rsidP="003A78CF">
            <w:pPr>
              <w:jc w:val="center"/>
              <w:rPr>
                <w:rFonts w:ascii="Times New Roman" w:hAnsi="Times New Roman" w:cs="Times New Roman"/>
                <w:sz w:val="20"/>
                <w:szCs w:val="20"/>
              </w:rPr>
            </w:pPr>
            <w:r w:rsidRPr="00742A74">
              <w:rPr>
                <w:rFonts w:ascii="Times New Roman" w:hAnsi="Times New Roman" w:cs="Times New Roman"/>
                <w:sz w:val="20"/>
                <w:szCs w:val="20"/>
              </w:rPr>
              <w:t>0,00</w:t>
            </w:r>
            <w:r>
              <w:rPr>
                <w:rFonts w:ascii="Times New Roman" w:hAnsi="Times New Roman" w:cs="Times New Roman"/>
                <w:sz w:val="20"/>
                <w:szCs w:val="20"/>
              </w:rPr>
              <w:t>3</w:t>
            </w:r>
            <w:r w:rsidR="003A78CF">
              <w:rPr>
                <w:rFonts w:ascii="Times New Roman" w:hAnsi="Times New Roman" w:cs="Times New Roman"/>
                <w:sz w:val="20"/>
                <w:szCs w:val="20"/>
              </w:rPr>
              <w:t>2</w:t>
            </w:r>
          </w:p>
        </w:tc>
        <w:tc>
          <w:tcPr>
            <w:tcW w:w="1322" w:type="dxa"/>
            <w:tcBorders>
              <w:top w:val="nil"/>
              <w:left w:val="single" w:sz="8" w:space="0" w:color="000000"/>
              <w:bottom w:val="single" w:sz="8" w:space="0" w:color="000000"/>
              <w:right w:val="nil"/>
            </w:tcBorders>
            <w:shd w:val="clear" w:color="FFFFCC" w:fill="FFFFFF"/>
            <w:hideMark/>
          </w:tcPr>
          <w:p w:rsidR="00315B55" w:rsidRPr="00897C39" w:rsidRDefault="00315B55" w:rsidP="003A78CF">
            <w:pPr>
              <w:jc w:val="center"/>
              <w:rPr>
                <w:rFonts w:ascii="Times New Roman" w:hAnsi="Times New Roman" w:cs="Times New Roman"/>
                <w:sz w:val="20"/>
                <w:szCs w:val="20"/>
              </w:rPr>
            </w:pPr>
            <w:r w:rsidRPr="00742A74">
              <w:rPr>
                <w:rFonts w:ascii="Times New Roman" w:hAnsi="Times New Roman" w:cs="Times New Roman"/>
                <w:sz w:val="20"/>
                <w:szCs w:val="20"/>
              </w:rPr>
              <w:t>0,00</w:t>
            </w:r>
            <w:r>
              <w:rPr>
                <w:rFonts w:ascii="Times New Roman" w:hAnsi="Times New Roman" w:cs="Times New Roman"/>
                <w:sz w:val="20"/>
                <w:szCs w:val="20"/>
              </w:rPr>
              <w:t>3</w:t>
            </w:r>
            <w:r w:rsidR="003A78CF">
              <w:rPr>
                <w:rFonts w:ascii="Times New Roman" w:hAnsi="Times New Roman" w:cs="Times New Roman"/>
                <w:sz w:val="20"/>
                <w:szCs w:val="20"/>
              </w:rPr>
              <w:t>2</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255"/>
        </w:trPr>
        <w:tc>
          <w:tcPr>
            <w:tcW w:w="15450" w:type="dxa"/>
            <w:gridSpan w:val="11"/>
            <w:tcBorders>
              <w:top w:val="single" w:sz="8" w:space="0" w:color="000000"/>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 xml:space="preserve">Подпрограмма  3 </w:t>
            </w:r>
            <w:r w:rsidRPr="00954662">
              <w:rPr>
                <w:rFonts w:ascii="Times New Roman" w:hAnsi="Times New Roman" w:cs="Times New Roman"/>
                <w:sz w:val="20"/>
                <w:szCs w:val="20"/>
              </w:rPr>
              <w:t>«Энергосбережение и повышение энергетической эффективности в бюджетной сфере Верхнеломовского сельсовета Нижнеломовского района Пензенской области», обеспечение социальных гарантий (доплат) муниципальных служащих Верхнеломовского сельсовета Нижнеломовского района Пензенской области»</w:t>
            </w:r>
          </w:p>
        </w:tc>
      </w:tr>
      <w:tr w:rsidR="00315B55" w:rsidRPr="006B60CD" w:rsidTr="003A78CF">
        <w:trPr>
          <w:gridAfter w:val="1"/>
          <w:wAfter w:w="16" w:type="dxa"/>
          <w:trHeight w:val="510"/>
        </w:trPr>
        <w:tc>
          <w:tcPr>
            <w:tcW w:w="2084" w:type="dxa"/>
            <w:tcBorders>
              <w:top w:val="nil"/>
              <w:left w:val="single" w:sz="8" w:space="0" w:color="000000"/>
              <w:bottom w:val="single" w:sz="8" w:space="0" w:color="000000"/>
              <w:right w:val="nil"/>
            </w:tcBorders>
            <w:shd w:val="clear" w:color="FFFFCC" w:fill="FFFFFF"/>
            <w:hideMark/>
          </w:tcPr>
          <w:p w:rsidR="00315B55" w:rsidRPr="00954662" w:rsidRDefault="00315B55" w:rsidP="000A70EF">
            <w:pPr>
              <w:spacing w:after="0" w:line="240" w:lineRule="auto"/>
              <w:rPr>
                <w:rFonts w:ascii="Times New Roman" w:hAnsi="Times New Roman" w:cs="Times New Roman"/>
                <w:sz w:val="20"/>
                <w:szCs w:val="20"/>
              </w:rPr>
            </w:pPr>
            <w:r w:rsidRPr="00954662">
              <w:rPr>
                <w:rFonts w:ascii="Times New Roman" w:hAnsi="Times New Roman" w:cs="Times New Roman"/>
                <w:sz w:val="20"/>
                <w:szCs w:val="20"/>
              </w:rPr>
              <w:t xml:space="preserve">Обеспечение эффектив-ности </w:t>
            </w:r>
            <w:r w:rsidRPr="00954662">
              <w:rPr>
                <w:rFonts w:ascii="Times New Roman" w:hAnsi="Times New Roman" w:cs="Times New Roman"/>
                <w:sz w:val="20"/>
                <w:szCs w:val="20"/>
              </w:rPr>
              <w:lastRenderedPageBreak/>
              <w:t xml:space="preserve">экономии тепловых энергетических ресурсов на территории Верхнеломовского сельсовета Нижнеломовского района Пензенской области       </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ind w:firstLineChars="500" w:firstLine="1000"/>
              <w:rPr>
                <w:rFonts w:ascii="Times New Roman" w:hAnsi="Times New Roman" w:cs="Times New Roman"/>
                <w:sz w:val="20"/>
                <w:szCs w:val="20"/>
              </w:rPr>
            </w:pPr>
            <w:r w:rsidRPr="006B60CD">
              <w:rPr>
                <w:rFonts w:ascii="Times New Roman" w:hAnsi="Times New Roman" w:cs="Times New Roman"/>
                <w:sz w:val="20"/>
                <w:szCs w:val="20"/>
              </w:rPr>
              <w:lastRenderedPageBreak/>
              <w:t>%</w:t>
            </w: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1,0</w:t>
            </w:r>
            <w:r>
              <w:rPr>
                <w:rFonts w:ascii="Times New Roman" w:hAnsi="Times New Roman" w:cs="Times New Roman"/>
                <w:sz w:val="20"/>
                <w:szCs w:val="20"/>
              </w:rPr>
              <w:t>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255"/>
        </w:trPr>
        <w:tc>
          <w:tcPr>
            <w:tcW w:w="2084" w:type="dxa"/>
            <w:tcBorders>
              <w:top w:val="nil"/>
              <w:left w:val="single" w:sz="8" w:space="0" w:color="000000"/>
              <w:bottom w:val="single" w:sz="8" w:space="0" w:color="000000"/>
              <w:right w:val="nil"/>
            </w:tcBorders>
            <w:shd w:val="clear" w:color="FFFFCC" w:fill="FFFFFF"/>
            <w:hideMark/>
          </w:tcPr>
          <w:p w:rsidR="00315B55" w:rsidRPr="00954662" w:rsidRDefault="00315B55" w:rsidP="000A70EF">
            <w:pPr>
              <w:spacing w:after="0" w:line="240" w:lineRule="auto"/>
              <w:rPr>
                <w:rFonts w:ascii="Times New Roman" w:hAnsi="Times New Roman" w:cs="Times New Roman"/>
                <w:sz w:val="20"/>
                <w:szCs w:val="20"/>
              </w:rPr>
            </w:pPr>
            <w:r w:rsidRPr="00954662">
              <w:rPr>
                <w:rFonts w:ascii="Times New Roman" w:hAnsi="Times New Roman" w:cs="Times New Roman"/>
                <w:sz w:val="20"/>
                <w:szCs w:val="20"/>
              </w:rPr>
              <w:lastRenderedPageBreak/>
              <w:t xml:space="preserve">Исполнение мероприятий по результатам энергоаудита Верхнеломовского сельсовета Нижнеломовского района Пензенской области       </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rPr>
                <w:rFonts w:ascii="Times New Roman" w:hAnsi="Times New Roman" w:cs="Times New Roman"/>
                <w:sz w:val="20"/>
                <w:szCs w:val="20"/>
              </w:rPr>
            </w:pPr>
            <w:r>
              <w:rPr>
                <w:rFonts w:ascii="Times New Roman" w:hAnsi="Times New Roman" w:cs="Times New Roman"/>
                <w:sz w:val="20"/>
                <w:szCs w:val="20"/>
              </w:rPr>
              <w:t>ед.</w:t>
            </w:r>
            <w:r w:rsidRPr="006B60CD">
              <w:rPr>
                <w:rFonts w:ascii="Times New Roman" w:hAnsi="Times New Roman" w:cs="Times New Roman"/>
                <w:sz w:val="20"/>
                <w:szCs w:val="20"/>
              </w:rPr>
              <w:t>.</w:t>
            </w: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1,0</w:t>
            </w:r>
            <w:r>
              <w:rPr>
                <w:rFonts w:ascii="Times New Roman" w:hAnsi="Times New Roman" w:cs="Times New Roman"/>
                <w:sz w:val="20"/>
                <w:szCs w:val="20"/>
              </w:rPr>
              <w:t>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597"/>
        </w:trPr>
        <w:tc>
          <w:tcPr>
            <w:tcW w:w="2084" w:type="dxa"/>
            <w:tcBorders>
              <w:top w:val="nil"/>
              <w:left w:val="single" w:sz="8" w:space="0" w:color="000000"/>
              <w:bottom w:val="single" w:sz="8" w:space="0" w:color="000000"/>
              <w:right w:val="nil"/>
            </w:tcBorders>
            <w:shd w:val="clear" w:color="FFFFCC" w:fill="FFFFFF"/>
            <w:hideMark/>
          </w:tcPr>
          <w:p w:rsidR="00315B55" w:rsidRPr="00954662" w:rsidRDefault="00315B55" w:rsidP="000A70EF">
            <w:pPr>
              <w:spacing w:after="0" w:line="240" w:lineRule="auto"/>
              <w:rPr>
                <w:rFonts w:ascii="Times New Roman" w:hAnsi="Times New Roman" w:cs="Times New Roman"/>
                <w:sz w:val="20"/>
                <w:szCs w:val="20"/>
              </w:rPr>
            </w:pPr>
            <w:r w:rsidRPr="00954662">
              <w:rPr>
                <w:rFonts w:ascii="Times New Roman" w:hAnsi="Times New Roman" w:cs="Times New Roman"/>
                <w:sz w:val="20"/>
                <w:szCs w:val="20"/>
              </w:rPr>
              <w:t>Экономия бюджетных средств в результате проведения мероприятий по энергоаудиту Верхнеломовского сельсовета</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1,00</w:t>
            </w:r>
            <w:r>
              <w:rPr>
                <w:rFonts w:ascii="Times New Roman" w:hAnsi="Times New Roman" w:cs="Times New Roman"/>
                <w:sz w:val="20"/>
                <w:szCs w:val="20"/>
              </w:rPr>
              <w:t>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510"/>
        </w:trPr>
        <w:tc>
          <w:tcPr>
            <w:tcW w:w="2084"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rPr>
                <w:rFonts w:ascii="Times New Roman" w:hAnsi="Times New Roman" w:cs="Times New Roman"/>
                <w:sz w:val="20"/>
                <w:szCs w:val="20"/>
              </w:rPr>
            </w:pPr>
            <w:r w:rsidRPr="006B60CD">
              <w:rPr>
                <w:rFonts w:ascii="Times New Roman" w:hAnsi="Times New Roman" w:cs="Times New Roman"/>
                <w:sz w:val="20"/>
                <w:szCs w:val="20"/>
              </w:rPr>
              <w:t>Итоговое значение (по подпрограмме3)</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 </w:t>
            </w: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731" w:type="dxa"/>
            <w:tcBorders>
              <w:top w:val="nil"/>
              <w:left w:val="single" w:sz="8" w:space="0" w:color="000000"/>
              <w:bottom w:val="single" w:sz="8" w:space="0" w:color="000000"/>
              <w:right w:val="nil"/>
            </w:tcBorders>
            <w:shd w:val="clear" w:color="FFFFCC" w:fill="FFFFFF"/>
            <w:hideMark/>
          </w:tcPr>
          <w:p w:rsidR="00315B55" w:rsidRPr="00954662" w:rsidRDefault="00315B55" w:rsidP="000A70EF">
            <w:pPr>
              <w:widowControl w:val="0"/>
              <w:jc w:val="center"/>
              <w:rPr>
                <w:rFonts w:ascii="Times New Roman" w:hAnsi="Times New Roman" w:cs="Times New Roman"/>
                <w:sz w:val="20"/>
                <w:szCs w:val="20"/>
              </w:rPr>
            </w:pPr>
            <w:r w:rsidRPr="00954662">
              <w:rPr>
                <w:rFonts w:ascii="Times New Roman" w:hAnsi="Times New Roman" w:cs="Times New Roman"/>
                <w:sz w:val="20"/>
                <w:szCs w:val="20"/>
              </w:rPr>
              <w:t>1,0000</w:t>
            </w:r>
          </w:p>
        </w:tc>
        <w:tc>
          <w:tcPr>
            <w:tcW w:w="1420" w:type="dxa"/>
            <w:tcBorders>
              <w:top w:val="nil"/>
              <w:left w:val="single" w:sz="8" w:space="0" w:color="000000"/>
              <w:bottom w:val="single" w:sz="8" w:space="0" w:color="000000"/>
              <w:right w:val="nil"/>
            </w:tcBorders>
            <w:shd w:val="clear" w:color="FFFFCC" w:fill="FFFFFF"/>
            <w:hideMark/>
          </w:tcPr>
          <w:p w:rsidR="00315B55" w:rsidRPr="00954662" w:rsidRDefault="00315B55" w:rsidP="000A70EF">
            <w:pPr>
              <w:widowControl w:val="0"/>
              <w:jc w:val="center"/>
              <w:rPr>
                <w:rFonts w:ascii="Times New Roman" w:hAnsi="Times New Roman" w:cs="Times New Roman"/>
                <w:sz w:val="20"/>
                <w:szCs w:val="20"/>
              </w:rPr>
            </w:pPr>
            <w:r w:rsidRPr="00954662">
              <w:rPr>
                <w:rFonts w:ascii="Times New Roman" w:hAnsi="Times New Roman" w:cs="Times New Roman"/>
                <w:sz w:val="20"/>
                <w:szCs w:val="20"/>
              </w:rPr>
              <w:t>0</w:t>
            </w:r>
          </w:p>
        </w:tc>
        <w:tc>
          <w:tcPr>
            <w:tcW w:w="1491" w:type="dxa"/>
            <w:tcBorders>
              <w:top w:val="nil"/>
              <w:left w:val="single" w:sz="8" w:space="0" w:color="000000"/>
              <w:bottom w:val="single" w:sz="8" w:space="0" w:color="000000"/>
              <w:right w:val="nil"/>
            </w:tcBorders>
            <w:shd w:val="clear" w:color="FFFFCC" w:fill="FFFFFF"/>
            <w:hideMark/>
          </w:tcPr>
          <w:p w:rsidR="00315B55" w:rsidRPr="00954662" w:rsidRDefault="00315B55" w:rsidP="000A70EF">
            <w:pPr>
              <w:widowControl w:val="0"/>
              <w:jc w:val="center"/>
              <w:rPr>
                <w:rFonts w:ascii="Times New Roman" w:hAnsi="Times New Roman" w:cs="Times New Roman"/>
                <w:sz w:val="20"/>
                <w:szCs w:val="20"/>
              </w:rPr>
            </w:pPr>
            <w:r w:rsidRPr="00954662">
              <w:rPr>
                <w:rFonts w:ascii="Times New Roman" w:hAnsi="Times New Roman" w:cs="Times New Roman"/>
                <w:sz w:val="20"/>
                <w:szCs w:val="20"/>
              </w:rPr>
              <w:t>0,0</w:t>
            </w:r>
            <w:r>
              <w:rPr>
                <w:rFonts w:ascii="Times New Roman" w:hAnsi="Times New Roman" w:cs="Times New Roman"/>
                <w:sz w:val="20"/>
                <w:szCs w:val="20"/>
                <w:lang w:val="en-US"/>
              </w:rPr>
              <w:t>00</w:t>
            </w:r>
            <w:r w:rsidRPr="00954662">
              <w:rPr>
                <w:rFonts w:ascii="Times New Roman" w:hAnsi="Times New Roman" w:cs="Times New Roman"/>
                <w:sz w:val="20"/>
                <w:szCs w:val="20"/>
              </w:rPr>
              <w:t>0</w:t>
            </w:r>
          </w:p>
        </w:tc>
        <w:tc>
          <w:tcPr>
            <w:tcW w:w="1322" w:type="dxa"/>
            <w:tcBorders>
              <w:top w:val="nil"/>
              <w:left w:val="single" w:sz="8" w:space="0" w:color="000000"/>
              <w:bottom w:val="single" w:sz="8" w:space="0" w:color="000000"/>
              <w:right w:val="nil"/>
            </w:tcBorders>
            <w:shd w:val="clear" w:color="FFFFCC" w:fill="FFFFFF"/>
            <w:hideMark/>
          </w:tcPr>
          <w:p w:rsidR="00315B55" w:rsidRPr="00954662" w:rsidRDefault="00315B55" w:rsidP="000A70EF">
            <w:pPr>
              <w:widowControl w:val="0"/>
              <w:jc w:val="center"/>
              <w:rPr>
                <w:rFonts w:ascii="Times New Roman" w:hAnsi="Times New Roman" w:cs="Times New Roman"/>
                <w:sz w:val="20"/>
                <w:szCs w:val="20"/>
              </w:rPr>
            </w:pPr>
            <w:r w:rsidRPr="00954662">
              <w:rPr>
                <w:rFonts w:ascii="Times New Roman" w:hAnsi="Times New Roman" w:cs="Times New Roman"/>
                <w:sz w:val="20"/>
                <w:szCs w:val="20"/>
              </w:rPr>
              <w:t>0,0</w:t>
            </w:r>
            <w:r>
              <w:rPr>
                <w:rFonts w:ascii="Times New Roman" w:hAnsi="Times New Roman" w:cs="Times New Roman"/>
                <w:sz w:val="20"/>
                <w:szCs w:val="20"/>
                <w:lang w:val="en-US"/>
              </w:rPr>
              <w:t>00</w:t>
            </w:r>
            <w:r w:rsidRPr="00954662">
              <w:rPr>
                <w:rFonts w:ascii="Times New Roman" w:hAnsi="Times New Roman" w:cs="Times New Roman"/>
                <w:sz w:val="20"/>
                <w:szCs w:val="20"/>
              </w:rPr>
              <w:t>0</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255"/>
        </w:trPr>
        <w:tc>
          <w:tcPr>
            <w:tcW w:w="15450" w:type="dxa"/>
            <w:gridSpan w:val="11"/>
            <w:tcBorders>
              <w:top w:val="single" w:sz="8" w:space="0" w:color="000000"/>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 xml:space="preserve">Подпрограмма 4 </w:t>
            </w:r>
            <w:r w:rsidRPr="00A00E6C">
              <w:rPr>
                <w:rFonts w:ascii="Times New Roman" w:hAnsi="Times New Roman" w:cs="Times New Roman"/>
                <w:sz w:val="20"/>
                <w:szCs w:val="20"/>
              </w:rPr>
              <w:t>«Развитие и обслуживание жилищно-коммунального хозяйства, и дорог общего пользования местного значения на территории Верхнеломовского сельсовета Нижнеломовского района Пензенской области»</w:t>
            </w:r>
            <w:r w:rsidRPr="005D2F5C">
              <w:t xml:space="preserve">       </w:t>
            </w:r>
          </w:p>
        </w:tc>
      </w:tr>
      <w:tr w:rsidR="00315B55" w:rsidRPr="006B60CD" w:rsidTr="003A78CF">
        <w:trPr>
          <w:gridAfter w:val="1"/>
          <w:wAfter w:w="16" w:type="dxa"/>
          <w:trHeight w:val="510"/>
        </w:trPr>
        <w:tc>
          <w:tcPr>
            <w:tcW w:w="2084" w:type="dxa"/>
            <w:tcBorders>
              <w:top w:val="nil"/>
              <w:left w:val="single" w:sz="8" w:space="0" w:color="000000"/>
              <w:bottom w:val="single" w:sz="8" w:space="0" w:color="000000"/>
              <w:right w:val="nil"/>
            </w:tcBorders>
            <w:shd w:val="clear" w:color="FFFFCC" w:fill="FFFFFF"/>
            <w:hideMark/>
          </w:tcPr>
          <w:p w:rsidR="00315B55" w:rsidRPr="00A00E6C" w:rsidRDefault="00315B55" w:rsidP="000A70EF">
            <w:pPr>
              <w:spacing w:after="0" w:line="240" w:lineRule="auto"/>
              <w:rPr>
                <w:rFonts w:ascii="Times New Roman" w:hAnsi="Times New Roman" w:cs="Times New Roman"/>
                <w:sz w:val="20"/>
                <w:szCs w:val="20"/>
              </w:rPr>
            </w:pPr>
            <w:r w:rsidRPr="00A00E6C">
              <w:rPr>
                <w:rFonts w:ascii="Times New Roman" w:hAnsi="Times New Roman" w:cs="Times New Roman"/>
                <w:sz w:val="20"/>
                <w:szCs w:val="20"/>
              </w:rPr>
              <w:t xml:space="preserve">Повышение удовлетворенности населения содержанием внутрипоселенческих дорог на территории Верхнеломовского сельсовета Нижнеломовского района Пензенской </w:t>
            </w:r>
            <w:r w:rsidRPr="00A00E6C">
              <w:rPr>
                <w:rFonts w:ascii="Times New Roman" w:hAnsi="Times New Roman" w:cs="Times New Roman"/>
                <w:sz w:val="20"/>
                <w:szCs w:val="20"/>
              </w:rPr>
              <w:lastRenderedPageBreak/>
              <w:t xml:space="preserve">области (удельный вес)    </w:t>
            </w:r>
          </w:p>
        </w:tc>
        <w:tc>
          <w:tcPr>
            <w:tcW w:w="1420" w:type="dxa"/>
            <w:tcBorders>
              <w:top w:val="nil"/>
              <w:left w:val="single" w:sz="8" w:space="0" w:color="000000"/>
              <w:bottom w:val="single" w:sz="8" w:space="0" w:color="000000"/>
              <w:right w:val="nil"/>
            </w:tcBorders>
            <w:shd w:val="clear" w:color="FFFFCC" w:fill="FFFFFF"/>
            <w:hideMark/>
          </w:tcPr>
          <w:p w:rsidR="00315B55" w:rsidRPr="00A00E6C" w:rsidRDefault="00315B55" w:rsidP="000A70EF">
            <w:pPr>
              <w:widowControl w:val="0"/>
              <w:jc w:val="center"/>
              <w:rPr>
                <w:rFonts w:ascii="Times New Roman" w:hAnsi="Times New Roman" w:cs="Times New Roman"/>
                <w:sz w:val="20"/>
                <w:szCs w:val="20"/>
              </w:rPr>
            </w:pPr>
            <w:r w:rsidRPr="00A00E6C">
              <w:rPr>
                <w:rFonts w:ascii="Times New Roman" w:hAnsi="Times New Roman" w:cs="Times New Roman"/>
                <w:sz w:val="20"/>
                <w:szCs w:val="20"/>
              </w:rPr>
              <w:lastRenderedPageBreak/>
              <w:t>%</w:t>
            </w:r>
          </w:p>
        </w:tc>
        <w:tc>
          <w:tcPr>
            <w:tcW w:w="962" w:type="dxa"/>
            <w:tcBorders>
              <w:top w:val="nil"/>
              <w:left w:val="single" w:sz="8" w:space="0" w:color="000000"/>
              <w:bottom w:val="single" w:sz="8" w:space="0" w:color="000000"/>
              <w:right w:val="nil"/>
            </w:tcBorders>
            <w:shd w:val="clear" w:color="FFFFCC" w:fill="FFFFFF"/>
            <w:hideMark/>
          </w:tcPr>
          <w:p w:rsidR="00315B55" w:rsidRPr="006E6C0C" w:rsidRDefault="007347A0" w:rsidP="000A70EF">
            <w:pPr>
              <w:widowControl w:val="0"/>
              <w:jc w:val="center"/>
              <w:rPr>
                <w:rFonts w:ascii="Times New Roman" w:hAnsi="Times New Roman" w:cs="Times New Roman"/>
                <w:sz w:val="20"/>
                <w:szCs w:val="20"/>
              </w:rPr>
            </w:pPr>
            <w:r>
              <w:rPr>
                <w:rFonts w:ascii="Times New Roman" w:hAnsi="Times New Roman" w:cs="Times New Roman"/>
                <w:sz w:val="20"/>
                <w:szCs w:val="20"/>
              </w:rPr>
              <w:t>7</w:t>
            </w:r>
            <w:r w:rsidR="00315B55" w:rsidRPr="006E6C0C">
              <w:rPr>
                <w:rFonts w:ascii="Times New Roman" w:hAnsi="Times New Roman" w:cs="Times New Roman"/>
                <w:sz w:val="20"/>
                <w:szCs w:val="20"/>
              </w:rPr>
              <w:t>5</w:t>
            </w:r>
          </w:p>
        </w:tc>
        <w:tc>
          <w:tcPr>
            <w:tcW w:w="873" w:type="dxa"/>
            <w:tcBorders>
              <w:top w:val="nil"/>
              <w:left w:val="single" w:sz="8" w:space="0" w:color="000000"/>
              <w:bottom w:val="single" w:sz="8" w:space="0" w:color="000000"/>
              <w:right w:val="nil"/>
            </w:tcBorders>
            <w:shd w:val="clear" w:color="FFFFCC" w:fill="FFFFFF"/>
            <w:hideMark/>
          </w:tcPr>
          <w:p w:rsidR="00315B55" w:rsidRPr="006E6C0C" w:rsidRDefault="007347A0" w:rsidP="000A70EF">
            <w:pPr>
              <w:widowControl w:val="0"/>
              <w:jc w:val="center"/>
              <w:rPr>
                <w:rFonts w:ascii="Times New Roman" w:hAnsi="Times New Roman" w:cs="Times New Roman"/>
                <w:sz w:val="20"/>
                <w:szCs w:val="20"/>
              </w:rPr>
            </w:pPr>
            <w:r>
              <w:rPr>
                <w:rFonts w:ascii="Times New Roman" w:hAnsi="Times New Roman" w:cs="Times New Roman"/>
                <w:sz w:val="20"/>
                <w:szCs w:val="20"/>
              </w:rPr>
              <w:t>8</w:t>
            </w:r>
            <w:r w:rsidR="00315B55" w:rsidRPr="006E6C0C">
              <w:rPr>
                <w:rFonts w:ascii="Times New Roman" w:hAnsi="Times New Roman" w:cs="Times New Roman"/>
                <w:sz w:val="20"/>
                <w:szCs w:val="20"/>
              </w:rPr>
              <w:t>5</w:t>
            </w:r>
          </w:p>
        </w:tc>
        <w:tc>
          <w:tcPr>
            <w:tcW w:w="1420" w:type="dxa"/>
            <w:tcBorders>
              <w:top w:val="nil"/>
              <w:left w:val="single" w:sz="8" w:space="0" w:color="000000"/>
              <w:bottom w:val="single" w:sz="8" w:space="0" w:color="000000"/>
              <w:right w:val="nil"/>
            </w:tcBorders>
            <w:shd w:val="clear" w:color="FFFFCC" w:fill="FFFFFF"/>
            <w:hideMark/>
          </w:tcPr>
          <w:p w:rsidR="00315B55" w:rsidRPr="006E6C0C" w:rsidRDefault="00315B55" w:rsidP="007347A0">
            <w:pPr>
              <w:widowControl w:val="0"/>
              <w:jc w:val="center"/>
              <w:rPr>
                <w:rFonts w:ascii="Times New Roman" w:hAnsi="Times New Roman" w:cs="Times New Roman"/>
                <w:sz w:val="20"/>
                <w:szCs w:val="20"/>
              </w:rPr>
            </w:pPr>
            <w:r w:rsidRPr="006E6C0C">
              <w:rPr>
                <w:rFonts w:ascii="Times New Roman" w:hAnsi="Times New Roman" w:cs="Times New Roman"/>
                <w:sz w:val="20"/>
                <w:szCs w:val="20"/>
              </w:rPr>
              <w:t>1,1</w:t>
            </w:r>
            <w:r w:rsidR="007347A0">
              <w:rPr>
                <w:rFonts w:ascii="Times New Roman" w:hAnsi="Times New Roman" w:cs="Times New Roman"/>
                <w:sz w:val="20"/>
                <w:szCs w:val="20"/>
              </w:rPr>
              <w:t>333</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7347A0" w:rsidRPr="006B60CD" w:rsidTr="003A78CF">
        <w:trPr>
          <w:gridAfter w:val="1"/>
          <w:wAfter w:w="16" w:type="dxa"/>
          <w:trHeight w:val="765"/>
        </w:trPr>
        <w:tc>
          <w:tcPr>
            <w:tcW w:w="2084" w:type="dxa"/>
            <w:tcBorders>
              <w:top w:val="nil"/>
              <w:left w:val="single" w:sz="8" w:space="0" w:color="000000"/>
              <w:bottom w:val="single" w:sz="8" w:space="0" w:color="000000"/>
              <w:right w:val="nil"/>
            </w:tcBorders>
            <w:shd w:val="clear" w:color="FFFFCC" w:fill="FFFFFF"/>
            <w:hideMark/>
          </w:tcPr>
          <w:p w:rsidR="007347A0" w:rsidRPr="00A00E6C" w:rsidRDefault="007347A0" w:rsidP="000A70EF">
            <w:pPr>
              <w:spacing w:after="0" w:line="240" w:lineRule="auto"/>
              <w:rPr>
                <w:rFonts w:ascii="Times New Roman" w:hAnsi="Times New Roman" w:cs="Times New Roman"/>
                <w:sz w:val="20"/>
                <w:szCs w:val="20"/>
              </w:rPr>
            </w:pPr>
            <w:r w:rsidRPr="00A00E6C">
              <w:rPr>
                <w:rFonts w:ascii="Times New Roman" w:hAnsi="Times New Roman" w:cs="Times New Roman"/>
                <w:sz w:val="20"/>
                <w:szCs w:val="20"/>
              </w:rPr>
              <w:lastRenderedPageBreak/>
              <w:t xml:space="preserve">Повышение удовлетворенности населения по обеспечению водоснабжением на территории  Верхнеломовского сельсовета Нижнеломовского района Пензенской области (удельный вес)      </w:t>
            </w:r>
          </w:p>
        </w:tc>
        <w:tc>
          <w:tcPr>
            <w:tcW w:w="1420" w:type="dxa"/>
            <w:tcBorders>
              <w:top w:val="nil"/>
              <w:left w:val="single" w:sz="8" w:space="0" w:color="000000"/>
              <w:bottom w:val="single" w:sz="8" w:space="0" w:color="000000"/>
              <w:right w:val="nil"/>
            </w:tcBorders>
            <w:shd w:val="clear" w:color="FFFFCC" w:fill="FFFFFF"/>
            <w:hideMark/>
          </w:tcPr>
          <w:p w:rsidR="007347A0" w:rsidRPr="00A00E6C" w:rsidRDefault="007347A0" w:rsidP="000A70EF">
            <w:pPr>
              <w:widowControl w:val="0"/>
              <w:jc w:val="center"/>
              <w:rPr>
                <w:rFonts w:ascii="Times New Roman" w:hAnsi="Times New Roman" w:cs="Times New Roman"/>
                <w:sz w:val="20"/>
                <w:szCs w:val="20"/>
              </w:rPr>
            </w:pPr>
            <w:r w:rsidRPr="00A00E6C">
              <w:rPr>
                <w:rFonts w:ascii="Times New Roman" w:hAnsi="Times New Roman" w:cs="Times New Roman"/>
                <w:sz w:val="20"/>
                <w:szCs w:val="20"/>
              </w:rPr>
              <w:t>%</w:t>
            </w:r>
          </w:p>
        </w:tc>
        <w:tc>
          <w:tcPr>
            <w:tcW w:w="962" w:type="dxa"/>
            <w:tcBorders>
              <w:top w:val="nil"/>
              <w:left w:val="single" w:sz="8" w:space="0" w:color="000000"/>
              <w:bottom w:val="single" w:sz="8" w:space="0" w:color="000000"/>
              <w:right w:val="nil"/>
            </w:tcBorders>
            <w:shd w:val="clear" w:color="FFFFCC" w:fill="FFFFFF"/>
            <w:hideMark/>
          </w:tcPr>
          <w:p w:rsidR="007347A0" w:rsidRPr="006E6C0C" w:rsidRDefault="007347A0" w:rsidP="000A70EF">
            <w:pPr>
              <w:widowControl w:val="0"/>
              <w:jc w:val="center"/>
              <w:rPr>
                <w:rFonts w:ascii="Times New Roman" w:hAnsi="Times New Roman" w:cs="Times New Roman"/>
                <w:sz w:val="20"/>
                <w:szCs w:val="20"/>
              </w:rPr>
            </w:pPr>
            <w:r>
              <w:rPr>
                <w:rFonts w:ascii="Times New Roman" w:hAnsi="Times New Roman" w:cs="Times New Roman"/>
                <w:sz w:val="20"/>
                <w:szCs w:val="20"/>
              </w:rPr>
              <w:t>7</w:t>
            </w:r>
            <w:r w:rsidRPr="006E6C0C">
              <w:rPr>
                <w:rFonts w:ascii="Times New Roman" w:hAnsi="Times New Roman" w:cs="Times New Roman"/>
                <w:sz w:val="20"/>
                <w:szCs w:val="20"/>
              </w:rPr>
              <w:t>5</w:t>
            </w:r>
          </w:p>
        </w:tc>
        <w:tc>
          <w:tcPr>
            <w:tcW w:w="873" w:type="dxa"/>
            <w:tcBorders>
              <w:top w:val="nil"/>
              <w:left w:val="single" w:sz="8" w:space="0" w:color="000000"/>
              <w:bottom w:val="single" w:sz="8" w:space="0" w:color="000000"/>
              <w:right w:val="nil"/>
            </w:tcBorders>
            <w:shd w:val="clear" w:color="FFFFCC" w:fill="FFFFFF"/>
            <w:hideMark/>
          </w:tcPr>
          <w:p w:rsidR="007347A0" w:rsidRPr="006E6C0C" w:rsidRDefault="007347A0" w:rsidP="000A70EF">
            <w:pPr>
              <w:widowControl w:val="0"/>
              <w:jc w:val="center"/>
              <w:rPr>
                <w:rFonts w:ascii="Times New Roman" w:hAnsi="Times New Roman" w:cs="Times New Roman"/>
                <w:sz w:val="20"/>
                <w:szCs w:val="20"/>
              </w:rPr>
            </w:pPr>
            <w:r>
              <w:rPr>
                <w:rFonts w:ascii="Times New Roman" w:hAnsi="Times New Roman" w:cs="Times New Roman"/>
                <w:sz w:val="20"/>
                <w:szCs w:val="20"/>
              </w:rPr>
              <w:t>8</w:t>
            </w:r>
            <w:r w:rsidRPr="006E6C0C">
              <w:rPr>
                <w:rFonts w:ascii="Times New Roman" w:hAnsi="Times New Roman" w:cs="Times New Roman"/>
                <w:sz w:val="20"/>
                <w:szCs w:val="20"/>
              </w:rPr>
              <w:t>5</w:t>
            </w:r>
          </w:p>
        </w:tc>
        <w:tc>
          <w:tcPr>
            <w:tcW w:w="1420" w:type="dxa"/>
            <w:tcBorders>
              <w:top w:val="nil"/>
              <w:left w:val="single" w:sz="8" w:space="0" w:color="000000"/>
              <w:bottom w:val="single" w:sz="8" w:space="0" w:color="000000"/>
              <w:right w:val="nil"/>
            </w:tcBorders>
            <w:shd w:val="clear" w:color="FFFFCC" w:fill="FFFFFF"/>
            <w:hideMark/>
          </w:tcPr>
          <w:p w:rsidR="007347A0" w:rsidRPr="006E6C0C" w:rsidRDefault="007347A0" w:rsidP="007347A0">
            <w:pPr>
              <w:widowControl w:val="0"/>
              <w:jc w:val="center"/>
              <w:rPr>
                <w:rFonts w:ascii="Times New Roman" w:hAnsi="Times New Roman" w:cs="Times New Roman"/>
                <w:sz w:val="20"/>
                <w:szCs w:val="20"/>
              </w:rPr>
            </w:pPr>
            <w:r w:rsidRPr="006E6C0C">
              <w:rPr>
                <w:rFonts w:ascii="Times New Roman" w:hAnsi="Times New Roman" w:cs="Times New Roman"/>
                <w:sz w:val="20"/>
                <w:szCs w:val="20"/>
              </w:rPr>
              <w:t>1,1</w:t>
            </w:r>
            <w:r>
              <w:rPr>
                <w:rFonts w:ascii="Times New Roman" w:hAnsi="Times New Roman" w:cs="Times New Roman"/>
                <w:sz w:val="20"/>
                <w:szCs w:val="20"/>
              </w:rPr>
              <w:t>333</w:t>
            </w:r>
          </w:p>
        </w:tc>
        <w:tc>
          <w:tcPr>
            <w:tcW w:w="1731" w:type="dxa"/>
            <w:tcBorders>
              <w:top w:val="nil"/>
              <w:left w:val="single" w:sz="8" w:space="0" w:color="000000"/>
              <w:bottom w:val="single" w:sz="8" w:space="0" w:color="000000"/>
              <w:right w:val="nil"/>
            </w:tcBorders>
            <w:shd w:val="clear" w:color="FFFFCC" w:fill="FFFFFF"/>
            <w:hideMark/>
          </w:tcPr>
          <w:p w:rsidR="007347A0" w:rsidRPr="006B60CD" w:rsidRDefault="007347A0"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7347A0" w:rsidRPr="006B60CD" w:rsidRDefault="007347A0"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7347A0" w:rsidRPr="006B60CD" w:rsidRDefault="007347A0"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7347A0" w:rsidRPr="006B60CD" w:rsidRDefault="007347A0"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7347A0" w:rsidRPr="006B60CD" w:rsidRDefault="007347A0"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7347A0" w:rsidRPr="006B60CD" w:rsidRDefault="007347A0"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1403"/>
        </w:trPr>
        <w:tc>
          <w:tcPr>
            <w:tcW w:w="2084" w:type="dxa"/>
            <w:tcBorders>
              <w:top w:val="nil"/>
              <w:left w:val="single" w:sz="8" w:space="0" w:color="000000"/>
              <w:bottom w:val="single" w:sz="8" w:space="0" w:color="000000"/>
              <w:right w:val="nil"/>
            </w:tcBorders>
            <w:shd w:val="clear" w:color="FFFFCC" w:fill="FFFFFF"/>
            <w:hideMark/>
          </w:tcPr>
          <w:p w:rsidR="00315B55" w:rsidRPr="00A00E6C" w:rsidRDefault="00315B55" w:rsidP="000A70EF">
            <w:pPr>
              <w:spacing w:after="0" w:line="240" w:lineRule="auto"/>
              <w:rPr>
                <w:rFonts w:ascii="Times New Roman" w:hAnsi="Times New Roman" w:cs="Times New Roman"/>
                <w:sz w:val="20"/>
                <w:szCs w:val="20"/>
              </w:rPr>
            </w:pPr>
            <w:r w:rsidRPr="00A00E6C">
              <w:rPr>
                <w:rFonts w:ascii="Times New Roman" w:hAnsi="Times New Roman" w:cs="Times New Roman"/>
                <w:sz w:val="20"/>
                <w:szCs w:val="20"/>
              </w:rPr>
              <w:t xml:space="preserve"> Повышение удовлетворенности населения по обеспечению освещенности населенных пунктов Верхнеломовского сельсовета Нижнеломовского района Пензенской области  (удельный вес)     </w:t>
            </w:r>
          </w:p>
        </w:tc>
        <w:tc>
          <w:tcPr>
            <w:tcW w:w="1420" w:type="dxa"/>
            <w:tcBorders>
              <w:top w:val="nil"/>
              <w:left w:val="single" w:sz="8" w:space="0" w:color="000000"/>
              <w:bottom w:val="single" w:sz="8" w:space="0" w:color="000000"/>
              <w:right w:val="nil"/>
            </w:tcBorders>
            <w:shd w:val="clear" w:color="FFFFCC" w:fill="FFFFFF"/>
            <w:hideMark/>
          </w:tcPr>
          <w:p w:rsidR="00315B55" w:rsidRPr="00A00E6C" w:rsidRDefault="00315B55" w:rsidP="000A70EF">
            <w:pPr>
              <w:widowControl w:val="0"/>
              <w:jc w:val="center"/>
              <w:rPr>
                <w:rFonts w:ascii="Times New Roman" w:hAnsi="Times New Roman" w:cs="Times New Roman"/>
                <w:sz w:val="20"/>
                <w:szCs w:val="20"/>
              </w:rPr>
            </w:pPr>
            <w:r w:rsidRPr="00A00E6C">
              <w:rPr>
                <w:rFonts w:ascii="Times New Roman" w:hAnsi="Times New Roman" w:cs="Times New Roman"/>
                <w:sz w:val="20"/>
                <w:szCs w:val="20"/>
              </w:rPr>
              <w:t>%</w:t>
            </w:r>
          </w:p>
        </w:tc>
        <w:tc>
          <w:tcPr>
            <w:tcW w:w="962" w:type="dxa"/>
            <w:tcBorders>
              <w:top w:val="nil"/>
              <w:left w:val="single" w:sz="8" w:space="0" w:color="000000"/>
              <w:bottom w:val="single" w:sz="8" w:space="0" w:color="000000"/>
              <w:right w:val="nil"/>
            </w:tcBorders>
            <w:shd w:val="clear" w:color="FFFFCC" w:fill="FFFFFF"/>
            <w:hideMark/>
          </w:tcPr>
          <w:p w:rsidR="00315B55" w:rsidRPr="006E6C0C" w:rsidRDefault="007347A0" w:rsidP="000A70EF">
            <w:pPr>
              <w:widowControl w:val="0"/>
              <w:jc w:val="center"/>
              <w:rPr>
                <w:rFonts w:ascii="Times New Roman" w:hAnsi="Times New Roman" w:cs="Times New Roman"/>
                <w:sz w:val="20"/>
                <w:szCs w:val="20"/>
              </w:rPr>
            </w:pPr>
            <w:r>
              <w:rPr>
                <w:rFonts w:ascii="Times New Roman" w:hAnsi="Times New Roman" w:cs="Times New Roman"/>
                <w:sz w:val="20"/>
                <w:szCs w:val="20"/>
              </w:rPr>
              <w:t>45</w:t>
            </w:r>
          </w:p>
        </w:tc>
        <w:tc>
          <w:tcPr>
            <w:tcW w:w="873" w:type="dxa"/>
            <w:tcBorders>
              <w:top w:val="nil"/>
              <w:left w:val="single" w:sz="8" w:space="0" w:color="000000"/>
              <w:bottom w:val="single" w:sz="8" w:space="0" w:color="000000"/>
              <w:right w:val="nil"/>
            </w:tcBorders>
            <w:shd w:val="clear" w:color="FFFFCC" w:fill="FFFFFF"/>
            <w:hideMark/>
          </w:tcPr>
          <w:p w:rsidR="00315B55" w:rsidRPr="006E6C0C" w:rsidRDefault="007347A0" w:rsidP="000A70EF">
            <w:pPr>
              <w:widowControl w:val="0"/>
              <w:jc w:val="center"/>
              <w:rPr>
                <w:rFonts w:ascii="Times New Roman" w:hAnsi="Times New Roman" w:cs="Times New Roman"/>
                <w:sz w:val="20"/>
                <w:szCs w:val="20"/>
              </w:rPr>
            </w:pPr>
            <w:r>
              <w:rPr>
                <w:rFonts w:ascii="Times New Roman" w:hAnsi="Times New Roman" w:cs="Times New Roman"/>
                <w:sz w:val="20"/>
                <w:szCs w:val="20"/>
              </w:rPr>
              <w:t>5</w:t>
            </w:r>
            <w:r w:rsidR="00315B55" w:rsidRPr="006E6C0C">
              <w:rPr>
                <w:rFonts w:ascii="Times New Roman" w:hAnsi="Times New Roman" w:cs="Times New Roman"/>
                <w:sz w:val="20"/>
                <w:szCs w:val="20"/>
              </w:rPr>
              <w:t>5</w:t>
            </w:r>
          </w:p>
        </w:tc>
        <w:tc>
          <w:tcPr>
            <w:tcW w:w="1420" w:type="dxa"/>
            <w:tcBorders>
              <w:top w:val="nil"/>
              <w:left w:val="single" w:sz="8" w:space="0" w:color="000000"/>
              <w:bottom w:val="single" w:sz="8" w:space="0" w:color="000000"/>
              <w:right w:val="nil"/>
            </w:tcBorders>
            <w:shd w:val="clear" w:color="FFFFCC" w:fill="FFFFFF"/>
            <w:hideMark/>
          </w:tcPr>
          <w:p w:rsidR="00315B55" w:rsidRPr="006E6C0C" w:rsidRDefault="00315B55" w:rsidP="007347A0">
            <w:pPr>
              <w:widowControl w:val="0"/>
              <w:jc w:val="center"/>
              <w:rPr>
                <w:rFonts w:ascii="Times New Roman" w:hAnsi="Times New Roman" w:cs="Times New Roman"/>
                <w:sz w:val="20"/>
                <w:szCs w:val="20"/>
              </w:rPr>
            </w:pPr>
            <w:r w:rsidRPr="006E6C0C">
              <w:rPr>
                <w:rFonts w:ascii="Times New Roman" w:hAnsi="Times New Roman" w:cs="Times New Roman"/>
                <w:sz w:val="20"/>
                <w:szCs w:val="20"/>
              </w:rPr>
              <w:t>1,2</w:t>
            </w:r>
            <w:r w:rsidR="007347A0">
              <w:rPr>
                <w:rFonts w:ascii="Times New Roman" w:hAnsi="Times New Roman" w:cs="Times New Roman"/>
                <w:sz w:val="20"/>
                <w:szCs w:val="20"/>
              </w:rPr>
              <w:t>222</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7347A0" w:rsidRPr="006B60CD" w:rsidTr="003A78CF">
        <w:trPr>
          <w:gridAfter w:val="1"/>
          <w:wAfter w:w="16" w:type="dxa"/>
          <w:trHeight w:val="1403"/>
        </w:trPr>
        <w:tc>
          <w:tcPr>
            <w:tcW w:w="2084" w:type="dxa"/>
            <w:tcBorders>
              <w:top w:val="nil"/>
              <w:left w:val="single" w:sz="8" w:space="0" w:color="000000"/>
              <w:bottom w:val="single" w:sz="8" w:space="0" w:color="000000"/>
              <w:right w:val="nil"/>
            </w:tcBorders>
            <w:shd w:val="clear" w:color="FFFFCC" w:fill="FFFFFF"/>
            <w:hideMark/>
          </w:tcPr>
          <w:p w:rsidR="007347A0" w:rsidRPr="00A00E6C" w:rsidRDefault="007347A0" w:rsidP="000A70EF">
            <w:pPr>
              <w:spacing w:after="0" w:line="240" w:lineRule="auto"/>
              <w:rPr>
                <w:rFonts w:ascii="Times New Roman" w:hAnsi="Times New Roman" w:cs="Times New Roman"/>
                <w:sz w:val="20"/>
                <w:szCs w:val="20"/>
              </w:rPr>
            </w:pPr>
            <w:r w:rsidRPr="00A00E6C">
              <w:rPr>
                <w:rFonts w:ascii="Times New Roman" w:hAnsi="Times New Roman" w:cs="Times New Roman"/>
                <w:sz w:val="20"/>
                <w:szCs w:val="20"/>
              </w:rPr>
              <w:t xml:space="preserve">Повышение удовлетворенности населения обеспечения благоустройством населенных пунктов Верхнеломовского сельсовета Нижнеломовского района Пензенской области  (удельный вес)     </w:t>
            </w:r>
          </w:p>
        </w:tc>
        <w:tc>
          <w:tcPr>
            <w:tcW w:w="1420" w:type="dxa"/>
            <w:tcBorders>
              <w:top w:val="nil"/>
              <w:left w:val="single" w:sz="8" w:space="0" w:color="000000"/>
              <w:bottom w:val="single" w:sz="8" w:space="0" w:color="000000"/>
              <w:right w:val="nil"/>
            </w:tcBorders>
            <w:shd w:val="clear" w:color="FFFFCC" w:fill="FFFFFF"/>
            <w:hideMark/>
          </w:tcPr>
          <w:p w:rsidR="007347A0" w:rsidRPr="00A00E6C" w:rsidRDefault="007347A0" w:rsidP="000A70EF">
            <w:pPr>
              <w:widowControl w:val="0"/>
              <w:jc w:val="center"/>
              <w:rPr>
                <w:rFonts w:ascii="Times New Roman" w:hAnsi="Times New Roman" w:cs="Times New Roman"/>
                <w:sz w:val="20"/>
                <w:szCs w:val="20"/>
              </w:rPr>
            </w:pPr>
            <w:r w:rsidRPr="00A00E6C">
              <w:rPr>
                <w:rFonts w:ascii="Times New Roman" w:hAnsi="Times New Roman" w:cs="Times New Roman"/>
                <w:sz w:val="20"/>
                <w:szCs w:val="20"/>
              </w:rPr>
              <w:t>%</w:t>
            </w:r>
          </w:p>
        </w:tc>
        <w:tc>
          <w:tcPr>
            <w:tcW w:w="962" w:type="dxa"/>
            <w:tcBorders>
              <w:top w:val="nil"/>
              <w:left w:val="single" w:sz="8" w:space="0" w:color="000000"/>
              <w:bottom w:val="single" w:sz="8" w:space="0" w:color="000000"/>
              <w:right w:val="nil"/>
            </w:tcBorders>
            <w:shd w:val="clear" w:color="FFFFCC" w:fill="FFFFFF"/>
            <w:hideMark/>
          </w:tcPr>
          <w:p w:rsidR="007347A0" w:rsidRPr="006E6C0C" w:rsidRDefault="007347A0" w:rsidP="000A70EF">
            <w:pPr>
              <w:widowControl w:val="0"/>
              <w:jc w:val="center"/>
              <w:rPr>
                <w:rFonts w:ascii="Times New Roman" w:hAnsi="Times New Roman" w:cs="Times New Roman"/>
                <w:sz w:val="20"/>
                <w:szCs w:val="20"/>
              </w:rPr>
            </w:pPr>
            <w:r>
              <w:rPr>
                <w:rFonts w:ascii="Times New Roman" w:hAnsi="Times New Roman" w:cs="Times New Roman"/>
                <w:sz w:val="20"/>
                <w:szCs w:val="20"/>
              </w:rPr>
              <w:t>7</w:t>
            </w:r>
            <w:r w:rsidRPr="006E6C0C">
              <w:rPr>
                <w:rFonts w:ascii="Times New Roman" w:hAnsi="Times New Roman" w:cs="Times New Roman"/>
                <w:sz w:val="20"/>
                <w:szCs w:val="20"/>
              </w:rPr>
              <w:t>5</w:t>
            </w:r>
          </w:p>
        </w:tc>
        <w:tc>
          <w:tcPr>
            <w:tcW w:w="873" w:type="dxa"/>
            <w:tcBorders>
              <w:top w:val="nil"/>
              <w:left w:val="single" w:sz="8" w:space="0" w:color="000000"/>
              <w:bottom w:val="single" w:sz="8" w:space="0" w:color="000000"/>
              <w:right w:val="nil"/>
            </w:tcBorders>
            <w:shd w:val="clear" w:color="FFFFCC" w:fill="FFFFFF"/>
            <w:hideMark/>
          </w:tcPr>
          <w:p w:rsidR="007347A0" w:rsidRPr="006E6C0C" w:rsidRDefault="007347A0" w:rsidP="000A70EF">
            <w:pPr>
              <w:widowControl w:val="0"/>
              <w:jc w:val="center"/>
              <w:rPr>
                <w:rFonts w:ascii="Times New Roman" w:hAnsi="Times New Roman" w:cs="Times New Roman"/>
                <w:sz w:val="20"/>
                <w:szCs w:val="20"/>
              </w:rPr>
            </w:pPr>
            <w:r>
              <w:rPr>
                <w:rFonts w:ascii="Times New Roman" w:hAnsi="Times New Roman" w:cs="Times New Roman"/>
                <w:sz w:val="20"/>
                <w:szCs w:val="20"/>
              </w:rPr>
              <w:t>8</w:t>
            </w:r>
            <w:r w:rsidRPr="006E6C0C">
              <w:rPr>
                <w:rFonts w:ascii="Times New Roman" w:hAnsi="Times New Roman" w:cs="Times New Roman"/>
                <w:sz w:val="20"/>
                <w:szCs w:val="20"/>
              </w:rPr>
              <w:t>5</w:t>
            </w:r>
          </w:p>
        </w:tc>
        <w:tc>
          <w:tcPr>
            <w:tcW w:w="1420" w:type="dxa"/>
            <w:tcBorders>
              <w:top w:val="nil"/>
              <w:left w:val="single" w:sz="8" w:space="0" w:color="000000"/>
              <w:bottom w:val="single" w:sz="8" w:space="0" w:color="000000"/>
              <w:right w:val="nil"/>
            </w:tcBorders>
            <w:shd w:val="clear" w:color="FFFFCC" w:fill="FFFFFF"/>
            <w:hideMark/>
          </w:tcPr>
          <w:p w:rsidR="007347A0" w:rsidRPr="006E6C0C" w:rsidRDefault="007347A0" w:rsidP="007347A0">
            <w:pPr>
              <w:widowControl w:val="0"/>
              <w:jc w:val="center"/>
              <w:rPr>
                <w:rFonts w:ascii="Times New Roman" w:hAnsi="Times New Roman" w:cs="Times New Roman"/>
                <w:sz w:val="20"/>
                <w:szCs w:val="20"/>
              </w:rPr>
            </w:pPr>
            <w:r w:rsidRPr="006E6C0C">
              <w:rPr>
                <w:rFonts w:ascii="Times New Roman" w:hAnsi="Times New Roman" w:cs="Times New Roman"/>
                <w:sz w:val="20"/>
                <w:szCs w:val="20"/>
              </w:rPr>
              <w:t>1,1</w:t>
            </w:r>
            <w:r>
              <w:rPr>
                <w:rFonts w:ascii="Times New Roman" w:hAnsi="Times New Roman" w:cs="Times New Roman"/>
                <w:sz w:val="20"/>
                <w:szCs w:val="20"/>
              </w:rPr>
              <w:t>333</w:t>
            </w:r>
          </w:p>
        </w:tc>
        <w:tc>
          <w:tcPr>
            <w:tcW w:w="1731" w:type="dxa"/>
            <w:tcBorders>
              <w:top w:val="nil"/>
              <w:left w:val="single" w:sz="8" w:space="0" w:color="000000"/>
              <w:bottom w:val="single" w:sz="8" w:space="0" w:color="000000"/>
              <w:right w:val="nil"/>
            </w:tcBorders>
            <w:shd w:val="clear" w:color="FFFFCC" w:fill="FFFFFF"/>
            <w:hideMark/>
          </w:tcPr>
          <w:p w:rsidR="007347A0" w:rsidRPr="006B60CD" w:rsidRDefault="007347A0"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7347A0" w:rsidRPr="006B60CD" w:rsidRDefault="007347A0"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7347A0" w:rsidRPr="006B60CD" w:rsidRDefault="007347A0"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7347A0" w:rsidRPr="006B60CD" w:rsidRDefault="007347A0"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7347A0" w:rsidRPr="006B60CD" w:rsidRDefault="007347A0"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7347A0" w:rsidRPr="006B60CD" w:rsidRDefault="007347A0"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510"/>
        </w:trPr>
        <w:tc>
          <w:tcPr>
            <w:tcW w:w="2084"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rPr>
                <w:rFonts w:ascii="Times New Roman" w:hAnsi="Times New Roman" w:cs="Times New Roman"/>
                <w:sz w:val="20"/>
                <w:szCs w:val="20"/>
              </w:rPr>
            </w:pPr>
            <w:r w:rsidRPr="006B60CD">
              <w:rPr>
                <w:rFonts w:ascii="Times New Roman" w:hAnsi="Times New Roman" w:cs="Times New Roman"/>
                <w:sz w:val="20"/>
                <w:szCs w:val="20"/>
              </w:rPr>
              <w:t>Итоговое значение (по подпрограмме4)</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 </w:t>
            </w: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731" w:type="dxa"/>
            <w:tcBorders>
              <w:top w:val="nil"/>
              <w:left w:val="single" w:sz="8" w:space="0" w:color="000000"/>
              <w:bottom w:val="single" w:sz="8" w:space="0" w:color="000000"/>
              <w:right w:val="nil"/>
            </w:tcBorders>
            <w:shd w:val="clear" w:color="FFFFCC" w:fill="FFFFFF"/>
            <w:hideMark/>
          </w:tcPr>
          <w:p w:rsidR="00315B55" w:rsidRPr="006E6C0C" w:rsidRDefault="00315B55" w:rsidP="007347A0">
            <w:pPr>
              <w:widowControl w:val="0"/>
              <w:jc w:val="center"/>
              <w:rPr>
                <w:rFonts w:ascii="Times New Roman" w:hAnsi="Times New Roman" w:cs="Times New Roman"/>
                <w:sz w:val="20"/>
                <w:szCs w:val="20"/>
              </w:rPr>
            </w:pPr>
            <w:r w:rsidRPr="006E6C0C">
              <w:rPr>
                <w:rFonts w:ascii="Times New Roman" w:hAnsi="Times New Roman" w:cs="Times New Roman"/>
                <w:sz w:val="20"/>
                <w:szCs w:val="20"/>
              </w:rPr>
              <w:t>1,1</w:t>
            </w:r>
            <w:r w:rsidR="007347A0">
              <w:rPr>
                <w:rFonts w:ascii="Times New Roman" w:hAnsi="Times New Roman" w:cs="Times New Roman"/>
                <w:sz w:val="20"/>
                <w:szCs w:val="20"/>
              </w:rPr>
              <w:t>556</w:t>
            </w:r>
          </w:p>
        </w:tc>
        <w:tc>
          <w:tcPr>
            <w:tcW w:w="1420" w:type="dxa"/>
            <w:tcBorders>
              <w:top w:val="nil"/>
              <w:left w:val="single" w:sz="8" w:space="0" w:color="000000"/>
              <w:bottom w:val="single" w:sz="8" w:space="0" w:color="000000"/>
              <w:right w:val="nil"/>
            </w:tcBorders>
            <w:shd w:val="clear" w:color="FFFFCC" w:fill="FFFFFF"/>
            <w:hideMark/>
          </w:tcPr>
          <w:p w:rsidR="00315B55" w:rsidRPr="00897C39" w:rsidRDefault="007347A0" w:rsidP="000A70EF">
            <w:pPr>
              <w:jc w:val="center"/>
              <w:rPr>
                <w:rFonts w:ascii="Times New Roman" w:hAnsi="Times New Roman" w:cs="Times New Roman"/>
                <w:sz w:val="20"/>
                <w:szCs w:val="20"/>
              </w:rPr>
            </w:pPr>
            <w:r>
              <w:rPr>
                <w:rFonts w:ascii="Times New Roman" w:hAnsi="Times New Roman" w:cs="Times New Roman"/>
                <w:sz w:val="20"/>
                <w:szCs w:val="20"/>
              </w:rPr>
              <w:t>4178,9</w:t>
            </w:r>
          </w:p>
        </w:tc>
        <w:tc>
          <w:tcPr>
            <w:tcW w:w="1491" w:type="dxa"/>
            <w:tcBorders>
              <w:top w:val="nil"/>
              <w:left w:val="single" w:sz="8" w:space="0" w:color="000000"/>
              <w:bottom w:val="single" w:sz="8" w:space="0" w:color="000000"/>
              <w:right w:val="nil"/>
            </w:tcBorders>
            <w:shd w:val="clear" w:color="FFFFCC" w:fill="FFFFFF"/>
            <w:hideMark/>
          </w:tcPr>
          <w:p w:rsidR="00315B55" w:rsidRPr="005E065B" w:rsidRDefault="00315B55" w:rsidP="003A78CF">
            <w:pPr>
              <w:jc w:val="center"/>
              <w:rPr>
                <w:rFonts w:ascii="Times New Roman" w:hAnsi="Times New Roman" w:cs="Times New Roman"/>
                <w:sz w:val="20"/>
                <w:szCs w:val="20"/>
              </w:rPr>
            </w:pPr>
            <w:r w:rsidRPr="00742A74">
              <w:rPr>
                <w:rFonts w:ascii="Times New Roman" w:hAnsi="Times New Roman" w:cs="Times New Roman"/>
                <w:sz w:val="20"/>
                <w:szCs w:val="20"/>
              </w:rPr>
              <w:t>0,2</w:t>
            </w:r>
            <w:r w:rsidR="003A78CF">
              <w:rPr>
                <w:rFonts w:ascii="Times New Roman" w:hAnsi="Times New Roman" w:cs="Times New Roman"/>
                <w:sz w:val="20"/>
                <w:szCs w:val="20"/>
              </w:rPr>
              <w:t>899</w:t>
            </w:r>
          </w:p>
        </w:tc>
        <w:tc>
          <w:tcPr>
            <w:tcW w:w="1322" w:type="dxa"/>
            <w:tcBorders>
              <w:top w:val="nil"/>
              <w:left w:val="single" w:sz="8" w:space="0" w:color="000000"/>
              <w:bottom w:val="single" w:sz="8" w:space="0" w:color="000000"/>
              <w:right w:val="nil"/>
            </w:tcBorders>
            <w:shd w:val="clear" w:color="FFFFCC" w:fill="FFFFFF"/>
            <w:hideMark/>
          </w:tcPr>
          <w:p w:rsidR="00315B55" w:rsidRPr="00897C39" w:rsidRDefault="00315B55" w:rsidP="003A78CF">
            <w:pPr>
              <w:jc w:val="center"/>
              <w:rPr>
                <w:rFonts w:ascii="Times New Roman" w:hAnsi="Times New Roman" w:cs="Times New Roman"/>
                <w:sz w:val="20"/>
                <w:szCs w:val="20"/>
              </w:rPr>
            </w:pPr>
            <w:r w:rsidRPr="00742A74">
              <w:rPr>
                <w:rFonts w:ascii="Times New Roman" w:hAnsi="Times New Roman" w:cs="Times New Roman"/>
                <w:sz w:val="20"/>
                <w:szCs w:val="20"/>
              </w:rPr>
              <w:t>0,</w:t>
            </w:r>
            <w:r>
              <w:rPr>
                <w:rFonts w:ascii="Times New Roman" w:hAnsi="Times New Roman" w:cs="Times New Roman"/>
                <w:sz w:val="20"/>
                <w:szCs w:val="20"/>
              </w:rPr>
              <w:t>3</w:t>
            </w:r>
            <w:r w:rsidR="003A78CF">
              <w:rPr>
                <w:rFonts w:ascii="Times New Roman" w:hAnsi="Times New Roman" w:cs="Times New Roman"/>
                <w:sz w:val="20"/>
                <w:szCs w:val="20"/>
              </w:rPr>
              <w:t>350</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255"/>
        </w:trPr>
        <w:tc>
          <w:tcPr>
            <w:tcW w:w="15450" w:type="dxa"/>
            <w:gridSpan w:val="11"/>
            <w:tcBorders>
              <w:top w:val="single" w:sz="8" w:space="0" w:color="000000"/>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lastRenderedPageBreak/>
              <w:t xml:space="preserve">Подпрограмма 5 </w:t>
            </w:r>
            <w:r w:rsidRPr="00A00E6C">
              <w:rPr>
                <w:rFonts w:ascii="Times New Roman" w:hAnsi="Times New Roman" w:cs="Times New Roman"/>
                <w:sz w:val="20"/>
                <w:szCs w:val="20"/>
              </w:rPr>
              <w:t>«Профилактика правонарушений и борьба с преступностью на территории  Верхнеломовского  сельсовета Нижнеломовского района Пензенской области»</w:t>
            </w:r>
          </w:p>
        </w:tc>
      </w:tr>
      <w:tr w:rsidR="00315B55" w:rsidRPr="006B60CD" w:rsidTr="003A78CF">
        <w:trPr>
          <w:gridAfter w:val="1"/>
          <w:wAfter w:w="16" w:type="dxa"/>
          <w:trHeight w:val="957"/>
        </w:trPr>
        <w:tc>
          <w:tcPr>
            <w:tcW w:w="2084" w:type="dxa"/>
            <w:tcBorders>
              <w:top w:val="nil"/>
              <w:left w:val="single" w:sz="8" w:space="0" w:color="000000"/>
              <w:bottom w:val="single" w:sz="8" w:space="0" w:color="000000"/>
              <w:right w:val="nil"/>
            </w:tcBorders>
            <w:shd w:val="clear" w:color="FFFFCC" w:fill="FFFFFF"/>
            <w:hideMark/>
          </w:tcPr>
          <w:p w:rsidR="00315B55" w:rsidRPr="00A00E6C" w:rsidRDefault="00315B55" w:rsidP="000A70EF">
            <w:pPr>
              <w:spacing w:after="0" w:line="240" w:lineRule="auto"/>
              <w:rPr>
                <w:rFonts w:ascii="Times New Roman" w:hAnsi="Times New Roman" w:cs="Times New Roman"/>
                <w:sz w:val="20"/>
                <w:szCs w:val="20"/>
              </w:rPr>
            </w:pPr>
            <w:r w:rsidRPr="00A00E6C">
              <w:rPr>
                <w:rFonts w:ascii="Times New Roman" w:hAnsi="Times New Roman" w:cs="Times New Roman"/>
                <w:sz w:val="20"/>
                <w:szCs w:val="20"/>
              </w:rPr>
              <w:t xml:space="preserve">Снижение количества совершаемых пресс-туплений и правона-рушений на территории Верхнеломовского сельсовета Нижнеломовского района Пензенской области  </w:t>
            </w:r>
          </w:p>
        </w:tc>
        <w:tc>
          <w:tcPr>
            <w:tcW w:w="1420" w:type="dxa"/>
            <w:tcBorders>
              <w:top w:val="nil"/>
              <w:left w:val="single" w:sz="8" w:space="0" w:color="000000"/>
              <w:bottom w:val="single" w:sz="8" w:space="0" w:color="000000"/>
              <w:right w:val="nil"/>
            </w:tcBorders>
            <w:shd w:val="clear" w:color="FFFFCC" w:fill="FFFFFF"/>
            <w:hideMark/>
          </w:tcPr>
          <w:p w:rsidR="00315B55" w:rsidRPr="00A00E6C" w:rsidRDefault="00315B55" w:rsidP="000A70EF">
            <w:pPr>
              <w:widowControl w:val="0"/>
              <w:jc w:val="center"/>
              <w:rPr>
                <w:rFonts w:ascii="Times New Roman" w:hAnsi="Times New Roman" w:cs="Times New Roman"/>
                <w:sz w:val="20"/>
                <w:szCs w:val="20"/>
              </w:rPr>
            </w:pPr>
            <w:r w:rsidRPr="00A00E6C">
              <w:rPr>
                <w:rFonts w:ascii="Times New Roman" w:hAnsi="Times New Roman" w:cs="Times New Roman"/>
                <w:sz w:val="20"/>
                <w:szCs w:val="20"/>
              </w:rPr>
              <w:t>Ед.</w:t>
            </w:r>
          </w:p>
        </w:tc>
        <w:tc>
          <w:tcPr>
            <w:tcW w:w="962" w:type="dxa"/>
            <w:tcBorders>
              <w:top w:val="nil"/>
              <w:left w:val="single" w:sz="8" w:space="0" w:color="000000"/>
              <w:bottom w:val="single" w:sz="8" w:space="0" w:color="000000"/>
              <w:right w:val="nil"/>
            </w:tcBorders>
            <w:shd w:val="clear" w:color="FFFFCC" w:fill="FFFFFF"/>
            <w:hideMark/>
          </w:tcPr>
          <w:p w:rsidR="00315B55" w:rsidRPr="006E6C0C" w:rsidRDefault="007347A0" w:rsidP="000A70EF">
            <w:pPr>
              <w:widowControl w:val="0"/>
              <w:jc w:val="center"/>
              <w:rPr>
                <w:rFonts w:ascii="Times New Roman" w:hAnsi="Times New Roman" w:cs="Times New Roman"/>
                <w:sz w:val="20"/>
                <w:szCs w:val="20"/>
              </w:rPr>
            </w:pPr>
            <w:r>
              <w:rPr>
                <w:rFonts w:ascii="Times New Roman" w:hAnsi="Times New Roman" w:cs="Times New Roman"/>
                <w:sz w:val="20"/>
                <w:szCs w:val="20"/>
              </w:rPr>
              <w:t>7</w:t>
            </w:r>
          </w:p>
        </w:tc>
        <w:tc>
          <w:tcPr>
            <w:tcW w:w="873" w:type="dxa"/>
            <w:tcBorders>
              <w:top w:val="nil"/>
              <w:left w:val="single" w:sz="8" w:space="0" w:color="000000"/>
              <w:bottom w:val="single" w:sz="8" w:space="0" w:color="000000"/>
              <w:right w:val="nil"/>
            </w:tcBorders>
            <w:shd w:val="clear" w:color="FFFFCC" w:fill="FFFFFF"/>
            <w:hideMark/>
          </w:tcPr>
          <w:p w:rsidR="00315B55" w:rsidRPr="006E6C0C" w:rsidRDefault="00315B55" w:rsidP="000A70EF">
            <w:pPr>
              <w:widowControl w:val="0"/>
              <w:jc w:val="center"/>
              <w:rPr>
                <w:rFonts w:ascii="Times New Roman" w:hAnsi="Times New Roman" w:cs="Times New Roman"/>
                <w:sz w:val="20"/>
                <w:szCs w:val="20"/>
              </w:rPr>
            </w:pPr>
            <w:r w:rsidRPr="006E6C0C">
              <w:rPr>
                <w:rFonts w:ascii="Times New Roman" w:hAnsi="Times New Roman" w:cs="Times New Roman"/>
                <w:sz w:val="20"/>
                <w:szCs w:val="20"/>
              </w:rPr>
              <w:t>7</w:t>
            </w:r>
          </w:p>
        </w:tc>
        <w:tc>
          <w:tcPr>
            <w:tcW w:w="1420" w:type="dxa"/>
            <w:tcBorders>
              <w:top w:val="nil"/>
              <w:left w:val="single" w:sz="8" w:space="0" w:color="000000"/>
              <w:bottom w:val="single" w:sz="8" w:space="0" w:color="000000"/>
              <w:right w:val="nil"/>
            </w:tcBorders>
            <w:shd w:val="clear" w:color="FFFFCC" w:fill="FFFFFF"/>
            <w:hideMark/>
          </w:tcPr>
          <w:p w:rsidR="00315B55" w:rsidRPr="006E6C0C" w:rsidRDefault="00315B55" w:rsidP="007347A0">
            <w:pPr>
              <w:widowControl w:val="0"/>
              <w:jc w:val="center"/>
              <w:rPr>
                <w:rFonts w:ascii="Times New Roman" w:hAnsi="Times New Roman" w:cs="Times New Roman"/>
                <w:sz w:val="20"/>
                <w:szCs w:val="20"/>
              </w:rPr>
            </w:pPr>
            <w:r w:rsidRPr="006E6C0C">
              <w:rPr>
                <w:rFonts w:ascii="Times New Roman" w:hAnsi="Times New Roman" w:cs="Times New Roman"/>
                <w:sz w:val="20"/>
                <w:szCs w:val="20"/>
              </w:rPr>
              <w:t>1,</w:t>
            </w:r>
            <w:r w:rsidR="007347A0">
              <w:rPr>
                <w:rFonts w:ascii="Times New Roman" w:hAnsi="Times New Roman" w:cs="Times New Roman"/>
                <w:sz w:val="20"/>
                <w:szCs w:val="20"/>
              </w:rPr>
              <w:t>0000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957"/>
        </w:trPr>
        <w:tc>
          <w:tcPr>
            <w:tcW w:w="2084" w:type="dxa"/>
            <w:tcBorders>
              <w:top w:val="nil"/>
              <w:left w:val="single" w:sz="8" w:space="0" w:color="000000"/>
              <w:bottom w:val="single" w:sz="8" w:space="0" w:color="000000"/>
              <w:right w:val="nil"/>
            </w:tcBorders>
            <w:shd w:val="clear" w:color="FFFFCC" w:fill="FFFFFF"/>
            <w:hideMark/>
          </w:tcPr>
          <w:p w:rsidR="00315B55" w:rsidRPr="00A00E6C" w:rsidRDefault="00315B55" w:rsidP="000A70EF">
            <w:pPr>
              <w:spacing w:after="0" w:line="240" w:lineRule="auto"/>
              <w:rPr>
                <w:rFonts w:ascii="Times New Roman" w:hAnsi="Times New Roman" w:cs="Times New Roman"/>
                <w:sz w:val="20"/>
                <w:szCs w:val="20"/>
              </w:rPr>
            </w:pPr>
            <w:r w:rsidRPr="00A00E6C">
              <w:rPr>
                <w:rFonts w:ascii="Times New Roman" w:hAnsi="Times New Roman" w:cs="Times New Roman"/>
                <w:sz w:val="20"/>
                <w:szCs w:val="20"/>
              </w:rPr>
              <w:t xml:space="preserve">Увеличение количества детей, подростков и молодежи в кружках и секциях на территории Верхнеломовского сельсовета Нижнеломовского района Пензенской области  </w:t>
            </w:r>
          </w:p>
        </w:tc>
        <w:tc>
          <w:tcPr>
            <w:tcW w:w="1420" w:type="dxa"/>
            <w:tcBorders>
              <w:top w:val="nil"/>
              <w:left w:val="single" w:sz="8" w:space="0" w:color="000000"/>
              <w:bottom w:val="single" w:sz="8" w:space="0" w:color="000000"/>
              <w:right w:val="nil"/>
            </w:tcBorders>
            <w:shd w:val="clear" w:color="FFFFCC" w:fill="FFFFFF"/>
            <w:hideMark/>
          </w:tcPr>
          <w:p w:rsidR="00315B55" w:rsidRPr="00A00E6C" w:rsidRDefault="00315B55" w:rsidP="000A70EF">
            <w:pPr>
              <w:widowControl w:val="0"/>
              <w:jc w:val="center"/>
              <w:rPr>
                <w:rFonts w:ascii="Times New Roman" w:hAnsi="Times New Roman" w:cs="Times New Roman"/>
                <w:sz w:val="20"/>
                <w:szCs w:val="20"/>
              </w:rPr>
            </w:pPr>
            <w:r w:rsidRPr="00A00E6C">
              <w:rPr>
                <w:rFonts w:ascii="Times New Roman" w:hAnsi="Times New Roman" w:cs="Times New Roman"/>
                <w:sz w:val="20"/>
                <w:szCs w:val="20"/>
              </w:rPr>
              <w:t>Ед.</w:t>
            </w:r>
          </w:p>
        </w:tc>
        <w:tc>
          <w:tcPr>
            <w:tcW w:w="962" w:type="dxa"/>
            <w:tcBorders>
              <w:top w:val="nil"/>
              <w:left w:val="single" w:sz="8" w:space="0" w:color="000000"/>
              <w:bottom w:val="single" w:sz="8" w:space="0" w:color="000000"/>
              <w:right w:val="nil"/>
            </w:tcBorders>
            <w:shd w:val="clear" w:color="FFFFCC" w:fill="FFFFFF"/>
            <w:hideMark/>
          </w:tcPr>
          <w:p w:rsidR="00315B55" w:rsidRPr="006E6C0C" w:rsidRDefault="00315B55" w:rsidP="007347A0">
            <w:pPr>
              <w:widowControl w:val="0"/>
              <w:jc w:val="center"/>
              <w:rPr>
                <w:rFonts w:ascii="Times New Roman" w:hAnsi="Times New Roman" w:cs="Times New Roman"/>
                <w:sz w:val="20"/>
                <w:szCs w:val="20"/>
              </w:rPr>
            </w:pPr>
            <w:r w:rsidRPr="006E6C0C">
              <w:rPr>
                <w:rFonts w:ascii="Times New Roman" w:hAnsi="Times New Roman" w:cs="Times New Roman"/>
                <w:sz w:val="20"/>
                <w:szCs w:val="20"/>
              </w:rPr>
              <w:t>1</w:t>
            </w:r>
            <w:r w:rsidR="007347A0">
              <w:rPr>
                <w:rFonts w:ascii="Times New Roman" w:hAnsi="Times New Roman" w:cs="Times New Roman"/>
                <w:sz w:val="20"/>
                <w:szCs w:val="20"/>
              </w:rPr>
              <w:t>5</w:t>
            </w:r>
            <w:r w:rsidRPr="006E6C0C">
              <w:rPr>
                <w:rFonts w:ascii="Times New Roman" w:hAnsi="Times New Roman" w:cs="Times New Roman"/>
                <w:sz w:val="20"/>
                <w:szCs w:val="20"/>
              </w:rPr>
              <w:t>0</w:t>
            </w:r>
          </w:p>
        </w:tc>
        <w:tc>
          <w:tcPr>
            <w:tcW w:w="873" w:type="dxa"/>
            <w:tcBorders>
              <w:top w:val="nil"/>
              <w:left w:val="single" w:sz="8" w:space="0" w:color="000000"/>
              <w:bottom w:val="single" w:sz="8" w:space="0" w:color="000000"/>
              <w:right w:val="nil"/>
            </w:tcBorders>
            <w:shd w:val="clear" w:color="FFFFCC" w:fill="FFFFFF"/>
            <w:hideMark/>
          </w:tcPr>
          <w:p w:rsidR="00315B55" w:rsidRPr="006E6C0C" w:rsidRDefault="00315B55" w:rsidP="000A70EF">
            <w:pPr>
              <w:widowControl w:val="0"/>
              <w:jc w:val="center"/>
              <w:rPr>
                <w:rFonts w:ascii="Times New Roman" w:hAnsi="Times New Roman" w:cs="Times New Roman"/>
                <w:sz w:val="20"/>
                <w:szCs w:val="20"/>
              </w:rPr>
            </w:pPr>
            <w:r w:rsidRPr="006E6C0C">
              <w:rPr>
                <w:rFonts w:ascii="Times New Roman" w:hAnsi="Times New Roman" w:cs="Times New Roman"/>
                <w:sz w:val="20"/>
                <w:szCs w:val="20"/>
              </w:rPr>
              <w:t>150</w:t>
            </w:r>
          </w:p>
        </w:tc>
        <w:tc>
          <w:tcPr>
            <w:tcW w:w="1420" w:type="dxa"/>
            <w:tcBorders>
              <w:top w:val="nil"/>
              <w:left w:val="single" w:sz="8" w:space="0" w:color="000000"/>
              <w:bottom w:val="single" w:sz="8" w:space="0" w:color="000000"/>
              <w:right w:val="nil"/>
            </w:tcBorders>
            <w:shd w:val="clear" w:color="FFFFCC" w:fill="FFFFFF"/>
            <w:hideMark/>
          </w:tcPr>
          <w:p w:rsidR="00315B55" w:rsidRPr="006E6C0C" w:rsidRDefault="00315B55" w:rsidP="007347A0">
            <w:pPr>
              <w:widowControl w:val="0"/>
              <w:jc w:val="center"/>
              <w:rPr>
                <w:rFonts w:ascii="Times New Roman" w:hAnsi="Times New Roman" w:cs="Times New Roman"/>
                <w:sz w:val="20"/>
                <w:szCs w:val="20"/>
              </w:rPr>
            </w:pPr>
            <w:r w:rsidRPr="006E6C0C">
              <w:rPr>
                <w:rFonts w:ascii="Times New Roman" w:hAnsi="Times New Roman" w:cs="Times New Roman"/>
                <w:sz w:val="20"/>
                <w:szCs w:val="20"/>
              </w:rPr>
              <w:t>1,0</w:t>
            </w:r>
            <w:r w:rsidR="007347A0">
              <w:rPr>
                <w:rFonts w:ascii="Times New Roman" w:hAnsi="Times New Roman" w:cs="Times New Roman"/>
                <w:sz w:val="20"/>
                <w:szCs w:val="20"/>
              </w:rPr>
              <w:t>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1628"/>
        </w:trPr>
        <w:tc>
          <w:tcPr>
            <w:tcW w:w="2084" w:type="dxa"/>
            <w:tcBorders>
              <w:top w:val="nil"/>
              <w:left w:val="single" w:sz="8" w:space="0" w:color="000000"/>
              <w:bottom w:val="single" w:sz="8" w:space="0" w:color="000000"/>
              <w:right w:val="nil"/>
            </w:tcBorders>
            <w:shd w:val="clear" w:color="FFFFCC" w:fill="FFFFFF"/>
            <w:hideMark/>
          </w:tcPr>
          <w:p w:rsidR="00315B55" w:rsidRPr="00A00E6C" w:rsidRDefault="00315B55" w:rsidP="000A70EF">
            <w:pPr>
              <w:spacing w:after="0" w:line="240" w:lineRule="auto"/>
              <w:rPr>
                <w:rFonts w:ascii="Times New Roman" w:hAnsi="Times New Roman" w:cs="Times New Roman"/>
                <w:sz w:val="20"/>
                <w:szCs w:val="20"/>
              </w:rPr>
            </w:pPr>
            <w:r w:rsidRPr="00A00E6C">
              <w:rPr>
                <w:rFonts w:ascii="Times New Roman" w:hAnsi="Times New Roman" w:cs="Times New Roman"/>
                <w:sz w:val="20"/>
                <w:szCs w:val="20"/>
              </w:rPr>
              <w:t xml:space="preserve">Количество профилак-тических мероприятий направленных на профилактику правона-рушений на территории Верхнеломовского сельсовета Нижнеломовского района Пензенской области  </w:t>
            </w:r>
          </w:p>
        </w:tc>
        <w:tc>
          <w:tcPr>
            <w:tcW w:w="1420" w:type="dxa"/>
            <w:tcBorders>
              <w:top w:val="nil"/>
              <w:left w:val="single" w:sz="8" w:space="0" w:color="000000"/>
              <w:bottom w:val="single" w:sz="8" w:space="0" w:color="000000"/>
              <w:right w:val="nil"/>
            </w:tcBorders>
            <w:shd w:val="clear" w:color="FFFFCC" w:fill="FFFFFF"/>
            <w:hideMark/>
          </w:tcPr>
          <w:p w:rsidR="00315B55" w:rsidRPr="00A00E6C" w:rsidRDefault="00315B55" w:rsidP="000A70EF">
            <w:pPr>
              <w:widowControl w:val="0"/>
              <w:jc w:val="center"/>
              <w:rPr>
                <w:rFonts w:ascii="Times New Roman" w:hAnsi="Times New Roman" w:cs="Times New Roman"/>
                <w:sz w:val="20"/>
                <w:szCs w:val="20"/>
              </w:rPr>
            </w:pPr>
            <w:r w:rsidRPr="00A00E6C">
              <w:rPr>
                <w:rFonts w:ascii="Times New Roman" w:hAnsi="Times New Roman" w:cs="Times New Roman"/>
                <w:sz w:val="20"/>
                <w:szCs w:val="20"/>
              </w:rPr>
              <w:t>Ед.</w:t>
            </w:r>
          </w:p>
        </w:tc>
        <w:tc>
          <w:tcPr>
            <w:tcW w:w="962" w:type="dxa"/>
            <w:tcBorders>
              <w:top w:val="nil"/>
              <w:left w:val="single" w:sz="8" w:space="0" w:color="000000"/>
              <w:bottom w:val="single" w:sz="8" w:space="0" w:color="000000"/>
              <w:right w:val="nil"/>
            </w:tcBorders>
            <w:shd w:val="clear" w:color="FFFFCC" w:fill="FFFFFF"/>
            <w:hideMark/>
          </w:tcPr>
          <w:p w:rsidR="00315B55" w:rsidRPr="006E6C0C" w:rsidRDefault="00315B55" w:rsidP="007347A0">
            <w:pPr>
              <w:widowControl w:val="0"/>
              <w:jc w:val="center"/>
              <w:rPr>
                <w:rFonts w:ascii="Times New Roman" w:hAnsi="Times New Roman" w:cs="Times New Roman"/>
                <w:sz w:val="20"/>
                <w:szCs w:val="20"/>
              </w:rPr>
            </w:pPr>
            <w:r w:rsidRPr="006E6C0C">
              <w:rPr>
                <w:rFonts w:ascii="Times New Roman" w:hAnsi="Times New Roman" w:cs="Times New Roman"/>
                <w:sz w:val="20"/>
                <w:szCs w:val="20"/>
              </w:rPr>
              <w:t>1</w:t>
            </w:r>
            <w:r w:rsidR="007347A0">
              <w:rPr>
                <w:rFonts w:ascii="Times New Roman" w:hAnsi="Times New Roman" w:cs="Times New Roman"/>
                <w:sz w:val="20"/>
                <w:szCs w:val="20"/>
              </w:rPr>
              <w:t>1</w:t>
            </w:r>
          </w:p>
        </w:tc>
        <w:tc>
          <w:tcPr>
            <w:tcW w:w="873" w:type="dxa"/>
            <w:tcBorders>
              <w:top w:val="nil"/>
              <w:left w:val="single" w:sz="8" w:space="0" w:color="000000"/>
              <w:bottom w:val="single" w:sz="8" w:space="0" w:color="000000"/>
              <w:right w:val="nil"/>
            </w:tcBorders>
            <w:shd w:val="clear" w:color="FFFFCC" w:fill="FFFFFF"/>
            <w:hideMark/>
          </w:tcPr>
          <w:p w:rsidR="00315B55" w:rsidRPr="006E6C0C" w:rsidRDefault="00315B55" w:rsidP="007347A0">
            <w:pPr>
              <w:widowControl w:val="0"/>
              <w:jc w:val="center"/>
              <w:rPr>
                <w:rFonts w:ascii="Times New Roman" w:hAnsi="Times New Roman" w:cs="Times New Roman"/>
                <w:sz w:val="20"/>
                <w:szCs w:val="20"/>
              </w:rPr>
            </w:pPr>
            <w:r w:rsidRPr="006E6C0C">
              <w:rPr>
                <w:rFonts w:ascii="Times New Roman" w:hAnsi="Times New Roman" w:cs="Times New Roman"/>
                <w:sz w:val="20"/>
                <w:szCs w:val="20"/>
              </w:rPr>
              <w:t>1</w:t>
            </w:r>
            <w:r w:rsidR="007347A0">
              <w:rPr>
                <w:rFonts w:ascii="Times New Roman" w:hAnsi="Times New Roman" w:cs="Times New Roman"/>
                <w:sz w:val="20"/>
                <w:szCs w:val="20"/>
              </w:rPr>
              <w:t>2</w:t>
            </w:r>
          </w:p>
        </w:tc>
        <w:tc>
          <w:tcPr>
            <w:tcW w:w="1420" w:type="dxa"/>
            <w:tcBorders>
              <w:top w:val="nil"/>
              <w:left w:val="single" w:sz="8" w:space="0" w:color="000000"/>
              <w:bottom w:val="single" w:sz="8" w:space="0" w:color="000000"/>
              <w:right w:val="nil"/>
            </w:tcBorders>
            <w:shd w:val="clear" w:color="FFFFCC" w:fill="FFFFFF"/>
            <w:hideMark/>
          </w:tcPr>
          <w:p w:rsidR="00315B55" w:rsidRPr="006E6C0C" w:rsidRDefault="00315B55" w:rsidP="007347A0">
            <w:pPr>
              <w:widowControl w:val="0"/>
              <w:jc w:val="center"/>
              <w:rPr>
                <w:rFonts w:ascii="Times New Roman" w:hAnsi="Times New Roman" w:cs="Times New Roman"/>
                <w:sz w:val="20"/>
                <w:szCs w:val="20"/>
              </w:rPr>
            </w:pPr>
            <w:r>
              <w:rPr>
                <w:rFonts w:ascii="Times New Roman" w:hAnsi="Times New Roman" w:cs="Times New Roman"/>
                <w:sz w:val="20"/>
                <w:szCs w:val="20"/>
              </w:rPr>
              <w:t>0,9</w:t>
            </w:r>
            <w:r w:rsidR="007347A0">
              <w:rPr>
                <w:rFonts w:ascii="Times New Roman" w:hAnsi="Times New Roman" w:cs="Times New Roman"/>
                <w:sz w:val="20"/>
                <w:szCs w:val="20"/>
              </w:rPr>
              <w:t>167</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128"/>
        </w:trPr>
        <w:tc>
          <w:tcPr>
            <w:tcW w:w="2084"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rPr>
                <w:rFonts w:ascii="Times New Roman" w:hAnsi="Times New Roman" w:cs="Times New Roman"/>
                <w:sz w:val="20"/>
                <w:szCs w:val="20"/>
              </w:rPr>
            </w:pPr>
            <w:r w:rsidRPr="006B60CD">
              <w:rPr>
                <w:rFonts w:ascii="Times New Roman" w:hAnsi="Times New Roman" w:cs="Times New Roman"/>
                <w:sz w:val="20"/>
                <w:szCs w:val="20"/>
              </w:rPr>
              <w:t>Итоговое значение (по подпрограмме5)</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 </w:t>
            </w: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731" w:type="dxa"/>
            <w:tcBorders>
              <w:top w:val="nil"/>
              <w:left w:val="single" w:sz="8" w:space="0" w:color="000000"/>
              <w:bottom w:val="single" w:sz="8" w:space="0" w:color="000000"/>
              <w:right w:val="nil"/>
            </w:tcBorders>
            <w:shd w:val="clear" w:color="FFFFCC" w:fill="FFFFFF"/>
            <w:hideMark/>
          </w:tcPr>
          <w:p w:rsidR="00315B55" w:rsidRPr="006E6C0C" w:rsidRDefault="007347A0" w:rsidP="000A70EF">
            <w:pPr>
              <w:widowControl w:val="0"/>
              <w:jc w:val="center"/>
              <w:rPr>
                <w:rFonts w:ascii="Times New Roman" w:hAnsi="Times New Roman" w:cs="Times New Roman"/>
                <w:sz w:val="20"/>
                <w:szCs w:val="20"/>
              </w:rPr>
            </w:pPr>
            <w:r>
              <w:rPr>
                <w:rFonts w:ascii="Times New Roman" w:hAnsi="Times New Roman" w:cs="Times New Roman"/>
                <w:sz w:val="20"/>
                <w:szCs w:val="20"/>
              </w:rPr>
              <w:t>0,9722</w:t>
            </w:r>
          </w:p>
        </w:tc>
        <w:tc>
          <w:tcPr>
            <w:tcW w:w="1420" w:type="dxa"/>
            <w:tcBorders>
              <w:top w:val="nil"/>
              <w:left w:val="single" w:sz="8" w:space="0" w:color="000000"/>
              <w:bottom w:val="single" w:sz="8" w:space="0" w:color="000000"/>
              <w:right w:val="nil"/>
            </w:tcBorders>
            <w:shd w:val="clear" w:color="FFFFCC" w:fill="FFFFFF"/>
            <w:hideMark/>
          </w:tcPr>
          <w:p w:rsidR="00315B55" w:rsidRPr="006E705E" w:rsidRDefault="00315B55" w:rsidP="000A70EF">
            <w:pPr>
              <w:widowControl w:val="0"/>
              <w:jc w:val="center"/>
              <w:rPr>
                <w:rFonts w:ascii="Times New Roman" w:hAnsi="Times New Roman" w:cs="Times New Roman"/>
                <w:sz w:val="20"/>
                <w:szCs w:val="20"/>
                <w:lang w:val="en-US"/>
              </w:rPr>
            </w:pPr>
            <w:r w:rsidRPr="006E6C0C">
              <w:rPr>
                <w:rFonts w:ascii="Times New Roman" w:hAnsi="Times New Roman" w:cs="Times New Roman"/>
                <w:sz w:val="20"/>
                <w:szCs w:val="20"/>
              </w:rPr>
              <w:t>5,</w:t>
            </w:r>
            <w:r>
              <w:rPr>
                <w:rFonts w:ascii="Times New Roman" w:hAnsi="Times New Roman" w:cs="Times New Roman"/>
                <w:sz w:val="20"/>
                <w:szCs w:val="20"/>
                <w:lang w:val="en-US"/>
              </w:rPr>
              <w:t>0</w:t>
            </w:r>
          </w:p>
        </w:tc>
        <w:tc>
          <w:tcPr>
            <w:tcW w:w="1491" w:type="dxa"/>
            <w:tcBorders>
              <w:top w:val="nil"/>
              <w:left w:val="single" w:sz="8" w:space="0" w:color="000000"/>
              <w:bottom w:val="single" w:sz="8" w:space="0" w:color="000000"/>
              <w:right w:val="nil"/>
            </w:tcBorders>
            <w:shd w:val="clear" w:color="FFFFCC" w:fill="FFFFFF"/>
            <w:hideMark/>
          </w:tcPr>
          <w:p w:rsidR="00315B55" w:rsidRPr="005E065B" w:rsidRDefault="00315B55" w:rsidP="003A78CF">
            <w:pPr>
              <w:widowControl w:val="0"/>
              <w:jc w:val="center"/>
              <w:rPr>
                <w:rFonts w:ascii="Times New Roman" w:hAnsi="Times New Roman" w:cs="Times New Roman"/>
                <w:sz w:val="20"/>
                <w:szCs w:val="20"/>
              </w:rPr>
            </w:pPr>
            <w:r w:rsidRPr="006E6C0C">
              <w:rPr>
                <w:rFonts w:ascii="Times New Roman" w:hAnsi="Times New Roman" w:cs="Times New Roman"/>
                <w:sz w:val="20"/>
                <w:szCs w:val="20"/>
              </w:rPr>
              <w:t>0,000</w:t>
            </w:r>
            <w:r w:rsidR="003A78CF">
              <w:rPr>
                <w:rFonts w:ascii="Times New Roman" w:hAnsi="Times New Roman" w:cs="Times New Roman"/>
                <w:sz w:val="20"/>
                <w:szCs w:val="20"/>
              </w:rPr>
              <w:t>3</w:t>
            </w:r>
          </w:p>
        </w:tc>
        <w:tc>
          <w:tcPr>
            <w:tcW w:w="1322" w:type="dxa"/>
            <w:tcBorders>
              <w:top w:val="nil"/>
              <w:left w:val="single" w:sz="8" w:space="0" w:color="000000"/>
              <w:bottom w:val="single" w:sz="8" w:space="0" w:color="000000"/>
              <w:right w:val="nil"/>
            </w:tcBorders>
            <w:shd w:val="clear" w:color="FFFFCC" w:fill="FFFFFF"/>
            <w:hideMark/>
          </w:tcPr>
          <w:p w:rsidR="00315B55" w:rsidRPr="00897C39" w:rsidRDefault="00315B55" w:rsidP="000A70EF">
            <w:pPr>
              <w:widowControl w:val="0"/>
              <w:jc w:val="center"/>
              <w:rPr>
                <w:rFonts w:ascii="Times New Roman" w:hAnsi="Times New Roman" w:cs="Times New Roman"/>
                <w:sz w:val="20"/>
                <w:szCs w:val="20"/>
              </w:rPr>
            </w:pPr>
            <w:r w:rsidRPr="006E6C0C">
              <w:rPr>
                <w:rFonts w:ascii="Times New Roman" w:hAnsi="Times New Roman" w:cs="Times New Roman"/>
                <w:sz w:val="20"/>
                <w:szCs w:val="20"/>
              </w:rPr>
              <w:t>0,000</w:t>
            </w:r>
            <w:r>
              <w:rPr>
                <w:rFonts w:ascii="Times New Roman" w:hAnsi="Times New Roman" w:cs="Times New Roman"/>
                <w:sz w:val="20"/>
                <w:szCs w:val="20"/>
              </w:rPr>
              <w:t>3</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1C72F7" w:rsidTr="003A78CF">
        <w:trPr>
          <w:gridAfter w:val="1"/>
          <w:wAfter w:w="16" w:type="dxa"/>
          <w:trHeight w:val="64"/>
        </w:trPr>
        <w:tc>
          <w:tcPr>
            <w:tcW w:w="15450" w:type="dxa"/>
            <w:gridSpan w:val="11"/>
            <w:tcBorders>
              <w:top w:val="nil"/>
              <w:left w:val="single" w:sz="8" w:space="0" w:color="000000"/>
              <w:bottom w:val="single" w:sz="8" w:space="0" w:color="000000"/>
              <w:right w:val="single" w:sz="8" w:space="0" w:color="000000"/>
            </w:tcBorders>
            <w:shd w:val="clear" w:color="FFFFCC" w:fill="FFFFFF"/>
            <w:hideMark/>
          </w:tcPr>
          <w:p w:rsidR="00315B55" w:rsidRPr="001C72F7" w:rsidRDefault="00315B55" w:rsidP="000A70EF">
            <w:pPr>
              <w:spacing w:after="0" w:line="240" w:lineRule="auto"/>
              <w:rPr>
                <w:rFonts w:ascii="Times New Roman" w:hAnsi="Times New Roman" w:cs="Times New Roman"/>
                <w:sz w:val="20"/>
                <w:szCs w:val="20"/>
              </w:rPr>
            </w:pPr>
            <w:r w:rsidRPr="001C72F7">
              <w:rPr>
                <w:rFonts w:ascii="Times New Roman" w:hAnsi="Times New Roman" w:cs="Times New Roman"/>
                <w:sz w:val="20"/>
                <w:szCs w:val="20"/>
              </w:rPr>
              <w:t>Подпрограмма 6 «Пожарная безопасность на территории Верхнеломовского сельсовета Нижнеломовского района Пензенской области»</w:t>
            </w:r>
          </w:p>
        </w:tc>
      </w:tr>
      <w:tr w:rsidR="00315B55" w:rsidRPr="006B60CD" w:rsidTr="003A78CF">
        <w:trPr>
          <w:gridAfter w:val="1"/>
          <w:wAfter w:w="16" w:type="dxa"/>
          <w:trHeight w:val="490"/>
        </w:trPr>
        <w:tc>
          <w:tcPr>
            <w:tcW w:w="2084" w:type="dxa"/>
            <w:tcBorders>
              <w:top w:val="nil"/>
              <w:left w:val="single" w:sz="8" w:space="0" w:color="000000"/>
              <w:bottom w:val="single" w:sz="8" w:space="0" w:color="000000"/>
              <w:right w:val="nil"/>
            </w:tcBorders>
            <w:shd w:val="clear" w:color="FFFFCC" w:fill="FFFFFF"/>
            <w:hideMark/>
          </w:tcPr>
          <w:p w:rsidR="00315B55" w:rsidRPr="001C72F7" w:rsidRDefault="00315B55" w:rsidP="000A70EF">
            <w:pPr>
              <w:widowControl w:val="0"/>
              <w:spacing w:after="0"/>
              <w:rPr>
                <w:rFonts w:ascii="Times New Roman" w:hAnsi="Times New Roman" w:cs="Times New Roman"/>
                <w:sz w:val="20"/>
                <w:szCs w:val="20"/>
              </w:rPr>
            </w:pPr>
            <w:r w:rsidRPr="001C72F7">
              <w:rPr>
                <w:rFonts w:ascii="Times New Roman" w:hAnsi="Times New Roman" w:cs="Times New Roman"/>
                <w:sz w:val="20"/>
                <w:szCs w:val="20"/>
              </w:rPr>
              <w:t xml:space="preserve">Динамика снижения на территории </w:t>
            </w:r>
            <w:r w:rsidRPr="001C72F7">
              <w:rPr>
                <w:rFonts w:ascii="Times New Roman" w:hAnsi="Times New Roman" w:cs="Times New Roman"/>
                <w:sz w:val="20"/>
                <w:szCs w:val="20"/>
              </w:rPr>
              <w:lastRenderedPageBreak/>
              <w:t>Верхнеломовского сельсовета Нижнеломовского района Пензенской области  общего количества пожаров</w:t>
            </w:r>
          </w:p>
        </w:tc>
        <w:tc>
          <w:tcPr>
            <w:tcW w:w="1420" w:type="dxa"/>
            <w:tcBorders>
              <w:top w:val="nil"/>
              <w:left w:val="single" w:sz="8" w:space="0" w:color="000000"/>
              <w:bottom w:val="single" w:sz="8" w:space="0" w:color="000000"/>
              <w:right w:val="nil"/>
            </w:tcBorders>
            <w:shd w:val="clear" w:color="FFFFCC" w:fill="FFFFFF"/>
            <w:hideMark/>
          </w:tcPr>
          <w:p w:rsidR="00315B55" w:rsidRPr="001C72F7" w:rsidRDefault="00315B55" w:rsidP="000A70EF">
            <w:pPr>
              <w:widowControl w:val="0"/>
              <w:jc w:val="center"/>
              <w:rPr>
                <w:rFonts w:ascii="Times New Roman" w:hAnsi="Times New Roman" w:cs="Times New Roman"/>
                <w:sz w:val="20"/>
                <w:szCs w:val="20"/>
              </w:rPr>
            </w:pPr>
            <w:r w:rsidRPr="001C72F7">
              <w:rPr>
                <w:rFonts w:ascii="Times New Roman" w:hAnsi="Times New Roman" w:cs="Times New Roman"/>
                <w:sz w:val="20"/>
                <w:szCs w:val="20"/>
              </w:rPr>
              <w:lastRenderedPageBreak/>
              <w:t>Ед.</w:t>
            </w:r>
          </w:p>
        </w:tc>
        <w:tc>
          <w:tcPr>
            <w:tcW w:w="962" w:type="dxa"/>
            <w:tcBorders>
              <w:top w:val="nil"/>
              <w:left w:val="single" w:sz="8" w:space="0" w:color="000000"/>
              <w:bottom w:val="single" w:sz="8" w:space="0" w:color="000000"/>
              <w:right w:val="nil"/>
            </w:tcBorders>
            <w:shd w:val="clear" w:color="FFFFCC" w:fill="FFFFFF"/>
            <w:hideMark/>
          </w:tcPr>
          <w:p w:rsidR="00315B55" w:rsidRPr="001C72F7" w:rsidRDefault="00315B55" w:rsidP="000A70EF">
            <w:pPr>
              <w:widowControl w:val="0"/>
              <w:jc w:val="center"/>
              <w:rPr>
                <w:rFonts w:ascii="Times New Roman" w:hAnsi="Times New Roman" w:cs="Times New Roman"/>
                <w:sz w:val="20"/>
                <w:szCs w:val="20"/>
              </w:rPr>
            </w:pPr>
            <w:r w:rsidRPr="001C72F7">
              <w:rPr>
                <w:rFonts w:ascii="Times New Roman" w:hAnsi="Times New Roman" w:cs="Times New Roman"/>
                <w:sz w:val="20"/>
                <w:szCs w:val="20"/>
              </w:rPr>
              <w:t>1</w:t>
            </w:r>
          </w:p>
        </w:tc>
        <w:tc>
          <w:tcPr>
            <w:tcW w:w="873" w:type="dxa"/>
            <w:tcBorders>
              <w:top w:val="nil"/>
              <w:left w:val="single" w:sz="8" w:space="0" w:color="000000"/>
              <w:bottom w:val="single" w:sz="8" w:space="0" w:color="000000"/>
              <w:right w:val="nil"/>
            </w:tcBorders>
            <w:shd w:val="clear" w:color="FFFFCC" w:fill="FFFFFF"/>
            <w:hideMark/>
          </w:tcPr>
          <w:p w:rsidR="00315B55" w:rsidRPr="001C72F7" w:rsidRDefault="00315B55" w:rsidP="000A70EF">
            <w:pPr>
              <w:widowControl w:val="0"/>
              <w:jc w:val="center"/>
              <w:rPr>
                <w:rFonts w:ascii="Times New Roman" w:hAnsi="Times New Roman" w:cs="Times New Roman"/>
                <w:sz w:val="20"/>
                <w:szCs w:val="20"/>
              </w:rPr>
            </w:pPr>
            <w:r w:rsidRPr="001C72F7">
              <w:rPr>
                <w:rFonts w:ascii="Times New Roman" w:hAnsi="Times New Roman" w:cs="Times New Roman"/>
                <w:sz w:val="20"/>
                <w:szCs w:val="20"/>
              </w:rPr>
              <w:t>1</w:t>
            </w:r>
          </w:p>
        </w:tc>
        <w:tc>
          <w:tcPr>
            <w:tcW w:w="1420" w:type="dxa"/>
            <w:tcBorders>
              <w:top w:val="nil"/>
              <w:left w:val="single" w:sz="8" w:space="0" w:color="000000"/>
              <w:bottom w:val="single" w:sz="8" w:space="0" w:color="000000"/>
              <w:right w:val="nil"/>
            </w:tcBorders>
            <w:shd w:val="clear" w:color="FFFFCC" w:fill="FFFFFF"/>
            <w:hideMark/>
          </w:tcPr>
          <w:p w:rsidR="00315B55" w:rsidRPr="001C72F7" w:rsidRDefault="00315B55" w:rsidP="000A70EF">
            <w:pPr>
              <w:widowControl w:val="0"/>
              <w:jc w:val="center"/>
              <w:rPr>
                <w:rFonts w:ascii="Times New Roman" w:hAnsi="Times New Roman" w:cs="Times New Roman"/>
                <w:sz w:val="20"/>
                <w:szCs w:val="20"/>
              </w:rPr>
            </w:pPr>
            <w:r w:rsidRPr="001C72F7">
              <w:rPr>
                <w:rFonts w:ascii="Times New Roman" w:hAnsi="Times New Roman" w:cs="Times New Roman"/>
                <w:sz w:val="20"/>
                <w:szCs w:val="20"/>
              </w:rPr>
              <w:t>1,0000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367"/>
        </w:trPr>
        <w:tc>
          <w:tcPr>
            <w:tcW w:w="2084" w:type="dxa"/>
            <w:tcBorders>
              <w:top w:val="nil"/>
              <w:left w:val="single" w:sz="8" w:space="0" w:color="000000"/>
              <w:bottom w:val="single" w:sz="8" w:space="0" w:color="000000"/>
              <w:right w:val="nil"/>
            </w:tcBorders>
            <w:shd w:val="clear" w:color="FFFFCC" w:fill="FFFFFF"/>
            <w:hideMark/>
          </w:tcPr>
          <w:p w:rsidR="00315B55" w:rsidRPr="001C72F7" w:rsidRDefault="00315B55" w:rsidP="000A70EF">
            <w:pPr>
              <w:spacing w:after="0" w:line="240" w:lineRule="auto"/>
              <w:rPr>
                <w:rFonts w:ascii="Times New Roman" w:hAnsi="Times New Roman" w:cs="Times New Roman"/>
                <w:sz w:val="20"/>
                <w:szCs w:val="20"/>
              </w:rPr>
            </w:pPr>
            <w:r w:rsidRPr="001C72F7">
              <w:rPr>
                <w:rFonts w:ascii="Times New Roman" w:hAnsi="Times New Roman" w:cs="Times New Roman"/>
                <w:sz w:val="20"/>
                <w:szCs w:val="20"/>
              </w:rPr>
              <w:lastRenderedPageBreak/>
              <w:t xml:space="preserve">Проведение профилактических меро-приятий, направленных на предупреждение пожаров на территории Верхнеломовского сельсовета Нижнеломовского района Пензенской области  </w:t>
            </w:r>
          </w:p>
        </w:tc>
        <w:tc>
          <w:tcPr>
            <w:tcW w:w="1420" w:type="dxa"/>
            <w:tcBorders>
              <w:top w:val="nil"/>
              <w:left w:val="single" w:sz="8" w:space="0" w:color="000000"/>
              <w:bottom w:val="single" w:sz="8" w:space="0" w:color="000000"/>
              <w:right w:val="nil"/>
            </w:tcBorders>
            <w:shd w:val="clear" w:color="FFFFCC" w:fill="FFFFFF"/>
            <w:hideMark/>
          </w:tcPr>
          <w:p w:rsidR="00315B55" w:rsidRPr="001C72F7" w:rsidRDefault="00315B55" w:rsidP="000A70EF">
            <w:pPr>
              <w:widowControl w:val="0"/>
              <w:jc w:val="center"/>
              <w:rPr>
                <w:rFonts w:ascii="Times New Roman" w:hAnsi="Times New Roman" w:cs="Times New Roman"/>
                <w:sz w:val="20"/>
                <w:szCs w:val="20"/>
              </w:rPr>
            </w:pPr>
            <w:r w:rsidRPr="001C72F7">
              <w:rPr>
                <w:rFonts w:ascii="Times New Roman" w:hAnsi="Times New Roman" w:cs="Times New Roman"/>
                <w:sz w:val="20"/>
                <w:szCs w:val="20"/>
              </w:rPr>
              <w:t>Ед.</w:t>
            </w:r>
          </w:p>
        </w:tc>
        <w:tc>
          <w:tcPr>
            <w:tcW w:w="962" w:type="dxa"/>
            <w:tcBorders>
              <w:top w:val="nil"/>
              <w:left w:val="single" w:sz="8" w:space="0" w:color="000000"/>
              <w:bottom w:val="single" w:sz="8" w:space="0" w:color="000000"/>
              <w:right w:val="nil"/>
            </w:tcBorders>
            <w:shd w:val="clear" w:color="FFFFCC" w:fill="FFFFFF"/>
            <w:hideMark/>
          </w:tcPr>
          <w:p w:rsidR="00315B55" w:rsidRPr="001C72F7" w:rsidRDefault="00315B55" w:rsidP="000A70EF">
            <w:pPr>
              <w:widowControl w:val="0"/>
              <w:jc w:val="center"/>
              <w:rPr>
                <w:rFonts w:ascii="Times New Roman" w:hAnsi="Times New Roman" w:cs="Times New Roman"/>
                <w:sz w:val="20"/>
                <w:szCs w:val="20"/>
              </w:rPr>
            </w:pPr>
            <w:r w:rsidRPr="001C72F7">
              <w:rPr>
                <w:rFonts w:ascii="Times New Roman" w:hAnsi="Times New Roman" w:cs="Times New Roman"/>
                <w:sz w:val="20"/>
                <w:szCs w:val="20"/>
              </w:rPr>
              <w:t>5</w:t>
            </w:r>
          </w:p>
        </w:tc>
        <w:tc>
          <w:tcPr>
            <w:tcW w:w="873" w:type="dxa"/>
            <w:tcBorders>
              <w:top w:val="nil"/>
              <w:left w:val="single" w:sz="8" w:space="0" w:color="000000"/>
              <w:bottom w:val="single" w:sz="8" w:space="0" w:color="000000"/>
              <w:right w:val="nil"/>
            </w:tcBorders>
            <w:shd w:val="clear" w:color="FFFFCC" w:fill="FFFFFF"/>
            <w:hideMark/>
          </w:tcPr>
          <w:p w:rsidR="00315B55" w:rsidRPr="001C72F7" w:rsidRDefault="00315B55" w:rsidP="000A70EF">
            <w:pPr>
              <w:widowControl w:val="0"/>
              <w:jc w:val="center"/>
              <w:rPr>
                <w:rFonts w:ascii="Times New Roman" w:hAnsi="Times New Roman" w:cs="Times New Roman"/>
                <w:sz w:val="20"/>
                <w:szCs w:val="20"/>
              </w:rPr>
            </w:pPr>
            <w:r w:rsidRPr="001C72F7">
              <w:rPr>
                <w:rFonts w:ascii="Times New Roman" w:hAnsi="Times New Roman" w:cs="Times New Roman"/>
                <w:sz w:val="20"/>
                <w:szCs w:val="20"/>
              </w:rPr>
              <w:t>5</w:t>
            </w:r>
          </w:p>
        </w:tc>
        <w:tc>
          <w:tcPr>
            <w:tcW w:w="1420" w:type="dxa"/>
            <w:tcBorders>
              <w:top w:val="nil"/>
              <w:left w:val="single" w:sz="8" w:space="0" w:color="000000"/>
              <w:bottom w:val="single" w:sz="8" w:space="0" w:color="000000"/>
              <w:right w:val="nil"/>
            </w:tcBorders>
            <w:shd w:val="clear" w:color="FFFFCC" w:fill="FFFFFF"/>
            <w:hideMark/>
          </w:tcPr>
          <w:p w:rsidR="00315B55" w:rsidRPr="001C72F7" w:rsidRDefault="00315B55" w:rsidP="000A70EF">
            <w:pPr>
              <w:widowControl w:val="0"/>
              <w:jc w:val="center"/>
              <w:rPr>
                <w:rFonts w:ascii="Times New Roman" w:hAnsi="Times New Roman" w:cs="Times New Roman"/>
                <w:sz w:val="20"/>
                <w:szCs w:val="20"/>
              </w:rPr>
            </w:pPr>
            <w:r w:rsidRPr="001C72F7">
              <w:rPr>
                <w:rFonts w:ascii="Times New Roman" w:hAnsi="Times New Roman" w:cs="Times New Roman"/>
                <w:sz w:val="20"/>
                <w:szCs w:val="20"/>
              </w:rPr>
              <w:t>1,0000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490"/>
        </w:trPr>
        <w:tc>
          <w:tcPr>
            <w:tcW w:w="2084" w:type="dxa"/>
            <w:tcBorders>
              <w:top w:val="nil"/>
              <w:left w:val="single" w:sz="8" w:space="0" w:color="000000"/>
              <w:bottom w:val="single" w:sz="8" w:space="0" w:color="000000"/>
              <w:right w:val="nil"/>
            </w:tcBorders>
            <w:shd w:val="clear" w:color="FFFFCC" w:fill="FFFFFF"/>
            <w:hideMark/>
          </w:tcPr>
          <w:p w:rsidR="00315B55" w:rsidRPr="001C72F7" w:rsidRDefault="00315B55" w:rsidP="000A70EF">
            <w:pPr>
              <w:spacing w:after="0" w:line="240" w:lineRule="auto"/>
              <w:rPr>
                <w:rFonts w:ascii="Times New Roman" w:hAnsi="Times New Roman" w:cs="Times New Roman"/>
                <w:sz w:val="20"/>
                <w:szCs w:val="20"/>
              </w:rPr>
            </w:pPr>
            <w:r w:rsidRPr="001C72F7">
              <w:rPr>
                <w:rFonts w:ascii="Times New Roman" w:hAnsi="Times New Roman" w:cs="Times New Roman"/>
                <w:sz w:val="20"/>
                <w:szCs w:val="20"/>
              </w:rPr>
              <w:t>Доля учреждений бюджетной сферы, приве-денных в соответствии с требованиями пожарной безопасности</w:t>
            </w:r>
          </w:p>
        </w:tc>
        <w:tc>
          <w:tcPr>
            <w:tcW w:w="1420" w:type="dxa"/>
            <w:tcBorders>
              <w:top w:val="nil"/>
              <w:left w:val="single" w:sz="8" w:space="0" w:color="000000"/>
              <w:bottom w:val="single" w:sz="8" w:space="0" w:color="000000"/>
              <w:right w:val="nil"/>
            </w:tcBorders>
            <w:shd w:val="clear" w:color="FFFFCC" w:fill="FFFFFF"/>
            <w:hideMark/>
          </w:tcPr>
          <w:p w:rsidR="00315B55" w:rsidRPr="001C72F7" w:rsidRDefault="00315B55" w:rsidP="000A70EF">
            <w:pPr>
              <w:widowControl w:val="0"/>
              <w:jc w:val="center"/>
              <w:rPr>
                <w:rFonts w:ascii="Times New Roman" w:hAnsi="Times New Roman" w:cs="Times New Roman"/>
                <w:sz w:val="20"/>
                <w:szCs w:val="20"/>
              </w:rPr>
            </w:pPr>
            <w:r w:rsidRPr="001C72F7">
              <w:rPr>
                <w:rFonts w:ascii="Times New Roman" w:hAnsi="Times New Roman" w:cs="Times New Roman"/>
                <w:sz w:val="20"/>
                <w:szCs w:val="20"/>
              </w:rPr>
              <w:t>Ед.</w:t>
            </w:r>
          </w:p>
        </w:tc>
        <w:tc>
          <w:tcPr>
            <w:tcW w:w="962" w:type="dxa"/>
            <w:tcBorders>
              <w:top w:val="nil"/>
              <w:left w:val="single" w:sz="8" w:space="0" w:color="000000"/>
              <w:bottom w:val="single" w:sz="8" w:space="0" w:color="000000"/>
              <w:right w:val="nil"/>
            </w:tcBorders>
            <w:shd w:val="clear" w:color="FFFFCC" w:fill="FFFFFF"/>
            <w:hideMark/>
          </w:tcPr>
          <w:p w:rsidR="00315B55" w:rsidRPr="001C72F7" w:rsidRDefault="00315B55" w:rsidP="000A70EF">
            <w:pPr>
              <w:widowControl w:val="0"/>
              <w:jc w:val="center"/>
              <w:rPr>
                <w:rFonts w:ascii="Times New Roman" w:hAnsi="Times New Roman" w:cs="Times New Roman"/>
                <w:sz w:val="20"/>
                <w:szCs w:val="20"/>
              </w:rPr>
            </w:pPr>
            <w:r w:rsidRPr="001C72F7">
              <w:rPr>
                <w:rFonts w:ascii="Times New Roman" w:hAnsi="Times New Roman" w:cs="Times New Roman"/>
                <w:sz w:val="20"/>
                <w:szCs w:val="20"/>
              </w:rPr>
              <w:t>1</w:t>
            </w:r>
          </w:p>
        </w:tc>
        <w:tc>
          <w:tcPr>
            <w:tcW w:w="873" w:type="dxa"/>
            <w:tcBorders>
              <w:top w:val="nil"/>
              <w:left w:val="single" w:sz="8" w:space="0" w:color="000000"/>
              <w:bottom w:val="single" w:sz="8" w:space="0" w:color="000000"/>
              <w:right w:val="nil"/>
            </w:tcBorders>
            <w:shd w:val="clear" w:color="FFFFCC" w:fill="FFFFFF"/>
            <w:hideMark/>
          </w:tcPr>
          <w:p w:rsidR="00315B55" w:rsidRPr="001C72F7" w:rsidRDefault="00315B55" w:rsidP="000A70EF">
            <w:pPr>
              <w:widowControl w:val="0"/>
              <w:jc w:val="center"/>
              <w:rPr>
                <w:rFonts w:ascii="Times New Roman" w:hAnsi="Times New Roman" w:cs="Times New Roman"/>
                <w:sz w:val="20"/>
                <w:szCs w:val="20"/>
              </w:rPr>
            </w:pPr>
            <w:r w:rsidRPr="001C72F7">
              <w:rPr>
                <w:rFonts w:ascii="Times New Roman" w:hAnsi="Times New Roman" w:cs="Times New Roman"/>
                <w:sz w:val="20"/>
                <w:szCs w:val="20"/>
              </w:rPr>
              <w:t>1</w:t>
            </w:r>
          </w:p>
        </w:tc>
        <w:tc>
          <w:tcPr>
            <w:tcW w:w="1420" w:type="dxa"/>
            <w:tcBorders>
              <w:top w:val="nil"/>
              <w:left w:val="single" w:sz="8" w:space="0" w:color="000000"/>
              <w:bottom w:val="single" w:sz="8" w:space="0" w:color="000000"/>
              <w:right w:val="nil"/>
            </w:tcBorders>
            <w:shd w:val="clear" w:color="FFFFCC" w:fill="FFFFFF"/>
            <w:hideMark/>
          </w:tcPr>
          <w:p w:rsidR="00315B55" w:rsidRPr="001C72F7" w:rsidRDefault="00315B55" w:rsidP="000A70EF">
            <w:pPr>
              <w:widowControl w:val="0"/>
              <w:jc w:val="center"/>
              <w:rPr>
                <w:rFonts w:ascii="Times New Roman" w:hAnsi="Times New Roman" w:cs="Times New Roman"/>
                <w:sz w:val="20"/>
                <w:szCs w:val="20"/>
              </w:rPr>
            </w:pPr>
            <w:r w:rsidRPr="001C72F7">
              <w:rPr>
                <w:rFonts w:ascii="Times New Roman" w:hAnsi="Times New Roman" w:cs="Times New Roman"/>
                <w:sz w:val="20"/>
                <w:szCs w:val="20"/>
              </w:rPr>
              <w:t>1,0000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490"/>
        </w:trPr>
        <w:tc>
          <w:tcPr>
            <w:tcW w:w="2084" w:type="dxa"/>
            <w:tcBorders>
              <w:top w:val="nil"/>
              <w:left w:val="single" w:sz="8" w:space="0" w:color="000000"/>
              <w:bottom w:val="single" w:sz="8" w:space="0" w:color="000000"/>
              <w:right w:val="nil"/>
            </w:tcBorders>
            <w:shd w:val="clear" w:color="FFFFCC" w:fill="FFFFFF"/>
            <w:hideMark/>
          </w:tcPr>
          <w:p w:rsidR="00315B55" w:rsidRPr="0083037B" w:rsidRDefault="00315B55" w:rsidP="000A70EF">
            <w:pPr>
              <w:spacing w:after="0" w:line="240" w:lineRule="auto"/>
              <w:rPr>
                <w:rFonts w:ascii="Times New Roman" w:hAnsi="Times New Roman" w:cs="Times New Roman"/>
                <w:sz w:val="20"/>
                <w:szCs w:val="20"/>
              </w:rPr>
            </w:pPr>
            <w:r w:rsidRPr="0083037B">
              <w:rPr>
                <w:rFonts w:ascii="Times New Roman" w:hAnsi="Times New Roman" w:cs="Times New Roman"/>
                <w:sz w:val="20"/>
                <w:szCs w:val="20"/>
              </w:rPr>
              <w:t>Итоговое значение по подпрограмме 6</w:t>
            </w:r>
          </w:p>
        </w:tc>
        <w:tc>
          <w:tcPr>
            <w:tcW w:w="1420" w:type="dxa"/>
            <w:tcBorders>
              <w:top w:val="nil"/>
              <w:left w:val="single" w:sz="8" w:space="0" w:color="000000"/>
              <w:bottom w:val="single" w:sz="8" w:space="0" w:color="000000"/>
              <w:right w:val="nil"/>
            </w:tcBorders>
            <w:shd w:val="clear" w:color="FFFFCC" w:fill="FFFFFF"/>
            <w:hideMark/>
          </w:tcPr>
          <w:p w:rsidR="00315B55" w:rsidRPr="00A00E6C" w:rsidRDefault="00315B55" w:rsidP="000A70EF">
            <w:pPr>
              <w:widowControl w:val="0"/>
              <w:jc w:val="center"/>
              <w:rPr>
                <w:rFonts w:ascii="Times New Roman" w:hAnsi="Times New Roman" w:cs="Times New Roman"/>
                <w:sz w:val="20"/>
                <w:szCs w:val="20"/>
              </w:rPr>
            </w:pP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731" w:type="dxa"/>
            <w:tcBorders>
              <w:top w:val="nil"/>
              <w:left w:val="single" w:sz="8" w:space="0" w:color="000000"/>
              <w:bottom w:val="single" w:sz="8" w:space="0" w:color="000000"/>
              <w:right w:val="nil"/>
            </w:tcBorders>
            <w:shd w:val="clear" w:color="FFFFCC" w:fill="FFFFFF"/>
            <w:hideMark/>
          </w:tcPr>
          <w:p w:rsidR="00315B55" w:rsidRPr="0083037B" w:rsidRDefault="00315B55" w:rsidP="000A70EF">
            <w:pPr>
              <w:widowControl w:val="0"/>
              <w:jc w:val="center"/>
              <w:rPr>
                <w:rFonts w:ascii="Times New Roman" w:hAnsi="Times New Roman" w:cs="Times New Roman"/>
                <w:sz w:val="20"/>
                <w:szCs w:val="20"/>
              </w:rPr>
            </w:pPr>
            <w:r w:rsidRPr="0083037B">
              <w:rPr>
                <w:rFonts w:ascii="Times New Roman" w:hAnsi="Times New Roman" w:cs="Times New Roman"/>
                <w:sz w:val="20"/>
                <w:szCs w:val="20"/>
              </w:rPr>
              <w:t>1,0000</w:t>
            </w:r>
          </w:p>
        </w:tc>
        <w:tc>
          <w:tcPr>
            <w:tcW w:w="1420" w:type="dxa"/>
            <w:tcBorders>
              <w:top w:val="nil"/>
              <w:left w:val="single" w:sz="8" w:space="0" w:color="000000"/>
              <w:bottom w:val="single" w:sz="8" w:space="0" w:color="000000"/>
              <w:right w:val="nil"/>
            </w:tcBorders>
            <w:shd w:val="clear" w:color="FFFFCC" w:fill="FFFFFF"/>
            <w:hideMark/>
          </w:tcPr>
          <w:p w:rsidR="00315B55" w:rsidRPr="006E705E" w:rsidRDefault="00315B55" w:rsidP="000A70EF">
            <w:pPr>
              <w:widowControl w:val="0"/>
              <w:jc w:val="center"/>
              <w:rPr>
                <w:rFonts w:ascii="Times New Roman" w:hAnsi="Times New Roman" w:cs="Times New Roman"/>
                <w:sz w:val="20"/>
                <w:szCs w:val="20"/>
                <w:lang w:val="en-US"/>
              </w:rPr>
            </w:pPr>
            <w:r>
              <w:rPr>
                <w:rFonts w:ascii="Times New Roman" w:hAnsi="Times New Roman" w:cs="Times New Roman"/>
                <w:sz w:val="20"/>
                <w:szCs w:val="20"/>
                <w:lang w:val="en-US"/>
              </w:rPr>
              <w:t>1151.0</w:t>
            </w:r>
          </w:p>
        </w:tc>
        <w:tc>
          <w:tcPr>
            <w:tcW w:w="1491" w:type="dxa"/>
            <w:tcBorders>
              <w:top w:val="nil"/>
              <w:left w:val="single" w:sz="8" w:space="0" w:color="000000"/>
              <w:bottom w:val="single" w:sz="8" w:space="0" w:color="000000"/>
              <w:right w:val="nil"/>
            </w:tcBorders>
            <w:shd w:val="clear" w:color="FFFFCC" w:fill="FFFFFF"/>
            <w:hideMark/>
          </w:tcPr>
          <w:p w:rsidR="00315B55" w:rsidRPr="00897C39" w:rsidRDefault="00315B55" w:rsidP="003A78CF">
            <w:pPr>
              <w:widowControl w:val="0"/>
              <w:jc w:val="center"/>
              <w:rPr>
                <w:rFonts w:ascii="Times New Roman" w:hAnsi="Times New Roman" w:cs="Times New Roman"/>
                <w:sz w:val="20"/>
                <w:szCs w:val="20"/>
              </w:rPr>
            </w:pPr>
            <w:r w:rsidRPr="0083037B">
              <w:rPr>
                <w:rFonts w:ascii="Times New Roman" w:hAnsi="Times New Roman" w:cs="Times New Roman"/>
                <w:sz w:val="20"/>
                <w:szCs w:val="20"/>
              </w:rPr>
              <w:t>0,</w:t>
            </w:r>
            <w:r>
              <w:rPr>
                <w:rFonts w:ascii="Times New Roman" w:hAnsi="Times New Roman" w:cs="Times New Roman"/>
                <w:sz w:val="20"/>
                <w:szCs w:val="20"/>
              </w:rPr>
              <w:t>0</w:t>
            </w:r>
            <w:r w:rsidR="003A78CF">
              <w:rPr>
                <w:rFonts w:ascii="Times New Roman" w:hAnsi="Times New Roman" w:cs="Times New Roman"/>
                <w:sz w:val="20"/>
                <w:szCs w:val="20"/>
              </w:rPr>
              <w:t>79</w:t>
            </w:r>
            <w:r w:rsidR="007347A0">
              <w:rPr>
                <w:rFonts w:ascii="Times New Roman" w:hAnsi="Times New Roman" w:cs="Times New Roman"/>
                <w:sz w:val="20"/>
                <w:szCs w:val="20"/>
              </w:rPr>
              <w:t>9</w:t>
            </w:r>
          </w:p>
        </w:tc>
        <w:tc>
          <w:tcPr>
            <w:tcW w:w="1322" w:type="dxa"/>
            <w:tcBorders>
              <w:top w:val="nil"/>
              <w:left w:val="single" w:sz="8" w:space="0" w:color="000000"/>
              <w:bottom w:val="single" w:sz="8" w:space="0" w:color="000000"/>
              <w:right w:val="nil"/>
            </w:tcBorders>
            <w:shd w:val="clear" w:color="FFFFCC" w:fill="FFFFFF"/>
            <w:hideMark/>
          </w:tcPr>
          <w:p w:rsidR="00315B55" w:rsidRPr="00897C39" w:rsidRDefault="00315B55" w:rsidP="003A78CF">
            <w:pPr>
              <w:widowControl w:val="0"/>
              <w:jc w:val="center"/>
              <w:rPr>
                <w:rFonts w:ascii="Times New Roman" w:hAnsi="Times New Roman" w:cs="Times New Roman"/>
                <w:sz w:val="20"/>
                <w:szCs w:val="20"/>
              </w:rPr>
            </w:pPr>
            <w:r w:rsidRPr="0083037B">
              <w:rPr>
                <w:rFonts w:ascii="Times New Roman" w:hAnsi="Times New Roman" w:cs="Times New Roman"/>
                <w:sz w:val="20"/>
                <w:szCs w:val="20"/>
              </w:rPr>
              <w:t>0,</w:t>
            </w:r>
            <w:r>
              <w:rPr>
                <w:rFonts w:ascii="Times New Roman" w:hAnsi="Times New Roman" w:cs="Times New Roman"/>
                <w:sz w:val="20"/>
                <w:szCs w:val="20"/>
              </w:rPr>
              <w:t>0</w:t>
            </w:r>
            <w:r w:rsidR="003A78CF">
              <w:rPr>
                <w:rFonts w:ascii="Times New Roman" w:hAnsi="Times New Roman" w:cs="Times New Roman"/>
                <w:sz w:val="20"/>
                <w:szCs w:val="20"/>
              </w:rPr>
              <w:t>79</w:t>
            </w:r>
            <w:r w:rsidR="007347A0">
              <w:rPr>
                <w:rFonts w:ascii="Times New Roman" w:hAnsi="Times New Roman" w:cs="Times New Roman"/>
                <w:sz w:val="20"/>
                <w:szCs w:val="20"/>
              </w:rPr>
              <w:t>9</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E62298" w:rsidTr="003A78CF">
        <w:trPr>
          <w:gridAfter w:val="1"/>
          <w:wAfter w:w="16" w:type="dxa"/>
          <w:trHeight w:val="490"/>
        </w:trPr>
        <w:tc>
          <w:tcPr>
            <w:tcW w:w="15450" w:type="dxa"/>
            <w:gridSpan w:val="11"/>
            <w:tcBorders>
              <w:top w:val="nil"/>
              <w:left w:val="single" w:sz="8" w:space="0" w:color="000000"/>
              <w:bottom w:val="single" w:sz="8" w:space="0" w:color="000000"/>
              <w:right w:val="single" w:sz="8" w:space="0" w:color="000000"/>
            </w:tcBorders>
            <w:shd w:val="clear" w:color="FFFFCC" w:fill="FFFFFF"/>
            <w:hideMark/>
          </w:tcPr>
          <w:p w:rsidR="00315B55" w:rsidRPr="00E62298" w:rsidRDefault="00315B55" w:rsidP="000A70EF">
            <w:pPr>
              <w:widowControl w:val="0"/>
              <w:spacing w:after="0"/>
              <w:rPr>
                <w:rFonts w:ascii="Times New Roman" w:hAnsi="Times New Roman" w:cs="Times New Roman"/>
                <w:sz w:val="20"/>
                <w:szCs w:val="20"/>
              </w:rPr>
            </w:pPr>
            <w:r w:rsidRPr="00E62298">
              <w:rPr>
                <w:rFonts w:ascii="Times New Roman" w:hAnsi="Times New Roman" w:cs="Times New Roman"/>
                <w:sz w:val="20"/>
                <w:szCs w:val="20"/>
              </w:rPr>
              <w:t>Подпрограмма 7 «Формирование единого культурного пространства и здорового образа жизни детей, подростков и молодежи, обеспечение прав населения на удовлетворение своих потребностей в занятиях физической культурой и спортом на территории Верхнеломовского сельсовета Нижнеломовского района Пензенской области»</w:t>
            </w:r>
          </w:p>
        </w:tc>
      </w:tr>
      <w:tr w:rsidR="00315B55" w:rsidRPr="006B60CD" w:rsidTr="003A78CF">
        <w:trPr>
          <w:gridAfter w:val="1"/>
          <w:wAfter w:w="16" w:type="dxa"/>
          <w:trHeight w:val="490"/>
        </w:trPr>
        <w:tc>
          <w:tcPr>
            <w:tcW w:w="2084"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widowControl w:val="0"/>
              <w:spacing w:after="0" w:line="240" w:lineRule="auto"/>
              <w:rPr>
                <w:rFonts w:ascii="Times New Roman" w:hAnsi="Times New Roman" w:cs="Times New Roman"/>
                <w:sz w:val="20"/>
                <w:szCs w:val="20"/>
              </w:rPr>
            </w:pPr>
            <w:r w:rsidRPr="00E62298">
              <w:rPr>
                <w:rFonts w:ascii="Times New Roman" w:hAnsi="Times New Roman" w:cs="Times New Roman"/>
                <w:sz w:val="20"/>
                <w:szCs w:val="20"/>
              </w:rPr>
              <w:t>Удельный вес населения, участвующих в культурно-массовых мероприятиях</w:t>
            </w:r>
          </w:p>
        </w:tc>
        <w:tc>
          <w:tcPr>
            <w:tcW w:w="1420"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widowControl w:val="0"/>
              <w:spacing w:after="0" w:line="240" w:lineRule="auto"/>
              <w:jc w:val="center"/>
              <w:rPr>
                <w:rFonts w:ascii="Times New Roman" w:hAnsi="Times New Roman" w:cs="Times New Roman"/>
                <w:sz w:val="20"/>
                <w:szCs w:val="20"/>
              </w:rPr>
            </w:pPr>
            <w:r w:rsidRPr="00E62298">
              <w:rPr>
                <w:rFonts w:ascii="Times New Roman" w:hAnsi="Times New Roman" w:cs="Times New Roman"/>
                <w:sz w:val="20"/>
                <w:szCs w:val="20"/>
              </w:rPr>
              <w:t>%</w:t>
            </w:r>
          </w:p>
        </w:tc>
        <w:tc>
          <w:tcPr>
            <w:tcW w:w="962" w:type="dxa"/>
            <w:tcBorders>
              <w:top w:val="nil"/>
              <w:left w:val="single" w:sz="8" w:space="0" w:color="000000"/>
              <w:bottom w:val="single" w:sz="8" w:space="0" w:color="000000"/>
              <w:right w:val="nil"/>
            </w:tcBorders>
            <w:shd w:val="clear" w:color="FFFFCC" w:fill="FFFFFF"/>
            <w:hideMark/>
          </w:tcPr>
          <w:p w:rsidR="00315B55" w:rsidRPr="00357CD2" w:rsidRDefault="00514A92" w:rsidP="000A70EF">
            <w:pPr>
              <w:widowControl w:val="0"/>
              <w:jc w:val="center"/>
              <w:rPr>
                <w:rFonts w:ascii="Times New Roman" w:hAnsi="Times New Roman" w:cs="Times New Roman"/>
                <w:sz w:val="20"/>
                <w:szCs w:val="20"/>
              </w:rPr>
            </w:pPr>
            <w:r>
              <w:rPr>
                <w:rFonts w:ascii="Times New Roman" w:hAnsi="Times New Roman" w:cs="Times New Roman"/>
                <w:sz w:val="20"/>
                <w:szCs w:val="20"/>
              </w:rPr>
              <w:t>4</w:t>
            </w:r>
            <w:r w:rsidR="00315B55" w:rsidRPr="00357CD2">
              <w:rPr>
                <w:rFonts w:ascii="Times New Roman" w:hAnsi="Times New Roman" w:cs="Times New Roman"/>
                <w:sz w:val="20"/>
                <w:szCs w:val="20"/>
              </w:rPr>
              <w:t>5</w:t>
            </w:r>
          </w:p>
        </w:tc>
        <w:tc>
          <w:tcPr>
            <w:tcW w:w="873" w:type="dxa"/>
            <w:tcBorders>
              <w:top w:val="nil"/>
              <w:left w:val="single" w:sz="8" w:space="0" w:color="000000"/>
              <w:bottom w:val="single" w:sz="8" w:space="0" w:color="000000"/>
              <w:right w:val="nil"/>
            </w:tcBorders>
            <w:shd w:val="clear" w:color="FFFFCC" w:fill="FFFFFF"/>
            <w:hideMark/>
          </w:tcPr>
          <w:p w:rsidR="00315B55" w:rsidRPr="00357CD2" w:rsidRDefault="00315B55" w:rsidP="000A70EF">
            <w:pPr>
              <w:widowControl w:val="0"/>
              <w:jc w:val="center"/>
              <w:rPr>
                <w:rFonts w:ascii="Times New Roman" w:hAnsi="Times New Roman" w:cs="Times New Roman"/>
                <w:sz w:val="20"/>
                <w:szCs w:val="20"/>
              </w:rPr>
            </w:pPr>
            <w:r w:rsidRPr="00357CD2">
              <w:rPr>
                <w:rFonts w:ascii="Times New Roman" w:hAnsi="Times New Roman" w:cs="Times New Roman"/>
                <w:sz w:val="20"/>
                <w:szCs w:val="20"/>
              </w:rPr>
              <w:t>45</w:t>
            </w:r>
          </w:p>
        </w:tc>
        <w:tc>
          <w:tcPr>
            <w:tcW w:w="1420" w:type="dxa"/>
            <w:tcBorders>
              <w:top w:val="nil"/>
              <w:left w:val="single" w:sz="8" w:space="0" w:color="000000"/>
              <w:bottom w:val="single" w:sz="8" w:space="0" w:color="000000"/>
              <w:right w:val="nil"/>
            </w:tcBorders>
            <w:shd w:val="clear" w:color="FFFFCC" w:fill="FFFFFF"/>
            <w:hideMark/>
          </w:tcPr>
          <w:p w:rsidR="00315B55" w:rsidRPr="00357CD2" w:rsidRDefault="00315B55" w:rsidP="00514A92">
            <w:pPr>
              <w:widowControl w:val="0"/>
              <w:jc w:val="center"/>
              <w:rPr>
                <w:rFonts w:ascii="Times New Roman" w:hAnsi="Times New Roman" w:cs="Times New Roman"/>
                <w:sz w:val="20"/>
                <w:szCs w:val="20"/>
              </w:rPr>
            </w:pPr>
            <w:r w:rsidRPr="00357CD2">
              <w:rPr>
                <w:rFonts w:ascii="Times New Roman" w:hAnsi="Times New Roman" w:cs="Times New Roman"/>
                <w:sz w:val="20"/>
                <w:szCs w:val="20"/>
              </w:rPr>
              <w:t>1,</w:t>
            </w:r>
            <w:r w:rsidR="00514A92">
              <w:rPr>
                <w:rFonts w:ascii="Times New Roman" w:hAnsi="Times New Roman" w:cs="Times New Roman"/>
                <w:sz w:val="20"/>
                <w:szCs w:val="20"/>
              </w:rPr>
              <w:t>0000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490"/>
        </w:trPr>
        <w:tc>
          <w:tcPr>
            <w:tcW w:w="2084"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widowControl w:val="0"/>
              <w:spacing w:after="0" w:line="240" w:lineRule="auto"/>
              <w:rPr>
                <w:rFonts w:ascii="Times New Roman" w:hAnsi="Times New Roman" w:cs="Times New Roman"/>
                <w:sz w:val="20"/>
                <w:szCs w:val="20"/>
              </w:rPr>
            </w:pPr>
            <w:r w:rsidRPr="00E62298">
              <w:rPr>
                <w:rFonts w:ascii="Times New Roman" w:hAnsi="Times New Roman" w:cs="Times New Roman"/>
                <w:sz w:val="20"/>
                <w:szCs w:val="20"/>
              </w:rPr>
              <w:t>Количество проведенных мероприятий культурной направленности</w:t>
            </w:r>
          </w:p>
        </w:tc>
        <w:tc>
          <w:tcPr>
            <w:tcW w:w="1420"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widowControl w:val="0"/>
              <w:spacing w:after="0" w:line="240" w:lineRule="auto"/>
              <w:jc w:val="center"/>
              <w:rPr>
                <w:rFonts w:ascii="Times New Roman" w:hAnsi="Times New Roman" w:cs="Times New Roman"/>
                <w:sz w:val="20"/>
                <w:szCs w:val="20"/>
              </w:rPr>
            </w:pPr>
            <w:r w:rsidRPr="00E62298">
              <w:rPr>
                <w:rFonts w:ascii="Times New Roman" w:hAnsi="Times New Roman" w:cs="Times New Roman"/>
                <w:sz w:val="20"/>
                <w:szCs w:val="20"/>
              </w:rPr>
              <w:t>Ед.</w:t>
            </w:r>
          </w:p>
        </w:tc>
        <w:tc>
          <w:tcPr>
            <w:tcW w:w="962" w:type="dxa"/>
            <w:tcBorders>
              <w:top w:val="nil"/>
              <w:left w:val="single" w:sz="8" w:space="0" w:color="000000"/>
              <w:bottom w:val="single" w:sz="8" w:space="0" w:color="000000"/>
              <w:right w:val="nil"/>
            </w:tcBorders>
            <w:shd w:val="clear" w:color="FFFFCC" w:fill="FFFFFF"/>
            <w:hideMark/>
          </w:tcPr>
          <w:p w:rsidR="00315B55" w:rsidRPr="00A707AC" w:rsidRDefault="00315B55" w:rsidP="000A70EF">
            <w:pPr>
              <w:widowControl w:val="0"/>
              <w:jc w:val="center"/>
              <w:rPr>
                <w:rFonts w:ascii="Times New Roman" w:hAnsi="Times New Roman" w:cs="Times New Roman"/>
                <w:sz w:val="20"/>
                <w:szCs w:val="20"/>
              </w:rPr>
            </w:pPr>
            <w:r w:rsidRPr="00A707AC">
              <w:rPr>
                <w:rFonts w:ascii="Times New Roman" w:hAnsi="Times New Roman" w:cs="Times New Roman"/>
                <w:sz w:val="20"/>
                <w:szCs w:val="20"/>
              </w:rPr>
              <w:t>175</w:t>
            </w:r>
          </w:p>
        </w:tc>
        <w:tc>
          <w:tcPr>
            <w:tcW w:w="873" w:type="dxa"/>
            <w:tcBorders>
              <w:top w:val="nil"/>
              <w:left w:val="single" w:sz="8" w:space="0" w:color="000000"/>
              <w:bottom w:val="single" w:sz="8" w:space="0" w:color="000000"/>
              <w:right w:val="nil"/>
            </w:tcBorders>
            <w:shd w:val="clear" w:color="FFFFCC" w:fill="FFFFFF"/>
            <w:hideMark/>
          </w:tcPr>
          <w:p w:rsidR="00315B55" w:rsidRPr="00A707AC" w:rsidRDefault="00315B55" w:rsidP="000A70EF">
            <w:pPr>
              <w:widowControl w:val="0"/>
              <w:jc w:val="center"/>
              <w:rPr>
                <w:rFonts w:ascii="Times New Roman" w:hAnsi="Times New Roman" w:cs="Times New Roman"/>
                <w:sz w:val="20"/>
                <w:szCs w:val="20"/>
              </w:rPr>
            </w:pPr>
            <w:r w:rsidRPr="00A707AC">
              <w:rPr>
                <w:rFonts w:ascii="Times New Roman" w:hAnsi="Times New Roman" w:cs="Times New Roman"/>
                <w:sz w:val="20"/>
                <w:szCs w:val="20"/>
              </w:rPr>
              <w:t>175</w:t>
            </w:r>
          </w:p>
        </w:tc>
        <w:tc>
          <w:tcPr>
            <w:tcW w:w="1420" w:type="dxa"/>
            <w:tcBorders>
              <w:top w:val="nil"/>
              <w:left w:val="single" w:sz="8" w:space="0" w:color="000000"/>
              <w:bottom w:val="single" w:sz="8" w:space="0" w:color="000000"/>
              <w:right w:val="nil"/>
            </w:tcBorders>
            <w:shd w:val="clear" w:color="FFFFCC" w:fill="FFFFFF"/>
            <w:hideMark/>
          </w:tcPr>
          <w:p w:rsidR="00315B55" w:rsidRPr="00A707AC" w:rsidRDefault="00315B55" w:rsidP="000A70EF">
            <w:pPr>
              <w:widowControl w:val="0"/>
              <w:jc w:val="center"/>
              <w:rPr>
                <w:rFonts w:ascii="Times New Roman" w:hAnsi="Times New Roman" w:cs="Times New Roman"/>
                <w:sz w:val="20"/>
                <w:szCs w:val="20"/>
              </w:rPr>
            </w:pPr>
            <w:r w:rsidRPr="00A707AC">
              <w:rPr>
                <w:rFonts w:ascii="Times New Roman" w:hAnsi="Times New Roman" w:cs="Times New Roman"/>
                <w:sz w:val="20"/>
                <w:szCs w:val="20"/>
              </w:rPr>
              <w:t>1,0000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490"/>
        </w:trPr>
        <w:tc>
          <w:tcPr>
            <w:tcW w:w="2084"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spacing w:after="0" w:line="240" w:lineRule="auto"/>
              <w:rPr>
                <w:rFonts w:ascii="Times New Roman" w:hAnsi="Times New Roman" w:cs="Times New Roman"/>
                <w:sz w:val="20"/>
                <w:szCs w:val="20"/>
              </w:rPr>
            </w:pPr>
            <w:r w:rsidRPr="00E62298">
              <w:rPr>
                <w:rFonts w:ascii="Times New Roman" w:hAnsi="Times New Roman" w:cs="Times New Roman"/>
                <w:sz w:val="20"/>
                <w:szCs w:val="20"/>
              </w:rPr>
              <w:lastRenderedPageBreak/>
              <w:t>Доля пользователей, удовлетворенных качеством услуг, предоставляемых библиотеками от общего числа зарегистрированных пользователей</w:t>
            </w:r>
          </w:p>
        </w:tc>
        <w:tc>
          <w:tcPr>
            <w:tcW w:w="1420"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widowControl w:val="0"/>
              <w:jc w:val="center"/>
              <w:rPr>
                <w:rFonts w:ascii="Times New Roman" w:hAnsi="Times New Roman" w:cs="Times New Roman"/>
                <w:sz w:val="20"/>
                <w:szCs w:val="20"/>
              </w:rPr>
            </w:pPr>
            <w:r w:rsidRPr="00E62298">
              <w:rPr>
                <w:rFonts w:ascii="Times New Roman" w:hAnsi="Times New Roman" w:cs="Times New Roman"/>
                <w:sz w:val="20"/>
                <w:szCs w:val="20"/>
              </w:rPr>
              <w:t>%</w:t>
            </w:r>
          </w:p>
        </w:tc>
        <w:tc>
          <w:tcPr>
            <w:tcW w:w="962"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widowControl w:val="0"/>
              <w:jc w:val="center"/>
              <w:rPr>
                <w:rFonts w:ascii="Times New Roman" w:hAnsi="Times New Roman" w:cs="Times New Roman"/>
                <w:sz w:val="20"/>
                <w:szCs w:val="20"/>
                <w:lang w:val="en-US"/>
              </w:rPr>
            </w:pPr>
            <w:r w:rsidRPr="00E62298">
              <w:rPr>
                <w:rFonts w:ascii="Times New Roman" w:hAnsi="Times New Roman" w:cs="Times New Roman"/>
                <w:sz w:val="20"/>
                <w:szCs w:val="20"/>
                <w:lang w:val="en-US"/>
              </w:rPr>
              <w:t>80</w:t>
            </w:r>
          </w:p>
        </w:tc>
        <w:tc>
          <w:tcPr>
            <w:tcW w:w="873"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widowControl w:val="0"/>
              <w:jc w:val="center"/>
              <w:rPr>
                <w:rFonts w:ascii="Times New Roman" w:hAnsi="Times New Roman" w:cs="Times New Roman"/>
                <w:sz w:val="20"/>
                <w:szCs w:val="20"/>
                <w:lang w:val="en-US"/>
              </w:rPr>
            </w:pPr>
            <w:r w:rsidRPr="00E62298">
              <w:rPr>
                <w:rFonts w:ascii="Times New Roman" w:hAnsi="Times New Roman" w:cs="Times New Roman"/>
                <w:sz w:val="20"/>
                <w:szCs w:val="20"/>
                <w:lang w:val="en-US"/>
              </w:rPr>
              <w:t>80</w:t>
            </w:r>
          </w:p>
        </w:tc>
        <w:tc>
          <w:tcPr>
            <w:tcW w:w="1420"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widowControl w:val="0"/>
              <w:jc w:val="center"/>
              <w:rPr>
                <w:rFonts w:ascii="Times New Roman" w:hAnsi="Times New Roman" w:cs="Times New Roman"/>
                <w:sz w:val="20"/>
                <w:szCs w:val="20"/>
              </w:rPr>
            </w:pPr>
            <w:r w:rsidRPr="00E62298">
              <w:rPr>
                <w:rFonts w:ascii="Times New Roman" w:hAnsi="Times New Roman" w:cs="Times New Roman"/>
                <w:sz w:val="20"/>
                <w:szCs w:val="20"/>
              </w:rPr>
              <w:t>1,0000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490"/>
        </w:trPr>
        <w:tc>
          <w:tcPr>
            <w:tcW w:w="2084"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spacing w:after="0" w:line="240" w:lineRule="auto"/>
              <w:rPr>
                <w:rFonts w:ascii="Times New Roman" w:hAnsi="Times New Roman" w:cs="Times New Roman"/>
                <w:sz w:val="20"/>
                <w:szCs w:val="20"/>
              </w:rPr>
            </w:pPr>
            <w:r w:rsidRPr="00E62298">
              <w:rPr>
                <w:rFonts w:ascii="Times New Roman" w:hAnsi="Times New Roman" w:cs="Times New Roman"/>
                <w:sz w:val="20"/>
                <w:szCs w:val="20"/>
              </w:rPr>
              <w:t>Доля населения, детей, подростков и молодежи вовлеченных в проводимые  физкультурно-оздоровительные мероприятия</w:t>
            </w:r>
          </w:p>
        </w:tc>
        <w:tc>
          <w:tcPr>
            <w:tcW w:w="1420"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widowControl w:val="0"/>
              <w:jc w:val="center"/>
              <w:rPr>
                <w:rFonts w:ascii="Times New Roman" w:hAnsi="Times New Roman" w:cs="Times New Roman"/>
                <w:sz w:val="20"/>
                <w:szCs w:val="20"/>
              </w:rPr>
            </w:pPr>
            <w:r w:rsidRPr="00E62298">
              <w:rPr>
                <w:rFonts w:ascii="Times New Roman" w:hAnsi="Times New Roman" w:cs="Times New Roman"/>
                <w:sz w:val="20"/>
                <w:szCs w:val="20"/>
              </w:rPr>
              <w:t>%</w:t>
            </w:r>
          </w:p>
        </w:tc>
        <w:tc>
          <w:tcPr>
            <w:tcW w:w="962" w:type="dxa"/>
            <w:tcBorders>
              <w:top w:val="nil"/>
              <w:left w:val="single" w:sz="8" w:space="0" w:color="000000"/>
              <w:bottom w:val="single" w:sz="8" w:space="0" w:color="000000"/>
              <w:right w:val="nil"/>
            </w:tcBorders>
            <w:shd w:val="clear" w:color="FFFFCC" w:fill="FFFFFF"/>
            <w:hideMark/>
          </w:tcPr>
          <w:p w:rsidR="00315B55" w:rsidRPr="00357CD2" w:rsidRDefault="00514A92" w:rsidP="000A70EF">
            <w:pPr>
              <w:widowControl w:val="0"/>
              <w:jc w:val="center"/>
              <w:rPr>
                <w:rFonts w:ascii="Times New Roman" w:hAnsi="Times New Roman" w:cs="Times New Roman"/>
                <w:sz w:val="20"/>
                <w:szCs w:val="20"/>
              </w:rPr>
            </w:pPr>
            <w:r>
              <w:rPr>
                <w:rFonts w:ascii="Times New Roman" w:hAnsi="Times New Roman" w:cs="Times New Roman"/>
                <w:sz w:val="20"/>
                <w:szCs w:val="20"/>
              </w:rPr>
              <w:t>5</w:t>
            </w:r>
            <w:r w:rsidR="00315B55" w:rsidRPr="00357CD2">
              <w:rPr>
                <w:rFonts w:ascii="Times New Roman" w:hAnsi="Times New Roman" w:cs="Times New Roman"/>
                <w:sz w:val="20"/>
                <w:szCs w:val="20"/>
              </w:rPr>
              <w:t>5</w:t>
            </w:r>
          </w:p>
        </w:tc>
        <w:tc>
          <w:tcPr>
            <w:tcW w:w="873" w:type="dxa"/>
            <w:tcBorders>
              <w:top w:val="nil"/>
              <w:left w:val="single" w:sz="8" w:space="0" w:color="000000"/>
              <w:bottom w:val="single" w:sz="8" w:space="0" w:color="000000"/>
              <w:right w:val="nil"/>
            </w:tcBorders>
            <w:shd w:val="clear" w:color="FFFFCC" w:fill="FFFFFF"/>
            <w:hideMark/>
          </w:tcPr>
          <w:p w:rsidR="00315B55" w:rsidRPr="00357CD2" w:rsidRDefault="00514A92" w:rsidP="000A70EF">
            <w:pPr>
              <w:widowControl w:val="0"/>
              <w:jc w:val="center"/>
              <w:rPr>
                <w:rFonts w:ascii="Times New Roman" w:hAnsi="Times New Roman" w:cs="Times New Roman"/>
                <w:sz w:val="20"/>
                <w:szCs w:val="20"/>
              </w:rPr>
            </w:pPr>
            <w:r>
              <w:rPr>
                <w:rFonts w:ascii="Times New Roman" w:hAnsi="Times New Roman" w:cs="Times New Roman"/>
                <w:sz w:val="20"/>
                <w:szCs w:val="20"/>
              </w:rPr>
              <w:t>6</w:t>
            </w:r>
            <w:r w:rsidR="00315B55" w:rsidRPr="00357CD2">
              <w:rPr>
                <w:rFonts w:ascii="Times New Roman" w:hAnsi="Times New Roman" w:cs="Times New Roman"/>
                <w:sz w:val="20"/>
                <w:szCs w:val="20"/>
              </w:rPr>
              <w:t>5</w:t>
            </w:r>
          </w:p>
        </w:tc>
        <w:tc>
          <w:tcPr>
            <w:tcW w:w="1420" w:type="dxa"/>
            <w:tcBorders>
              <w:top w:val="nil"/>
              <w:left w:val="single" w:sz="8" w:space="0" w:color="000000"/>
              <w:bottom w:val="single" w:sz="8" w:space="0" w:color="000000"/>
              <w:right w:val="nil"/>
            </w:tcBorders>
            <w:shd w:val="clear" w:color="FFFFCC" w:fill="FFFFFF"/>
            <w:hideMark/>
          </w:tcPr>
          <w:p w:rsidR="00315B55" w:rsidRPr="00357CD2" w:rsidRDefault="00315B55" w:rsidP="00514A92">
            <w:pPr>
              <w:widowControl w:val="0"/>
              <w:jc w:val="center"/>
              <w:rPr>
                <w:rFonts w:ascii="Times New Roman" w:hAnsi="Times New Roman" w:cs="Times New Roman"/>
                <w:sz w:val="20"/>
                <w:szCs w:val="20"/>
              </w:rPr>
            </w:pPr>
            <w:r w:rsidRPr="00357CD2">
              <w:rPr>
                <w:rFonts w:ascii="Times New Roman" w:hAnsi="Times New Roman" w:cs="Times New Roman"/>
                <w:sz w:val="20"/>
                <w:szCs w:val="20"/>
              </w:rPr>
              <w:t>1,</w:t>
            </w:r>
            <w:r w:rsidR="00514A92">
              <w:rPr>
                <w:rFonts w:ascii="Times New Roman" w:hAnsi="Times New Roman" w:cs="Times New Roman"/>
                <w:sz w:val="20"/>
                <w:szCs w:val="20"/>
              </w:rPr>
              <w:t>1818</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490"/>
        </w:trPr>
        <w:tc>
          <w:tcPr>
            <w:tcW w:w="2084"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widowControl w:val="0"/>
              <w:spacing w:after="0" w:line="240" w:lineRule="auto"/>
              <w:rPr>
                <w:rFonts w:ascii="Times New Roman" w:hAnsi="Times New Roman" w:cs="Times New Roman"/>
                <w:sz w:val="20"/>
                <w:szCs w:val="20"/>
              </w:rPr>
            </w:pPr>
            <w:r w:rsidRPr="00E62298">
              <w:rPr>
                <w:rFonts w:ascii="Times New Roman" w:hAnsi="Times New Roman" w:cs="Times New Roman"/>
                <w:sz w:val="20"/>
                <w:szCs w:val="20"/>
              </w:rPr>
              <w:t>Количество проводимых массовых мероприятий физкульткрно-оздоровительного характера</w:t>
            </w:r>
          </w:p>
        </w:tc>
        <w:tc>
          <w:tcPr>
            <w:tcW w:w="1420"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widowControl w:val="0"/>
              <w:spacing w:after="0" w:line="240" w:lineRule="auto"/>
              <w:jc w:val="center"/>
              <w:rPr>
                <w:rFonts w:ascii="Times New Roman" w:hAnsi="Times New Roman" w:cs="Times New Roman"/>
                <w:sz w:val="20"/>
                <w:szCs w:val="20"/>
              </w:rPr>
            </w:pPr>
            <w:r w:rsidRPr="00E62298">
              <w:rPr>
                <w:rFonts w:ascii="Times New Roman" w:hAnsi="Times New Roman" w:cs="Times New Roman"/>
                <w:sz w:val="20"/>
                <w:szCs w:val="20"/>
              </w:rPr>
              <w:t>Ед.</w:t>
            </w:r>
          </w:p>
        </w:tc>
        <w:tc>
          <w:tcPr>
            <w:tcW w:w="962" w:type="dxa"/>
            <w:tcBorders>
              <w:top w:val="nil"/>
              <w:left w:val="single" w:sz="8" w:space="0" w:color="000000"/>
              <w:bottom w:val="single" w:sz="8" w:space="0" w:color="000000"/>
              <w:right w:val="nil"/>
            </w:tcBorders>
            <w:shd w:val="clear" w:color="FFFFCC" w:fill="FFFFFF"/>
            <w:hideMark/>
          </w:tcPr>
          <w:p w:rsidR="00315B55" w:rsidRPr="00357CD2" w:rsidRDefault="00315B55" w:rsidP="00514A92">
            <w:pPr>
              <w:widowControl w:val="0"/>
              <w:jc w:val="center"/>
              <w:rPr>
                <w:rFonts w:ascii="Times New Roman" w:hAnsi="Times New Roman" w:cs="Times New Roman"/>
                <w:sz w:val="20"/>
                <w:szCs w:val="20"/>
              </w:rPr>
            </w:pPr>
            <w:r w:rsidRPr="00357CD2">
              <w:rPr>
                <w:rFonts w:ascii="Times New Roman" w:hAnsi="Times New Roman" w:cs="Times New Roman"/>
                <w:sz w:val="20"/>
                <w:szCs w:val="20"/>
              </w:rPr>
              <w:t>13</w:t>
            </w:r>
            <w:r w:rsidR="00514A92">
              <w:rPr>
                <w:rFonts w:ascii="Times New Roman" w:hAnsi="Times New Roman" w:cs="Times New Roman"/>
                <w:sz w:val="20"/>
                <w:szCs w:val="20"/>
              </w:rPr>
              <w:t>5</w:t>
            </w:r>
          </w:p>
        </w:tc>
        <w:tc>
          <w:tcPr>
            <w:tcW w:w="873" w:type="dxa"/>
            <w:tcBorders>
              <w:top w:val="nil"/>
              <w:left w:val="single" w:sz="8" w:space="0" w:color="000000"/>
              <w:bottom w:val="single" w:sz="8" w:space="0" w:color="000000"/>
              <w:right w:val="nil"/>
            </w:tcBorders>
            <w:shd w:val="clear" w:color="FFFFCC" w:fill="FFFFFF"/>
            <w:hideMark/>
          </w:tcPr>
          <w:p w:rsidR="00315B55" w:rsidRPr="00357CD2" w:rsidRDefault="00315B55" w:rsidP="00514A92">
            <w:pPr>
              <w:widowControl w:val="0"/>
              <w:jc w:val="center"/>
              <w:rPr>
                <w:rFonts w:ascii="Times New Roman" w:hAnsi="Times New Roman" w:cs="Times New Roman"/>
                <w:sz w:val="20"/>
                <w:szCs w:val="20"/>
              </w:rPr>
            </w:pPr>
            <w:r w:rsidRPr="00357CD2">
              <w:rPr>
                <w:rFonts w:ascii="Times New Roman" w:hAnsi="Times New Roman" w:cs="Times New Roman"/>
                <w:sz w:val="20"/>
                <w:szCs w:val="20"/>
              </w:rPr>
              <w:t>1</w:t>
            </w:r>
            <w:r w:rsidR="00514A92">
              <w:rPr>
                <w:rFonts w:ascii="Times New Roman" w:hAnsi="Times New Roman" w:cs="Times New Roman"/>
                <w:sz w:val="20"/>
                <w:szCs w:val="20"/>
              </w:rPr>
              <w:t>40</w:t>
            </w:r>
          </w:p>
        </w:tc>
        <w:tc>
          <w:tcPr>
            <w:tcW w:w="1420" w:type="dxa"/>
            <w:tcBorders>
              <w:top w:val="nil"/>
              <w:left w:val="single" w:sz="8" w:space="0" w:color="000000"/>
              <w:bottom w:val="single" w:sz="8" w:space="0" w:color="000000"/>
              <w:right w:val="nil"/>
            </w:tcBorders>
            <w:shd w:val="clear" w:color="FFFFCC" w:fill="FFFFFF"/>
            <w:hideMark/>
          </w:tcPr>
          <w:p w:rsidR="00315B55" w:rsidRPr="00357CD2" w:rsidRDefault="00315B55" w:rsidP="00514A92">
            <w:pPr>
              <w:widowControl w:val="0"/>
              <w:jc w:val="center"/>
              <w:rPr>
                <w:rFonts w:ascii="Times New Roman" w:hAnsi="Times New Roman" w:cs="Times New Roman"/>
                <w:sz w:val="20"/>
                <w:szCs w:val="20"/>
              </w:rPr>
            </w:pPr>
            <w:r w:rsidRPr="00357CD2">
              <w:rPr>
                <w:rFonts w:ascii="Times New Roman" w:hAnsi="Times New Roman" w:cs="Times New Roman"/>
                <w:sz w:val="20"/>
                <w:szCs w:val="20"/>
              </w:rPr>
              <w:t>1,03</w:t>
            </w:r>
            <w:r w:rsidR="00514A92">
              <w:rPr>
                <w:rFonts w:ascii="Times New Roman" w:hAnsi="Times New Roman" w:cs="Times New Roman"/>
                <w:sz w:val="20"/>
                <w:szCs w:val="20"/>
              </w:rPr>
              <w:t>70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490"/>
        </w:trPr>
        <w:tc>
          <w:tcPr>
            <w:tcW w:w="2084"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spacing w:after="0" w:line="240" w:lineRule="auto"/>
              <w:rPr>
                <w:rFonts w:ascii="Times New Roman" w:hAnsi="Times New Roman" w:cs="Times New Roman"/>
                <w:sz w:val="20"/>
                <w:szCs w:val="20"/>
              </w:rPr>
            </w:pPr>
            <w:r w:rsidRPr="00E62298">
              <w:rPr>
                <w:rFonts w:ascii="Times New Roman" w:hAnsi="Times New Roman" w:cs="Times New Roman"/>
                <w:sz w:val="20"/>
                <w:szCs w:val="20"/>
              </w:rPr>
              <w:t>Итоговое значение по подпрограмме 7</w:t>
            </w:r>
          </w:p>
        </w:tc>
        <w:tc>
          <w:tcPr>
            <w:tcW w:w="1420" w:type="dxa"/>
            <w:tcBorders>
              <w:top w:val="nil"/>
              <w:left w:val="single" w:sz="8" w:space="0" w:color="000000"/>
              <w:bottom w:val="single" w:sz="8" w:space="0" w:color="000000"/>
              <w:right w:val="nil"/>
            </w:tcBorders>
            <w:shd w:val="clear" w:color="FFFFCC" w:fill="FFFFFF"/>
            <w:hideMark/>
          </w:tcPr>
          <w:p w:rsidR="00315B55" w:rsidRPr="00A00E6C" w:rsidRDefault="00315B55" w:rsidP="000A70EF">
            <w:pPr>
              <w:widowControl w:val="0"/>
              <w:jc w:val="center"/>
              <w:rPr>
                <w:rFonts w:ascii="Times New Roman" w:hAnsi="Times New Roman" w:cs="Times New Roman"/>
                <w:sz w:val="20"/>
                <w:szCs w:val="20"/>
              </w:rPr>
            </w:pP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731" w:type="dxa"/>
            <w:tcBorders>
              <w:top w:val="nil"/>
              <w:left w:val="single" w:sz="8" w:space="0" w:color="000000"/>
              <w:bottom w:val="single" w:sz="8" w:space="0" w:color="000000"/>
              <w:right w:val="nil"/>
            </w:tcBorders>
            <w:shd w:val="clear" w:color="FFFFCC" w:fill="FFFFFF"/>
            <w:hideMark/>
          </w:tcPr>
          <w:p w:rsidR="00315B55" w:rsidRPr="00357CD2" w:rsidRDefault="00315B55" w:rsidP="00514A92">
            <w:pPr>
              <w:widowControl w:val="0"/>
              <w:jc w:val="center"/>
              <w:rPr>
                <w:rFonts w:ascii="Times New Roman" w:hAnsi="Times New Roman" w:cs="Times New Roman"/>
                <w:sz w:val="20"/>
                <w:szCs w:val="20"/>
              </w:rPr>
            </w:pPr>
            <w:r w:rsidRPr="00357CD2">
              <w:rPr>
                <w:rFonts w:ascii="Times New Roman" w:hAnsi="Times New Roman" w:cs="Times New Roman"/>
                <w:sz w:val="20"/>
                <w:szCs w:val="20"/>
              </w:rPr>
              <w:t>1,</w:t>
            </w:r>
            <w:r w:rsidR="00514A92">
              <w:rPr>
                <w:rFonts w:ascii="Times New Roman" w:hAnsi="Times New Roman" w:cs="Times New Roman"/>
                <w:sz w:val="20"/>
                <w:szCs w:val="20"/>
              </w:rPr>
              <w:t>0438</w:t>
            </w:r>
          </w:p>
        </w:tc>
        <w:tc>
          <w:tcPr>
            <w:tcW w:w="1420" w:type="dxa"/>
            <w:tcBorders>
              <w:top w:val="nil"/>
              <w:left w:val="single" w:sz="8" w:space="0" w:color="000000"/>
              <w:bottom w:val="single" w:sz="8" w:space="0" w:color="000000"/>
              <w:right w:val="nil"/>
            </w:tcBorders>
            <w:shd w:val="clear" w:color="FFFFCC" w:fill="FFFFFF"/>
            <w:hideMark/>
          </w:tcPr>
          <w:p w:rsidR="00315B55" w:rsidRPr="00742A74" w:rsidRDefault="00514A92" w:rsidP="003A78CF">
            <w:pPr>
              <w:jc w:val="center"/>
              <w:rPr>
                <w:rFonts w:ascii="Times New Roman" w:hAnsi="Times New Roman" w:cs="Times New Roman"/>
                <w:sz w:val="20"/>
                <w:szCs w:val="20"/>
              </w:rPr>
            </w:pPr>
            <w:r>
              <w:rPr>
                <w:rFonts w:ascii="Times New Roman" w:hAnsi="Times New Roman" w:cs="Times New Roman"/>
                <w:sz w:val="20"/>
                <w:szCs w:val="20"/>
              </w:rPr>
              <w:t>3</w:t>
            </w:r>
            <w:r w:rsidR="003A78CF">
              <w:rPr>
                <w:rFonts w:ascii="Times New Roman" w:hAnsi="Times New Roman" w:cs="Times New Roman"/>
                <w:sz w:val="20"/>
                <w:szCs w:val="20"/>
              </w:rPr>
              <w:t>59</w:t>
            </w:r>
            <w:r>
              <w:rPr>
                <w:rFonts w:ascii="Times New Roman" w:hAnsi="Times New Roman" w:cs="Times New Roman"/>
                <w:sz w:val="20"/>
                <w:szCs w:val="20"/>
              </w:rPr>
              <w:t>4,2</w:t>
            </w:r>
          </w:p>
        </w:tc>
        <w:tc>
          <w:tcPr>
            <w:tcW w:w="1491" w:type="dxa"/>
            <w:tcBorders>
              <w:top w:val="nil"/>
              <w:left w:val="single" w:sz="8" w:space="0" w:color="000000"/>
              <w:bottom w:val="single" w:sz="8" w:space="0" w:color="000000"/>
              <w:right w:val="nil"/>
            </w:tcBorders>
            <w:shd w:val="clear" w:color="FFFFCC" w:fill="FFFFFF"/>
            <w:hideMark/>
          </w:tcPr>
          <w:p w:rsidR="00315B55" w:rsidRPr="00897C39" w:rsidRDefault="00315B55" w:rsidP="003A78CF">
            <w:pPr>
              <w:jc w:val="center"/>
              <w:rPr>
                <w:rFonts w:ascii="Times New Roman" w:hAnsi="Times New Roman" w:cs="Times New Roman"/>
                <w:sz w:val="20"/>
                <w:szCs w:val="20"/>
              </w:rPr>
            </w:pPr>
            <w:r w:rsidRPr="00742A74">
              <w:rPr>
                <w:rFonts w:ascii="Times New Roman" w:hAnsi="Times New Roman" w:cs="Times New Roman"/>
                <w:sz w:val="20"/>
                <w:szCs w:val="20"/>
              </w:rPr>
              <w:t>0,</w:t>
            </w:r>
            <w:r w:rsidR="00514A92">
              <w:rPr>
                <w:rFonts w:ascii="Times New Roman" w:hAnsi="Times New Roman" w:cs="Times New Roman"/>
                <w:sz w:val="20"/>
                <w:szCs w:val="20"/>
              </w:rPr>
              <w:t>2</w:t>
            </w:r>
            <w:r w:rsidR="003A78CF">
              <w:rPr>
                <w:rFonts w:ascii="Times New Roman" w:hAnsi="Times New Roman" w:cs="Times New Roman"/>
                <w:sz w:val="20"/>
                <w:szCs w:val="20"/>
              </w:rPr>
              <w:t>493</w:t>
            </w:r>
          </w:p>
        </w:tc>
        <w:tc>
          <w:tcPr>
            <w:tcW w:w="1322" w:type="dxa"/>
            <w:tcBorders>
              <w:top w:val="nil"/>
              <w:left w:val="single" w:sz="8" w:space="0" w:color="000000"/>
              <w:bottom w:val="single" w:sz="8" w:space="0" w:color="000000"/>
              <w:right w:val="nil"/>
            </w:tcBorders>
            <w:shd w:val="clear" w:color="FFFFCC" w:fill="FFFFFF"/>
            <w:hideMark/>
          </w:tcPr>
          <w:p w:rsidR="00315B55" w:rsidRPr="00742A74" w:rsidRDefault="00315B55" w:rsidP="003A78CF">
            <w:pPr>
              <w:jc w:val="center"/>
              <w:rPr>
                <w:rFonts w:ascii="Times New Roman" w:hAnsi="Times New Roman" w:cs="Times New Roman"/>
                <w:sz w:val="20"/>
                <w:szCs w:val="20"/>
              </w:rPr>
            </w:pPr>
            <w:r w:rsidRPr="00742A74">
              <w:rPr>
                <w:rFonts w:ascii="Times New Roman" w:hAnsi="Times New Roman" w:cs="Times New Roman"/>
                <w:sz w:val="20"/>
                <w:szCs w:val="20"/>
              </w:rPr>
              <w:t>0,</w:t>
            </w:r>
            <w:r w:rsidR="00514A92">
              <w:rPr>
                <w:rFonts w:ascii="Times New Roman" w:hAnsi="Times New Roman" w:cs="Times New Roman"/>
                <w:sz w:val="20"/>
                <w:szCs w:val="20"/>
              </w:rPr>
              <w:t>2</w:t>
            </w:r>
            <w:r w:rsidR="003A78CF">
              <w:rPr>
                <w:rFonts w:ascii="Times New Roman" w:hAnsi="Times New Roman" w:cs="Times New Roman"/>
                <w:sz w:val="20"/>
                <w:szCs w:val="20"/>
              </w:rPr>
              <w:t>603</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E62298" w:rsidTr="003A78CF">
        <w:trPr>
          <w:gridAfter w:val="1"/>
          <w:wAfter w:w="16" w:type="dxa"/>
          <w:trHeight w:val="490"/>
        </w:trPr>
        <w:tc>
          <w:tcPr>
            <w:tcW w:w="15450" w:type="dxa"/>
            <w:gridSpan w:val="11"/>
            <w:tcBorders>
              <w:top w:val="nil"/>
              <w:left w:val="single" w:sz="8" w:space="0" w:color="000000"/>
              <w:bottom w:val="single" w:sz="8" w:space="0" w:color="000000"/>
              <w:right w:val="single" w:sz="8" w:space="0" w:color="000000"/>
            </w:tcBorders>
            <w:shd w:val="clear" w:color="FFFFCC" w:fill="FFFFFF"/>
            <w:hideMark/>
          </w:tcPr>
          <w:p w:rsidR="00315B55" w:rsidRPr="00E62298" w:rsidRDefault="00315B55" w:rsidP="000A70EF">
            <w:pPr>
              <w:spacing w:after="0" w:line="240" w:lineRule="auto"/>
              <w:jc w:val="center"/>
              <w:rPr>
                <w:rFonts w:ascii="Times New Roman" w:hAnsi="Times New Roman" w:cs="Times New Roman"/>
                <w:sz w:val="20"/>
                <w:szCs w:val="20"/>
              </w:rPr>
            </w:pPr>
            <w:r w:rsidRPr="00E62298">
              <w:rPr>
                <w:rFonts w:ascii="Times New Roman" w:hAnsi="Times New Roman" w:cs="Times New Roman"/>
                <w:sz w:val="20"/>
                <w:szCs w:val="20"/>
              </w:rPr>
              <w:t xml:space="preserve">Подпрограмма 8 «Управление и распоряжение муниципальной собственностью в муниципальном образовании «Верхнеломовский сельсовет Нижнеломовского района Пензенской области»  </w:t>
            </w:r>
          </w:p>
        </w:tc>
      </w:tr>
      <w:tr w:rsidR="00315B55" w:rsidRPr="006B60CD" w:rsidTr="003A78CF">
        <w:trPr>
          <w:gridAfter w:val="1"/>
          <w:wAfter w:w="16" w:type="dxa"/>
          <w:trHeight w:val="490"/>
        </w:trPr>
        <w:tc>
          <w:tcPr>
            <w:tcW w:w="2084"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widowControl w:val="0"/>
              <w:spacing w:after="0" w:line="240" w:lineRule="auto"/>
              <w:rPr>
                <w:rFonts w:ascii="Times New Roman" w:hAnsi="Times New Roman" w:cs="Times New Roman"/>
                <w:sz w:val="20"/>
                <w:szCs w:val="20"/>
              </w:rPr>
            </w:pPr>
            <w:r w:rsidRPr="00E62298">
              <w:rPr>
                <w:rFonts w:ascii="Times New Roman" w:hAnsi="Times New Roman" w:cs="Times New Roman"/>
                <w:sz w:val="20"/>
                <w:szCs w:val="20"/>
              </w:rPr>
              <w:t>Количество бесхозяйных объектов недвижимости оформленных в муниципальную собственность в соответствии с действующим законодательством</w:t>
            </w:r>
          </w:p>
        </w:tc>
        <w:tc>
          <w:tcPr>
            <w:tcW w:w="1420" w:type="dxa"/>
            <w:tcBorders>
              <w:top w:val="nil"/>
              <w:left w:val="single" w:sz="8" w:space="0" w:color="000000"/>
              <w:bottom w:val="single" w:sz="8" w:space="0" w:color="000000"/>
              <w:right w:val="nil"/>
            </w:tcBorders>
            <w:shd w:val="clear" w:color="FFFFCC" w:fill="FFFFFF"/>
            <w:hideMark/>
          </w:tcPr>
          <w:p w:rsidR="00315B55" w:rsidRPr="00E62298" w:rsidRDefault="00315B55" w:rsidP="000A70EF">
            <w:pPr>
              <w:widowControl w:val="0"/>
              <w:spacing w:after="0" w:line="240" w:lineRule="auto"/>
              <w:jc w:val="center"/>
              <w:rPr>
                <w:rFonts w:ascii="Times New Roman" w:hAnsi="Times New Roman" w:cs="Times New Roman"/>
                <w:sz w:val="20"/>
                <w:szCs w:val="20"/>
              </w:rPr>
            </w:pPr>
            <w:r w:rsidRPr="00E62298">
              <w:rPr>
                <w:rFonts w:ascii="Times New Roman" w:hAnsi="Times New Roman" w:cs="Times New Roman"/>
                <w:sz w:val="20"/>
                <w:szCs w:val="20"/>
              </w:rPr>
              <w:t>Ед.</w:t>
            </w:r>
          </w:p>
        </w:tc>
        <w:tc>
          <w:tcPr>
            <w:tcW w:w="962" w:type="dxa"/>
            <w:tcBorders>
              <w:top w:val="nil"/>
              <w:left w:val="single" w:sz="8" w:space="0" w:color="000000"/>
              <w:bottom w:val="single" w:sz="8" w:space="0" w:color="000000"/>
              <w:right w:val="nil"/>
            </w:tcBorders>
            <w:shd w:val="clear" w:color="FFFFCC" w:fill="FFFFFF"/>
            <w:hideMark/>
          </w:tcPr>
          <w:p w:rsidR="00315B55" w:rsidRPr="00357CD2" w:rsidRDefault="00EF0DF4" w:rsidP="000A70EF">
            <w:pPr>
              <w:widowControl w:val="0"/>
              <w:jc w:val="center"/>
              <w:rPr>
                <w:rFonts w:ascii="Times New Roman" w:hAnsi="Times New Roman" w:cs="Times New Roman"/>
                <w:sz w:val="20"/>
                <w:szCs w:val="20"/>
              </w:rPr>
            </w:pPr>
            <w:r>
              <w:rPr>
                <w:rFonts w:ascii="Times New Roman" w:hAnsi="Times New Roman" w:cs="Times New Roman"/>
                <w:sz w:val="20"/>
                <w:szCs w:val="20"/>
              </w:rPr>
              <w:t>5</w:t>
            </w:r>
          </w:p>
        </w:tc>
        <w:tc>
          <w:tcPr>
            <w:tcW w:w="873" w:type="dxa"/>
            <w:tcBorders>
              <w:top w:val="nil"/>
              <w:left w:val="single" w:sz="8" w:space="0" w:color="000000"/>
              <w:bottom w:val="single" w:sz="8" w:space="0" w:color="000000"/>
              <w:right w:val="nil"/>
            </w:tcBorders>
            <w:shd w:val="clear" w:color="FFFFCC" w:fill="FFFFFF"/>
            <w:hideMark/>
          </w:tcPr>
          <w:p w:rsidR="00315B55" w:rsidRPr="00357CD2" w:rsidRDefault="00EF0DF4" w:rsidP="000A70EF">
            <w:pPr>
              <w:widowControl w:val="0"/>
              <w:jc w:val="center"/>
              <w:rPr>
                <w:rFonts w:ascii="Times New Roman" w:hAnsi="Times New Roman" w:cs="Times New Roman"/>
                <w:sz w:val="20"/>
                <w:szCs w:val="20"/>
              </w:rPr>
            </w:pPr>
            <w:r>
              <w:rPr>
                <w:rFonts w:ascii="Times New Roman" w:hAnsi="Times New Roman" w:cs="Times New Roman"/>
                <w:sz w:val="20"/>
                <w:szCs w:val="20"/>
              </w:rPr>
              <w:t>4</w:t>
            </w:r>
          </w:p>
        </w:tc>
        <w:tc>
          <w:tcPr>
            <w:tcW w:w="1420" w:type="dxa"/>
            <w:tcBorders>
              <w:top w:val="nil"/>
              <w:left w:val="single" w:sz="8" w:space="0" w:color="000000"/>
              <w:bottom w:val="single" w:sz="8" w:space="0" w:color="000000"/>
              <w:right w:val="nil"/>
            </w:tcBorders>
            <w:shd w:val="clear" w:color="FFFFCC" w:fill="FFFFFF"/>
            <w:hideMark/>
          </w:tcPr>
          <w:p w:rsidR="00315B55" w:rsidRPr="00357CD2" w:rsidRDefault="00315B55" w:rsidP="00EF0DF4">
            <w:pPr>
              <w:widowControl w:val="0"/>
              <w:jc w:val="center"/>
              <w:rPr>
                <w:rFonts w:ascii="Times New Roman" w:hAnsi="Times New Roman" w:cs="Times New Roman"/>
                <w:sz w:val="20"/>
                <w:szCs w:val="20"/>
              </w:rPr>
            </w:pPr>
            <w:r>
              <w:rPr>
                <w:rFonts w:ascii="Times New Roman" w:hAnsi="Times New Roman" w:cs="Times New Roman"/>
                <w:sz w:val="20"/>
                <w:szCs w:val="20"/>
              </w:rPr>
              <w:t>0,8</w:t>
            </w:r>
            <w:r w:rsidR="00EF0DF4">
              <w:rPr>
                <w:rFonts w:ascii="Times New Roman" w:hAnsi="Times New Roman" w:cs="Times New Roman"/>
                <w:sz w:val="20"/>
                <w:szCs w:val="20"/>
              </w:rPr>
              <w:t>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490"/>
        </w:trPr>
        <w:tc>
          <w:tcPr>
            <w:tcW w:w="2084"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spacing w:after="0" w:line="240" w:lineRule="auto"/>
              <w:rPr>
                <w:rFonts w:ascii="Times New Roman" w:hAnsi="Times New Roman" w:cs="Times New Roman"/>
                <w:sz w:val="20"/>
                <w:szCs w:val="20"/>
              </w:rPr>
            </w:pPr>
            <w:r w:rsidRPr="00035712">
              <w:rPr>
                <w:rFonts w:ascii="Times New Roman" w:hAnsi="Times New Roman" w:cs="Times New Roman"/>
                <w:sz w:val="20"/>
                <w:szCs w:val="20"/>
              </w:rPr>
              <w:t xml:space="preserve">Количество земельных участков (невостребованных </w:t>
            </w:r>
            <w:r w:rsidRPr="00035712">
              <w:rPr>
                <w:rFonts w:ascii="Times New Roman" w:hAnsi="Times New Roman" w:cs="Times New Roman"/>
                <w:sz w:val="20"/>
                <w:szCs w:val="20"/>
              </w:rPr>
              <w:lastRenderedPageBreak/>
              <w:t xml:space="preserve">земельных долей) оформленных в муниципальную собственность Верхнеломовского сельсовета Нижнеломовского района Пензенской области  </w:t>
            </w:r>
          </w:p>
        </w:tc>
        <w:tc>
          <w:tcPr>
            <w:tcW w:w="1420"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widowControl w:val="0"/>
              <w:jc w:val="center"/>
              <w:rPr>
                <w:rFonts w:ascii="Times New Roman" w:hAnsi="Times New Roman" w:cs="Times New Roman"/>
                <w:sz w:val="20"/>
                <w:szCs w:val="20"/>
              </w:rPr>
            </w:pPr>
            <w:r w:rsidRPr="00035712">
              <w:rPr>
                <w:rFonts w:ascii="Times New Roman" w:hAnsi="Times New Roman" w:cs="Times New Roman"/>
                <w:sz w:val="20"/>
                <w:szCs w:val="20"/>
              </w:rPr>
              <w:lastRenderedPageBreak/>
              <w:t>Ед.</w:t>
            </w:r>
          </w:p>
        </w:tc>
        <w:tc>
          <w:tcPr>
            <w:tcW w:w="962" w:type="dxa"/>
            <w:tcBorders>
              <w:top w:val="nil"/>
              <w:left w:val="single" w:sz="8" w:space="0" w:color="000000"/>
              <w:bottom w:val="single" w:sz="8" w:space="0" w:color="000000"/>
              <w:right w:val="nil"/>
            </w:tcBorders>
            <w:shd w:val="clear" w:color="FFFFCC" w:fill="FFFFFF"/>
            <w:hideMark/>
          </w:tcPr>
          <w:p w:rsidR="00315B55" w:rsidRPr="00A707AC" w:rsidRDefault="00315B55" w:rsidP="000A70EF">
            <w:pPr>
              <w:widowControl w:val="0"/>
              <w:jc w:val="center"/>
              <w:rPr>
                <w:rFonts w:ascii="Times New Roman" w:hAnsi="Times New Roman" w:cs="Times New Roman"/>
                <w:sz w:val="20"/>
                <w:szCs w:val="20"/>
              </w:rPr>
            </w:pPr>
            <w:r w:rsidRPr="00A707AC">
              <w:rPr>
                <w:rFonts w:ascii="Times New Roman" w:hAnsi="Times New Roman" w:cs="Times New Roman"/>
                <w:sz w:val="20"/>
                <w:szCs w:val="20"/>
              </w:rPr>
              <w:t>10</w:t>
            </w:r>
          </w:p>
        </w:tc>
        <w:tc>
          <w:tcPr>
            <w:tcW w:w="873" w:type="dxa"/>
            <w:tcBorders>
              <w:top w:val="nil"/>
              <w:left w:val="single" w:sz="8" w:space="0" w:color="000000"/>
              <w:bottom w:val="single" w:sz="8" w:space="0" w:color="000000"/>
              <w:right w:val="nil"/>
            </w:tcBorders>
            <w:shd w:val="clear" w:color="FFFFCC" w:fill="FFFFFF"/>
            <w:hideMark/>
          </w:tcPr>
          <w:p w:rsidR="00315B55" w:rsidRPr="00A707AC" w:rsidRDefault="00EF0DF4" w:rsidP="000A70EF">
            <w:pPr>
              <w:widowControl w:val="0"/>
              <w:jc w:val="center"/>
              <w:rPr>
                <w:rFonts w:ascii="Times New Roman" w:hAnsi="Times New Roman" w:cs="Times New Roman"/>
                <w:sz w:val="20"/>
                <w:szCs w:val="20"/>
              </w:rPr>
            </w:pPr>
            <w:r>
              <w:rPr>
                <w:rFonts w:ascii="Times New Roman" w:hAnsi="Times New Roman" w:cs="Times New Roman"/>
                <w:sz w:val="20"/>
                <w:szCs w:val="20"/>
              </w:rPr>
              <w:t>9</w:t>
            </w:r>
          </w:p>
        </w:tc>
        <w:tc>
          <w:tcPr>
            <w:tcW w:w="1420" w:type="dxa"/>
            <w:tcBorders>
              <w:top w:val="nil"/>
              <w:left w:val="single" w:sz="8" w:space="0" w:color="000000"/>
              <w:bottom w:val="single" w:sz="8" w:space="0" w:color="000000"/>
              <w:right w:val="nil"/>
            </w:tcBorders>
            <w:shd w:val="clear" w:color="FFFFCC" w:fill="FFFFFF"/>
            <w:hideMark/>
          </w:tcPr>
          <w:p w:rsidR="00315B55" w:rsidRPr="00A707AC" w:rsidRDefault="00315B55" w:rsidP="000A70EF">
            <w:pPr>
              <w:widowControl w:val="0"/>
              <w:jc w:val="center"/>
              <w:rPr>
                <w:rFonts w:ascii="Times New Roman" w:hAnsi="Times New Roman" w:cs="Times New Roman"/>
                <w:sz w:val="20"/>
                <w:szCs w:val="20"/>
              </w:rPr>
            </w:pPr>
            <w:r w:rsidRPr="00A707AC">
              <w:rPr>
                <w:rFonts w:ascii="Times New Roman" w:hAnsi="Times New Roman" w:cs="Times New Roman"/>
                <w:sz w:val="20"/>
                <w:szCs w:val="20"/>
              </w:rPr>
              <w:t>1,0000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490"/>
        </w:trPr>
        <w:tc>
          <w:tcPr>
            <w:tcW w:w="2084"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widowControl w:val="0"/>
              <w:spacing w:after="0" w:line="240" w:lineRule="auto"/>
              <w:rPr>
                <w:rFonts w:ascii="Times New Roman" w:hAnsi="Times New Roman" w:cs="Times New Roman"/>
                <w:sz w:val="20"/>
                <w:szCs w:val="20"/>
              </w:rPr>
            </w:pPr>
            <w:r w:rsidRPr="00035712">
              <w:rPr>
                <w:rFonts w:ascii="Times New Roman" w:hAnsi="Times New Roman" w:cs="Times New Roman"/>
                <w:sz w:val="20"/>
                <w:szCs w:val="20"/>
              </w:rPr>
              <w:lastRenderedPageBreak/>
              <w:t xml:space="preserve">Учет объектов муниципальной собст-венности в реестре муниципальной собственности Верхнеломовского сельсовета Нижнеломовского района Пензенской области  </w:t>
            </w:r>
          </w:p>
        </w:tc>
        <w:tc>
          <w:tcPr>
            <w:tcW w:w="1420"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widowControl w:val="0"/>
              <w:spacing w:after="0" w:line="240" w:lineRule="auto"/>
              <w:jc w:val="center"/>
              <w:rPr>
                <w:rFonts w:ascii="Times New Roman" w:hAnsi="Times New Roman" w:cs="Times New Roman"/>
                <w:sz w:val="20"/>
                <w:szCs w:val="20"/>
              </w:rPr>
            </w:pPr>
            <w:r w:rsidRPr="00035712">
              <w:rPr>
                <w:rFonts w:ascii="Times New Roman" w:hAnsi="Times New Roman" w:cs="Times New Roman"/>
                <w:sz w:val="20"/>
                <w:szCs w:val="20"/>
              </w:rPr>
              <w:t>%</w:t>
            </w:r>
          </w:p>
        </w:tc>
        <w:tc>
          <w:tcPr>
            <w:tcW w:w="962"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widowControl w:val="0"/>
              <w:spacing w:after="0" w:line="240" w:lineRule="auto"/>
              <w:jc w:val="center"/>
              <w:rPr>
                <w:rFonts w:ascii="Times New Roman" w:hAnsi="Times New Roman" w:cs="Times New Roman"/>
                <w:sz w:val="20"/>
                <w:szCs w:val="20"/>
              </w:rPr>
            </w:pPr>
            <w:r w:rsidRPr="00035712">
              <w:rPr>
                <w:rFonts w:ascii="Times New Roman" w:hAnsi="Times New Roman" w:cs="Times New Roman"/>
                <w:sz w:val="20"/>
                <w:szCs w:val="20"/>
              </w:rPr>
              <w:t>100</w:t>
            </w:r>
          </w:p>
        </w:tc>
        <w:tc>
          <w:tcPr>
            <w:tcW w:w="873"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widowControl w:val="0"/>
              <w:spacing w:after="0" w:line="240" w:lineRule="auto"/>
              <w:jc w:val="center"/>
              <w:rPr>
                <w:rFonts w:ascii="Times New Roman" w:hAnsi="Times New Roman" w:cs="Times New Roman"/>
                <w:sz w:val="20"/>
                <w:szCs w:val="20"/>
              </w:rPr>
            </w:pPr>
            <w:r w:rsidRPr="00035712">
              <w:rPr>
                <w:rFonts w:ascii="Times New Roman" w:hAnsi="Times New Roman" w:cs="Times New Roman"/>
                <w:sz w:val="20"/>
                <w:szCs w:val="20"/>
              </w:rPr>
              <w:t>100</w:t>
            </w:r>
          </w:p>
        </w:tc>
        <w:tc>
          <w:tcPr>
            <w:tcW w:w="1420"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widowControl w:val="0"/>
              <w:spacing w:after="0" w:line="240" w:lineRule="auto"/>
              <w:jc w:val="center"/>
              <w:rPr>
                <w:rFonts w:ascii="Times New Roman" w:hAnsi="Times New Roman" w:cs="Times New Roman"/>
                <w:sz w:val="20"/>
                <w:szCs w:val="20"/>
              </w:rPr>
            </w:pPr>
            <w:r w:rsidRPr="00035712">
              <w:rPr>
                <w:rFonts w:ascii="Times New Roman" w:hAnsi="Times New Roman" w:cs="Times New Roman"/>
                <w:sz w:val="20"/>
                <w:szCs w:val="20"/>
              </w:rPr>
              <w:t>1,0000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490"/>
        </w:trPr>
        <w:tc>
          <w:tcPr>
            <w:tcW w:w="2084"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spacing w:after="0" w:line="240" w:lineRule="auto"/>
              <w:rPr>
                <w:rFonts w:ascii="Times New Roman" w:hAnsi="Times New Roman" w:cs="Times New Roman"/>
                <w:sz w:val="20"/>
                <w:szCs w:val="20"/>
              </w:rPr>
            </w:pPr>
            <w:r w:rsidRPr="00035712">
              <w:rPr>
                <w:rFonts w:ascii="Times New Roman" w:hAnsi="Times New Roman" w:cs="Times New Roman"/>
                <w:sz w:val="20"/>
                <w:szCs w:val="20"/>
              </w:rPr>
              <w:t>Итоговое значение по подпрограмме 8</w:t>
            </w:r>
          </w:p>
        </w:tc>
        <w:tc>
          <w:tcPr>
            <w:tcW w:w="1420" w:type="dxa"/>
            <w:tcBorders>
              <w:top w:val="nil"/>
              <w:left w:val="single" w:sz="8" w:space="0" w:color="000000"/>
              <w:bottom w:val="single" w:sz="8" w:space="0" w:color="000000"/>
              <w:right w:val="nil"/>
            </w:tcBorders>
            <w:shd w:val="clear" w:color="FFFFCC" w:fill="FFFFFF"/>
            <w:hideMark/>
          </w:tcPr>
          <w:p w:rsidR="00315B55" w:rsidRPr="00A00E6C" w:rsidRDefault="00315B55" w:rsidP="000A70EF">
            <w:pPr>
              <w:widowControl w:val="0"/>
              <w:jc w:val="center"/>
              <w:rPr>
                <w:rFonts w:ascii="Times New Roman" w:hAnsi="Times New Roman" w:cs="Times New Roman"/>
                <w:sz w:val="20"/>
                <w:szCs w:val="20"/>
              </w:rPr>
            </w:pP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731" w:type="dxa"/>
            <w:tcBorders>
              <w:top w:val="nil"/>
              <w:left w:val="single" w:sz="8" w:space="0" w:color="000000"/>
              <w:bottom w:val="single" w:sz="8" w:space="0" w:color="000000"/>
              <w:right w:val="nil"/>
            </w:tcBorders>
            <w:shd w:val="clear" w:color="FFFFCC" w:fill="FFFFFF"/>
            <w:hideMark/>
          </w:tcPr>
          <w:p w:rsidR="00315B55" w:rsidRPr="00357CD2" w:rsidRDefault="00315B55" w:rsidP="00EF0DF4">
            <w:pPr>
              <w:widowControl w:val="0"/>
              <w:jc w:val="center"/>
              <w:rPr>
                <w:rFonts w:ascii="Times New Roman" w:hAnsi="Times New Roman" w:cs="Times New Roman"/>
                <w:sz w:val="20"/>
                <w:szCs w:val="20"/>
              </w:rPr>
            </w:pPr>
            <w:r>
              <w:rPr>
                <w:rFonts w:ascii="Times New Roman" w:hAnsi="Times New Roman" w:cs="Times New Roman"/>
                <w:sz w:val="20"/>
                <w:szCs w:val="20"/>
              </w:rPr>
              <w:t>0,9</w:t>
            </w:r>
            <w:r w:rsidR="00EF0DF4">
              <w:rPr>
                <w:rFonts w:ascii="Times New Roman" w:hAnsi="Times New Roman" w:cs="Times New Roman"/>
                <w:sz w:val="20"/>
                <w:szCs w:val="20"/>
              </w:rPr>
              <w:t>000</w:t>
            </w:r>
          </w:p>
        </w:tc>
        <w:tc>
          <w:tcPr>
            <w:tcW w:w="1420" w:type="dxa"/>
            <w:tcBorders>
              <w:top w:val="nil"/>
              <w:left w:val="single" w:sz="8" w:space="0" w:color="000000"/>
              <w:bottom w:val="single" w:sz="8" w:space="0" w:color="000000"/>
              <w:right w:val="nil"/>
            </w:tcBorders>
            <w:shd w:val="clear" w:color="FFFFCC" w:fill="FFFFFF"/>
            <w:hideMark/>
          </w:tcPr>
          <w:p w:rsidR="00315B55" w:rsidRPr="00692EA8" w:rsidRDefault="00EF0DF4" w:rsidP="000A70EF">
            <w:pPr>
              <w:widowControl w:val="0"/>
              <w:jc w:val="center"/>
              <w:rPr>
                <w:rFonts w:ascii="Times New Roman" w:hAnsi="Times New Roman" w:cs="Times New Roman"/>
                <w:sz w:val="20"/>
                <w:szCs w:val="20"/>
              </w:rPr>
            </w:pPr>
            <w:r>
              <w:rPr>
                <w:rFonts w:ascii="Times New Roman" w:hAnsi="Times New Roman" w:cs="Times New Roman"/>
                <w:sz w:val="20"/>
                <w:szCs w:val="20"/>
              </w:rPr>
              <w:t>968,6</w:t>
            </w:r>
          </w:p>
        </w:tc>
        <w:tc>
          <w:tcPr>
            <w:tcW w:w="1491" w:type="dxa"/>
            <w:tcBorders>
              <w:top w:val="nil"/>
              <w:left w:val="single" w:sz="8" w:space="0" w:color="000000"/>
              <w:bottom w:val="single" w:sz="8" w:space="0" w:color="000000"/>
              <w:right w:val="nil"/>
            </w:tcBorders>
            <w:shd w:val="clear" w:color="FFFFCC" w:fill="FFFFFF"/>
            <w:hideMark/>
          </w:tcPr>
          <w:p w:rsidR="00315B55" w:rsidRPr="00692EA8" w:rsidRDefault="00315B55" w:rsidP="003A78CF">
            <w:pPr>
              <w:widowControl w:val="0"/>
              <w:jc w:val="center"/>
              <w:rPr>
                <w:rFonts w:ascii="Times New Roman" w:hAnsi="Times New Roman" w:cs="Times New Roman"/>
                <w:sz w:val="20"/>
                <w:szCs w:val="20"/>
              </w:rPr>
            </w:pPr>
            <w:r w:rsidRPr="00357CD2">
              <w:rPr>
                <w:rFonts w:ascii="Times New Roman" w:hAnsi="Times New Roman" w:cs="Times New Roman"/>
                <w:sz w:val="20"/>
                <w:szCs w:val="20"/>
              </w:rPr>
              <w:t>0,0</w:t>
            </w:r>
            <w:r w:rsidR="00EF0DF4">
              <w:rPr>
                <w:rFonts w:ascii="Times New Roman" w:hAnsi="Times New Roman" w:cs="Times New Roman"/>
                <w:sz w:val="20"/>
                <w:szCs w:val="20"/>
              </w:rPr>
              <w:t>6</w:t>
            </w:r>
            <w:r w:rsidR="003A78CF">
              <w:rPr>
                <w:rFonts w:ascii="Times New Roman" w:hAnsi="Times New Roman" w:cs="Times New Roman"/>
                <w:sz w:val="20"/>
                <w:szCs w:val="20"/>
              </w:rPr>
              <w:t>72</w:t>
            </w:r>
          </w:p>
        </w:tc>
        <w:tc>
          <w:tcPr>
            <w:tcW w:w="1322" w:type="dxa"/>
            <w:tcBorders>
              <w:top w:val="nil"/>
              <w:left w:val="single" w:sz="8" w:space="0" w:color="000000"/>
              <w:bottom w:val="single" w:sz="8" w:space="0" w:color="000000"/>
              <w:right w:val="nil"/>
            </w:tcBorders>
            <w:shd w:val="clear" w:color="FFFFCC" w:fill="FFFFFF"/>
            <w:hideMark/>
          </w:tcPr>
          <w:p w:rsidR="00315B55" w:rsidRPr="00692EA8" w:rsidRDefault="00315B55" w:rsidP="003A78CF">
            <w:pPr>
              <w:widowControl w:val="0"/>
              <w:jc w:val="center"/>
              <w:rPr>
                <w:rFonts w:ascii="Times New Roman" w:hAnsi="Times New Roman" w:cs="Times New Roman"/>
                <w:sz w:val="20"/>
                <w:szCs w:val="20"/>
              </w:rPr>
            </w:pPr>
            <w:r w:rsidRPr="00357CD2">
              <w:rPr>
                <w:rFonts w:ascii="Times New Roman" w:hAnsi="Times New Roman" w:cs="Times New Roman"/>
                <w:sz w:val="20"/>
                <w:szCs w:val="20"/>
              </w:rPr>
              <w:t>0,0</w:t>
            </w:r>
            <w:r w:rsidR="00EF0DF4">
              <w:rPr>
                <w:rFonts w:ascii="Times New Roman" w:hAnsi="Times New Roman" w:cs="Times New Roman"/>
                <w:sz w:val="20"/>
                <w:szCs w:val="20"/>
              </w:rPr>
              <w:t>6</w:t>
            </w:r>
            <w:r w:rsidR="003A78CF">
              <w:rPr>
                <w:rFonts w:ascii="Times New Roman" w:hAnsi="Times New Roman" w:cs="Times New Roman"/>
                <w:sz w:val="20"/>
                <w:szCs w:val="20"/>
              </w:rPr>
              <w:t>05</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035712" w:rsidTr="003A78CF">
        <w:trPr>
          <w:gridAfter w:val="1"/>
          <w:wAfter w:w="16" w:type="dxa"/>
          <w:trHeight w:val="130"/>
        </w:trPr>
        <w:tc>
          <w:tcPr>
            <w:tcW w:w="15450" w:type="dxa"/>
            <w:gridSpan w:val="11"/>
            <w:tcBorders>
              <w:top w:val="nil"/>
              <w:left w:val="single" w:sz="8" w:space="0" w:color="000000"/>
              <w:bottom w:val="single" w:sz="8" w:space="0" w:color="000000"/>
              <w:right w:val="single" w:sz="8" w:space="0" w:color="000000"/>
            </w:tcBorders>
            <w:shd w:val="clear" w:color="FFFFCC" w:fill="FFFFFF"/>
            <w:hideMark/>
          </w:tcPr>
          <w:p w:rsidR="00315B55" w:rsidRPr="00035712" w:rsidRDefault="00315B55" w:rsidP="000A70EF">
            <w:pPr>
              <w:spacing w:after="0" w:line="240" w:lineRule="auto"/>
              <w:rPr>
                <w:rFonts w:ascii="Times New Roman" w:hAnsi="Times New Roman" w:cs="Times New Roman"/>
                <w:sz w:val="20"/>
                <w:szCs w:val="20"/>
              </w:rPr>
            </w:pPr>
            <w:r w:rsidRPr="00035712">
              <w:rPr>
                <w:rFonts w:ascii="Times New Roman" w:hAnsi="Times New Roman" w:cs="Times New Roman"/>
                <w:sz w:val="20"/>
                <w:szCs w:val="20"/>
              </w:rPr>
              <w:t>Подпрограмма 9 «Развитие гражданского общества на территории Верхнеломовского сельсовета Нижнеломовского района Пензенской области»</w:t>
            </w:r>
          </w:p>
        </w:tc>
      </w:tr>
      <w:tr w:rsidR="00315B55" w:rsidRPr="006B60CD" w:rsidTr="003A78CF">
        <w:trPr>
          <w:gridAfter w:val="1"/>
          <w:wAfter w:w="16" w:type="dxa"/>
          <w:trHeight w:val="554"/>
        </w:trPr>
        <w:tc>
          <w:tcPr>
            <w:tcW w:w="2084"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widowControl w:val="0"/>
              <w:spacing w:after="0" w:line="240" w:lineRule="auto"/>
              <w:rPr>
                <w:rFonts w:ascii="Times New Roman" w:hAnsi="Times New Roman" w:cs="Times New Roman"/>
                <w:sz w:val="20"/>
                <w:szCs w:val="20"/>
              </w:rPr>
            </w:pPr>
            <w:r w:rsidRPr="00035712">
              <w:rPr>
                <w:rFonts w:ascii="Times New Roman" w:hAnsi="Times New Roman" w:cs="Times New Roman"/>
                <w:sz w:val="20"/>
                <w:szCs w:val="20"/>
              </w:rPr>
              <w:t>Количество жителей, принимающих участие в массовых мероприятиях по благоустройству населенных пунктов Верхнеломовского сельсовета Нижнеломовского района Пензенской области</w:t>
            </w:r>
          </w:p>
        </w:tc>
        <w:tc>
          <w:tcPr>
            <w:tcW w:w="1420"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widowControl w:val="0"/>
              <w:spacing w:after="0" w:line="240" w:lineRule="auto"/>
              <w:jc w:val="center"/>
              <w:rPr>
                <w:rFonts w:ascii="Times New Roman" w:hAnsi="Times New Roman" w:cs="Times New Roman"/>
                <w:sz w:val="20"/>
                <w:szCs w:val="20"/>
              </w:rPr>
            </w:pPr>
            <w:r w:rsidRPr="00035712">
              <w:rPr>
                <w:rFonts w:ascii="Times New Roman" w:hAnsi="Times New Roman" w:cs="Times New Roman"/>
                <w:sz w:val="20"/>
                <w:szCs w:val="20"/>
              </w:rPr>
              <w:t>Ед.</w:t>
            </w:r>
          </w:p>
        </w:tc>
        <w:tc>
          <w:tcPr>
            <w:tcW w:w="962" w:type="dxa"/>
            <w:tcBorders>
              <w:top w:val="nil"/>
              <w:left w:val="single" w:sz="8" w:space="0" w:color="000000"/>
              <w:bottom w:val="single" w:sz="8" w:space="0" w:color="000000"/>
              <w:right w:val="nil"/>
            </w:tcBorders>
            <w:shd w:val="clear" w:color="FFFFCC" w:fill="FFFFFF"/>
            <w:hideMark/>
          </w:tcPr>
          <w:p w:rsidR="00315B55" w:rsidRPr="00357CD2" w:rsidRDefault="00315B55" w:rsidP="003878F8">
            <w:pPr>
              <w:widowControl w:val="0"/>
              <w:jc w:val="center"/>
              <w:rPr>
                <w:rFonts w:ascii="Times New Roman" w:hAnsi="Times New Roman" w:cs="Times New Roman"/>
                <w:sz w:val="20"/>
                <w:szCs w:val="20"/>
              </w:rPr>
            </w:pPr>
            <w:r w:rsidRPr="00357CD2">
              <w:rPr>
                <w:rFonts w:ascii="Times New Roman" w:hAnsi="Times New Roman" w:cs="Times New Roman"/>
                <w:sz w:val="20"/>
                <w:szCs w:val="20"/>
              </w:rPr>
              <w:t>2</w:t>
            </w:r>
            <w:r w:rsidR="003878F8">
              <w:rPr>
                <w:rFonts w:ascii="Times New Roman" w:hAnsi="Times New Roman" w:cs="Times New Roman"/>
                <w:sz w:val="20"/>
                <w:szCs w:val="20"/>
              </w:rPr>
              <w:t>9</w:t>
            </w:r>
            <w:r w:rsidRPr="00357CD2">
              <w:rPr>
                <w:rFonts w:ascii="Times New Roman" w:hAnsi="Times New Roman" w:cs="Times New Roman"/>
                <w:sz w:val="20"/>
                <w:szCs w:val="20"/>
              </w:rPr>
              <w:t>0</w:t>
            </w:r>
          </w:p>
        </w:tc>
        <w:tc>
          <w:tcPr>
            <w:tcW w:w="873" w:type="dxa"/>
            <w:tcBorders>
              <w:top w:val="nil"/>
              <w:left w:val="single" w:sz="8" w:space="0" w:color="000000"/>
              <w:bottom w:val="single" w:sz="8" w:space="0" w:color="000000"/>
              <w:right w:val="nil"/>
            </w:tcBorders>
            <w:shd w:val="clear" w:color="FFFFCC" w:fill="FFFFFF"/>
            <w:hideMark/>
          </w:tcPr>
          <w:p w:rsidR="00315B55" w:rsidRPr="00357CD2" w:rsidRDefault="003878F8" w:rsidP="000A70EF">
            <w:pPr>
              <w:widowControl w:val="0"/>
              <w:jc w:val="center"/>
              <w:rPr>
                <w:rFonts w:ascii="Times New Roman" w:hAnsi="Times New Roman" w:cs="Times New Roman"/>
                <w:sz w:val="20"/>
                <w:szCs w:val="20"/>
              </w:rPr>
            </w:pPr>
            <w:r>
              <w:rPr>
                <w:rFonts w:ascii="Times New Roman" w:hAnsi="Times New Roman" w:cs="Times New Roman"/>
                <w:sz w:val="20"/>
                <w:szCs w:val="20"/>
              </w:rPr>
              <w:t>300</w:t>
            </w:r>
          </w:p>
        </w:tc>
        <w:tc>
          <w:tcPr>
            <w:tcW w:w="1420" w:type="dxa"/>
            <w:tcBorders>
              <w:top w:val="nil"/>
              <w:left w:val="single" w:sz="8" w:space="0" w:color="000000"/>
              <w:bottom w:val="single" w:sz="8" w:space="0" w:color="000000"/>
              <w:right w:val="nil"/>
            </w:tcBorders>
            <w:shd w:val="clear" w:color="FFFFCC" w:fill="FFFFFF"/>
            <w:hideMark/>
          </w:tcPr>
          <w:p w:rsidR="00315B55" w:rsidRPr="00357CD2" w:rsidRDefault="00315B55" w:rsidP="003878F8">
            <w:pPr>
              <w:widowControl w:val="0"/>
              <w:jc w:val="center"/>
              <w:rPr>
                <w:rFonts w:ascii="Times New Roman" w:hAnsi="Times New Roman" w:cs="Times New Roman"/>
                <w:sz w:val="20"/>
                <w:szCs w:val="20"/>
              </w:rPr>
            </w:pPr>
            <w:r w:rsidRPr="00357CD2">
              <w:rPr>
                <w:rFonts w:ascii="Times New Roman" w:hAnsi="Times New Roman" w:cs="Times New Roman"/>
                <w:sz w:val="20"/>
                <w:szCs w:val="20"/>
              </w:rPr>
              <w:t>1,03</w:t>
            </w:r>
            <w:r w:rsidR="003878F8">
              <w:rPr>
                <w:rFonts w:ascii="Times New Roman" w:hAnsi="Times New Roman" w:cs="Times New Roman"/>
                <w:sz w:val="20"/>
                <w:szCs w:val="20"/>
              </w:rPr>
              <w:t>45</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554"/>
        </w:trPr>
        <w:tc>
          <w:tcPr>
            <w:tcW w:w="2084"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spacing w:after="0" w:line="240" w:lineRule="auto"/>
              <w:rPr>
                <w:rFonts w:ascii="Times New Roman" w:hAnsi="Times New Roman" w:cs="Times New Roman"/>
                <w:sz w:val="20"/>
                <w:szCs w:val="20"/>
              </w:rPr>
            </w:pPr>
            <w:r w:rsidRPr="00035712">
              <w:rPr>
                <w:rFonts w:ascii="Times New Roman" w:hAnsi="Times New Roman" w:cs="Times New Roman"/>
                <w:sz w:val="20"/>
                <w:szCs w:val="20"/>
              </w:rPr>
              <w:t xml:space="preserve">Количество мероприятий, направленных на стимулирование участия населения в осущест-влении </w:t>
            </w:r>
            <w:r w:rsidRPr="00035712">
              <w:rPr>
                <w:rFonts w:ascii="Times New Roman" w:hAnsi="Times New Roman" w:cs="Times New Roman"/>
                <w:sz w:val="20"/>
                <w:szCs w:val="20"/>
              </w:rPr>
              <w:lastRenderedPageBreak/>
              <w:t>местного самоуправления в Верхнеломовском сельсовете Нижнеломовского района Пензенской области</w:t>
            </w:r>
          </w:p>
        </w:tc>
        <w:tc>
          <w:tcPr>
            <w:tcW w:w="1420"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widowControl w:val="0"/>
              <w:jc w:val="center"/>
              <w:rPr>
                <w:rFonts w:ascii="Times New Roman" w:hAnsi="Times New Roman" w:cs="Times New Roman"/>
                <w:sz w:val="20"/>
                <w:szCs w:val="20"/>
              </w:rPr>
            </w:pPr>
            <w:r w:rsidRPr="00035712">
              <w:rPr>
                <w:rFonts w:ascii="Times New Roman" w:hAnsi="Times New Roman" w:cs="Times New Roman"/>
                <w:sz w:val="20"/>
                <w:szCs w:val="20"/>
              </w:rPr>
              <w:lastRenderedPageBreak/>
              <w:t>Ед.</w:t>
            </w:r>
          </w:p>
        </w:tc>
        <w:tc>
          <w:tcPr>
            <w:tcW w:w="962" w:type="dxa"/>
            <w:tcBorders>
              <w:top w:val="nil"/>
              <w:left w:val="single" w:sz="8" w:space="0" w:color="000000"/>
              <w:bottom w:val="single" w:sz="8" w:space="0" w:color="000000"/>
              <w:right w:val="nil"/>
            </w:tcBorders>
            <w:shd w:val="clear" w:color="FFFFCC" w:fill="FFFFFF"/>
            <w:hideMark/>
          </w:tcPr>
          <w:p w:rsidR="00315B55" w:rsidRPr="006E6C0C" w:rsidRDefault="00315B55" w:rsidP="000A70EF">
            <w:pPr>
              <w:widowControl w:val="0"/>
              <w:jc w:val="center"/>
              <w:rPr>
                <w:rFonts w:ascii="Times New Roman" w:hAnsi="Times New Roman" w:cs="Times New Roman"/>
                <w:sz w:val="20"/>
                <w:szCs w:val="20"/>
              </w:rPr>
            </w:pPr>
            <w:r w:rsidRPr="006E6C0C">
              <w:rPr>
                <w:rFonts w:ascii="Times New Roman" w:hAnsi="Times New Roman" w:cs="Times New Roman"/>
                <w:sz w:val="20"/>
                <w:szCs w:val="20"/>
              </w:rPr>
              <w:t>6</w:t>
            </w:r>
          </w:p>
        </w:tc>
        <w:tc>
          <w:tcPr>
            <w:tcW w:w="873" w:type="dxa"/>
            <w:tcBorders>
              <w:top w:val="nil"/>
              <w:left w:val="single" w:sz="8" w:space="0" w:color="000000"/>
              <w:bottom w:val="single" w:sz="8" w:space="0" w:color="000000"/>
              <w:right w:val="nil"/>
            </w:tcBorders>
            <w:shd w:val="clear" w:color="FFFFCC" w:fill="FFFFFF"/>
            <w:hideMark/>
          </w:tcPr>
          <w:p w:rsidR="00315B55" w:rsidRPr="006E6C0C" w:rsidRDefault="00315B55" w:rsidP="000A70EF">
            <w:pPr>
              <w:widowControl w:val="0"/>
              <w:jc w:val="center"/>
              <w:rPr>
                <w:rFonts w:ascii="Times New Roman" w:hAnsi="Times New Roman" w:cs="Times New Roman"/>
                <w:sz w:val="20"/>
                <w:szCs w:val="20"/>
              </w:rPr>
            </w:pPr>
            <w:r w:rsidRPr="006E6C0C">
              <w:rPr>
                <w:rFonts w:ascii="Times New Roman" w:hAnsi="Times New Roman" w:cs="Times New Roman"/>
                <w:sz w:val="20"/>
                <w:szCs w:val="20"/>
              </w:rPr>
              <w:t>6</w:t>
            </w:r>
          </w:p>
        </w:tc>
        <w:tc>
          <w:tcPr>
            <w:tcW w:w="1420" w:type="dxa"/>
            <w:tcBorders>
              <w:top w:val="nil"/>
              <w:left w:val="single" w:sz="8" w:space="0" w:color="000000"/>
              <w:bottom w:val="single" w:sz="8" w:space="0" w:color="000000"/>
              <w:right w:val="nil"/>
            </w:tcBorders>
            <w:shd w:val="clear" w:color="FFFFCC" w:fill="FFFFFF"/>
            <w:hideMark/>
          </w:tcPr>
          <w:p w:rsidR="00315B55" w:rsidRPr="006E6C0C" w:rsidRDefault="00315B55" w:rsidP="000A70EF">
            <w:pPr>
              <w:widowControl w:val="0"/>
              <w:jc w:val="center"/>
              <w:rPr>
                <w:rFonts w:ascii="Times New Roman" w:hAnsi="Times New Roman" w:cs="Times New Roman"/>
                <w:sz w:val="20"/>
                <w:szCs w:val="20"/>
              </w:rPr>
            </w:pPr>
            <w:r w:rsidRPr="006E6C0C">
              <w:rPr>
                <w:rFonts w:ascii="Times New Roman" w:hAnsi="Times New Roman" w:cs="Times New Roman"/>
                <w:sz w:val="20"/>
                <w:szCs w:val="20"/>
              </w:rPr>
              <w:t>1,0000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554"/>
        </w:trPr>
        <w:tc>
          <w:tcPr>
            <w:tcW w:w="2084"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spacing w:after="0" w:line="240" w:lineRule="auto"/>
              <w:rPr>
                <w:rFonts w:ascii="Times New Roman" w:hAnsi="Times New Roman" w:cs="Times New Roman"/>
                <w:sz w:val="20"/>
                <w:szCs w:val="20"/>
              </w:rPr>
            </w:pPr>
            <w:r w:rsidRPr="00035712">
              <w:rPr>
                <w:rFonts w:ascii="Times New Roman" w:hAnsi="Times New Roman" w:cs="Times New Roman"/>
                <w:sz w:val="20"/>
                <w:szCs w:val="20"/>
              </w:rPr>
              <w:lastRenderedPageBreak/>
              <w:t>Увеличение количества информационного материала в сфере массового информирования населения Верхнеломовского сельсовета Нижнеломовского района  Пензенской области через средства массовой информации.</w:t>
            </w:r>
          </w:p>
        </w:tc>
        <w:tc>
          <w:tcPr>
            <w:tcW w:w="1420"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widowControl w:val="0"/>
              <w:spacing w:line="240" w:lineRule="auto"/>
              <w:jc w:val="center"/>
              <w:rPr>
                <w:rFonts w:ascii="Times New Roman" w:hAnsi="Times New Roman" w:cs="Times New Roman"/>
                <w:sz w:val="20"/>
                <w:szCs w:val="20"/>
              </w:rPr>
            </w:pPr>
            <w:r w:rsidRPr="00035712">
              <w:rPr>
                <w:rFonts w:ascii="Times New Roman" w:hAnsi="Times New Roman" w:cs="Times New Roman"/>
                <w:sz w:val="20"/>
                <w:szCs w:val="20"/>
              </w:rPr>
              <w:t>ЕД.</w:t>
            </w:r>
          </w:p>
        </w:tc>
        <w:tc>
          <w:tcPr>
            <w:tcW w:w="962"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widowControl w:val="0"/>
              <w:spacing w:line="240" w:lineRule="auto"/>
              <w:jc w:val="center"/>
              <w:rPr>
                <w:rFonts w:ascii="Times New Roman" w:hAnsi="Times New Roman" w:cs="Times New Roman"/>
                <w:sz w:val="20"/>
                <w:szCs w:val="20"/>
              </w:rPr>
            </w:pPr>
            <w:r w:rsidRPr="00035712">
              <w:rPr>
                <w:rFonts w:ascii="Times New Roman" w:hAnsi="Times New Roman" w:cs="Times New Roman"/>
                <w:sz w:val="20"/>
                <w:szCs w:val="20"/>
              </w:rPr>
              <w:t>100</w:t>
            </w:r>
          </w:p>
        </w:tc>
        <w:tc>
          <w:tcPr>
            <w:tcW w:w="873"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widowControl w:val="0"/>
              <w:spacing w:line="240" w:lineRule="auto"/>
              <w:jc w:val="center"/>
              <w:rPr>
                <w:rFonts w:ascii="Times New Roman" w:hAnsi="Times New Roman" w:cs="Times New Roman"/>
                <w:sz w:val="20"/>
                <w:szCs w:val="20"/>
              </w:rPr>
            </w:pPr>
            <w:r w:rsidRPr="00035712">
              <w:rPr>
                <w:rFonts w:ascii="Times New Roman" w:hAnsi="Times New Roman" w:cs="Times New Roman"/>
                <w:sz w:val="20"/>
                <w:szCs w:val="20"/>
              </w:rPr>
              <w:t>100</w:t>
            </w:r>
          </w:p>
        </w:tc>
        <w:tc>
          <w:tcPr>
            <w:tcW w:w="1420"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widowControl w:val="0"/>
              <w:spacing w:line="240" w:lineRule="auto"/>
              <w:jc w:val="center"/>
              <w:rPr>
                <w:rFonts w:ascii="Times New Roman" w:hAnsi="Times New Roman" w:cs="Times New Roman"/>
                <w:sz w:val="20"/>
                <w:szCs w:val="20"/>
              </w:rPr>
            </w:pPr>
            <w:r w:rsidRPr="00035712">
              <w:rPr>
                <w:rFonts w:ascii="Times New Roman" w:hAnsi="Times New Roman" w:cs="Times New Roman"/>
                <w:sz w:val="20"/>
                <w:szCs w:val="20"/>
              </w:rPr>
              <w:t>1,0000</w:t>
            </w:r>
          </w:p>
        </w:tc>
        <w:tc>
          <w:tcPr>
            <w:tcW w:w="173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91"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2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315B55" w:rsidRPr="006B60CD" w:rsidTr="003A78CF">
        <w:trPr>
          <w:gridAfter w:val="1"/>
          <w:wAfter w:w="16" w:type="dxa"/>
          <w:trHeight w:val="554"/>
        </w:trPr>
        <w:tc>
          <w:tcPr>
            <w:tcW w:w="2084" w:type="dxa"/>
            <w:tcBorders>
              <w:top w:val="nil"/>
              <w:left w:val="single" w:sz="8" w:space="0" w:color="000000"/>
              <w:bottom w:val="single" w:sz="8" w:space="0" w:color="000000"/>
              <w:right w:val="nil"/>
            </w:tcBorders>
            <w:shd w:val="clear" w:color="FFFFCC" w:fill="FFFFFF"/>
            <w:hideMark/>
          </w:tcPr>
          <w:p w:rsidR="00315B55" w:rsidRPr="00035712" w:rsidRDefault="00315B55" w:rsidP="000A70EF">
            <w:pPr>
              <w:spacing w:after="0" w:line="240" w:lineRule="auto"/>
              <w:rPr>
                <w:rFonts w:ascii="Times New Roman" w:hAnsi="Times New Roman" w:cs="Times New Roman"/>
                <w:sz w:val="20"/>
                <w:szCs w:val="20"/>
              </w:rPr>
            </w:pPr>
            <w:r w:rsidRPr="00035712">
              <w:rPr>
                <w:rFonts w:ascii="Times New Roman" w:hAnsi="Times New Roman" w:cs="Times New Roman"/>
                <w:sz w:val="20"/>
                <w:szCs w:val="20"/>
              </w:rPr>
              <w:t>Итоговое значение по подпрограмме 9</w:t>
            </w:r>
          </w:p>
        </w:tc>
        <w:tc>
          <w:tcPr>
            <w:tcW w:w="1420" w:type="dxa"/>
            <w:tcBorders>
              <w:top w:val="nil"/>
              <w:left w:val="single" w:sz="8" w:space="0" w:color="000000"/>
              <w:bottom w:val="single" w:sz="8" w:space="0" w:color="000000"/>
              <w:right w:val="nil"/>
            </w:tcBorders>
            <w:shd w:val="clear" w:color="FFFFCC" w:fill="FFFFFF"/>
            <w:hideMark/>
          </w:tcPr>
          <w:p w:rsidR="00315B55" w:rsidRPr="00A00E6C" w:rsidRDefault="00315B55" w:rsidP="000A70EF">
            <w:pPr>
              <w:widowControl w:val="0"/>
              <w:jc w:val="center"/>
              <w:rPr>
                <w:rFonts w:ascii="Times New Roman" w:hAnsi="Times New Roman" w:cs="Times New Roman"/>
                <w:sz w:val="20"/>
                <w:szCs w:val="20"/>
              </w:rPr>
            </w:pPr>
          </w:p>
        </w:tc>
        <w:tc>
          <w:tcPr>
            <w:tcW w:w="962"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873"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731" w:type="dxa"/>
            <w:tcBorders>
              <w:top w:val="nil"/>
              <w:left w:val="single" w:sz="8" w:space="0" w:color="000000"/>
              <w:bottom w:val="single" w:sz="8" w:space="0" w:color="000000"/>
              <w:right w:val="nil"/>
            </w:tcBorders>
            <w:shd w:val="clear" w:color="FFFFCC" w:fill="FFFFFF"/>
            <w:hideMark/>
          </w:tcPr>
          <w:p w:rsidR="00315B55" w:rsidRPr="00357CD2" w:rsidRDefault="00315B55" w:rsidP="003878F8">
            <w:pPr>
              <w:widowControl w:val="0"/>
              <w:jc w:val="center"/>
              <w:rPr>
                <w:rFonts w:ascii="Times New Roman" w:hAnsi="Times New Roman" w:cs="Times New Roman"/>
                <w:sz w:val="20"/>
                <w:szCs w:val="20"/>
              </w:rPr>
            </w:pPr>
            <w:r w:rsidRPr="00357CD2">
              <w:rPr>
                <w:rFonts w:ascii="Times New Roman" w:hAnsi="Times New Roman" w:cs="Times New Roman"/>
                <w:sz w:val="20"/>
                <w:szCs w:val="20"/>
              </w:rPr>
              <w:t>1,011</w:t>
            </w:r>
            <w:r w:rsidR="003878F8">
              <w:rPr>
                <w:rFonts w:ascii="Times New Roman" w:hAnsi="Times New Roman" w:cs="Times New Roman"/>
                <w:sz w:val="20"/>
                <w:szCs w:val="20"/>
              </w:rPr>
              <w:t>5</w:t>
            </w:r>
          </w:p>
        </w:tc>
        <w:tc>
          <w:tcPr>
            <w:tcW w:w="1420" w:type="dxa"/>
            <w:tcBorders>
              <w:top w:val="nil"/>
              <w:left w:val="single" w:sz="8" w:space="0" w:color="000000"/>
              <w:bottom w:val="single" w:sz="8" w:space="0" w:color="000000"/>
              <w:right w:val="nil"/>
            </w:tcBorders>
            <w:shd w:val="clear" w:color="FFFFCC" w:fill="FFFFFF"/>
            <w:hideMark/>
          </w:tcPr>
          <w:p w:rsidR="00315B55" w:rsidRPr="00357CD2" w:rsidRDefault="00315B55" w:rsidP="000A70EF">
            <w:pPr>
              <w:widowControl w:val="0"/>
              <w:jc w:val="center"/>
              <w:rPr>
                <w:rFonts w:ascii="Times New Roman" w:hAnsi="Times New Roman" w:cs="Times New Roman"/>
                <w:sz w:val="20"/>
                <w:szCs w:val="20"/>
              </w:rPr>
            </w:pPr>
            <w:r>
              <w:rPr>
                <w:rFonts w:ascii="Times New Roman" w:hAnsi="Times New Roman" w:cs="Times New Roman"/>
                <w:sz w:val="20"/>
                <w:szCs w:val="20"/>
                <w:lang w:val="en-US"/>
              </w:rPr>
              <w:t>0</w:t>
            </w:r>
            <w:r w:rsidRPr="00357CD2">
              <w:rPr>
                <w:rFonts w:ascii="Times New Roman" w:hAnsi="Times New Roman" w:cs="Times New Roman"/>
                <w:sz w:val="20"/>
                <w:szCs w:val="20"/>
              </w:rPr>
              <w:t>,0</w:t>
            </w:r>
          </w:p>
        </w:tc>
        <w:tc>
          <w:tcPr>
            <w:tcW w:w="1491" w:type="dxa"/>
            <w:tcBorders>
              <w:top w:val="nil"/>
              <w:left w:val="single" w:sz="8" w:space="0" w:color="000000"/>
              <w:bottom w:val="single" w:sz="8" w:space="0" w:color="000000"/>
              <w:right w:val="nil"/>
            </w:tcBorders>
            <w:shd w:val="clear" w:color="FFFFCC" w:fill="FFFFFF"/>
            <w:hideMark/>
          </w:tcPr>
          <w:p w:rsidR="00315B55" w:rsidRPr="006E705E" w:rsidRDefault="00315B55" w:rsidP="000A70EF">
            <w:pPr>
              <w:widowControl w:val="0"/>
              <w:jc w:val="center"/>
              <w:rPr>
                <w:rFonts w:ascii="Times New Roman" w:hAnsi="Times New Roman" w:cs="Times New Roman"/>
                <w:sz w:val="20"/>
                <w:szCs w:val="20"/>
                <w:lang w:val="en-US"/>
              </w:rPr>
            </w:pPr>
            <w:r w:rsidRPr="00357CD2">
              <w:rPr>
                <w:rFonts w:ascii="Times New Roman" w:hAnsi="Times New Roman" w:cs="Times New Roman"/>
                <w:sz w:val="20"/>
                <w:szCs w:val="20"/>
              </w:rPr>
              <w:t>0,00</w:t>
            </w:r>
            <w:r>
              <w:rPr>
                <w:rFonts w:ascii="Times New Roman" w:hAnsi="Times New Roman" w:cs="Times New Roman"/>
                <w:sz w:val="20"/>
                <w:szCs w:val="20"/>
                <w:lang w:val="en-US"/>
              </w:rPr>
              <w:t>00</w:t>
            </w:r>
          </w:p>
        </w:tc>
        <w:tc>
          <w:tcPr>
            <w:tcW w:w="1322" w:type="dxa"/>
            <w:tcBorders>
              <w:top w:val="nil"/>
              <w:left w:val="single" w:sz="8" w:space="0" w:color="000000"/>
              <w:bottom w:val="single" w:sz="8" w:space="0" w:color="000000"/>
              <w:right w:val="nil"/>
            </w:tcBorders>
            <w:shd w:val="clear" w:color="FFFFCC" w:fill="FFFFFF"/>
            <w:hideMark/>
          </w:tcPr>
          <w:p w:rsidR="00315B55" w:rsidRPr="006E705E" w:rsidRDefault="00315B55" w:rsidP="000A70EF">
            <w:pPr>
              <w:widowControl w:val="0"/>
              <w:jc w:val="center"/>
              <w:rPr>
                <w:rFonts w:ascii="Times New Roman" w:hAnsi="Times New Roman" w:cs="Times New Roman"/>
                <w:sz w:val="20"/>
                <w:szCs w:val="20"/>
                <w:lang w:val="en-US"/>
              </w:rPr>
            </w:pPr>
            <w:r w:rsidRPr="00357CD2">
              <w:rPr>
                <w:rFonts w:ascii="Times New Roman" w:hAnsi="Times New Roman" w:cs="Times New Roman"/>
                <w:sz w:val="20"/>
                <w:szCs w:val="20"/>
              </w:rPr>
              <w:t>0,00</w:t>
            </w:r>
            <w:r>
              <w:rPr>
                <w:rFonts w:ascii="Times New Roman" w:hAnsi="Times New Roman" w:cs="Times New Roman"/>
                <w:sz w:val="20"/>
                <w:szCs w:val="20"/>
                <w:lang w:val="en-US"/>
              </w:rPr>
              <w:t>00</w:t>
            </w:r>
          </w:p>
        </w:tc>
        <w:tc>
          <w:tcPr>
            <w:tcW w:w="1307" w:type="dxa"/>
            <w:tcBorders>
              <w:top w:val="nil"/>
              <w:left w:val="single" w:sz="8" w:space="0" w:color="000000"/>
              <w:bottom w:val="single" w:sz="8" w:space="0" w:color="000000"/>
              <w:right w:val="nil"/>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c>
          <w:tcPr>
            <w:tcW w:w="1420" w:type="dxa"/>
            <w:tcBorders>
              <w:top w:val="nil"/>
              <w:left w:val="single" w:sz="8" w:space="0" w:color="000000"/>
              <w:bottom w:val="single" w:sz="8" w:space="0" w:color="000000"/>
              <w:right w:val="single" w:sz="8" w:space="0" w:color="000000"/>
            </w:tcBorders>
            <w:shd w:val="clear" w:color="FFFFCC" w:fill="FFFFFF"/>
            <w:hideMark/>
          </w:tcPr>
          <w:p w:rsidR="00315B55" w:rsidRPr="006B60CD" w:rsidRDefault="00315B55" w:rsidP="000A70EF">
            <w:pPr>
              <w:spacing w:after="0" w:line="240" w:lineRule="auto"/>
              <w:jc w:val="center"/>
              <w:rPr>
                <w:rFonts w:ascii="Times New Roman" w:hAnsi="Times New Roman" w:cs="Times New Roman"/>
                <w:sz w:val="20"/>
                <w:szCs w:val="20"/>
              </w:rPr>
            </w:pPr>
            <w:r w:rsidRPr="006B60CD">
              <w:rPr>
                <w:rFonts w:ascii="Times New Roman" w:hAnsi="Times New Roman" w:cs="Times New Roman"/>
                <w:sz w:val="20"/>
                <w:szCs w:val="20"/>
              </w:rPr>
              <w:t>Х</w:t>
            </w:r>
          </w:p>
        </w:tc>
      </w:tr>
      <w:tr w:rsidR="006B60CD" w:rsidRPr="006B60CD" w:rsidTr="003A78CF">
        <w:trPr>
          <w:trHeight w:val="270"/>
        </w:trPr>
        <w:tc>
          <w:tcPr>
            <w:tcW w:w="15466" w:type="dxa"/>
            <w:gridSpan w:val="12"/>
            <w:tcBorders>
              <w:top w:val="nil"/>
              <w:left w:val="nil"/>
              <w:bottom w:val="nil"/>
              <w:right w:val="nil"/>
            </w:tcBorders>
            <w:shd w:val="clear" w:color="FFFFCC" w:fill="FFFFFF"/>
            <w:vAlign w:val="center"/>
            <w:hideMark/>
          </w:tcPr>
          <w:p w:rsidR="006B60CD" w:rsidRPr="006B60CD" w:rsidRDefault="006B60CD" w:rsidP="00C24CCF">
            <w:pPr>
              <w:spacing w:after="0" w:line="240" w:lineRule="auto"/>
              <w:jc w:val="right"/>
              <w:rPr>
                <w:rFonts w:ascii="Times New Roman" w:hAnsi="Times New Roman" w:cs="Times New Roman"/>
                <w:sz w:val="20"/>
                <w:szCs w:val="20"/>
              </w:rPr>
            </w:pPr>
          </w:p>
        </w:tc>
      </w:tr>
    </w:tbl>
    <w:p w:rsidR="006B60CD" w:rsidRPr="006B60CD" w:rsidRDefault="006B60CD" w:rsidP="00A25FA8">
      <w:pPr>
        <w:spacing w:after="0" w:line="240" w:lineRule="auto"/>
        <w:ind w:right="395"/>
        <w:contextualSpacing/>
        <w:rPr>
          <w:rFonts w:ascii="Times New Roman" w:hAnsi="Times New Roman" w:cs="Times New Roman"/>
          <w:sz w:val="28"/>
          <w:szCs w:val="28"/>
        </w:rPr>
      </w:pPr>
    </w:p>
    <w:tbl>
      <w:tblPr>
        <w:tblW w:w="15450" w:type="dxa"/>
        <w:tblInd w:w="93" w:type="dxa"/>
        <w:tblLook w:val="04A0"/>
      </w:tblPr>
      <w:tblGrid>
        <w:gridCol w:w="15450"/>
      </w:tblGrid>
      <w:tr w:rsidR="009036B6" w:rsidRPr="006E6EE6" w:rsidTr="00A25FA8">
        <w:trPr>
          <w:trHeight w:val="297"/>
        </w:trPr>
        <w:tc>
          <w:tcPr>
            <w:tcW w:w="15450" w:type="dxa"/>
            <w:tcBorders>
              <w:top w:val="nil"/>
              <w:left w:val="nil"/>
              <w:bottom w:val="nil"/>
              <w:right w:val="nil"/>
            </w:tcBorders>
            <w:shd w:val="clear" w:color="FFFFCC" w:fill="FFFFFF"/>
            <w:vAlign w:val="center"/>
            <w:hideMark/>
          </w:tcPr>
          <w:p w:rsidR="009036B6" w:rsidRPr="00DA764E" w:rsidRDefault="009036B6" w:rsidP="00560FF2">
            <w:pPr>
              <w:widowControl w:val="0"/>
              <w:autoSpaceDE w:val="0"/>
              <w:spacing w:after="0" w:line="240" w:lineRule="auto"/>
              <w:ind w:firstLine="10206"/>
              <w:jc w:val="right"/>
              <w:rPr>
                <w:rFonts w:ascii="Times New Roman" w:hAnsi="Times New Roman" w:cs="Times New Roman"/>
                <w:shd w:val="clear" w:color="auto" w:fill="FFFFFF"/>
              </w:rPr>
            </w:pPr>
            <w:r w:rsidRPr="002826D6">
              <w:rPr>
                <w:rFonts w:ascii="Times New Roman" w:hAnsi="Times New Roman" w:cs="Times New Roman"/>
              </w:rPr>
              <w:t xml:space="preserve">Приложение № </w:t>
            </w:r>
            <w:r w:rsidR="003A78CF">
              <w:rPr>
                <w:rFonts w:ascii="Times New Roman" w:hAnsi="Times New Roman" w:cs="Times New Roman"/>
              </w:rPr>
              <w:t>5</w:t>
            </w:r>
          </w:p>
          <w:p w:rsidR="009036B6" w:rsidRDefault="009036B6" w:rsidP="00560FF2">
            <w:pPr>
              <w:widowControl w:val="0"/>
              <w:autoSpaceDE w:val="0"/>
              <w:spacing w:after="0" w:line="240" w:lineRule="auto"/>
              <w:ind w:firstLine="10206"/>
              <w:jc w:val="right"/>
              <w:rPr>
                <w:rFonts w:ascii="Times New Roman" w:hAnsi="Times New Roman" w:cs="Times New Roman"/>
                <w:shd w:val="clear" w:color="auto" w:fill="FFFFFF"/>
              </w:rPr>
            </w:pPr>
            <w:r w:rsidRPr="002826D6">
              <w:rPr>
                <w:rFonts w:ascii="Times New Roman" w:hAnsi="Times New Roman" w:cs="Times New Roman"/>
                <w:shd w:val="clear" w:color="auto" w:fill="FFFFFF"/>
              </w:rPr>
              <w:t xml:space="preserve">к  </w:t>
            </w:r>
            <w:r>
              <w:rPr>
                <w:rFonts w:ascii="Times New Roman" w:hAnsi="Times New Roman" w:cs="Times New Roman"/>
                <w:shd w:val="clear" w:color="auto" w:fill="FFFFFF"/>
              </w:rPr>
              <w:t xml:space="preserve">постановлению администрации </w:t>
            </w:r>
          </w:p>
          <w:p w:rsidR="009036B6" w:rsidRDefault="009036B6" w:rsidP="00560FF2">
            <w:pPr>
              <w:widowControl w:val="0"/>
              <w:autoSpaceDE w:val="0"/>
              <w:spacing w:after="0" w:line="240" w:lineRule="auto"/>
              <w:ind w:firstLine="10206"/>
              <w:jc w:val="right"/>
              <w:rPr>
                <w:rFonts w:ascii="Times New Roman" w:hAnsi="Times New Roman" w:cs="Times New Roman"/>
                <w:shd w:val="clear" w:color="auto" w:fill="FFFFFF"/>
              </w:rPr>
            </w:pPr>
            <w:r>
              <w:rPr>
                <w:rFonts w:ascii="Times New Roman" w:hAnsi="Times New Roman" w:cs="Times New Roman"/>
                <w:shd w:val="clear" w:color="auto" w:fill="FFFFFF"/>
              </w:rPr>
              <w:t xml:space="preserve">Верхнеломовского сельсовета </w:t>
            </w:r>
          </w:p>
          <w:p w:rsidR="009036B6" w:rsidRDefault="009036B6" w:rsidP="00560FF2">
            <w:pPr>
              <w:widowControl w:val="0"/>
              <w:autoSpaceDE w:val="0"/>
              <w:spacing w:after="0" w:line="240" w:lineRule="auto"/>
              <w:ind w:firstLine="10206"/>
              <w:jc w:val="right"/>
              <w:rPr>
                <w:rFonts w:ascii="Times New Roman" w:hAnsi="Times New Roman" w:cs="Times New Roman"/>
                <w:shd w:val="clear" w:color="auto" w:fill="FFFFFF"/>
              </w:rPr>
            </w:pPr>
            <w:r>
              <w:rPr>
                <w:rFonts w:ascii="Times New Roman" w:hAnsi="Times New Roman" w:cs="Times New Roman"/>
                <w:shd w:val="clear" w:color="auto" w:fill="FFFFFF"/>
              </w:rPr>
              <w:t xml:space="preserve">Нижнеломовского района </w:t>
            </w:r>
          </w:p>
          <w:p w:rsidR="009036B6" w:rsidRDefault="009036B6" w:rsidP="00560FF2">
            <w:pPr>
              <w:widowControl w:val="0"/>
              <w:autoSpaceDE w:val="0"/>
              <w:spacing w:after="0" w:line="240" w:lineRule="auto"/>
              <w:ind w:firstLine="10206"/>
              <w:jc w:val="right"/>
              <w:rPr>
                <w:rFonts w:ascii="Times New Roman" w:hAnsi="Times New Roman" w:cs="Times New Roman"/>
                <w:shd w:val="clear" w:color="auto" w:fill="FFFFFF"/>
              </w:rPr>
            </w:pPr>
            <w:r>
              <w:rPr>
                <w:rFonts w:ascii="Times New Roman" w:hAnsi="Times New Roman" w:cs="Times New Roman"/>
                <w:shd w:val="clear" w:color="auto" w:fill="FFFFFF"/>
              </w:rPr>
              <w:t xml:space="preserve">Пензенской области </w:t>
            </w:r>
          </w:p>
          <w:p w:rsidR="009036B6" w:rsidRPr="001E1714" w:rsidRDefault="009036B6" w:rsidP="003A78CF">
            <w:pPr>
              <w:spacing w:after="0" w:line="240" w:lineRule="auto"/>
              <w:jc w:val="center"/>
              <w:rPr>
                <w:rFonts w:ascii="Times New Roman" w:hAnsi="Times New Roman" w:cs="Times New Roman"/>
                <w:color w:val="000000"/>
              </w:rPr>
            </w:pPr>
            <w:r>
              <w:rPr>
                <w:rFonts w:ascii="Times New Roman" w:hAnsi="Times New Roman" w:cs="Times New Roman"/>
                <w:shd w:val="clear" w:color="auto" w:fill="FFFFFF"/>
              </w:rPr>
              <w:t xml:space="preserve">                                                                                                                                                                                                                   №  </w:t>
            </w:r>
            <w:r w:rsidR="003A78CF">
              <w:rPr>
                <w:rFonts w:ascii="Times New Roman" w:hAnsi="Times New Roman" w:cs="Times New Roman"/>
                <w:shd w:val="clear" w:color="auto" w:fill="FFFFFF"/>
              </w:rPr>
              <w:t>5</w:t>
            </w:r>
            <w:r>
              <w:rPr>
                <w:rFonts w:ascii="Times New Roman" w:hAnsi="Times New Roman" w:cs="Times New Roman"/>
                <w:shd w:val="clear" w:color="auto" w:fill="FFFFFF"/>
              </w:rPr>
              <w:t xml:space="preserve">     от   </w:t>
            </w:r>
            <w:r w:rsidR="003A78CF">
              <w:rPr>
                <w:rFonts w:ascii="Times New Roman" w:hAnsi="Times New Roman" w:cs="Times New Roman"/>
                <w:shd w:val="clear" w:color="auto" w:fill="FFFFFF"/>
              </w:rPr>
              <w:t>17.01.2019</w:t>
            </w:r>
            <w:r>
              <w:rPr>
                <w:rFonts w:ascii="Times New Roman" w:hAnsi="Times New Roman" w:cs="Times New Roman"/>
                <w:shd w:val="clear" w:color="auto" w:fill="FFFFFF"/>
              </w:rPr>
              <w:t xml:space="preserve">  г.</w:t>
            </w:r>
          </w:p>
        </w:tc>
      </w:tr>
      <w:tr w:rsidR="009036B6" w:rsidRPr="006E6EE6" w:rsidTr="00A25FA8">
        <w:trPr>
          <w:trHeight w:val="297"/>
        </w:trPr>
        <w:tc>
          <w:tcPr>
            <w:tcW w:w="15450" w:type="dxa"/>
            <w:tcBorders>
              <w:top w:val="nil"/>
              <w:left w:val="nil"/>
              <w:bottom w:val="nil"/>
              <w:right w:val="nil"/>
            </w:tcBorders>
            <w:shd w:val="clear" w:color="FFFFCC" w:fill="FFFFFF"/>
            <w:vAlign w:val="center"/>
            <w:hideMark/>
          </w:tcPr>
          <w:p w:rsidR="009036B6" w:rsidRPr="00DC7FDB" w:rsidRDefault="009036B6" w:rsidP="00560FF2">
            <w:pPr>
              <w:widowControl w:val="0"/>
              <w:autoSpaceDE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 8</w:t>
            </w:r>
          </w:p>
          <w:p w:rsidR="009036B6" w:rsidRDefault="009036B6" w:rsidP="00560FF2">
            <w:pPr>
              <w:widowControl w:val="0"/>
              <w:autoSpaceDE w:val="0"/>
              <w:spacing w:after="0" w:line="240" w:lineRule="auto"/>
              <w:jc w:val="right"/>
              <w:rPr>
                <w:rFonts w:ascii="Times New Roman" w:hAnsi="Times New Roman" w:cs="Times New Roman"/>
                <w:sz w:val="24"/>
                <w:szCs w:val="24"/>
              </w:rPr>
            </w:pPr>
            <w:r w:rsidRPr="00DC7FDB">
              <w:rPr>
                <w:rFonts w:ascii="Times New Roman" w:hAnsi="Times New Roman" w:cs="Times New Roman"/>
                <w:sz w:val="24"/>
                <w:szCs w:val="24"/>
              </w:rPr>
              <w:t>к муниципальной программе</w:t>
            </w:r>
          </w:p>
          <w:p w:rsidR="009036B6" w:rsidRDefault="009036B6" w:rsidP="00560FF2">
            <w:pPr>
              <w:widowControl w:val="0"/>
              <w:autoSpaceDE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Pr="00D92FDB">
              <w:rPr>
                <w:rFonts w:ascii="Times New Roman" w:hAnsi="Times New Roman" w:cs="Times New Roman"/>
                <w:sz w:val="24"/>
                <w:szCs w:val="24"/>
              </w:rPr>
              <w:t>«Комплексное развитие  местного</w:t>
            </w:r>
          </w:p>
          <w:p w:rsidR="009036B6" w:rsidRDefault="009036B6" w:rsidP="00560FF2">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 самоуправления на территории</w:t>
            </w:r>
          </w:p>
          <w:p w:rsidR="009036B6" w:rsidRDefault="009036B6" w:rsidP="00560FF2">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 Верхнеломовского сельсовета </w:t>
            </w:r>
          </w:p>
          <w:p w:rsidR="009036B6" w:rsidRDefault="009036B6" w:rsidP="00560FF2">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Нижнеломовского района </w:t>
            </w:r>
          </w:p>
          <w:p w:rsidR="009036B6" w:rsidRDefault="009036B6" w:rsidP="00560FF2">
            <w:pPr>
              <w:widowControl w:val="0"/>
              <w:autoSpaceDE w:val="0"/>
              <w:spacing w:after="0" w:line="240" w:lineRule="auto"/>
              <w:jc w:val="right"/>
              <w:rPr>
                <w:rFonts w:ascii="Times New Roman" w:hAnsi="Times New Roman" w:cs="Times New Roman"/>
                <w:sz w:val="24"/>
                <w:szCs w:val="24"/>
              </w:rPr>
            </w:pPr>
            <w:r w:rsidRPr="00D92FDB">
              <w:rPr>
                <w:rFonts w:ascii="Times New Roman" w:hAnsi="Times New Roman" w:cs="Times New Roman"/>
                <w:sz w:val="24"/>
                <w:szCs w:val="24"/>
              </w:rPr>
              <w:t xml:space="preserve">Пензенской области на </w:t>
            </w:r>
          </w:p>
          <w:p w:rsidR="009036B6" w:rsidRPr="006E6EE6" w:rsidRDefault="009036B6" w:rsidP="00560FF2">
            <w:pPr>
              <w:spacing w:after="0" w:line="240" w:lineRule="auto"/>
              <w:jc w:val="right"/>
              <w:rPr>
                <w:rFonts w:ascii="Times New Roman" w:hAnsi="Times New Roman" w:cs="Times New Roman"/>
                <w:color w:val="000000"/>
              </w:rPr>
            </w:pPr>
            <w:r w:rsidRPr="00D92FDB">
              <w:rPr>
                <w:rFonts w:ascii="Times New Roman" w:hAnsi="Times New Roman" w:cs="Times New Roman"/>
                <w:sz w:val="24"/>
                <w:szCs w:val="24"/>
              </w:rPr>
              <w:lastRenderedPageBreak/>
              <w:t>период  2014 - 202</w:t>
            </w:r>
            <w:r>
              <w:rPr>
                <w:rFonts w:ascii="Times New Roman" w:hAnsi="Times New Roman" w:cs="Times New Roman"/>
                <w:sz w:val="24"/>
                <w:szCs w:val="24"/>
              </w:rPr>
              <w:t>2</w:t>
            </w:r>
            <w:r w:rsidRPr="00D92FDB">
              <w:rPr>
                <w:rFonts w:ascii="Times New Roman" w:hAnsi="Times New Roman" w:cs="Times New Roman"/>
                <w:sz w:val="24"/>
                <w:szCs w:val="24"/>
              </w:rPr>
              <w:t xml:space="preserve"> годы»</w:t>
            </w:r>
          </w:p>
        </w:tc>
      </w:tr>
    </w:tbl>
    <w:p w:rsidR="008C7D82" w:rsidRPr="008C7D82" w:rsidRDefault="008C7D82" w:rsidP="008C7D82">
      <w:pPr>
        <w:spacing w:after="0" w:line="240" w:lineRule="auto"/>
        <w:contextualSpacing/>
        <w:jc w:val="right"/>
        <w:rPr>
          <w:rFonts w:ascii="Times New Roman" w:hAnsi="Times New Roman" w:cs="Times New Roman"/>
          <w:sz w:val="24"/>
          <w:szCs w:val="24"/>
        </w:rPr>
      </w:pPr>
    </w:p>
    <w:p w:rsidR="008C7D82" w:rsidRPr="008C7D82" w:rsidRDefault="008C7D82" w:rsidP="008C7D82">
      <w:pPr>
        <w:spacing w:after="0" w:line="240" w:lineRule="auto"/>
        <w:contextualSpacing/>
        <w:jc w:val="right"/>
        <w:rPr>
          <w:rFonts w:ascii="Times New Roman" w:hAnsi="Times New Roman" w:cs="Times New Roman"/>
          <w:sz w:val="24"/>
          <w:szCs w:val="24"/>
        </w:rPr>
      </w:pPr>
    </w:p>
    <w:p w:rsidR="008C7D82" w:rsidRPr="008C7D82" w:rsidRDefault="008C7D82" w:rsidP="008C7D82">
      <w:pPr>
        <w:pStyle w:val="37"/>
        <w:spacing w:line="240" w:lineRule="auto"/>
        <w:contextualSpacing/>
        <w:jc w:val="center"/>
        <w:rPr>
          <w:rFonts w:ascii="Times New Roman" w:hAnsi="Times New Roman" w:cs="Times New Roman"/>
          <w:color w:val="auto"/>
          <w:sz w:val="24"/>
          <w:szCs w:val="24"/>
        </w:rPr>
      </w:pPr>
      <w:r w:rsidRPr="008C7D82">
        <w:rPr>
          <w:rFonts w:ascii="Times New Roman" w:hAnsi="Times New Roman" w:cs="Times New Roman"/>
          <w:b/>
          <w:bCs/>
          <w:color w:val="auto"/>
          <w:sz w:val="24"/>
          <w:szCs w:val="24"/>
        </w:rPr>
        <w:t>Планируемая эффективность муниципальной программы</w:t>
      </w:r>
    </w:p>
    <w:tbl>
      <w:tblPr>
        <w:tblW w:w="15456" w:type="dxa"/>
        <w:tblInd w:w="-180" w:type="dxa"/>
        <w:tblLayout w:type="fixed"/>
        <w:tblLook w:val="0000"/>
      </w:tblPr>
      <w:tblGrid>
        <w:gridCol w:w="236"/>
        <w:gridCol w:w="2814"/>
        <w:gridCol w:w="1906"/>
        <w:gridCol w:w="6"/>
        <w:gridCol w:w="1270"/>
        <w:gridCol w:w="6"/>
        <w:gridCol w:w="1270"/>
        <w:gridCol w:w="6"/>
        <w:gridCol w:w="1127"/>
        <w:gridCol w:w="7"/>
        <w:gridCol w:w="984"/>
        <w:gridCol w:w="8"/>
        <w:gridCol w:w="1126"/>
        <w:gridCol w:w="8"/>
        <w:gridCol w:w="984"/>
        <w:gridCol w:w="8"/>
        <w:gridCol w:w="1126"/>
        <w:gridCol w:w="8"/>
        <w:gridCol w:w="1418"/>
        <w:gridCol w:w="1138"/>
      </w:tblGrid>
      <w:tr w:rsidR="00525CBD" w:rsidRPr="008C7D82" w:rsidTr="00525CBD">
        <w:trPr>
          <w:trHeight w:val="297"/>
        </w:trPr>
        <w:tc>
          <w:tcPr>
            <w:tcW w:w="236" w:type="dxa"/>
            <w:shd w:val="clear" w:color="auto" w:fill="auto"/>
          </w:tcPr>
          <w:p w:rsidR="00525CBD" w:rsidRPr="008C7D82" w:rsidRDefault="00525CBD" w:rsidP="008C7D82">
            <w:pPr>
              <w:pStyle w:val="aff"/>
              <w:snapToGrid w:val="0"/>
              <w:contextualSpacing/>
            </w:pPr>
          </w:p>
        </w:tc>
        <w:tc>
          <w:tcPr>
            <w:tcW w:w="2814" w:type="dxa"/>
          </w:tcPr>
          <w:p w:rsidR="00525CBD" w:rsidRPr="00005F32" w:rsidRDefault="00525CBD" w:rsidP="00005F32">
            <w:pPr>
              <w:spacing w:after="0" w:line="240" w:lineRule="auto"/>
              <w:jc w:val="center"/>
              <w:rPr>
                <w:rFonts w:ascii="Times New Roman" w:hAnsi="Times New Roman" w:cs="Times New Roman"/>
                <w:b/>
                <w:sz w:val="24"/>
                <w:szCs w:val="24"/>
              </w:rPr>
            </w:pPr>
          </w:p>
        </w:tc>
        <w:tc>
          <w:tcPr>
            <w:tcW w:w="12406" w:type="dxa"/>
            <w:gridSpan w:val="18"/>
            <w:shd w:val="clear" w:color="auto" w:fill="FFFFFF"/>
            <w:vAlign w:val="center"/>
          </w:tcPr>
          <w:p w:rsidR="00525CBD" w:rsidRPr="00005F32" w:rsidRDefault="00525CBD" w:rsidP="00005F32">
            <w:pPr>
              <w:spacing w:after="0" w:line="240" w:lineRule="auto"/>
              <w:jc w:val="center"/>
              <w:rPr>
                <w:rFonts w:ascii="Times New Roman" w:hAnsi="Times New Roman" w:cs="Times New Roman"/>
                <w:b/>
                <w:sz w:val="24"/>
                <w:szCs w:val="24"/>
              </w:rPr>
            </w:pPr>
            <w:r w:rsidRPr="00005F32">
              <w:rPr>
                <w:rFonts w:ascii="Times New Roman" w:hAnsi="Times New Roman" w:cs="Times New Roman"/>
                <w:b/>
                <w:sz w:val="24"/>
                <w:szCs w:val="24"/>
              </w:rPr>
              <w:t xml:space="preserve">" Комплексное развитие  местного самоуправления на территории Верхнеломовского сельсовета </w:t>
            </w:r>
          </w:p>
          <w:p w:rsidR="00525CBD" w:rsidRPr="00005F32" w:rsidRDefault="00525CBD" w:rsidP="00005F32">
            <w:pPr>
              <w:autoSpaceDE w:val="0"/>
              <w:autoSpaceDN w:val="0"/>
              <w:adjustRightInd w:val="0"/>
              <w:spacing w:after="0" w:line="240" w:lineRule="auto"/>
              <w:jc w:val="center"/>
              <w:outlineLvl w:val="1"/>
              <w:rPr>
                <w:rFonts w:ascii="Times New Roman" w:hAnsi="Times New Roman" w:cs="Times New Roman"/>
                <w:b/>
                <w:sz w:val="24"/>
                <w:szCs w:val="24"/>
              </w:rPr>
            </w:pPr>
            <w:r w:rsidRPr="00005F32">
              <w:rPr>
                <w:rFonts w:ascii="Times New Roman" w:hAnsi="Times New Roman" w:cs="Times New Roman"/>
                <w:b/>
                <w:sz w:val="24"/>
                <w:szCs w:val="24"/>
              </w:rPr>
              <w:t xml:space="preserve">Нижнеломовского района Пензенской области </w:t>
            </w:r>
            <w:r>
              <w:rPr>
                <w:rFonts w:ascii="Times New Roman" w:hAnsi="Times New Roman" w:cs="Times New Roman"/>
                <w:b/>
                <w:sz w:val="24"/>
                <w:szCs w:val="24"/>
              </w:rPr>
              <w:t>на 2014-2022 годы</w:t>
            </w:r>
            <w:r w:rsidRPr="00005F32">
              <w:rPr>
                <w:rFonts w:ascii="Times New Roman" w:hAnsi="Times New Roman" w:cs="Times New Roman"/>
                <w:b/>
                <w:sz w:val="24"/>
                <w:szCs w:val="24"/>
              </w:rPr>
              <w:t>"</w:t>
            </w:r>
          </w:p>
          <w:p w:rsidR="00525CBD" w:rsidRPr="008C7D82" w:rsidRDefault="00525CBD" w:rsidP="008C7D82">
            <w:pPr>
              <w:spacing w:after="0" w:line="240" w:lineRule="auto"/>
              <w:contextualSpacing/>
              <w:jc w:val="center"/>
              <w:rPr>
                <w:rFonts w:ascii="Times New Roman" w:hAnsi="Times New Roman" w:cs="Times New Roman"/>
                <w:sz w:val="24"/>
                <w:szCs w:val="24"/>
              </w:rPr>
            </w:pPr>
          </w:p>
        </w:tc>
      </w:tr>
      <w:tr w:rsidR="00525CBD" w:rsidRPr="00AA608F" w:rsidTr="00560FF2">
        <w:tblPrEx>
          <w:tblCellMar>
            <w:left w:w="0" w:type="dxa"/>
            <w:right w:w="0" w:type="dxa"/>
          </w:tblCellMar>
        </w:tblPrEx>
        <w:tc>
          <w:tcPr>
            <w:tcW w:w="4956" w:type="dxa"/>
            <w:gridSpan w:val="3"/>
            <w:vMerge w:val="restart"/>
            <w:tcBorders>
              <w:top w:val="single" w:sz="4" w:space="0" w:color="000000"/>
              <w:left w:val="single" w:sz="4" w:space="0" w:color="000000"/>
              <w:bottom w:val="single" w:sz="4" w:space="0" w:color="000000"/>
            </w:tcBorders>
            <w:shd w:val="clear" w:color="auto" w:fill="FFFFFF"/>
          </w:tcPr>
          <w:p w:rsidR="00525CBD" w:rsidRPr="00AA608F" w:rsidRDefault="00525CBD" w:rsidP="00C74B7B">
            <w:pPr>
              <w:pStyle w:val="37"/>
              <w:spacing w:line="240" w:lineRule="auto"/>
              <w:contextualSpacing/>
              <w:jc w:val="center"/>
              <w:rPr>
                <w:rFonts w:ascii="Times New Roman" w:hAnsi="Times New Roman" w:cs="Times New Roman"/>
                <w:color w:val="auto"/>
                <w:sz w:val="24"/>
                <w:szCs w:val="24"/>
              </w:rPr>
            </w:pPr>
            <w:r w:rsidRPr="00AA608F">
              <w:rPr>
                <w:rFonts w:ascii="Times New Roman" w:hAnsi="Times New Roman" w:cs="Times New Roman"/>
                <w:color w:val="auto"/>
                <w:sz w:val="24"/>
                <w:szCs w:val="24"/>
              </w:rPr>
              <w:t>Наименование показателя</w:t>
            </w:r>
          </w:p>
        </w:tc>
        <w:tc>
          <w:tcPr>
            <w:tcW w:w="10500" w:type="dxa"/>
            <w:gridSpan w:val="17"/>
            <w:tcBorders>
              <w:top w:val="single" w:sz="4" w:space="0" w:color="000000"/>
              <w:left w:val="single" w:sz="4" w:space="0" w:color="000000"/>
              <w:bottom w:val="single" w:sz="4" w:space="0" w:color="000000"/>
              <w:right w:val="single" w:sz="4" w:space="0" w:color="auto"/>
            </w:tcBorders>
            <w:shd w:val="clear" w:color="auto" w:fill="FFFFFF"/>
          </w:tcPr>
          <w:p w:rsidR="00525CBD" w:rsidRPr="00AA608F" w:rsidRDefault="00525CBD" w:rsidP="00C74B7B">
            <w:pPr>
              <w:snapToGrid w:val="0"/>
              <w:contextualSpacing/>
            </w:pPr>
            <w:r w:rsidRPr="00AA608F">
              <w:rPr>
                <w:rFonts w:ascii="Times New Roman" w:hAnsi="Times New Roman" w:cs="Times New Roman"/>
                <w:sz w:val="24"/>
                <w:szCs w:val="24"/>
              </w:rPr>
              <w:t>Планируемый показатель эффективности ГП по годам реализации</w:t>
            </w:r>
          </w:p>
        </w:tc>
      </w:tr>
      <w:tr w:rsidR="00525CBD" w:rsidRPr="00AA608F" w:rsidTr="00525CBD">
        <w:tblPrEx>
          <w:tblCellMar>
            <w:left w:w="0" w:type="dxa"/>
            <w:right w:w="0" w:type="dxa"/>
          </w:tblCellMar>
        </w:tblPrEx>
        <w:tc>
          <w:tcPr>
            <w:tcW w:w="4956" w:type="dxa"/>
            <w:gridSpan w:val="3"/>
            <w:vMerge/>
            <w:tcBorders>
              <w:top w:val="single" w:sz="4" w:space="0" w:color="000000"/>
              <w:left w:val="single" w:sz="4" w:space="0" w:color="000000"/>
              <w:bottom w:val="single" w:sz="4" w:space="0" w:color="000000"/>
            </w:tcBorders>
            <w:shd w:val="clear" w:color="auto" w:fill="FFFFFF"/>
          </w:tcPr>
          <w:p w:rsidR="00525CBD" w:rsidRPr="00AA608F" w:rsidRDefault="00525CBD" w:rsidP="00C74B7B">
            <w:pPr>
              <w:snapToGrid w:val="0"/>
              <w:contextualSpacing/>
            </w:pPr>
          </w:p>
        </w:tc>
        <w:tc>
          <w:tcPr>
            <w:tcW w:w="1276" w:type="dxa"/>
            <w:gridSpan w:val="2"/>
            <w:tcBorders>
              <w:top w:val="single" w:sz="4" w:space="0" w:color="000000"/>
              <w:left w:val="single" w:sz="4" w:space="0" w:color="000000"/>
              <w:bottom w:val="single" w:sz="4" w:space="0" w:color="000000"/>
            </w:tcBorders>
            <w:shd w:val="clear" w:color="auto" w:fill="FFFFFF"/>
          </w:tcPr>
          <w:p w:rsidR="00525CBD" w:rsidRPr="00AA608F" w:rsidRDefault="00525CBD" w:rsidP="00C74B7B">
            <w:pPr>
              <w:pStyle w:val="37"/>
              <w:spacing w:line="240" w:lineRule="auto"/>
              <w:contextualSpacing/>
              <w:jc w:val="center"/>
              <w:rPr>
                <w:rFonts w:ascii="Times New Roman" w:hAnsi="Times New Roman" w:cs="Times New Roman"/>
                <w:color w:val="auto"/>
                <w:sz w:val="24"/>
                <w:szCs w:val="24"/>
              </w:rPr>
            </w:pPr>
            <w:r w:rsidRPr="00AA608F">
              <w:rPr>
                <w:rFonts w:ascii="Times New Roman" w:hAnsi="Times New Roman" w:cs="Times New Roman"/>
                <w:color w:val="auto"/>
                <w:sz w:val="24"/>
                <w:szCs w:val="24"/>
              </w:rPr>
              <w:t>1 год</w:t>
            </w:r>
          </w:p>
        </w:tc>
        <w:tc>
          <w:tcPr>
            <w:tcW w:w="1276" w:type="dxa"/>
            <w:gridSpan w:val="2"/>
            <w:tcBorders>
              <w:top w:val="single" w:sz="4" w:space="0" w:color="000000"/>
              <w:left w:val="single" w:sz="4" w:space="0" w:color="000000"/>
              <w:bottom w:val="single" w:sz="4" w:space="0" w:color="000000"/>
            </w:tcBorders>
            <w:shd w:val="clear" w:color="auto" w:fill="FFFFFF"/>
          </w:tcPr>
          <w:p w:rsidR="00525CBD" w:rsidRPr="00AA608F" w:rsidRDefault="00525CBD" w:rsidP="00C74B7B">
            <w:pPr>
              <w:pStyle w:val="37"/>
              <w:spacing w:line="240" w:lineRule="auto"/>
              <w:contextualSpacing/>
              <w:jc w:val="center"/>
              <w:rPr>
                <w:color w:val="auto"/>
              </w:rPr>
            </w:pPr>
            <w:r w:rsidRPr="00AA608F">
              <w:rPr>
                <w:rFonts w:ascii="Times New Roman" w:hAnsi="Times New Roman" w:cs="Times New Roman"/>
                <w:color w:val="auto"/>
                <w:sz w:val="24"/>
                <w:szCs w:val="24"/>
              </w:rPr>
              <w:t>2 год</w:t>
            </w:r>
          </w:p>
        </w:tc>
        <w:tc>
          <w:tcPr>
            <w:tcW w:w="1133" w:type="dxa"/>
            <w:gridSpan w:val="2"/>
            <w:tcBorders>
              <w:top w:val="single" w:sz="4" w:space="0" w:color="000000"/>
              <w:left w:val="single" w:sz="4" w:space="0" w:color="000000"/>
              <w:bottom w:val="single" w:sz="4" w:space="0" w:color="000000"/>
            </w:tcBorders>
            <w:shd w:val="clear" w:color="auto" w:fill="FFFFFF"/>
          </w:tcPr>
          <w:p w:rsidR="00525CBD" w:rsidRPr="00AA608F" w:rsidRDefault="00525CBD" w:rsidP="00C74B7B">
            <w:pPr>
              <w:contextualSpacing/>
              <w:jc w:val="center"/>
            </w:pPr>
            <w:r w:rsidRPr="00AA608F">
              <w:t>3 год</w:t>
            </w:r>
          </w:p>
        </w:tc>
        <w:tc>
          <w:tcPr>
            <w:tcW w:w="991" w:type="dxa"/>
            <w:gridSpan w:val="2"/>
            <w:tcBorders>
              <w:top w:val="single" w:sz="4" w:space="0" w:color="000000"/>
              <w:left w:val="single" w:sz="4" w:space="0" w:color="000000"/>
              <w:bottom w:val="single" w:sz="4" w:space="0" w:color="000000"/>
            </w:tcBorders>
            <w:shd w:val="clear" w:color="auto" w:fill="FFFFFF"/>
          </w:tcPr>
          <w:p w:rsidR="00525CBD" w:rsidRPr="00AA608F" w:rsidRDefault="00525CBD" w:rsidP="00C74B7B">
            <w:pPr>
              <w:contextualSpacing/>
              <w:jc w:val="center"/>
            </w:pPr>
            <w:r w:rsidRPr="00AA608F">
              <w:t>4 год</w:t>
            </w:r>
          </w:p>
        </w:tc>
        <w:tc>
          <w:tcPr>
            <w:tcW w:w="1134" w:type="dxa"/>
            <w:gridSpan w:val="2"/>
            <w:tcBorders>
              <w:top w:val="single" w:sz="4" w:space="0" w:color="000000"/>
              <w:left w:val="single" w:sz="4" w:space="0" w:color="000000"/>
              <w:bottom w:val="single" w:sz="4" w:space="0" w:color="000000"/>
            </w:tcBorders>
            <w:shd w:val="clear" w:color="auto" w:fill="FFFFFF"/>
          </w:tcPr>
          <w:p w:rsidR="00525CBD" w:rsidRPr="00AA608F" w:rsidRDefault="00525CBD" w:rsidP="00C74B7B">
            <w:pPr>
              <w:contextualSpacing/>
              <w:jc w:val="center"/>
            </w:pPr>
            <w:r w:rsidRPr="00AA608F">
              <w:t>5 год</w:t>
            </w:r>
          </w:p>
        </w:tc>
        <w:tc>
          <w:tcPr>
            <w:tcW w:w="992" w:type="dxa"/>
            <w:gridSpan w:val="2"/>
            <w:tcBorders>
              <w:top w:val="single" w:sz="4" w:space="0" w:color="000000"/>
              <w:left w:val="single" w:sz="4" w:space="0" w:color="000000"/>
              <w:bottom w:val="single" w:sz="4" w:space="0" w:color="000000"/>
            </w:tcBorders>
            <w:shd w:val="clear" w:color="auto" w:fill="FFFFFF"/>
          </w:tcPr>
          <w:p w:rsidR="00525CBD" w:rsidRPr="00AA608F" w:rsidRDefault="00525CBD" w:rsidP="00C74B7B">
            <w:pPr>
              <w:contextualSpacing/>
              <w:jc w:val="center"/>
            </w:pPr>
            <w:r w:rsidRPr="00AA608F">
              <w:t>6 год</w:t>
            </w:r>
          </w:p>
        </w:tc>
        <w:tc>
          <w:tcPr>
            <w:tcW w:w="1134" w:type="dxa"/>
            <w:gridSpan w:val="2"/>
            <w:tcBorders>
              <w:top w:val="single" w:sz="4" w:space="0" w:color="000000"/>
              <w:left w:val="single" w:sz="4" w:space="0" w:color="000000"/>
              <w:bottom w:val="single" w:sz="4" w:space="0" w:color="000000"/>
              <w:right w:val="single" w:sz="4" w:space="0" w:color="auto"/>
            </w:tcBorders>
            <w:shd w:val="clear" w:color="auto" w:fill="FFFFFF"/>
          </w:tcPr>
          <w:p w:rsidR="00525CBD" w:rsidRPr="00AA608F" w:rsidRDefault="00525CBD" w:rsidP="00C74B7B">
            <w:pPr>
              <w:contextualSpacing/>
              <w:jc w:val="center"/>
            </w:pPr>
            <w:r w:rsidRPr="00AA608F">
              <w:t>7 год</w:t>
            </w:r>
          </w:p>
        </w:tc>
        <w:tc>
          <w:tcPr>
            <w:tcW w:w="1426" w:type="dxa"/>
            <w:gridSpan w:val="2"/>
            <w:tcBorders>
              <w:top w:val="single" w:sz="4" w:space="0" w:color="auto"/>
              <w:left w:val="single" w:sz="4" w:space="0" w:color="auto"/>
              <w:bottom w:val="single" w:sz="4" w:space="0" w:color="auto"/>
              <w:right w:val="single" w:sz="4" w:space="0" w:color="auto"/>
            </w:tcBorders>
          </w:tcPr>
          <w:p w:rsidR="00525CBD" w:rsidRPr="00AA608F" w:rsidRDefault="00525CBD" w:rsidP="00525CBD">
            <w:pPr>
              <w:snapToGrid w:val="0"/>
              <w:contextualSpacing/>
              <w:jc w:val="center"/>
            </w:pPr>
            <w:r>
              <w:t>8</w:t>
            </w:r>
            <w:r w:rsidRPr="00AA608F">
              <w:t xml:space="preserve"> год</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525CBD" w:rsidRPr="00AA608F" w:rsidRDefault="00525CBD" w:rsidP="00525CBD">
            <w:pPr>
              <w:snapToGrid w:val="0"/>
              <w:contextualSpacing/>
              <w:jc w:val="center"/>
            </w:pPr>
            <w:r>
              <w:t>9</w:t>
            </w:r>
            <w:r w:rsidRPr="00AA608F">
              <w:t xml:space="preserve"> год</w:t>
            </w:r>
          </w:p>
        </w:tc>
      </w:tr>
      <w:tr w:rsidR="00525CBD" w:rsidRPr="00AA608F" w:rsidTr="00525CBD">
        <w:tblPrEx>
          <w:tblCellMar>
            <w:left w:w="0" w:type="dxa"/>
            <w:right w:w="0" w:type="dxa"/>
          </w:tblCellMar>
        </w:tblPrEx>
        <w:tc>
          <w:tcPr>
            <w:tcW w:w="4956" w:type="dxa"/>
            <w:gridSpan w:val="3"/>
            <w:tcBorders>
              <w:top w:val="single" w:sz="4" w:space="0" w:color="000000"/>
              <w:left w:val="single" w:sz="4" w:space="0" w:color="000000"/>
              <w:bottom w:val="single" w:sz="4" w:space="0" w:color="000000"/>
            </w:tcBorders>
            <w:shd w:val="clear" w:color="auto" w:fill="FFFFFF"/>
          </w:tcPr>
          <w:p w:rsidR="00525CBD" w:rsidRPr="00AA608F" w:rsidRDefault="00525CBD" w:rsidP="00C74B7B">
            <w:pPr>
              <w:pStyle w:val="37"/>
              <w:spacing w:line="240" w:lineRule="auto"/>
              <w:contextualSpacing/>
              <w:jc w:val="center"/>
              <w:rPr>
                <w:rFonts w:ascii="Times New Roman" w:hAnsi="Times New Roman" w:cs="Times New Roman"/>
                <w:color w:val="auto"/>
                <w:sz w:val="24"/>
                <w:szCs w:val="24"/>
              </w:rPr>
            </w:pPr>
            <w:r w:rsidRPr="00AA608F">
              <w:rPr>
                <w:rFonts w:ascii="Times New Roman" w:hAnsi="Times New Roman" w:cs="Times New Roman"/>
                <w:color w:val="auto"/>
                <w:sz w:val="24"/>
                <w:szCs w:val="24"/>
              </w:rPr>
              <w:t>1</w:t>
            </w:r>
          </w:p>
        </w:tc>
        <w:tc>
          <w:tcPr>
            <w:tcW w:w="1276" w:type="dxa"/>
            <w:gridSpan w:val="2"/>
            <w:tcBorders>
              <w:top w:val="single" w:sz="4" w:space="0" w:color="000000"/>
              <w:left w:val="single" w:sz="4" w:space="0" w:color="000000"/>
              <w:bottom w:val="single" w:sz="4" w:space="0" w:color="000000"/>
            </w:tcBorders>
            <w:shd w:val="clear" w:color="auto" w:fill="FFFFFF"/>
          </w:tcPr>
          <w:p w:rsidR="00525CBD" w:rsidRPr="00AA608F" w:rsidRDefault="00525CBD" w:rsidP="00C74B7B">
            <w:pPr>
              <w:pStyle w:val="37"/>
              <w:spacing w:line="240" w:lineRule="auto"/>
              <w:contextualSpacing/>
              <w:jc w:val="center"/>
              <w:rPr>
                <w:rFonts w:ascii="Times New Roman" w:hAnsi="Times New Roman" w:cs="Times New Roman"/>
                <w:color w:val="auto"/>
                <w:sz w:val="24"/>
                <w:szCs w:val="24"/>
              </w:rPr>
            </w:pPr>
            <w:r w:rsidRPr="00AA608F">
              <w:rPr>
                <w:rFonts w:ascii="Times New Roman" w:hAnsi="Times New Roman" w:cs="Times New Roman"/>
                <w:color w:val="auto"/>
                <w:sz w:val="24"/>
                <w:szCs w:val="24"/>
              </w:rPr>
              <w:t>2</w:t>
            </w:r>
          </w:p>
        </w:tc>
        <w:tc>
          <w:tcPr>
            <w:tcW w:w="1276" w:type="dxa"/>
            <w:gridSpan w:val="2"/>
            <w:tcBorders>
              <w:top w:val="single" w:sz="4" w:space="0" w:color="000000"/>
              <w:left w:val="single" w:sz="4" w:space="0" w:color="000000"/>
              <w:bottom w:val="single" w:sz="4" w:space="0" w:color="000000"/>
            </w:tcBorders>
            <w:shd w:val="clear" w:color="auto" w:fill="FFFFFF"/>
          </w:tcPr>
          <w:p w:rsidR="00525CBD" w:rsidRPr="00AA608F" w:rsidRDefault="00525CBD" w:rsidP="00C74B7B">
            <w:pPr>
              <w:pStyle w:val="37"/>
              <w:spacing w:line="240" w:lineRule="auto"/>
              <w:contextualSpacing/>
              <w:jc w:val="center"/>
              <w:rPr>
                <w:rFonts w:ascii="Times New Roman" w:hAnsi="Times New Roman" w:cs="Times New Roman"/>
                <w:color w:val="auto"/>
                <w:sz w:val="24"/>
                <w:szCs w:val="24"/>
              </w:rPr>
            </w:pPr>
            <w:r w:rsidRPr="00AA608F">
              <w:rPr>
                <w:rFonts w:ascii="Times New Roman" w:hAnsi="Times New Roman" w:cs="Times New Roman"/>
                <w:color w:val="auto"/>
                <w:sz w:val="24"/>
                <w:szCs w:val="24"/>
              </w:rPr>
              <w:t>3</w:t>
            </w:r>
          </w:p>
        </w:tc>
        <w:tc>
          <w:tcPr>
            <w:tcW w:w="1133" w:type="dxa"/>
            <w:gridSpan w:val="2"/>
            <w:tcBorders>
              <w:top w:val="single" w:sz="4" w:space="0" w:color="000000"/>
              <w:left w:val="single" w:sz="4" w:space="0" w:color="000000"/>
              <w:bottom w:val="single" w:sz="4" w:space="0" w:color="000000"/>
            </w:tcBorders>
            <w:shd w:val="clear" w:color="auto" w:fill="FFFFFF"/>
          </w:tcPr>
          <w:p w:rsidR="00525CBD" w:rsidRPr="00AA608F" w:rsidRDefault="00525CBD" w:rsidP="00C74B7B">
            <w:pPr>
              <w:pStyle w:val="37"/>
              <w:spacing w:line="240" w:lineRule="auto"/>
              <w:contextualSpacing/>
              <w:jc w:val="center"/>
              <w:rPr>
                <w:rFonts w:ascii="Times New Roman" w:hAnsi="Times New Roman" w:cs="Times New Roman"/>
                <w:color w:val="auto"/>
                <w:sz w:val="24"/>
                <w:szCs w:val="24"/>
              </w:rPr>
            </w:pPr>
            <w:r w:rsidRPr="00AA608F">
              <w:rPr>
                <w:rFonts w:ascii="Times New Roman" w:hAnsi="Times New Roman" w:cs="Times New Roman"/>
                <w:color w:val="auto"/>
                <w:sz w:val="24"/>
                <w:szCs w:val="24"/>
              </w:rPr>
              <w:t>4</w:t>
            </w:r>
          </w:p>
        </w:tc>
        <w:tc>
          <w:tcPr>
            <w:tcW w:w="991" w:type="dxa"/>
            <w:gridSpan w:val="2"/>
            <w:tcBorders>
              <w:top w:val="single" w:sz="4" w:space="0" w:color="000000"/>
              <w:left w:val="single" w:sz="4" w:space="0" w:color="000000"/>
              <w:bottom w:val="single" w:sz="4" w:space="0" w:color="000000"/>
            </w:tcBorders>
            <w:shd w:val="clear" w:color="auto" w:fill="FFFFFF"/>
          </w:tcPr>
          <w:p w:rsidR="00525CBD" w:rsidRPr="00AA608F" w:rsidRDefault="00525CBD" w:rsidP="00C74B7B">
            <w:pPr>
              <w:pStyle w:val="37"/>
              <w:snapToGrid w:val="0"/>
              <w:spacing w:line="240" w:lineRule="auto"/>
              <w:contextualSpacing/>
              <w:jc w:val="center"/>
              <w:rPr>
                <w:rFonts w:ascii="Times New Roman" w:hAnsi="Times New Roman" w:cs="Times New Roman"/>
                <w:color w:val="auto"/>
                <w:sz w:val="24"/>
                <w:szCs w:val="24"/>
              </w:rPr>
            </w:pPr>
            <w:r w:rsidRPr="00AA608F">
              <w:rPr>
                <w:rFonts w:ascii="Times New Roman" w:hAnsi="Times New Roman" w:cs="Times New Roman"/>
                <w:color w:val="auto"/>
                <w:sz w:val="24"/>
                <w:szCs w:val="24"/>
              </w:rPr>
              <w:t>5</w:t>
            </w:r>
          </w:p>
        </w:tc>
        <w:tc>
          <w:tcPr>
            <w:tcW w:w="1134" w:type="dxa"/>
            <w:gridSpan w:val="2"/>
            <w:tcBorders>
              <w:top w:val="single" w:sz="4" w:space="0" w:color="000000"/>
              <w:left w:val="single" w:sz="4" w:space="0" w:color="000000"/>
              <w:bottom w:val="single" w:sz="4" w:space="0" w:color="000000"/>
            </w:tcBorders>
            <w:shd w:val="clear" w:color="auto" w:fill="FFFFFF"/>
          </w:tcPr>
          <w:p w:rsidR="00525CBD" w:rsidRPr="00AA608F" w:rsidRDefault="00525CBD" w:rsidP="00C74B7B">
            <w:pPr>
              <w:pStyle w:val="37"/>
              <w:snapToGrid w:val="0"/>
              <w:spacing w:line="240" w:lineRule="auto"/>
              <w:contextualSpacing/>
              <w:jc w:val="center"/>
              <w:rPr>
                <w:rFonts w:ascii="Times New Roman" w:hAnsi="Times New Roman" w:cs="Times New Roman"/>
                <w:color w:val="auto"/>
                <w:sz w:val="24"/>
                <w:szCs w:val="24"/>
              </w:rPr>
            </w:pPr>
            <w:r w:rsidRPr="00AA608F">
              <w:rPr>
                <w:rFonts w:ascii="Times New Roman" w:hAnsi="Times New Roman" w:cs="Times New Roman"/>
                <w:color w:val="auto"/>
                <w:sz w:val="24"/>
                <w:szCs w:val="24"/>
              </w:rPr>
              <w:t>6</w:t>
            </w:r>
          </w:p>
        </w:tc>
        <w:tc>
          <w:tcPr>
            <w:tcW w:w="992" w:type="dxa"/>
            <w:gridSpan w:val="2"/>
            <w:tcBorders>
              <w:top w:val="single" w:sz="4" w:space="0" w:color="000000"/>
              <w:left w:val="single" w:sz="4" w:space="0" w:color="000000"/>
              <w:bottom w:val="single" w:sz="4" w:space="0" w:color="000000"/>
            </w:tcBorders>
            <w:shd w:val="clear" w:color="auto" w:fill="FFFFFF"/>
          </w:tcPr>
          <w:p w:rsidR="00525CBD" w:rsidRPr="00AA608F" w:rsidRDefault="00525CBD" w:rsidP="00C74B7B">
            <w:pPr>
              <w:pStyle w:val="37"/>
              <w:snapToGrid w:val="0"/>
              <w:spacing w:line="240" w:lineRule="auto"/>
              <w:contextualSpacing/>
              <w:jc w:val="center"/>
              <w:rPr>
                <w:rFonts w:ascii="Times New Roman" w:hAnsi="Times New Roman" w:cs="Times New Roman"/>
                <w:color w:val="auto"/>
                <w:sz w:val="24"/>
                <w:szCs w:val="24"/>
              </w:rPr>
            </w:pPr>
            <w:r w:rsidRPr="00AA608F">
              <w:rPr>
                <w:rFonts w:ascii="Times New Roman" w:hAnsi="Times New Roman" w:cs="Times New Roman"/>
                <w:color w:val="auto"/>
                <w:sz w:val="24"/>
                <w:szCs w:val="24"/>
              </w:rPr>
              <w:t>7</w:t>
            </w:r>
          </w:p>
        </w:tc>
        <w:tc>
          <w:tcPr>
            <w:tcW w:w="1134" w:type="dxa"/>
            <w:gridSpan w:val="2"/>
            <w:tcBorders>
              <w:top w:val="single" w:sz="4" w:space="0" w:color="000000"/>
              <w:left w:val="single" w:sz="4" w:space="0" w:color="000000"/>
              <w:bottom w:val="single" w:sz="4" w:space="0" w:color="000000"/>
              <w:right w:val="single" w:sz="4" w:space="0" w:color="auto"/>
            </w:tcBorders>
            <w:shd w:val="clear" w:color="auto" w:fill="FFFFFF"/>
          </w:tcPr>
          <w:p w:rsidR="00525CBD" w:rsidRPr="00AA608F" w:rsidRDefault="00525CBD" w:rsidP="00C74B7B">
            <w:pPr>
              <w:pStyle w:val="37"/>
              <w:snapToGrid w:val="0"/>
              <w:spacing w:line="240" w:lineRule="auto"/>
              <w:contextualSpacing/>
              <w:jc w:val="center"/>
              <w:rPr>
                <w:color w:val="auto"/>
              </w:rPr>
            </w:pPr>
            <w:r w:rsidRPr="00AA608F">
              <w:rPr>
                <w:rFonts w:ascii="Times New Roman" w:hAnsi="Times New Roman" w:cs="Times New Roman"/>
                <w:color w:val="auto"/>
                <w:sz w:val="24"/>
                <w:szCs w:val="24"/>
              </w:rPr>
              <w:t>8</w:t>
            </w:r>
          </w:p>
        </w:tc>
        <w:tc>
          <w:tcPr>
            <w:tcW w:w="1426" w:type="dxa"/>
            <w:gridSpan w:val="2"/>
            <w:tcBorders>
              <w:top w:val="single" w:sz="4" w:space="0" w:color="auto"/>
              <w:left w:val="single" w:sz="4" w:space="0" w:color="auto"/>
              <w:bottom w:val="single" w:sz="4" w:space="0" w:color="auto"/>
              <w:right w:val="single" w:sz="4" w:space="0" w:color="auto"/>
            </w:tcBorders>
          </w:tcPr>
          <w:p w:rsidR="00525CBD" w:rsidRPr="00AA608F" w:rsidRDefault="00525CBD" w:rsidP="00525CBD">
            <w:pPr>
              <w:snapToGrid w:val="0"/>
              <w:contextualSpacing/>
              <w:jc w:val="center"/>
            </w:pPr>
            <w:r>
              <w:t>9</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525CBD" w:rsidRPr="00AA608F" w:rsidRDefault="00525CBD" w:rsidP="00525CBD">
            <w:pPr>
              <w:snapToGrid w:val="0"/>
              <w:contextualSpacing/>
              <w:jc w:val="center"/>
            </w:pPr>
            <w:r>
              <w:t>10</w:t>
            </w:r>
          </w:p>
        </w:tc>
      </w:tr>
      <w:tr w:rsidR="00525CBD" w:rsidRPr="00AA608F" w:rsidTr="00560FF2">
        <w:tblPrEx>
          <w:tblCellMar>
            <w:left w:w="0" w:type="dxa"/>
            <w:right w:w="0" w:type="dxa"/>
          </w:tblCellMar>
        </w:tblPrEx>
        <w:tc>
          <w:tcPr>
            <w:tcW w:w="15456" w:type="dxa"/>
            <w:gridSpan w:val="20"/>
            <w:tcBorders>
              <w:top w:val="single" w:sz="4" w:space="0" w:color="000000"/>
              <w:left w:val="single" w:sz="4" w:space="0" w:color="000000"/>
              <w:bottom w:val="single" w:sz="4" w:space="0" w:color="000000"/>
              <w:right w:val="single" w:sz="4" w:space="0" w:color="auto"/>
            </w:tcBorders>
            <w:shd w:val="clear" w:color="auto" w:fill="FFFFFF"/>
          </w:tcPr>
          <w:p w:rsidR="00525CBD" w:rsidRPr="00AA608F" w:rsidRDefault="00525CBD" w:rsidP="00C74B7B">
            <w:pPr>
              <w:snapToGrid w:val="0"/>
              <w:contextualSpacing/>
              <w:rPr>
                <w:b/>
              </w:rPr>
            </w:pPr>
            <w:r w:rsidRPr="00005F32">
              <w:rPr>
                <w:rFonts w:ascii="Times New Roman" w:hAnsi="Times New Roman" w:cs="Times New Roman"/>
                <w:b/>
              </w:rPr>
              <w:t>Комплексное развитие  местного самоуправления на территории Верхнеломовского сельсовета Нижнеломовского района Пензенской области на 2014-202</w:t>
            </w:r>
            <w:r>
              <w:rPr>
                <w:rFonts w:ascii="Times New Roman" w:hAnsi="Times New Roman" w:cs="Times New Roman"/>
                <w:b/>
              </w:rPr>
              <w:t>2</w:t>
            </w:r>
            <w:r w:rsidRPr="00005F32">
              <w:rPr>
                <w:rFonts w:ascii="Times New Roman" w:hAnsi="Times New Roman" w:cs="Times New Roman"/>
                <w:b/>
              </w:rPr>
              <w:t xml:space="preserve"> годы</w:t>
            </w:r>
          </w:p>
        </w:tc>
      </w:tr>
      <w:tr w:rsidR="00525CBD" w:rsidRPr="00AA608F" w:rsidTr="00525CBD">
        <w:tblPrEx>
          <w:tblCellMar>
            <w:left w:w="0" w:type="dxa"/>
            <w:right w:w="0" w:type="dxa"/>
          </w:tblCellMar>
        </w:tblPrEx>
        <w:trPr>
          <w:trHeight w:val="180"/>
        </w:trPr>
        <w:tc>
          <w:tcPr>
            <w:tcW w:w="4956" w:type="dxa"/>
            <w:gridSpan w:val="3"/>
            <w:tcBorders>
              <w:top w:val="single" w:sz="4" w:space="0" w:color="000000"/>
              <w:left w:val="single" w:sz="4" w:space="0" w:color="000000"/>
              <w:bottom w:val="single" w:sz="4" w:space="0" w:color="000000"/>
            </w:tcBorders>
            <w:shd w:val="clear" w:color="auto" w:fill="FFFFFF"/>
          </w:tcPr>
          <w:p w:rsidR="00525CBD" w:rsidRPr="008C7D82" w:rsidRDefault="00525CBD" w:rsidP="00005F32">
            <w:pPr>
              <w:spacing w:after="0" w:line="240" w:lineRule="auto"/>
              <w:contextualSpacing/>
              <w:jc w:val="both"/>
              <w:rPr>
                <w:rFonts w:ascii="Times New Roman" w:hAnsi="Times New Roman" w:cs="Times New Roman"/>
              </w:rPr>
            </w:pPr>
            <w:r w:rsidRPr="008C7D82">
              <w:rPr>
                <w:rFonts w:ascii="Times New Roman" w:eastAsia="Calibri" w:hAnsi="Times New Roman" w:cs="Times New Roman"/>
              </w:rPr>
              <w:t>Планируемый показатель результативности МП  (Эмп)</w:t>
            </w:r>
          </w:p>
        </w:tc>
        <w:tc>
          <w:tcPr>
            <w:tcW w:w="1276"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8B044A">
            <w:pPr>
              <w:jc w:val="center"/>
              <w:rPr>
                <w:rFonts w:ascii="Times New Roman" w:hAnsi="Times New Roman" w:cs="Times New Roman"/>
              </w:rPr>
            </w:pPr>
            <w:r w:rsidRPr="008B044A">
              <w:rPr>
                <w:rFonts w:ascii="Times New Roman" w:hAnsi="Times New Roman" w:cs="Times New Roman"/>
              </w:rPr>
              <w:t>1,0000</w:t>
            </w:r>
          </w:p>
        </w:tc>
        <w:tc>
          <w:tcPr>
            <w:tcW w:w="1276"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8B044A">
            <w:pPr>
              <w:jc w:val="center"/>
              <w:rPr>
                <w:rFonts w:ascii="Times New Roman" w:hAnsi="Times New Roman" w:cs="Times New Roman"/>
              </w:rPr>
            </w:pPr>
            <w:r w:rsidRPr="008B044A">
              <w:rPr>
                <w:rFonts w:ascii="Times New Roman" w:hAnsi="Times New Roman" w:cs="Times New Roman"/>
              </w:rPr>
              <w:t>1,2271</w:t>
            </w:r>
          </w:p>
        </w:tc>
        <w:tc>
          <w:tcPr>
            <w:tcW w:w="1133"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8B044A">
            <w:pPr>
              <w:jc w:val="center"/>
              <w:rPr>
                <w:rFonts w:ascii="Times New Roman" w:hAnsi="Times New Roman" w:cs="Times New Roman"/>
              </w:rPr>
            </w:pPr>
            <w:r w:rsidRPr="008B044A">
              <w:rPr>
                <w:rFonts w:ascii="Times New Roman" w:hAnsi="Times New Roman" w:cs="Times New Roman"/>
              </w:rPr>
              <w:t>1,0000</w:t>
            </w:r>
          </w:p>
        </w:tc>
        <w:tc>
          <w:tcPr>
            <w:tcW w:w="991"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8B044A">
            <w:pPr>
              <w:jc w:val="center"/>
              <w:rPr>
                <w:rFonts w:ascii="Times New Roman" w:hAnsi="Times New Roman" w:cs="Times New Roman"/>
              </w:rPr>
            </w:pPr>
            <w:r w:rsidRPr="008B044A">
              <w:rPr>
                <w:rFonts w:ascii="Times New Roman" w:hAnsi="Times New Roman" w:cs="Times New Roman"/>
              </w:rPr>
              <w:t>1,0074</w:t>
            </w:r>
          </w:p>
        </w:tc>
        <w:tc>
          <w:tcPr>
            <w:tcW w:w="1134"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8B044A">
            <w:pPr>
              <w:jc w:val="center"/>
              <w:rPr>
                <w:rFonts w:ascii="Times New Roman" w:hAnsi="Times New Roman" w:cs="Times New Roman"/>
              </w:rPr>
            </w:pPr>
            <w:r w:rsidRPr="008B044A">
              <w:rPr>
                <w:rFonts w:ascii="Times New Roman" w:hAnsi="Times New Roman" w:cs="Times New Roman"/>
              </w:rPr>
              <w:t>1,1000</w:t>
            </w:r>
          </w:p>
        </w:tc>
        <w:tc>
          <w:tcPr>
            <w:tcW w:w="992"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8B044A">
            <w:pPr>
              <w:jc w:val="center"/>
              <w:rPr>
                <w:rFonts w:ascii="Times New Roman" w:hAnsi="Times New Roman" w:cs="Times New Roman"/>
              </w:rPr>
            </w:pPr>
            <w:r w:rsidRPr="008B044A">
              <w:rPr>
                <w:rFonts w:ascii="Times New Roman" w:hAnsi="Times New Roman" w:cs="Times New Roman"/>
              </w:rPr>
              <w:t>1,0071</w:t>
            </w:r>
          </w:p>
        </w:tc>
        <w:tc>
          <w:tcPr>
            <w:tcW w:w="1134" w:type="dxa"/>
            <w:gridSpan w:val="2"/>
            <w:tcBorders>
              <w:top w:val="single" w:sz="4" w:space="0" w:color="000000"/>
              <w:left w:val="single" w:sz="4" w:space="0" w:color="000000"/>
              <w:bottom w:val="single" w:sz="4" w:space="0" w:color="000000"/>
              <w:right w:val="single" w:sz="4" w:space="0" w:color="auto"/>
            </w:tcBorders>
            <w:shd w:val="clear" w:color="auto" w:fill="FFFFFF"/>
            <w:vAlign w:val="bottom"/>
          </w:tcPr>
          <w:p w:rsidR="00525CBD" w:rsidRPr="008B044A" w:rsidRDefault="00525CBD" w:rsidP="008B044A">
            <w:pPr>
              <w:jc w:val="center"/>
              <w:rPr>
                <w:rFonts w:ascii="Times New Roman" w:hAnsi="Times New Roman" w:cs="Times New Roman"/>
              </w:rPr>
            </w:pPr>
            <w:r w:rsidRPr="008B044A">
              <w:rPr>
                <w:rFonts w:ascii="Times New Roman" w:hAnsi="Times New Roman" w:cs="Times New Roman"/>
              </w:rPr>
              <w:t>1,0000</w:t>
            </w:r>
          </w:p>
        </w:tc>
        <w:tc>
          <w:tcPr>
            <w:tcW w:w="1426" w:type="dxa"/>
            <w:gridSpan w:val="2"/>
            <w:tcBorders>
              <w:top w:val="single" w:sz="4" w:space="0" w:color="auto"/>
              <w:left w:val="single" w:sz="4" w:space="0" w:color="auto"/>
              <w:bottom w:val="single" w:sz="4" w:space="0" w:color="auto"/>
              <w:right w:val="single" w:sz="4" w:space="0" w:color="auto"/>
            </w:tcBorders>
          </w:tcPr>
          <w:p w:rsidR="00525CBD" w:rsidRPr="00AA608F" w:rsidRDefault="004C795A" w:rsidP="001A32CD">
            <w:pPr>
              <w:snapToGrid w:val="0"/>
              <w:contextualSpacing/>
              <w:jc w:val="center"/>
            </w:pPr>
            <w:r>
              <w:t>0,04</w:t>
            </w:r>
            <w:r w:rsidR="001A32CD">
              <w:t>88</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525CBD" w:rsidRPr="00AA608F" w:rsidRDefault="004C795A" w:rsidP="004C795A">
            <w:pPr>
              <w:snapToGrid w:val="0"/>
              <w:contextualSpacing/>
              <w:jc w:val="center"/>
            </w:pPr>
            <w:r>
              <w:t>0,0000</w:t>
            </w:r>
          </w:p>
        </w:tc>
      </w:tr>
      <w:tr w:rsidR="00525CBD" w:rsidRPr="00AA608F" w:rsidTr="00525CBD">
        <w:tblPrEx>
          <w:tblCellMar>
            <w:left w:w="0" w:type="dxa"/>
            <w:right w:w="0" w:type="dxa"/>
          </w:tblCellMar>
        </w:tblPrEx>
        <w:tc>
          <w:tcPr>
            <w:tcW w:w="4956" w:type="dxa"/>
            <w:gridSpan w:val="3"/>
            <w:tcBorders>
              <w:top w:val="single" w:sz="4" w:space="0" w:color="000000"/>
              <w:left w:val="single" w:sz="4" w:space="0" w:color="000000"/>
              <w:bottom w:val="single" w:sz="4" w:space="0" w:color="000000"/>
            </w:tcBorders>
            <w:shd w:val="clear" w:color="auto" w:fill="FFFFFF"/>
          </w:tcPr>
          <w:p w:rsidR="00525CBD" w:rsidRPr="008C7D82" w:rsidRDefault="00525CBD" w:rsidP="00005F32">
            <w:pPr>
              <w:spacing w:after="0" w:line="240" w:lineRule="auto"/>
              <w:contextualSpacing/>
              <w:jc w:val="both"/>
              <w:rPr>
                <w:rFonts w:ascii="Times New Roman" w:hAnsi="Times New Roman" w:cs="Times New Roman"/>
              </w:rPr>
            </w:pPr>
            <w:r w:rsidRPr="008C7D82">
              <w:rPr>
                <w:rFonts w:ascii="Times New Roman" w:eastAsia="Calibri" w:hAnsi="Times New Roman" w:cs="Times New Roman"/>
              </w:rPr>
              <w:t>Суммарная планируемая результативность  (Эпп)</w:t>
            </w:r>
          </w:p>
        </w:tc>
        <w:tc>
          <w:tcPr>
            <w:tcW w:w="1276"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8B044A">
            <w:pPr>
              <w:jc w:val="center"/>
              <w:rPr>
                <w:rFonts w:ascii="Times New Roman" w:hAnsi="Times New Roman" w:cs="Times New Roman"/>
                <w:b/>
                <w:bCs/>
              </w:rPr>
            </w:pPr>
            <w:r w:rsidRPr="008B044A">
              <w:rPr>
                <w:rFonts w:ascii="Times New Roman" w:hAnsi="Times New Roman" w:cs="Times New Roman"/>
                <w:b/>
                <w:bCs/>
              </w:rPr>
              <w:t>1,0041</w:t>
            </w:r>
          </w:p>
        </w:tc>
        <w:tc>
          <w:tcPr>
            <w:tcW w:w="1276"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8B044A">
            <w:pPr>
              <w:jc w:val="center"/>
              <w:rPr>
                <w:rFonts w:ascii="Times New Roman" w:hAnsi="Times New Roman" w:cs="Times New Roman"/>
                <w:b/>
                <w:bCs/>
              </w:rPr>
            </w:pPr>
            <w:r w:rsidRPr="008B044A">
              <w:rPr>
                <w:rFonts w:ascii="Times New Roman" w:hAnsi="Times New Roman" w:cs="Times New Roman"/>
                <w:b/>
                <w:bCs/>
              </w:rPr>
              <w:t>0,9000</w:t>
            </w:r>
          </w:p>
        </w:tc>
        <w:tc>
          <w:tcPr>
            <w:tcW w:w="1133"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1B086F">
            <w:pPr>
              <w:jc w:val="center"/>
              <w:rPr>
                <w:rFonts w:ascii="Times New Roman" w:hAnsi="Times New Roman" w:cs="Times New Roman"/>
                <w:b/>
                <w:bCs/>
              </w:rPr>
            </w:pPr>
            <w:r w:rsidRPr="008B044A">
              <w:rPr>
                <w:rFonts w:ascii="Times New Roman" w:hAnsi="Times New Roman" w:cs="Times New Roman"/>
                <w:b/>
                <w:bCs/>
              </w:rPr>
              <w:t>1,</w:t>
            </w:r>
            <w:r>
              <w:rPr>
                <w:rFonts w:ascii="Times New Roman" w:hAnsi="Times New Roman" w:cs="Times New Roman"/>
                <w:b/>
                <w:bCs/>
              </w:rPr>
              <w:t>1342</w:t>
            </w:r>
          </w:p>
        </w:tc>
        <w:tc>
          <w:tcPr>
            <w:tcW w:w="991"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553E94">
            <w:pPr>
              <w:jc w:val="center"/>
              <w:rPr>
                <w:rFonts w:ascii="Times New Roman" w:hAnsi="Times New Roman" w:cs="Times New Roman"/>
                <w:b/>
                <w:bCs/>
              </w:rPr>
            </w:pPr>
            <w:r w:rsidRPr="008B044A">
              <w:rPr>
                <w:rFonts w:ascii="Times New Roman" w:hAnsi="Times New Roman" w:cs="Times New Roman"/>
                <w:b/>
                <w:bCs/>
              </w:rPr>
              <w:t>1,0</w:t>
            </w:r>
            <w:r>
              <w:rPr>
                <w:rFonts w:ascii="Times New Roman" w:hAnsi="Times New Roman" w:cs="Times New Roman"/>
                <w:b/>
                <w:bCs/>
              </w:rPr>
              <w:t>828</w:t>
            </w:r>
          </w:p>
        </w:tc>
        <w:tc>
          <w:tcPr>
            <w:tcW w:w="1134"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1A32CD">
            <w:pPr>
              <w:jc w:val="center"/>
              <w:rPr>
                <w:rFonts w:ascii="Times New Roman" w:hAnsi="Times New Roman" w:cs="Times New Roman"/>
                <w:b/>
                <w:bCs/>
              </w:rPr>
            </w:pPr>
            <w:r w:rsidRPr="008B044A">
              <w:rPr>
                <w:rFonts w:ascii="Times New Roman" w:hAnsi="Times New Roman" w:cs="Times New Roman"/>
                <w:b/>
                <w:bCs/>
              </w:rPr>
              <w:t>1,1</w:t>
            </w:r>
            <w:r w:rsidR="00B929DC">
              <w:rPr>
                <w:rFonts w:ascii="Times New Roman" w:hAnsi="Times New Roman" w:cs="Times New Roman"/>
                <w:b/>
                <w:bCs/>
              </w:rPr>
              <w:t>2</w:t>
            </w:r>
            <w:r w:rsidR="001A32CD">
              <w:rPr>
                <w:rFonts w:ascii="Times New Roman" w:hAnsi="Times New Roman" w:cs="Times New Roman"/>
                <w:b/>
                <w:bCs/>
              </w:rPr>
              <w:t>47</w:t>
            </w:r>
          </w:p>
        </w:tc>
        <w:tc>
          <w:tcPr>
            <w:tcW w:w="992" w:type="dxa"/>
            <w:gridSpan w:val="2"/>
            <w:tcBorders>
              <w:top w:val="single" w:sz="4" w:space="0" w:color="000000"/>
              <w:left w:val="single" w:sz="4" w:space="0" w:color="000000"/>
              <w:bottom w:val="single" w:sz="4" w:space="0" w:color="000000"/>
            </w:tcBorders>
            <w:shd w:val="clear" w:color="auto" w:fill="FFFFFF"/>
            <w:vAlign w:val="bottom"/>
          </w:tcPr>
          <w:p w:rsidR="00525CBD" w:rsidRPr="001A32CD" w:rsidRDefault="001A32CD" w:rsidP="003A78CF">
            <w:pPr>
              <w:jc w:val="center"/>
              <w:rPr>
                <w:rFonts w:ascii="Times New Roman" w:hAnsi="Times New Roman" w:cs="Times New Roman"/>
                <w:b/>
                <w:bCs/>
              </w:rPr>
            </w:pPr>
            <w:r>
              <w:rPr>
                <w:rFonts w:ascii="Times New Roman" w:hAnsi="Times New Roman" w:cs="Times New Roman"/>
                <w:b/>
                <w:bCs/>
              </w:rPr>
              <w:t>1,2</w:t>
            </w:r>
            <w:r w:rsidR="003A78CF">
              <w:rPr>
                <w:rFonts w:ascii="Times New Roman" w:hAnsi="Times New Roman" w:cs="Times New Roman"/>
                <w:b/>
                <w:bCs/>
              </w:rPr>
              <w:t>464</w:t>
            </w:r>
          </w:p>
        </w:tc>
        <w:tc>
          <w:tcPr>
            <w:tcW w:w="1134" w:type="dxa"/>
            <w:gridSpan w:val="2"/>
            <w:tcBorders>
              <w:top w:val="single" w:sz="4" w:space="0" w:color="000000"/>
              <w:left w:val="single" w:sz="4" w:space="0" w:color="000000"/>
              <w:bottom w:val="single" w:sz="4" w:space="0" w:color="000000"/>
              <w:right w:val="single" w:sz="4" w:space="0" w:color="auto"/>
            </w:tcBorders>
            <w:shd w:val="clear" w:color="auto" w:fill="FFFFFF"/>
            <w:vAlign w:val="bottom"/>
          </w:tcPr>
          <w:p w:rsidR="00525CBD" w:rsidRPr="001A32CD" w:rsidRDefault="001A32CD" w:rsidP="003810E3">
            <w:pPr>
              <w:jc w:val="center"/>
              <w:rPr>
                <w:rFonts w:ascii="Times New Roman" w:hAnsi="Times New Roman" w:cs="Times New Roman"/>
                <w:b/>
                <w:bCs/>
              </w:rPr>
            </w:pPr>
            <w:r>
              <w:rPr>
                <w:rFonts w:ascii="Times New Roman" w:hAnsi="Times New Roman" w:cs="Times New Roman"/>
                <w:b/>
                <w:bCs/>
              </w:rPr>
              <w:t>1,0488</w:t>
            </w:r>
          </w:p>
        </w:tc>
        <w:tc>
          <w:tcPr>
            <w:tcW w:w="1426" w:type="dxa"/>
            <w:gridSpan w:val="2"/>
            <w:tcBorders>
              <w:top w:val="single" w:sz="4" w:space="0" w:color="auto"/>
              <w:left w:val="single" w:sz="4" w:space="0" w:color="auto"/>
              <w:bottom w:val="single" w:sz="4" w:space="0" w:color="auto"/>
              <w:right w:val="single" w:sz="4" w:space="0" w:color="auto"/>
            </w:tcBorders>
          </w:tcPr>
          <w:p w:rsidR="00525CBD" w:rsidRPr="00AA608F" w:rsidRDefault="001A32CD" w:rsidP="004C795A">
            <w:pPr>
              <w:snapToGrid w:val="0"/>
              <w:contextualSpacing/>
              <w:jc w:val="center"/>
            </w:pPr>
            <w:r>
              <w:t>1,0000</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525CBD" w:rsidRPr="00AA608F" w:rsidRDefault="004C795A" w:rsidP="004C795A">
            <w:pPr>
              <w:snapToGrid w:val="0"/>
              <w:contextualSpacing/>
              <w:jc w:val="center"/>
            </w:pPr>
            <w:r>
              <w:t>1,0453</w:t>
            </w:r>
          </w:p>
        </w:tc>
      </w:tr>
      <w:tr w:rsidR="00525CBD" w:rsidRPr="00AA608F" w:rsidTr="00525CBD">
        <w:tblPrEx>
          <w:tblCellMar>
            <w:left w:w="0" w:type="dxa"/>
            <w:right w:w="0" w:type="dxa"/>
          </w:tblCellMar>
        </w:tblPrEx>
        <w:tc>
          <w:tcPr>
            <w:tcW w:w="4956" w:type="dxa"/>
            <w:gridSpan w:val="3"/>
            <w:tcBorders>
              <w:top w:val="single" w:sz="4" w:space="0" w:color="000000"/>
              <w:left w:val="single" w:sz="4" w:space="0" w:color="000000"/>
              <w:bottom w:val="single" w:sz="4" w:space="0" w:color="000000"/>
            </w:tcBorders>
            <w:shd w:val="clear" w:color="auto" w:fill="FFFFFF"/>
          </w:tcPr>
          <w:p w:rsidR="00525CBD" w:rsidRPr="008B044A" w:rsidRDefault="00525CBD" w:rsidP="00005F32">
            <w:pPr>
              <w:spacing w:after="0" w:line="240" w:lineRule="auto"/>
              <w:contextualSpacing/>
              <w:jc w:val="both"/>
              <w:rPr>
                <w:rFonts w:ascii="Times New Roman" w:eastAsia="Calibri" w:hAnsi="Times New Roman" w:cs="Times New Roman"/>
              </w:rPr>
            </w:pPr>
            <w:r w:rsidRPr="008C7D82">
              <w:rPr>
                <w:rFonts w:ascii="Times New Roman" w:eastAsia="Calibri" w:hAnsi="Times New Roman" w:cs="Times New Roman"/>
              </w:rPr>
              <w:t>Отклонени</w:t>
            </w:r>
            <w:r>
              <w:rPr>
                <w:rFonts w:ascii="Times New Roman" w:eastAsia="Calibri" w:hAnsi="Times New Roman" w:cs="Times New Roman"/>
              </w:rPr>
              <w:t>е</w:t>
            </w:r>
          </w:p>
        </w:tc>
        <w:tc>
          <w:tcPr>
            <w:tcW w:w="1276"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8B044A">
            <w:pPr>
              <w:jc w:val="center"/>
              <w:rPr>
                <w:rFonts w:ascii="Times New Roman" w:hAnsi="Times New Roman" w:cs="Times New Roman"/>
              </w:rPr>
            </w:pPr>
            <w:r w:rsidRPr="008B044A">
              <w:rPr>
                <w:rFonts w:ascii="Times New Roman" w:hAnsi="Times New Roman" w:cs="Times New Roman"/>
              </w:rPr>
              <w:t>0,0041</w:t>
            </w:r>
          </w:p>
        </w:tc>
        <w:tc>
          <w:tcPr>
            <w:tcW w:w="1276"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8B044A">
            <w:pPr>
              <w:jc w:val="center"/>
              <w:rPr>
                <w:rFonts w:ascii="Times New Roman" w:hAnsi="Times New Roman" w:cs="Times New Roman"/>
              </w:rPr>
            </w:pPr>
            <w:r w:rsidRPr="008B044A">
              <w:rPr>
                <w:rFonts w:ascii="Times New Roman" w:hAnsi="Times New Roman" w:cs="Times New Roman"/>
              </w:rPr>
              <w:t>-0,3271</w:t>
            </w:r>
          </w:p>
        </w:tc>
        <w:tc>
          <w:tcPr>
            <w:tcW w:w="1133"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1B086F">
            <w:pPr>
              <w:jc w:val="center"/>
              <w:rPr>
                <w:rFonts w:ascii="Times New Roman" w:hAnsi="Times New Roman" w:cs="Times New Roman"/>
              </w:rPr>
            </w:pPr>
            <w:r w:rsidRPr="008B044A">
              <w:rPr>
                <w:rFonts w:ascii="Times New Roman" w:hAnsi="Times New Roman" w:cs="Times New Roman"/>
              </w:rPr>
              <w:t>0,1</w:t>
            </w:r>
            <w:r>
              <w:rPr>
                <w:rFonts w:ascii="Times New Roman" w:hAnsi="Times New Roman" w:cs="Times New Roman"/>
              </w:rPr>
              <w:t>342</w:t>
            </w:r>
          </w:p>
        </w:tc>
        <w:tc>
          <w:tcPr>
            <w:tcW w:w="991"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553E94">
            <w:pPr>
              <w:jc w:val="center"/>
              <w:rPr>
                <w:rFonts w:ascii="Times New Roman" w:hAnsi="Times New Roman" w:cs="Times New Roman"/>
              </w:rPr>
            </w:pPr>
            <w:r w:rsidRPr="008B044A">
              <w:rPr>
                <w:rFonts w:ascii="Times New Roman" w:hAnsi="Times New Roman" w:cs="Times New Roman"/>
              </w:rPr>
              <w:t>0,0</w:t>
            </w:r>
            <w:r>
              <w:rPr>
                <w:rFonts w:ascii="Times New Roman" w:hAnsi="Times New Roman" w:cs="Times New Roman"/>
              </w:rPr>
              <w:t>754</w:t>
            </w:r>
          </w:p>
        </w:tc>
        <w:tc>
          <w:tcPr>
            <w:tcW w:w="1134"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1A32CD">
            <w:pPr>
              <w:jc w:val="center"/>
              <w:rPr>
                <w:rFonts w:ascii="Times New Roman" w:hAnsi="Times New Roman" w:cs="Times New Roman"/>
              </w:rPr>
            </w:pPr>
            <w:r w:rsidRPr="008B044A">
              <w:rPr>
                <w:rFonts w:ascii="Times New Roman" w:hAnsi="Times New Roman" w:cs="Times New Roman"/>
              </w:rPr>
              <w:t>0,0</w:t>
            </w:r>
            <w:r w:rsidR="00B929DC">
              <w:rPr>
                <w:rFonts w:ascii="Times New Roman" w:hAnsi="Times New Roman" w:cs="Times New Roman"/>
              </w:rPr>
              <w:t>2</w:t>
            </w:r>
            <w:r w:rsidR="001A32CD">
              <w:rPr>
                <w:rFonts w:ascii="Times New Roman" w:hAnsi="Times New Roman" w:cs="Times New Roman"/>
              </w:rPr>
              <w:t>47</w:t>
            </w:r>
          </w:p>
        </w:tc>
        <w:tc>
          <w:tcPr>
            <w:tcW w:w="992" w:type="dxa"/>
            <w:gridSpan w:val="2"/>
            <w:tcBorders>
              <w:top w:val="single" w:sz="4" w:space="0" w:color="000000"/>
              <w:left w:val="single" w:sz="4" w:space="0" w:color="000000"/>
              <w:bottom w:val="single" w:sz="4" w:space="0" w:color="000000"/>
            </w:tcBorders>
            <w:shd w:val="clear" w:color="auto" w:fill="FFFFFF"/>
            <w:vAlign w:val="bottom"/>
          </w:tcPr>
          <w:p w:rsidR="00525CBD" w:rsidRPr="001A32CD" w:rsidRDefault="001A32CD" w:rsidP="003A78CF">
            <w:pPr>
              <w:jc w:val="center"/>
              <w:rPr>
                <w:rFonts w:ascii="Times New Roman" w:hAnsi="Times New Roman" w:cs="Times New Roman"/>
              </w:rPr>
            </w:pPr>
            <w:r>
              <w:rPr>
                <w:rFonts w:ascii="Times New Roman" w:hAnsi="Times New Roman" w:cs="Times New Roman"/>
              </w:rPr>
              <w:t>0,2</w:t>
            </w:r>
            <w:r w:rsidR="003A78CF">
              <w:rPr>
                <w:rFonts w:ascii="Times New Roman" w:hAnsi="Times New Roman" w:cs="Times New Roman"/>
              </w:rPr>
              <w:t>392</w:t>
            </w:r>
          </w:p>
        </w:tc>
        <w:tc>
          <w:tcPr>
            <w:tcW w:w="1134" w:type="dxa"/>
            <w:gridSpan w:val="2"/>
            <w:tcBorders>
              <w:top w:val="single" w:sz="4" w:space="0" w:color="000000"/>
              <w:left w:val="single" w:sz="4" w:space="0" w:color="000000"/>
              <w:bottom w:val="single" w:sz="4" w:space="0" w:color="000000"/>
              <w:right w:val="single" w:sz="4" w:space="0" w:color="auto"/>
            </w:tcBorders>
            <w:shd w:val="clear" w:color="auto" w:fill="FFFFFF"/>
            <w:vAlign w:val="bottom"/>
          </w:tcPr>
          <w:p w:rsidR="00525CBD" w:rsidRPr="001A32CD" w:rsidRDefault="001A32CD" w:rsidP="003810E3">
            <w:pPr>
              <w:jc w:val="center"/>
              <w:rPr>
                <w:rFonts w:ascii="Times New Roman" w:hAnsi="Times New Roman" w:cs="Times New Roman"/>
              </w:rPr>
            </w:pPr>
            <w:r>
              <w:rPr>
                <w:rFonts w:ascii="Times New Roman" w:hAnsi="Times New Roman" w:cs="Times New Roman"/>
              </w:rPr>
              <w:t>0,0488</w:t>
            </w:r>
          </w:p>
        </w:tc>
        <w:tc>
          <w:tcPr>
            <w:tcW w:w="1426" w:type="dxa"/>
            <w:gridSpan w:val="2"/>
            <w:tcBorders>
              <w:top w:val="single" w:sz="4" w:space="0" w:color="auto"/>
              <w:left w:val="single" w:sz="4" w:space="0" w:color="auto"/>
              <w:bottom w:val="single" w:sz="4" w:space="0" w:color="auto"/>
              <w:right w:val="single" w:sz="4" w:space="0" w:color="auto"/>
            </w:tcBorders>
          </w:tcPr>
          <w:p w:rsidR="00525CBD" w:rsidRPr="00AA608F" w:rsidRDefault="001A32CD" w:rsidP="004C795A">
            <w:pPr>
              <w:snapToGrid w:val="0"/>
              <w:contextualSpacing/>
              <w:jc w:val="center"/>
            </w:pPr>
            <w:r>
              <w:t>0,9512</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525CBD" w:rsidRPr="00AA608F" w:rsidRDefault="004C795A" w:rsidP="004C795A">
            <w:pPr>
              <w:snapToGrid w:val="0"/>
              <w:contextualSpacing/>
              <w:jc w:val="center"/>
            </w:pPr>
            <w:r>
              <w:t>1,0453</w:t>
            </w:r>
          </w:p>
        </w:tc>
      </w:tr>
      <w:tr w:rsidR="00525CBD" w:rsidRPr="00AA608F" w:rsidTr="00560FF2">
        <w:tblPrEx>
          <w:tblCellMar>
            <w:left w:w="0" w:type="dxa"/>
            <w:right w:w="0" w:type="dxa"/>
          </w:tblCellMar>
        </w:tblPrEx>
        <w:tc>
          <w:tcPr>
            <w:tcW w:w="15456" w:type="dxa"/>
            <w:gridSpan w:val="20"/>
            <w:tcBorders>
              <w:top w:val="single" w:sz="4" w:space="0" w:color="000000"/>
              <w:left w:val="single" w:sz="4" w:space="0" w:color="000000"/>
              <w:bottom w:val="single" w:sz="4" w:space="0" w:color="000000"/>
              <w:right w:val="single" w:sz="4" w:space="0" w:color="auto"/>
            </w:tcBorders>
            <w:shd w:val="clear" w:color="auto" w:fill="FFFFFF"/>
          </w:tcPr>
          <w:p w:rsidR="00525CBD" w:rsidRPr="00AA608F" w:rsidRDefault="00525CBD" w:rsidP="00C74B7B">
            <w:pPr>
              <w:snapToGrid w:val="0"/>
              <w:contextualSpacing/>
              <w:rPr>
                <w:b/>
              </w:rPr>
            </w:pPr>
            <w:r w:rsidRPr="00005F32">
              <w:rPr>
                <w:rFonts w:ascii="Times New Roman" w:hAnsi="Times New Roman" w:cs="Times New Roman"/>
                <w:b/>
              </w:rPr>
              <w:t xml:space="preserve">Подпрограмма 1. – «Развитие местного самоуправления на территории Верхнеломовского сельсовета Нижнеломовского района Пензенской области и исполнение  государственных полномочий органами местного самоуправления Верхнеломовского сельсовета Нижнеломовского района Пензенской области»                           </w:t>
            </w:r>
          </w:p>
        </w:tc>
      </w:tr>
      <w:tr w:rsidR="00525CBD" w:rsidRPr="00AA608F" w:rsidTr="00525CBD">
        <w:tblPrEx>
          <w:tblCellMar>
            <w:left w:w="0" w:type="dxa"/>
            <w:right w:w="0" w:type="dxa"/>
          </w:tblCellMar>
        </w:tblPrEx>
        <w:tc>
          <w:tcPr>
            <w:tcW w:w="4956" w:type="dxa"/>
            <w:gridSpan w:val="3"/>
            <w:tcBorders>
              <w:top w:val="single" w:sz="4" w:space="0" w:color="000000"/>
              <w:left w:val="single" w:sz="4" w:space="0" w:color="000000"/>
              <w:bottom w:val="single" w:sz="4" w:space="0" w:color="000000"/>
            </w:tcBorders>
            <w:shd w:val="clear" w:color="auto" w:fill="FFFFFF"/>
          </w:tcPr>
          <w:p w:rsidR="00525CBD" w:rsidRPr="00005F32" w:rsidRDefault="00525CBD" w:rsidP="00C74B7B">
            <w:pPr>
              <w:pStyle w:val="37"/>
              <w:spacing w:line="240" w:lineRule="auto"/>
              <w:contextualSpacing/>
              <w:rPr>
                <w:rFonts w:ascii="Times New Roman" w:hAnsi="Times New Roman" w:cs="Times New Roman"/>
                <w:color w:val="auto"/>
              </w:rPr>
            </w:pPr>
            <w:r w:rsidRPr="00005F32">
              <w:rPr>
                <w:rFonts w:ascii="Times New Roman" w:hAnsi="Times New Roman" w:cs="Times New Roman"/>
                <w:color w:val="auto"/>
              </w:rPr>
              <w:t>Планируемый показатель результативности (Эпп)</w:t>
            </w:r>
          </w:p>
        </w:tc>
        <w:tc>
          <w:tcPr>
            <w:tcW w:w="1282" w:type="dxa"/>
            <w:gridSpan w:val="3"/>
            <w:tcBorders>
              <w:top w:val="single" w:sz="4" w:space="0" w:color="000000"/>
              <w:left w:val="single" w:sz="4" w:space="0" w:color="000000"/>
              <w:bottom w:val="single" w:sz="4" w:space="0" w:color="000000"/>
            </w:tcBorders>
            <w:shd w:val="clear" w:color="auto" w:fill="FFFFFF"/>
            <w:vAlign w:val="bottom"/>
          </w:tcPr>
          <w:p w:rsidR="00525CBD" w:rsidRPr="008B044A" w:rsidRDefault="00525CBD">
            <w:pPr>
              <w:jc w:val="right"/>
              <w:rPr>
                <w:rFonts w:ascii="Times New Roman" w:hAnsi="Times New Roman" w:cs="Times New Roman"/>
              </w:rPr>
            </w:pPr>
            <w:r w:rsidRPr="008B044A">
              <w:rPr>
                <w:rFonts w:ascii="Times New Roman" w:hAnsi="Times New Roman" w:cs="Times New Roman"/>
              </w:rPr>
              <w:t>0,4495</w:t>
            </w:r>
          </w:p>
        </w:tc>
        <w:tc>
          <w:tcPr>
            <w:tcW w:w="1276"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pPr>
              <w:jc w:val="right"/>
              <w:rPr>
                <w:rFonts w:ascii="Times New Roman" w:hAnsi="Times New Roman" w:cs="Times New Roman"/>
              </w:rPr>
            </w:pPr>
            <w:r w:rsidRPr="008B044A">
              <w:rPr>
                <w:rFonts w:ascii="Times New Roman" w:hAnsi="Times New Roman" w:cs="Times New Roman"/>
              </w:rPr>
              <w:t>0,4642</w:t>
            </w:r>
          </w:p>
        </w:tc>
        <w:tc>
          <w:tcPr>
            <w:tcW w:w="1134"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1B086F">
            <w:pPr>
              <w:jc w:val="right"/>
              <w:rPr>
                <w:rFonts w:ascii="Times New Roman" w:hAnsi="Times New Roman" w:cs="Times New Roman"/>
              </w:rPr>
            </w:pPr>
            <w:r w:rsidRPr="008B044A">
              <w:rPr>
                <w:rFonts w:ascii="Times New Roman" w:hAnsi="Times New Roman" w:cs="Times New Roman"/>
              </w:rPr>
              <w:t>0,</w:t>
            </w:r>
            <w:r>
              <w:rPr>
                <w:rFonts w:ascii="Times New Roman" w:hAnsi="Times New Roman" w:cs="Times New Roman"/>
              </w:rPr>
              <w:t>4236</w:t>
            </w:r>
          </w:p>
        </w:tc>
        <w:tc>
          <w:tcPr>
            <w:tcW w:w="992"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553E94">
            <w:pPr>
              <w:jc w:val="right"/>
              <w:rPr>
                <w:rFonts w:ascii="Times New Roman" w:hAnsi="Times New Roman" w:cs="Times New Roman"/>
              </w:rPr>
            </w:pPr>
            <w:r w:rsidRPr="008B044A">
              <w:rPr>
                <w:rFonts w:ascii="Times New Roman" w:hAnsi="Times New Roman" w:cs="Times New Roman"/>
              </w:rPr>
              <w:t>0,</w:t>
            </w:r>
            <w:r>
              <w:rPr>
                <w:rFonts w:ascii="Times New Roman" w:hAnsi="Times New Roman" w:cs="Times New Roman"/>
              </w:rPr>
              <w:t>2400</w:t>
            </w:r>
          </w:p>
        </w:tc>
        <w:tc>
          <w:tcPr>
            <w:tcW w:w="1134" w:type="dxa"/>
            <w:gridSpan w:val="2"/>
            <w:tcBorders>
              <w:top w:val="single" w:sz="4" w:space="0" w:color="000000"/>
              <w:left w:val="single" w:sz="4" w:space="0" w:color="000000"/>
              <w:bottom w:val="single" w:sz="4" w:space="0" w:color="000000"/>
            </w:tcBorders>
            <w:shd w:val="clear" w:color="auto" w:fill="FFFFFF"/>
            <w:vAlign w:val="bottom"/>
          </w:tcPr>
          <w:p w:rsidR="00525CBD" w:rsidRPr="003810E3" w:rsidRDefault="00525CBD" w:rsidP="001A32CD">
            <w:pPr>
              <w:jc w:val="right"/>
              <w:rPr>
                <w:rFonts w:ascii="Times New Roman" w:hAnsi="Times New Roman" w:cs="Times New Roman"/>
                <w:lang w:val="en-US"/>
              </w:rPr>
            </w:pPr>
            <w:r w:rsidRPr="008B044A">
              <w:rPr>
                <w:rFonts w:ascii="Times New Roman" w:hAnsi="Times New Roman" w:cs="Times New Roman"/>
              </w:rPr>
              <w:t>0,</w:t>
            </w:r>
            <w:r w:rsidR="00B929DC">
              <w:rPr>
                <w:rFonts w:ascii="Times New Roman" w:hAnsi="Times New Roman" w:cs="Times New Roman"/>
              </w:rPr>
              <w:t>35</w:t>
            </w:r>
            <w:r w:rsidR="001A32CD">
              <w:rPr>
                <w:rFonts w:ascii="Times New Roman" w:hAnsi="Times New Roman" w:cs="Times New Roman"/>
              </w:rPr>
              <w:t>20</w:t>
            </w:r>
          </w:p>
        </w:tc>
        <w:tc>
          <w:tcPr>
            <w:tcW w:w="992" w:type="dxa"/>
            <w:gridSpan w:val="2"/>
            <w:tcBorders>
              <w:top w:val="single" w:sz="4" w:space="0" w:color="000000"/>
              <w:left w:val="single" w:sz="4" w:space="0" w:color="000000"/>
              <w:bottom w:val="single" w:sz="4" w:space="0" w:color="000000"/>
              <w:right w:val="single" w:sz="4" w:space="0" w:color="auto"/>
            </w:tcBorders>
            <w:shd w:val="clear" w:color="auto" w:fill="FFFFFF"/>
            <w:vAlign w:val="bottom"/>
          </w:tcPr>
          <w:p w:rsidR="00525CBD" w:rsidRPr="001A32CD" w:rsidRDefault="001A32CD" w:rsidP="003A78CF">
            <w:pPr>
              <w:jc w:val="right"/>
              <w:rPr>
                <w:rFonts w:ascii="Times New Roman" w:hAnsi="Times New Roman" w:cs="Times New Roman"/>
              </w:rPr>
            </w:pPr>
            <w:r>
              <w:rPr>
                <w:rFonts w:ascii="Times New Roman" w:hAnsi="Times New Roman" w:cs="Times New Roman"/>
              </w:rPr>
              <w:t>0,5</w:t>
            </w:r>
            <w:r w:rsidR="003A78CF">
              <w:rPr>
                <w:rFonts w:ascii="Times New Roman" w:hAnsi="Times New Roman" w:cs="Times New Roman"/>
              </w:rPr>
              <w:t>072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525CBD" w:rsidRPr="001A32CD" w:rsidRDefault="001A32CD" w:rsidP="003810E3">
            <w:pPr>
              <w:jc w:val="right"/>
              <w:rPr>
                <w:rFonts w:ascii="Times New Roman" w:hAnsi="Times New Roman" w:cs="Times New Roman"/>
              </w:rPr>
            </w:pPr>
            <w:r>
              <w:rPr>
                <w:rFonts w:ascii="Times New Roman" w:hAnsi="Times New Roman" w:cs="Times New Roman"/>
              </w:rPr>
              <w:t>0,4272</w:t>
            </w:r>
          </w:p>
        </w:tc>
        <w:tc>
          <w:tcPr>
            <w:tcW w:w="1418" w:type="dxa"/>
            <w:tcBorders>
              <w:top w:val="single" w:sz="4" w:space="0" w:color="auto"/>
              <w:left w:val="single" w:sz="4" w:space="0" w:color="auto"/>
              <w:bottom w:val="single" w:sz="4" w:space="0" w:color="auto"/>
              <w:right w:val="single" w:sz="4" w:space="0" w:color="auto"/>
            </w:tcBorders>
          </w:tcPr>
          <w:p w:rsidR="00525CBD" w:rsidRPr="00AA608F" w:rsidRDefault="001A32CD" w:rsidP="004C795A">
            <w:pPr>
              <w:snapToGrid w:val="0"/>
              <w:contextualSpacing/>
              <w:jc w:val="center"/>
            </w:pPr>
            <w:r>
              <w:t>0,3970</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525CBD" w:rsidRPr="00AA608F" w:rsidRDefault="004C795A" w:rsidP="004C795A">
            <w:pPr>
              <w:snapToGrid w:val="0"/>
              <w:contextualSpacing/>
              <w:jc w:val="center"/>
            </w:pPr>
            <w:r>
              <w:t>0,4235</w:t>
            </w:r>
          </w:p>
        </w:tc>
      </w:tr>
      <w:tr w:rsidR="004C795A" w:rsidRPr="00AA608F" w:rsidTr="00560FF2">
        <w:tblPrEx>
          <w:tblCellMar>
            <w:left w:w="0" w:type="dxa"/>
            <w:right w:w="0" w:type="dxa"/>
          </w:tblCellMar>
        </w:tblPrEx>
        <w:tc>
          <w:tcPr>
            <w:tcW w:w="15456" w:type="dxa"/>
            <w:gridSpan w:val="20"/>
            <w:tcBorders>
              <w:top w:val="single" w:sz="4" w:space="0" w:color="000000"/>
              <w:left w:val="single" w:sz="4" w:space="0" w:color="000000"/>
              <w:bottom w:val="single" w:sz="4" w:space="0" w:color="000000"/>
              <w:right w:val="single" w:sz="4" w:space="0" w:color="auto"/>
            </w:tcBorders>
            <w:shd w:val="clear" w:color="auto" w:fill="FFFFFF"/>
          </w:tcPr>
          <w:p w:rsidR="004C795A" w:rsidRPr="00AA608F" w:rsidRDefault="004C795A" w:rsidP="00C74B7B">
            <w:pPr>
              <w:snapToGrid w:val="0"/>
              <w:contextualSpacing/>
              <w:rPr>
                <w:b/>
              </w:rPr>
            </w:pPr>
            <w:r w:rsidRPr="00005F32">
              <w:rPr>
                <w:rFonts w:ascii="Times New Roman" w:hAnsi="Times New Roman" w:cs="Times New Roman"/>
                <w:b/>
              </w:rPr>
              <w:t>Подпрограмма 2. – «Социальная поддержка населения Верхнеломовского сельсовета Нижнеломовского района Пензенской области»</w:t>
            </w:r>
            <w:r w:rsidRPr="00005F32">
              <w:rPr>
                <w:rFonts w:ascii="Times New Roman" w:hAnsi="Times New Roman" w:cs="Times New Roman"/>
              </w:rPr>
              <w:t xml:space="preserve">                             </w:t>
            </w:r>
          </w:p>
        </w:tc>
      </w:tr>
      <w:tr w:rsidR="00525CBD" w:rsidRPr="00AA608F" w:rsidTr="00525CBD">
        <w:tblPrEx>
          <w:tblCellMar>
            <w:left w:w="0" w:type="dxa"/>
            <w:right w:w="0" w:type="dxa"/>
          </w:tblCellMar>
        </w:tblPrEx>
        <w:tc>
          <w:tcPr>
            <w:tcW w:w="4956" w:type="dxa"/>
            <w:gridSpan w:val="3"/>
            <w:tcBorders>
              <w:top w:val="single" w:sz="4" w:space="0" w:color="000000"/>
              <w:left w:val="single" w:sz="4" w:space="0" w:color="000000"/>
              <w:bottom w:val="single" w:sz="4" w:space="0" w:color="000000"/>
            </w:tcBorders>
            <w:shd w:val="clear" w:color="auto" w:fill="FFFFFF"/>
          </w:tcPr>
          <w:p w:rsidR="00525CBD" w:rsidRPr="00005F32" w:rsidRDefault="00525CBD" w:rsidP="00C74B7B">
            <w:pPr>
              <w:pStyle w:val="37"/>
              <w:spacing w:line="240" w:lineRule="auto"/>
              <w:contextualSpacing/>
              <w:rPr>
                <w:rFonts w:ascii="Times New Roman" w:hAnsi="Times New Roman" w:cs="Times New Roman"/>
                <w:color w:val="auto"/>
              </w:rPr>
            </w:pPr>
            <w:r w:rsidRPr="00005F32">
              <w:rPr>
                <w:rFonts w:ascii="Times New Roman" w:hAnsi="Times New Roman" w:cs="Times New Roman"/>
                <w:color w:val="auto"/>
              </w:rPr>
              <w:t>Планируемый показатель результативности (Эпп)</w:t>
            </w:r>
          </w:p>
        </w:tc>
        <w:tc>
          <w:tcPr>
            <w:tcW w:w="1282" w:type="dxa"/>
            <w:gridSpan w:val="3"/>
            <w:tcBorders>
              <w:top w:val="single" w:sz="4" w:space="0" w:color="000000"/>
              <w:left w:val="single" w:sz="4" w:space="0" w:color="000000"/>
              <w:bottom w:val="single" w:sz="4" w:space="0" w:color="000000"/>
            </w:tcBorders>
            <w:shd w:val="clear" w:color="auto" w:fill="FFFFFF"/>
            <w:vAlign w:val="bottom"/>
          </w:tcPr>
          <w:p w:rsidR="00525CBD" w:rsidRPr="008B044A" w:rsidRDefault="00525CBD">
            <w:pPr>
              <w:jc w:val="right"/>
              <w:rPr>
                <w:rFonts w:ascii="Times New Roman" w:hAnsi="Times New Roman" w:cs="Times New Roman"/>
              </w:rPr>
            </w:pPr>
            <w:r w:rsidRPr="008B044A">
              <w:rPr>
                <w:rFonts w:ascii="Times New Roman" w:hAnsi="Times New Roman" w:cs="Times New Roman"/>
              </w:rPr>
              <w:t>0,0052</w:t>
            </w:r>
          </w:p>
        </w:tc>
        <w:tc>
          <w:tcPr>
            <w:tcW w:w="1276"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pPr>
              <w:jc w:val="right"/>
              <w:rPr>
                <w:rFonts w:ascii="Times New Roman" w:hAnsi="Times New Roman" w:cs="Times New Roman"/>
              </w:rPr>
            </w:pPr>
            <w:r w:rsidRPr="008B044A">
              <w:rPr>
                <w:rFonts w:ascii="Times New Roman" w:hAnsi="Times New Roman" w:cs="Times New Roman"/>
              </w:rPr>
              <w:t>0,0041</w:t>
            </w:r>
          </w:p>
        </w:tc>
        <w:tc>
          <w:tcPr>
            <w:tcW w:w="1134"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1B086F">
            <w:pPr>
              <w:jc w:val="right"/>
              <w:rPr>
                <w:rFonts w:ascii="Times New Roman" w:hAnsi="Times New Roman" w:cs="Times New Roman"/>
              </w:rPr>
            </w:pPr>
            <w:r w:rsidRPr="008B044A">
              <w:rPr>
                <w:rFonts w:ascii="Times New Roman" w:hAnsi="Times New Roman" w:cs="Times New Roman"/>
              </w:rPr>
              <w:t>0,00</w:t>
            </w:r>
            <w:r>
              <w:rPr>
                <w:rFonts w:ascii="Times New Roman" w:hAnsi="Times New Roman" w:cs="Times New Roman"/>
              </w:rPr>
              <w:t>33</w:t>
            </w:r>
          </w:p>
        </w:tc>
        <w:tc>
          <w:tcPr>
            <w:tcW w:w="992" w:type="dxa"/>
            <w:gridSpan w:val="2"/>
            <w:tcBorders>
              <w:top w:val="single" w:sz="4" w:space="0" w:color="000000"/>
              <w:left w:val="single" w:sz="4" w:space="0" w:color="000000"/>
              <w:bottom w:val="single" w:sz="4" w:space="0" w:color="000000"/>
            </w:tcBorders>
            <w:shd w:val="clear" w:color="auto" w:fill="FFFFFF"/>
            <w:vAlign w:val="bottom"/>
          </w:tcPr>
          <w:p w:rsidR="00525CBD" w:rsidRPr="008B044A" w:rsidRDefault="00525CBD" w:rsidP="00553E94">
            <w:pPr>
              <w:jc w:val="right"/>
              <w:rPr>
                <w:rFonts w:ascii="Times New Roman" w:hAnsi="Times New Roman" w:cs="Times New Roman"/>
              </w:rPr>
            </w:pPr>
            <w:r w:rsidRPr="008B044A">
              <w:rPr>
                <w:rFonts w:ascii="Times New Roman" w:hAnsi="Times New Roman" w:cs="Times New Roman"/>
              </w:rPr>
              <w:t>0,00</w:t>
            </w:r>
            <w:r>
              <w:rPr>
                <w:rFonts w:ascii="Times New Roman" w:hAnsi="Times New Roman" w:cs="Times New Roman"/>
              </w:rPr>
              <w:t>19</w:t>
            </w:r>
          </w:p>
        </w:tc>
        <w:tc>
          <w:tcPr>
            <w:tcW w:w="1134" w:type="dxa"/>
            <w:gridSpan w:val="2"/>
            <w:tcBorders>
              <w:top w:val="single" w:sz="4" w:space="0" w:color="000000"/>
              <w:left w:val="single" w:sz="4" w:space="0" w:color="000000"/>
              <w:bottom w:val="single" w:sz="4" w:space="0" w:color="000000"/>
            </w:tcBorders>
            <w:shd w:val="clear" w:color="auto" w:fill="FFFFFF"/>
            <w:vAlign w:val="bottom"/>
          </w:tcPr>
          <w:p w:rsidR="00525CBD" w:rsidRPr="00B929DC" w:rsidRDefault="00525CBD" w:rsidP="00B929DC">
            <w:pPr>
              <w:jc w:val="right"/>
              <w:rPr>
                <w:rFonts w:ascii="Times New Roman" w:hAnsi="Times New Roman" w:cs="Times New Roman"/>
              </w:rPr>
            </w:pPr>
            <w:r w:rsidRPr="008B044A">
              <w:rPr>
                <w:rFonts w:ascii="Times New Roman" w:hAnsi="Times New Roman" w:cs="Times New Roman"/>
              </w:rPr>
              <w:t>0,00</w:t>
            </w:r>
            <w:r>
              <w:rPr>
                <w:rFonts w:ascii="Times New Roman" w:hAnsi="Times New Roman" w:cs="Times New Roman"/>
                <w:lang w:val="en-US"/>
              </w:rPr>
              <w:t>3</w:t>
            </w:r>
            <w:r w:rsidR="00B929DC">
              <w:rPr>
                <w:rFonts w:ascii="Times New Roman" w:hAnsi="Times New Roman" w:cs="Times New Roman"/>
              </w:rPr>
              <w:t>1</w:t>
            </w:r>
          </w:p>
        </w:tc>
        <w:tc>
          <w:tcPr>
            <w:tcW w:w="992" w:type="dxa"/>
            <w:gridSpan w:val="2"/>
            <w:tcBorders>
              <w:top w:val="single" w:sz="4" w:space="0" w:color="000000"/>
              <w:left w:val="single" w:sz="4" w:space="0" w:color="000000"/>
              <w:bottom w:val="single" w:sz="4" w:space="0" w:color="000000"/>
              <w:right w:val="single" w:sz="4" w:space="0" w:color="auto"/>
            </w:tcBorders>
            <w:shd w:val="clear" w:color="auto" w:fill="FFFFFF"/>
            <w:vAlign w:val="bottom"/>
          </w:tcPr>
          <w:p w:rsidR="00525CBD" w:rsidRPr="001A32CD" w:rsidRDefault="001A32CD" w:rsidP="003A78CF">
            <w:pPr>
              <w:jc w:val="right"/>
              <w:rPr>
                <w:rFonts w:ascii="Times New Roman" w:hAnsi="Times New Roman" w:cs="Times New Roman"/>
              </w:rPr>
            </w:pPr>
            <w:r>
              <w:rPr>
                <w:rFonts w:ascii="Times New Roman" w:hAnsi="Times New Roman" w:cs="Times New Roman"/>
              </w:rPr>
              <w:t>0,003</w:t>
            </w:r>
            <w:r w:rsidR="003A78CF">
              <w:rPr>
                <w:rFonts w:ascii="Times New Roman" w:hAnsi="Times New Roman" w:cs="Times New Roman"/>
              </w:rPr>
              <w:t>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525CBD" w:rsidRPr="001A32CD" w:rsidRDefault="001A32CD" w:rsidP="003810E3">
            <w:pPr>
              <w:jc w:val="right"/>
              <w:rPr>
                <w:rFonts w:ascii="Times New Roman" w:hAnsi="Times New Roman" w:cs="Times New Roman"/>
              </w:rPr>
            </w:pPr>
            <w:r>
              <w:rPr>
                <w:rFonts w:ascii="Times New Roman" w:hAnsi="Times New Roman" w:cs="Times New Roman"/>
              </w:rPr>
              <w:t>0,0050</w:t>
            </w:r>
          </w:p>
        </w:tc>
        <w:tc>
          <w:tcPr>
            <w:tcW w:w="1418" w:type="dxa"/>
            <w:tcBorders>
              <w:top w:val="single" w:sz="4" w:space="0" w:color="auto"/>
              <w:left w:val="single" w:sz="4" w:space="0" w:color="auto"/>
              <w:bottom w:val="single" w:sz="4" w:space="0" w:color="auto"/>
              <w:right w:val="single" w:sz="4" w:space="0" w:color="auto"/>
            </w:tcBorders>
          </w:tcPr>
          <w:p w:rsidR="00525CBD" w:rsidRPr="00AA608F" w:rsidRDefault="001A32CD" w:rsidP="004C795A">
            <w:pPr>
              <w:snapToGrid w:val="0"/>
              <w:contextualSpacing/>
              <w:jc w:val="center"/>
            </w:pPr>
            <w:r>
              <w:t>0,0049</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525CBD" w:rsidRPr="00AA608F" w:rsidRDefault="004C795A" w:rsidP="004C795A">
            <w:pPr>
              <w:snapToGrid w:val="0"/>
              <w:contextualSpacing/>
              <w:jc w:val="center"/>
            </w:pPr>
            <w:r>
              <w:t>0,0042</w:t>
            </w:r>
          </w:p>
        </w:tc>
      </w:tr>
      <w:tr w:rsidR="004C795A" w:rsidRPr="00AA608F" w:rsidTr="00560FF2">
        <w:tblPrEx>
          <w:tblCellMar>
            <w:left w:w="0" w:type="dxa"/>
            <w:right w:w="0" w:type="dxa"/>
          </w:tblCellMar>
        </w:tblPrEx>
        <w:tc>
          <w:tcPr>
            <w:tcW w:w="15456" w:type="dxa"/>
            <w:gridSpan w:val="20"/>
            <w:tcBorders>
              <w:top w:val="single" w:sz="4" w:space="0" w:color="000000"/>
              <w:left w:val="single" w:sz="4" w:space="0" w:color="000000"/>
              <w:bottom w:val="single" w:sz="4" w:space="0" w:color="000000"/>
              <w:right w:val="single" w:sz="4" w:space="0" w:color="auto"/>
            </w:tcBorders>
            <w:shd w:val="clear" w:color="auto" w:fill="FFFFFF"/>
          </w:tcPr>
          <w:p w:rsidR="004C795A" w:rsidRPr="00AA608F" w:rsidRDefault="004C795A" w:rsidP="00C74B7B">
            <w:pPr>
              <w:snapToGrid w:val="0"/>
              <w:contextualSpacing/>
              <w:rPr>
                <w:b/>
              </w:rPr>
            </w:pPr>
            <w:r w:rsidRPr="00005F32">
              <w:rPr>
                <w:rFonts w:ascii="Times New Roman" w:hAnsi="Times New Roman" w:cs="Times New Roman"/>
                <w:b/>
              </w:rPr>
              <w:t>Подпрограмма 3. – «Энергосбережение и повышение энергетической эффективности в бюджетной сфере Верхнеломовского сельсовета Нижнеломовского района Пензенской области», обеспечение социальных гарантий (доплат) муниципальных служащих Верхнеломовского сельсовета Нижнеломовского района Пензенской области»</w:t>
            </w:r>
          </w:p>
        </w:tc>
      </w:tr>
      <w:tr w:rsidR="004C795A" w:rsidRPr="00AA608F" w:rsidTr="00525CBD">
        <w:tblPrEx>
          <w:tblCellMar>
            <w:left w:w="0" w:type="dxa"/>
            <w:right w:w="0" w:type="dxa"/>
          </w:tblCellMar>
        </w:tblPrEx>
        <w:tc>
          <w:tcPr>
            <w:tcW w:w="4956" w:type="dxa"/>
            <w:gridSpan w:val="3"/>
            <w:tcBorders>
              <w:top w:val="single" w:sz="4" w:space="0" w:color="000000"/>
              <w:left w:val="single" w:sz="4" w:space="0" w:color="000000"/>
              <w:bottom w:val="single" w:sz="4" w:space="0" w:color="000000"/>
            </w:tcBorders>
            <w:shd w:val="clear" w:color="auto" w:fill="FFFFFF"/>
          </w:tcPr>
          <w:p w:rsidR="004C795A" w:rsidRPr="00005F32" w:rsidRDefault="004C795A" w:rsidP="00C74B7B">
            <w:pPr>
              <w:pStyle w:val="37"/>
              <w:spacing w:line="240" w:lineRule="auto"/>
              <w:contextualSpacing/>
              <w:rPr>
                <w:rFonts w:ascii="Times New Roman" w:hAnsi="Times New Roman" w:cs="Times New Roman"/>
                <w:color w:val="auto"/>
              </w:rPr>
            </w:pPr>
            <w:r w:rsidRPr="00005F32">
              <w:rPr>
                <w:rFonts w:ascii="Times New Roman" w:hAnsi="Times New Roman" w:cs="Times New Roman"/>
                <w:color w:val="auto"/>
              </w:rPr>
              <w:t>Планируемый показатель результативности (Эпп)</w:t>
            </w:r>
          </w:p>
        </w:tc>
        <w:tc>
          <w:tcPr>
            <w:tcW w:w="1282" w:type="dxa"/>
            <w:gridSpan w:val="3"/>
            <w:tcBorders>
              <w:top w:val="single" w:sz="4" w:space="0" w:color="000000"/>
              <w:left w:val="single" w:sz="4" w:space="0" w:color="000000"/>
              <w:bottom w:val="single" w:sz="4" w:space="0" w:color="000000"/>
            </w:tcBorders>
            <w:shd w:val="clear" w:color="auto" w:fill="FFFFFF"/>
            <w:vAlign w:val="bottom"/>
          </w:tcPr>
          <w:p w:rsidR="004C795A" w:rsidRPr="00A412F9" w:rsidRDefault="004C795A">
            <w:pPr>
              <w:jc w:val="right"/>
              <w:rPr>
                <w:rFonts w:ascii="Times New Roman" w:hAnsi="Times New Roman" w:cs="Times New Roman"/>
              </w:rPr>
            </w:pPr>
            <w:r w:rsidRPr="00A412F9">
              <w:rPr>
                <w:rFonts w:ascii="Times New Roman" w:hAnsi="Times New Roman" w:cs="Times New Roman"/>
              </w:rPr>
              <w:t>0,0014</w:t>
            </w:r>
          </w:p>
        </w:tc>
        <w:tc>
          <w:tcPr>
            <w:tcW w:w="1276" w:type="dxa"/>
            <w:gridSpan w:val="2"/>
            <w:tcBorders>
              <w:top w:val="single" w:sz="4" w:space="0" w:color="000000"/>
              <w:left w:val="single" w:sz="4" w:space="0" w:color="000000"/>
              <w:bottom w:val="single" w:sz="4" w:space="0" w:color="000000"/>
            </w:tcBorders>
            <w:shd w:val="clear" w:color="auto" w:fill="FFFFFF"/>
            <w:vAlign w:val="bottom"/>
          </w:tcPr>
          <w:p w:rsidR="004C795A" w:rsidRPr="00A412F9" w:rsidRDefault="004C795A">
            <w:pPr>
              <w:jc w:val="right"/>
              <w:rPr>
                <w:rFonts w:ascii="Times New Roman" w:hAnsi="Times New Roman" w:cs="Times New Roman"/>
              </w:rPr>
            </w:pPr>
            <w:r w:rsidRPr="00A412F9">
              <w:rPr>
                <w:rFonts w:ascii="Times New Roman" w:hAnsi="Times New Roman" w:cs="Times New Roman"/>
              </w:rPr>
              <w:t>0,0000</w:t>
            </w:r>
          </w:p>
        </w:tc>
        <w:tc>
          <w:tcPr>
            <w:tcW w:w="1134" w:type="dxa"/>
            <w:gridSpan w:val="2"/>
            <w:tcBorders>
              <w:top w:val="single" w:sz="4" w:space="0" w:color="000000"/>
              <w:left w:val="single" w:sz="4" w:space="0" w:color="000000"/>
              <w:bottom w:val="single" w:sz="4" w:space="0" w:color="000000"/>
            </w:tcBorders>
            <w:shd w:val="clear" w:color="auto" w:fill="FFFFFF"/>
            <w:vAlign w:val="bottom"/>
          </w:tcPr>
          <w:p w:rsidR="004C795A" w:rsidRPr="00A412F9" w:rsidRDefault="004C795A">
            <w:pPr>
              <w:jc w:val="right"/>
              <w:rPr>
                <w:rFonts w:ascii="Times New Roman" w:hAnsi="Times New Roman" w:cs="Times New Roman"/>
              </w:rPr>
            </w:pPr>
            <w:r w:rsidRPr="00A412F9">
              <w:rPr>
                <w:rFonts w:ascii="Times New Roman" w:hAnsi="Times New Roman" w:cs="Times New Roman"/>
              </w:rPr>
              <w:t>0,0000</w:t>
            </w:r>
          </w:p>
        </w:tc>
        <w:tc>
          <w:tcPr>
            <w:tcW w:w="992" w:type="dxa"/>
            <w:gridSpan w:val="2"/>
            <w:tcBorders>
              <w:top w:val="single" w:sz="4" w:space="0" w:color="000000"/>
              <w:left w:val="single" w:sz="4" w:space="0" w:color="000000"/>
              <w:bottom w:val="single" w:sz="4" w:space="0" w:color="000000"/>
            </w:tcBorders>
            <w:shd w:val="clear" w:color="auto" w:fill="FFFFFF"/>
            <w:vAlign w:val="bottom"/>
          </w:tcPr>
          <w:p w:rsidR="004C795A" w:rsidRPr="00A412F9" w:rsidRDefault="004C795A">
            <w:pPr>
              <w:jc w:val="right"/>
              <w:rPr>
                <w:rFonts w:ascii="Times New Roman" w:hAnsi="Times New Roman" w:cs="Times New Roman"/>
              </w:rPr>
            </w:pPr>
            <w:r w:rsidRPr="00A412F9">
              <w:rPr>
                <w:rFonts w:ascii="Times New Roman" w:hAnsi="Times New Roman" w:cs="Times New Roman"/>
              </w:rPr>
              <w:t>0,0000</w:t>
            </w:r>
          </w:p>
        </w:tc>
        <w:tc>
          <w:tcPr>
            <w:tcW w:w="1134" w:type="dxa"/>
            <w:gridSpan w:val="2"/>
            <w:tcBorders>
              <w:top w:val="single" w:sz="4" w:space="0" w:color="000000"/>
              <w:left w:val="single" w:sz="4" w:space="0" w:color="000000"/>
              <w:bottom w:val="single" w:sz="4" w:space="0" w:color="000000"/>
            </w:tcBorders>
            <w:shd w:val="clear" w:color="auto" w:fill="FFFFFF"/>
          </w:tcPr>
          <w:p w:rsidR="004C795A" w:rsidRDefault="004C795A" w:rsidP="0021669B">
            <w:pPr>
              <w:jc w:val="right"/>
            </w:pPr>
            <w:r w:rsidRPr="008B41DD">
              <w:rPr>
                <w:rFonts w:ascii="Times New Roman" w:hAnsi="Times New Roman" w:cs="Times New Roman"/>
              </w:rPr>
              <w:t>0,0000</w:t>
            </w:r>
          </w:p>
        </w:tc>
        <w:tc>
          <w:tcPr>
            <w:tcW w:w="992" w:type="dxa"/>
            <w:gridSpan w:val="2"/>
            <w:tcBorders>
              <w:top w:val="single" w:sz="4" w:space="0" w:color="000000"/>
              <w:left w:val="single" w:sz="4" w:space="0" w:color="000000"/>
              <w:bottom w:val="single" w:sz="4" w:space="0" w:color="000000"/>
              <w:right w:val="single" w:sz="4" w:space="0" w:color="auto"/>
            </w:tcBorders>
            <w:shd w:val="clear" w:color="auto" w:fill="FFFFFF"/>
          </w:tcPr>
          <w:p w:rsidR="004C795A" w:rsidRDefault="004C795A" w:rsidP="0021669B">
            <w:pPr>
              <w:jc w:val="right"/>
            </w:pPr>
            <w:r w:rsidRPr="008B41DD">
              <w:rPr>
                <w:rFonts w:ascii="Times New Roman" w:hAnsi="Times New Roman" w:cs="Times New Roman"/>
              </w:rPr>
              <w:t>0,0000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4C795A" w:rsidRPr="00A412F9" w:rsidRDefault="004C795A" w:rsidP="003810E3">
            <w:pPr>
              <w:jc w:val="right"/>
              <w:rPr>
                <w:rFonts w:ascii="Times New Roman" w:hAnsi="Times New Roman" w:cs="Times New Roman"/>
              </w:rPr>
            </w:pPr>
            <w:r w:rsidRPr="00A412F9">
              <w:rPr>
                <w:rFonts w:ascii="Times New Roman" w:hAnsi="Times New Roman" w:cs="Times New Roman"/>
              </w:rPr>
              <w:t>0,0</w:t>
            </w:r>
            <w:r>
              <w:rPr>
                <w:rFonts w:ascii="Times New Roman" w:hAnsi="Times New Roman" w:cs="Times New Roman"/>
                <w:lang w:val="en-US"/>
              </w:rPr>
              <w:t>00</w:t>
            </w:r>
            <w:r w:rsidRPr="00A412F9">
              <w:rPr>
                <w:rFonts w:ascii="Times New Roman" w:hAnsi="Times New Roman" w:cs="Times New Roman"/>
              </w:rPr>
              <w:t>0</w:t>
            </w:r>
          </w:p>
        </w:tc>
        <w:tc>
          <w:tcPr>
            <w:tcW w:w="1418" w:type="dxa"/>
            <w:tcBorders>
              <w:top w:val="single" w:sz="4" w:space="0" w:color="auto"/>
              <w:left w:val="single" w:sz="4" w:space="0" w:color="auto"/>
              <w:bottom w:val="single" w:sz="4" w:space="0" w:color="auto"/>
              <w:right w:val="single" w:sz="4" w:space="0" w:color="auto"/>
            </w:tcBorders>
          </w:tcPr>
          <w:p w:rsidR="004C795A" w:rsidRDefault="004C795A" w:rsidP="004C795A">
            <w:pPr>
              <w:jc w:val="center"/>
            </w:pPr>
            <w:r w:rsidRPr="00E86DC0">
              <w:rPr>
                <w:rFonts w:ascii="Times New Roman" w:hAnsi="Times New Roman" w:cs="Times New Roman"/>
              </w:rPr>
              <w:t>0,0</w:t>
            </w:r>
            <w:r w:rsidRPr="00E86DC0">
              <w:rPr>
                <w:rFonts w:ascii="Times New Roman" w:hAnsi="Times New Roman" w:cs="Times New Roman"/>
                <w:lang w:val="en-US"/>
              </w:rPr>
              <w:t>00</w:t>
            </w:r>
            <w:r w:rsidRPr="00E86DC0">
              <w:rPr>
                <w:rFonts w:ascii="Times New Roman" w:hAnsi="Times New Roman" w:cs="Times New Roman"/>
              </w:rPr>
              <w:t>0</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4C795A" w:rsidRDefault="004C795A" w:rsidP="004C795A">
            <w:pPr>
              <w:jc w:val="center"/>
            </w:pPr>
            <w:r w:rsidRPr="00E86DC0">
              <w:rPr>
                <w:rFonts w:ascii="Times New Roman" w:hAnsi="Times New Roman" w:cs="Times New Roman"/>
              </w:rPr>
              <w:t>0,0</w:t>
            </w:r>
            <w:r w:rsidRPr="00E86DC0">
              <w:rPr>
                <w:rFonts w:ascii="Times New Roman" w:hAnsi="Times New Roman" w:cs="Times New Roman"/>
                <w:lang w:val="en-US"/>
              </w:rPr>
              <w:t>00</w:t>
            </w:r>
            <w:r w:rsidRPr="00E86DC0">
              <w:rPr>
                <w:rFonts w:ascii="Times New Roman" w:hAnsi="Times New Roman" w:cs="Times New Roman"/>
              </w:rPr>
              <w:t>0</w:t>
            </w:r>
          </w:p>
        </w:tc>
      </w:tr>
      <w:tr w:rsidR="004C795A" w:rsidRPr="00AA608F" w:rsidTr="00560FF2">
        <w:tblPrEx>
          <w:tblCellMar>
            <w:left w:w="0" w:type="dxa"/>
            <w:right w:w="0" w:type="dxa"/>
          </w:tblCellMar>
        </w:tblPrEx>
        <w:tc>
          <w:tcPr>
            <w:tcW w:w="15456" w:type="dxa"/>
            <w:gridSpan w:val="20"/>
            <w:tcBorders>
              <w:top w:val="single" w:sz="4" w:space="0" w:color="000000"/>
              <w:left w:val="single" w:sz="4" w:space="0" w:color="000000"/>
              <w:bottom w:val="single" w:sz="4" w:space="0" w:color="000000"/>
              <w:right w:val="single" w:sz="4" w:space="0" w:color="auto"/>
            </w:tcBorders>
            <w:shd w:val="clear" w:color="auto" w:fill="FFFFFF"/>
          </w:tcPr>
          <w:p w:rsidR="004C795A" w:rsidRPr="00AA608F" w:rsidRDefault="004C795A" w:rsidP="00C74B7B">
            <w:pPr>
              <w:snapToGrid w:val="0"/>
              <w:contextualSpacing/>
              <w:rPr>
                <w:b/>
              </w:rPr>
            </w:pPr>
            <w:r w:rsidRPr="00005F32">
              <w:rPr>
                <w:rFonts w:ascii="Times New Roman" w:hAnsi="Times New Roman" w:cs="Times New Roman"/>
                <w:b/>
              </w:rPr>
              <w:t>Подпрограмма 4. – «Развитие и обслуживание жилищно-коммунального хозяйства, и дорог общего пользования местного значения на территории Верхнеломовского сельсовета Нижнеломовского района Пензенской области»</w:t>
            </w:r>
            <w:r w:rsidRPr="00005F32">
              <w:rPr>
                <w:rFonts w:ascii="Times New Roman" w:hAnsi="Times New Roman" w:cs="Times New Roman"/>
              </w:rPr>
              <w:t xml:space="preserve">      </w:t>
            </w:r>
          </w:p>
        </w:tc>
      </w:tr>
      <w:tr w:rsidR="00525CBD" w:rsidRPr="00AA608F" w:rsidTr="00525CBD">
        <w:tblPrEx>
          <w:tblCellMar>
            <w:left w:w="0" w:type="dxa"/>
            <w:right w:w="0" w:type="dxa"/>
          </w:tblCellMar>
        </w:tblPrEx>
        <w:tc>
          <w:tcPr>
            <w:tcW w:w="4956" w:type="dxa"/>
            <w:gridSpan w:val="3"/>
            <w:tcBorders>
              <w:top w:val="single" w:sz="4" w:space="0" w:color="000000"/>
              <w:left w:val="single" w:sz="4" w:space="0" w:color="000000"/>
              <w:bottom w:val="single" w:sz="4" w:space="0" w:color="000000"/>
            </w:tcBorders>
            <w:shd w:val="clear" w:color="auto" w:fill="FFFFFF"/>
          </w:tcPr>
          <w:p w:rsidR="00525CBD" w:rsidRPr="00005F32" w:rsidRDefault="00525CBD" w:rsidP="00C74B7B">
            <w:pPr>
              <w:pStyle w:val="37"/>
              <w:spacing w:line="240" w:lineRule="auto"/>
              <w:contextualSpacing/>
              <w:rPr>
                <w:rFonts w:ascii="Times New Roman" w:hAnsi="Times New Roman" w:cs="Times New Roman"/>
                <w:color w:val="auto"/>
              </w:rPr>
            </w:pPr>
            <w:r w:rsidRPr="00005F32">
              <w:rPr>
                <w:rFonts w:ascii="Times New Roman" w:hAnsi="Times New Roman" w:cs="Times New Roman"/>
                <w:color w:val="auto"/>
              </w:rPr>
              <w:lastRenderedPageBreak/>
              <w:t>Планируемый показатель результативности (Эпп)</w:t>
            </w:r>
          </w:p>
        </w:tc>
        <w:tc>
          <w:tcPr>
            <w:tcW w:w="1282" w:type="dxa"/>
            <w:gridSpan w:val="3"/>
            <w:tcBorders>
              <w:top w:val="single" w:sz="4" w:space="0" w:color="000000"/>
              <w:left w:val="single" w:sz="4" w:space="0" w:color="000000"/>
              <w:bottom w:val="single" w:sz="4" w:space="0" w:color="000000"/>
            </w:tcBorders>
            <w:shd w:val="clear" w:color="auto" w:fill="FFFFFF"/>
            <w:vAlign w:val="bottom"/>
          </w:tcPr>
          <w:p w:rsidR="00525CBD" w:rsidRPr="00A412F9" w:rsidRDefault="00525CBD">
            <w:pPr>
              <w:jc w:val="right"/>
              <w:rPr>
                <w:rFonts w:ascii="Times New Roman" w:hAnsi="Times New Roman" w:cs="Times New Roman"/>
              </w:rPr>
            </w:pPr>
            <w:r w:rsidRPr="00A412F9">
              <w:rPr>
                <w:rFonts w:ascii="Times New Roman" w:hAnsi="Times New Roman" w:cs="Times New Roman"/>
              </w:rPr>
              <w:t>0,1993</w:t>
            </w:r>
          </w:p>
        </w:tc>
        <w:tc>
          <w:tcPr>
            <w:tcW w:w="1276" w:type="dxa"/>
            <w:gridSpan w:val="2"/>
            <w:tcBorders>
              <w:top w:val="single" w:sz="4" w:space="0" w:color="000000"/>
              <w:left w:val="single" w:sz="4" w:space="0" w:color="000000"/>
              <w:bottom w:val="single" w:sz="4" w:space="0" w:color="000000"/>
            </w:tcBorders>
            <w:shd w:val="clear" w:color="auto" w:fill="FFFFFF"/>
            <w:vAlign w:val="bottom"/>
          </w:tcPr>
          <w:p w:rsidR="00525CBD" w:rsidRPr="00A412F9" w:rsidRDefault="00525CBD">
            <w:pPr>
              <w:jc w:val="right"/>
              <w:rPr>
                <w:rFonts w:ascii="Times New Roman" w:hAnsi="Times New Roman" w:cs="Times New Roman"/>
              </w:rPr>
            </w:pPr>
            <w:r w:rsidRPr="00A412F9">
              <w:rPr>
                <w:rFonts w:ascii="Times New Roman" w:hAnsi="Times New Roman" w:cs="Times New Roman"/>
              </w:rPr>
              <w:t>0,0361</w:t>
            </w:r>
          </w:p>
        </w:tc>
        <w:tc>
          <w:tcPr>
            <w:tcW w:w="1134" w:type="dxa"/>
            <w:gridSpan w:val="2"/>
            <w:tcBorders>
              <w:top w:val="single" w:sz="4" w:space="0" w:color="000000"/>
              <w:left w:val="single" w:sz="4" w:space="0" w:color="000000"/>
              <w:bottom w:val="single" w:sz="4" w:space="0" w:color="000000"/>
            </w:tcBorders>
            <w:shd w:val="clear" w:color="auto" w:fill="FFFFFF"/>
            <w:vAlign w:val="bottom"/>
          </w:tcPr>
          <w:p w:rsidR="00525CBD" w:rsidRPr="00A412F9" w:rsidRDefault="00525CBD" w:rsidP="001B086F">
            <w:pPr>
              <w:jc w:val="right"/>
              <w:rPr>
                <w:rFonts w:ascii="Times New Roman" w:hAnsi="Times New Roman" w:cs="Times New Roman"/>
              </w:rPr>
            </w:pPr>
            <w:r w:rsidRPr="00A412F9">
              <w:rPr>
                <w:rFonts w:ascii="Times New Roman" w:hAnsi="Times New Roman" w:cs="Times New Roman"/>
              </w:rPr>
              <w:t>0,</w:t>
            </w:r>
            <w:r>
              <w:rPr>
                <w:rFonts w:ascii="Times New Roman" w:hAnsi="Times New Roman" w:cs="Times New Roman"/>
              </w:rPr>
              <w:t>2894</w:t>
            </w:r>
          </w:p>
        </w:tc>
        <w:tc>
          <w:tcPr>
            <w:tcW w:w="992" w:type="dxa"/>
            <w:gridSpan w:val="2"/>
            <w:tcBorders>
              <w:top w:val="single" w:sz="4" w:space="0" w:color="000000"/>
              <w:left w:val="single" w:sz="4" w:space="0" w:color="000000"/>
              <w:bottom w:val="single" w:sz="4" w:space="0" w:color="000000"/>
            </w:tcBorders>
            <w:shd w:val="clear" w:color="auto" w:fill="FFFFFF"/>
            <w:vAlign w:val="bottom"/>
          </w:tcPr>
          <w:p w:rsidR="00525CBD" w:rsidRPr="00A412F9" w:rsidRDefault="00525CBD" w:rsidP="00553E94">
            <w:pPr>
              <w:jc w:val="right"/>
              <w:rPr>
                <w:rFonts w:ascii="Times New Roman" w:hAnsi="Times New Roman" w:cs="Times New Roman"/>
              </w:rPr>
            </w:pPr>
            <w:r w:rsidRPr="00A412F9">
              <w:rPr>
                <w:rFonts w:ascii="Times New Roman" w:hAnsi="Times New Roman" w:cs="Times New Roman"/>
              </w:rPr>
              <w:t>0,</w:t>
            </w:r>
            <w:r>
              <w:rPr>
                <w:rFonts w:ascii="Times New Roman" w:hAnsi="Times New Roman" w:cs="Times New Roman"/>
              </w:rPr>
              <w:t>4485</w:t>
            </w:r>
          </w:p>
        </w:tc>
        <w:tc>
          <w:tcPr>
            <w:tcW w:w="1134" w:type="dxa"/>
            <w:gridSpan w:val="2"/>
            <w:tcBorders>
              <w:top w:val="single" w:sz="4" w:space="0" w:color="000000"/>
              <w:left w:val="single" w:sz="4" w:space="0" w:color="000000"/>
              <w:bottom w:val="single" w:sz="4" w:space="0" w:color="000000"/>
            </w:tcBorders>
            <w:shd w:val="clear" w:color="auto" w:fill="FFFFFF"/>
            <w:vAlign w:val="bottom"/>
          </w:tcPr>
          <w:p w:rsidR="00525CBD" w:rsidRPr="00B929DC" w:rsidRDefault="00525CBD" w:rsidP="001A32CD">
            <w:pPr>
              <w:jc w:val="right"/>
              <w:rPr>
                <w:rFonts w:ascii="Times New Roman" w:hAnsi="Times New Roman" w:cs="Times New Roman"/>
              </w:rPr>
            </w:pPr>
            <w:r w:rsidRPr="00A412F9">
              <w:rPr>
                <w:rFonts w:ascii="Times New Roman" w:hAnsi="Times New Roman" w:cs="Times New Roman"/>
              </w:rPr>
              <w:t>0,</w:t>
            </w:r>
            <w:r w:rsidR="00B929DC">
              <w:rPr>
                <w:rFonts w:ascii="Times New Roman" w:hAnsi="Times New Roman" w:cs="Times New Roman"/>
              </w:rPr>
              <w:t>31</w:t>
            </w:r>
            <w:r w:rsidR="001A32CD">
              <w:rPr>
                <w:rFonts w:ascii="Times New Roman" w:hAnsi="Times New Roman" w:cs="Times New Roman"/>
              </w:rPr>
              <w:t>38</w:t>
            </w:r>
          </w:p>
        </w:tc>
        <w:tc>
          <w:tcPr>
            <w:tcW w:w="992" w:type="dxa"/>
            <w:gridSpan w:val="2"/>
            <w:tcBorders>
              <w:top w:val="single" w:sz="4" w:space="0" w:color="000000"/>
              <w:left w:val="single" w:sz="4" w:space="0" w:color="000000"/>
              <w:bottom w:val="single" w:sz="4" w:space="0" w:color="000000"/>
              <w:right w:val="single" w:sz="4" w:space="0" w:color="auto"/>
            </w:tcBorders>
            <w:shd w:val="clear" w:color="auto" w:fill="FFFFFF"/>
            <w:vAlign w:val="bottom"/>
          </w:tcPr>
          <w:p w:rsidR="00525CBD" w:rsidRPr="001A32CD" w:rsidRDefault="001A32CD" w:rsidP="003A78CF">
            <w:pPr>
              <w:jc w:val="right"/>
              <w:rPr>
                <w:rFonts w:ascii="Times New Roman" w:hAnsi="Times New Roman" w:cs="Times New Roman"/>
              </w:rPr>
            </w:pPr>
            <w:r>
              <w:rPr>
                <w:rFonts w:ascii="Times New Roman" w:hAnsi="Times New Roman" w:cs="Times New Roman"/>
              </w:rPr>
              <w:t>0,3</w:t>
            </w:r>
            <w:r w:rsidR="003A78CF">
              <w:rPr>
                <w:rFonts w:ascii="Times New Roman" w:hAnsi="Times New Roman" w:cs="Times New Roman"/>
              </w:rPr>
              <w:t>350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525CBD" w:rsidRPr="001A32CD" w:rsidRDefault="001A32CD" w:rsidP="003810E3">
            <w:pPr>
              <w:jc w:val="right"/>
              <w:rPr>
                <w:rFonts w:ascii="Times New Roman" w:hAnsi="Times New Roman" w:cs="Times New Roman"/>
              </w:rPr>
            </w:pPr>
            <w:r>
              <w:rPr>
                <w:rFonts w:ascii="Times New Roman" w:hAnsi="Times New Roman" w:cs="Times New Roman"/>
              </w:rPr>
              <w:t>0,2539</w:t>
            </w:r>
          </w:p>
        </w:tc>
        <w:tc>
          <w:tcPr>
            <w:tcW w:w="1418" w:type="dxa"/>
            <w:tcBorders>
              <w:top w:val="single" w:sz="4" w:space="0" w:color="auto"/>
              <w:left w:val="single" w:sz="4" w:space="0" w:color="auto"/>
              <w:bottom w:val="single" w:sz="4" w:space="0" w:color="auto"/>
              <w:right w:val="single" w:sz="4" w:space="0" w:color="auto"/>
            </w:tcBorders>
          </w:tcPr>
          <w:p w:rsidR="00525CBD" w:rsidRPr="00AA608F" w:rsidRDefault="001A32CD" w:rsidP="004C795A">
            <w:pPr>
              <w:snapToGrid w:val="0"/>
              <w:contextualSpacing/>
              <w:jc w:val="center"/>
            </w:pPr>
            <w:r>
              <w:t>0,2475</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525CBD" w:rsidRPr="00AA608F" w:rsidRDefault="004C795A" w:rsidP="004C795A">
            <w:pPr>
              <w:snapToGrid w:val="0"/>
              <w:contextualSpacing/>
              <w:jc w:val="center"/>
            </w:pPr>
            <w:r>
              <w:t>0,1628</w:t>
            </w:r>
          </w:p>
        </w:tc>
      </w:tr>
      <w:tr w:rsidR="004C795A" w:rsidRPr="00AA608F" w:rsidTr="00560FF2">
        <w:tblPrEx>
          <w:tblCellMar>
            <w:left w:w="0" w:type="dxa"/>
            <w:right w:w="0" w:type="dxa"/>
          </w:tblCellMar>
        </w:tblPrEx>
        <w:tc>
          <w:tcPr>
            <w:tcW w:w="15456" w:type="dxa"/>
            <w:gridSpan w:val="20"/>
            <w:tcBorders>
              <w:top w:val="single" w:sz="4" w:space="0" w:color="000000"/>
              <w:left w:val="single" w:sz="4" w:space="0" w:color="000000"/>
              <w:bottom w:val="single" w:sz="4" w:space="0" w:color="000000"/>
              <w:right w:val="single" w:sz="4" w:space="0" w:color="auto"/>
            </w:tcBorders>
            <w:shd w:val="clear" w:color="auto" w:fill="FFFFFF"/>
          </w:tcPr>
          <w:p w:rsidR="004C795A" w:rsidRPr="00AA608F" w:rsidRDefault="004C795A" w:rsidP="00C74B7B">
            <w:pPr>
              <w:snapToGrid w:val="0"/>
              <w:contextualSpacing/>
              <w:rPr>
                <w:b/>
              </w:rPr>
            </w:pPr>
            <w:r w:rsidRPr="002F71A9">
              <w:rPr>
                <w:rFonts w:ascii="Times New Roman" w:hAnsi="Times New Roman" w:cs="Times New Roman"/>
                <w:b/>
                <w:sz w:val="24"/>
                <w:szCs w:val="24"/>
              </w:rPr>
              <w:t xml:space="preserve">Подпрограмма 5. – </w:t>
            </w:r>
            <w:r w:rsidRPr="00005F32">
              <w:rPr>
                <w:rFonts w:ascii="Times New Roman" w:hAnsi="Times New Roman" w:cs="Times New Roman"/>
                <w:b/>
                <w:sz w:val="24"/>
                <w:szCs w:val="24"/>
              </w:rPr>
              <w:t>«Профилактика правонарушений и борьба с преступностью на территории  Верхнеломовского  сельсовета Нижнеломовского района Пензенской области»</w:t>
            </w:r>
          </w:p>
        </w:tc>
      </w:tr>
      <w:tr w:rsidR="00525CBD" w:rsidRPr="00C3652C" w:rsidTr="00B929DC">
        <w:tblPrEx>
          <w:tblCellMar>
            <w:left w:w="0" w:type="dxa"/>
            <w:right w:w="0" w:type="dxa"/>
          </w:tblCellMar>
        </w:tblPrEx>
        <w:trPr>
          <w:trHeight w:val="597"/>
        </w:trPr>
        <w:tc>
          <w:tcPr>
            <w:tcW w:w="4956" w:type="dxa"/>
            <w:gridSpan w:val="3"/>
            <w:tcBorders>
              <w:top w:val="single" w:sz="4" w:space="0" w:color="000000"/>
              <w:left w:val="single" w:sz="4" w:space="0" w:color="000000"/>
              <w:bottom w:val="single" w:sz="4" w:space="0" w:color="auto"/>
            </w:tcBorders>
            <w:shd w:val="clear" w:color="auto" w:fill="FFFFFF"/>
          </w:tcPr>
          <w:p w:rsidR="00525CBD" w:rsidRPr="00005F32" w:rsidRDefault="00525CBD" w:rsidP="00C74B7B">
            <w:pPr>
              <w:pStyle w:val="37"/>
              <w:spacing w:line="240" w:lineRule="auto"/>
              <w:contextualSpacing/>
              <w:rPr>
                <w:rFonts w:ascii="Times New Roman" w:hAnsi="Times New Roman" w:cs="Times New Roman"/>
                <w:color w:val="auto"/>
              </w:rPr>
            </w:pPr>
            <w:r w:rsidRPr="00005F32">
              <w:rPr>
                <w:rFonts w:ascii="Times New Roman" w:hAnsi="Times New Roman" w:cs="Times New Roman"/>
                <w:color w:val="auto"/>
              </w:rPr>
              <w:t>Планируемый показатель результативности (Эпп)</w:t>
            </w:r>
          </w:p>
        </w:tc>
        <w:tc>
          <w:tcPr>
            <w:tcW w:w="1282" w:type="dxa"/>
            <w:gridSpan w:val="3"/>
            <w:tcBorders>
              <w:top w:val="single" w:sz="4" w:space="0" w:color="000000"/>
              <w:left w:val="single" w:sz="4" w:space="0" w:color="000000"/>
              <w:bottom w:val="single" w:sz="4" w:space="0" w:color="auto"/>
            </w:tcBorders>
            <w:shd w:val="clear" w:color="auto" w:fill="FFFFFF"/>
          </w:tcPr>
          <w:p w:rsidR="00525CBD" w:rsidRPr="00A412F9" w:rsidRDefault="00525CBD" w:rsidP="00B929DC">
            <w:pPr>
              <w:jc w:val="center"/>
              <w:rPr>
                <w:rFonts w:ascii="Times New Roman" w:hAnsi="Times New Roman" w:cs="Times New Roman"/>
              </w:rPr>
            </w:pPr>
            <w:r w:rsidRPr="00A412F9">
              <w:rPr>
                <w:rFonts w:ascii="Times New Roman" w:hAnsi="Times New Roman" w:cs="Times New Roman"/>
              </w:rPr>
              <w:t>0,0006</w:t>
            </w:r>
          </w:p>
        </w:tc>
        <w:tc>
          <w:tcPr>
            <w:tcW w:w="1276" w:type="dxa"/>
            <w:gridSpan w:val="2"/>
            <w:tcBorders>
              <w:top w:val="single" w:sz="4" w:space="0" w:color="000000"/>
              <w:left w:val="single" w:sz="4" w:space="0" w:color="000000"/>
              <w:bottom w:val="single" w:sz="4" w:space="0" w:color="auto"/>
            </w:tcBorders>
            <w:shd w:val="clear" w:color="auto" w:fill="FFFFFF"/>
          </w:tcPr>
          <w:p w:rsidR="00525CBD" w:rsidRPr="00A412F9" w:rsidRDefault="00525CBD" w:rsidP="00B929DC">
            <w:pPr>
              <w:jc w:val="center"/>
              <w:rPr>
                <w:rFonts w:ascii="Times New Roman" w:hAnsi="Times New Roman" w:cs="Times New Roman"/>
              </w:rPr>
            </w:pPr>
            <w:r w:rsidRPr="00A412F9">
              <w:rPr>
                <w:rFonts w:ascii="Times New Roman" w:hAnsi="Times New Roman" w:cs="Times New Roman"/>
              </w:rPr>
              <w:t>0,0004</w:t>
            </w:r>
          </w:p>
        </w:tc>
        <w:tc>
          <w:tcPr>
            <w:tcW w:w="1134" w:type="dxa"/>
            <w:gridSpan w:val="2"/>
            <w:tcBorders>
              <w:top w:val="single" w:sz="4" w:space="0" w:color="000000"/>
              <w:left w:val="single" w:sz="4" w:space="0" w:color="000000"/>
              <w:bottom w:val="single" w:sz="4" w:space="0" w:color="auto"/>
            </w:tcBorders>
            <w:shd w:val="clear" w:color="auto" w:fill="FFFFFF"/>
          </w:tcPr>
          <w:p w:rsidR="00525CBD" w:rsidRPr="00A412F9" w:rsidRDefault="00525CBD" w:rsidP="00B929DC">
            <w:pPr>
              <w:jc w:val="center"/>
              <w:rPr>
                <w:rFonts w:ascii="Times New Roman" w:hAnsi="Times New Roman" w:cs="Times New Roman"/>
              </w:rPr>
            </w:pPr>
            <w:r w:rsidRPr="00A412F9">
              <w:rPr>
                <w:rFonts w:ascii="Times New Roman" w:hAnsi="Times New Roman" w:cs="Times New Roman"/>
              </w:rPr>
              <w:t>0,000</w:t>
            </w:r>
            <w:r>
              <w:rPr>
                <w:rFonts w:ascii="Times New Roman" w:hAnsi="Times New Roman" w:cs="Times New Roman"/>
              </w:rPr>
              <w:t>5</w:t>
            </w:r>
          </w:p>
        </w:tc>
        <w:tc>
          <w:tcPr>
            <w:tcW w:w="992" w:type="dxa"/>
            <w:gridSpan w:val="2"/>
            <w:tcBorders>
              <w:top w:val="single" w:sz="4" w:space="0" w:color="000000"/>
              <w:left w:val="single" w:sz="4" w:space="0" w:color="000000"/>
              <w:bottom w:val="single" w:sz="4" w:space="0" w:color="auto"/>
            </w:tcBorders>
            <w:shd w:val="clear" w:color="auto" w:fill="FFFFFF"/>
          </w:tcPr>
          <w:p w:rsidR="00525CBD" w:rsidRPr="00A412F9" w:rsidRDefault="00525CBD" w:rsidP="00B929DC">
            <w:pPr>
              <w:jc w:val="center"/>
              <w:rPr>
                <w:rFonts w:ascii="Times New Roman" w:hAnsi="Times New Roman" w:cs="Times New Roman"/>
              </w:rPr>
            </w:pPr>
            <w:r w:rsidRPr="00A412F9">
              <w:rPr>
                <w:rFonts w:ascii="Times New Roman" w:hAnsi="Times New Roman" w:cs="Times New Roman"/>
              </w:rPr>
              <w:t>0,000</w:t>
            </w:r>
            <w:r>
              <w:rPr>
                <w:rFonts w:ascii="Times New Roman" w:hAnsi="Times New Roman" w:cs="Times New Roman"/>
              </w:rPr>
              <w:t>0</w:t>
            </w:r>
          </w:p>
        </w:tc>
        <w:tc>
          <w:tcPr>
            <w:tcW w:w="1134" w:type="dxa"/>
            <w:gridSpan w:val="2"/>
            <w:tcBorders>
              <w:top w:val="single" w:sz="4" w:space="0" w:color="000000"/>
              <w:left w:val="single" w:sz="4" w:space="0" w:color="000000"/>
              <w:bottom w:val="single" w:sz="4" w:space="0" w:color="auto"/>
            </w:tcBorders>
            <w:shd w:val="clear" w:color="auto" w:fill="FFFFFF"/>
          </w:tcPr>
          <w:p w:rsidR="00525CBD" w:rsidRPr="00B929DC" w:rsidRDefault="00525CBD" w:rsidP="00B929DC">
            <w:pPr>
              <w:jc w:val="center"/>
              <w:rPr>
                <w:rFonts w:ascii="Times New Roman" w:hAnsi="Times New Roman" w:cs="Times New Roman"/>
              </w:rPr>
            </w:pPr>
            <w:r w:rsidRPr="00A412F9">
              <w:rPr>
                <w:rFonts w:ascii="Times New Roman" w:hAnsi="Times New Roman" w:cs="Times New Roman"/>
              </w:rPr>
              <w:t>0,000</w:t>
            </w:r>
            <w:r w:rsidR="00B929DC">
              <w:rPr>
                <w:rFonts w:ascii="Times New Roman" w:hAnsi="Times New Roman" w:cs="Times New Roman"/>
              </w:rPr>
              <w:t>3</w:t>
            </w:r>
          </w:p>
        </w:tc>
        <w:tc>
          <w:tcPr>
            <w:tcW w:w="992" w:type="dxa"/>
            <w:gridSpan w:val="2"/>
            <w:tcBorders>
              <w:top w:val="single" w:sz="4" w:space="0" w:color="000000"/>
              <w:left w:val="single" w:sz="4" w:space="0" w:color="000000"/>
              <w:bottom w:val="single" w:sz="4" w:space="0" w:color="auto"/>
              <w:right w:val="single" w:sz="4" w:space="0" w:color="auto"/>
            </w:tcBorders>
            <w:shd w:val="clear" w:color="auto" w:fill="FFFFFF"/>
          </w:tcPr>
          <w:p w:rsidR="00525CBD" w:rsidRPr="00A412F9" w:rsidRDefault="00525CBD" w:rsidP="001A32CD">
            <w:pPr>
              <w:jc w:val="center"/>
              <w:rPr>
                <w:rFonts w:ascii="Times New Roman" w:hAnsi="Times New Roman" w:cs="Times New Roman"/>
              </w:rPr>
            </w:pPr>
            <w:r w:rsidRPr="00A412F9">
              <w:rPr>
                <w:rFonts w:ascii="Times New Roman" w:hAnsi="Times New Roman" w:cs="Times New Roman"/>
              </w:rPr>
              <w:t>0,000</w:t>
            </w:r>
            <w:r w:rsidR="001A32CD">
              <w:rPr>
                <w:rFonts w:ascii="Times New Roman" w:hAnsi="Times New Roman" w:cs="Times New Roman"/>
              </w:rPr>
              <w:t>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525CBD" w:rsidRPr="003810E3" w:rsidRDefault="00525CBD" w:rsidP="00B929DC">
            <w:pPr>
              <w:jc w:val="center"/>
              <w:rPr>
                <w:rFonts w:ascii="Times New Roman" w:hAnsi="Times New Roman" w:cs="Times New Roman"/>
                <w:lang w:val="en-US"/>
              </w:rPr>
            </w:pPr>
            <w:r w:rsidRPr="00A412F9">
              <w:rPr>
                <w:rFonts w:ascii="Times New Roman" w:hAnsi="Times New Roman" w:cs="Times New Roman"/>
              </w:rPr>
              <w:t>0,000</w:t>
            </w:r>
            <w:r>
              <w:rPr>
                <w:rFonts w:ascii="Times New Roman" w:hAnsi="Times New Roman" w:cs="Times New Roman"/>
                <w:lang w:val="en-US"/>
              </w:rPr>
              <w:t>6</w:t>
            </w:r>
          </w:p>
        </w:tc>
        <w:tc>
          <w:tcPr>
            <w:tcW w:w="1418" w:type="dxa"/>
            <w:tcBorders>
              <w:top w:val="single" w:sz="4" w:space="0" w:color="auto"/>
              <w:left w:val="single" w:sz="4" w:space="0" w:color="auto"/>
              <w:bottom w:val="single" w:sz="4" w:space="0" w:color="auto"/>
              <w:right w:val="single" w:sz="4" w:space="0" w:color="auto"/>
            </w:tcBorders>
          </w:tcPr>
          <w:p w:rsidR="00525CBD" w:rsidRDefault="004C795A" w:rsidP="001A32CD">
            <w:pPr>
              <w:snapToGrid w:val="0"/>
              <w:contextualSpacing/>
              <w:jc w:val="center"/>
            </w:pPr>
            <w:r>
              <w:t>0,000</w:t>
            </w:r>
            <w:r w:rsidR="001A32CD">
              <w:t>5</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525CBD" w:rsidRDefault="004C795A" w:rsidP="00B929DC">
            <w:pPr>
              <w:snapToGrid w:val="0"/>
              <w:contextualSpacing/>
              <w:jc w:val="center"/>
            </w:pPr>
            <w:r>
              <w:t>0,0006</w:t>
            </w:r>
          </w:p>
          <w:p w:rsidR="00525CBD" w:rsidRDefault="00525CBD" w:rsidP="00B929DC">
            <w:pPr>
              <w:snapToGrid w:val="0"/>
              <w:contextualSpacing/>
              <w:jc w:val="center"/>
            </w:pPr>
          </w:p>
          <w:p w:rsidR="00525CBD" w:rsidRDefault="00525CBD" w:rsidP="00B929DC">
            <w:pPr>
              <w:snapToGrid w:val="0"/>
              <w:contextualSpacing/>
              <w:jc w:val="center"/>
            </w:pPr>
          </w:p>
          <w:p w:rsidR="00525CBD" w:rsidRDefault="00525CBD" w:rsidP="00B929DC">
            <w:pPr>
              <w:snapToGrid w:val="0"/>
              <w:contextualSpacing/>
              <w:jc w:val="center"/>
            </w:pPr>
          </w:p>
          <w:p w:rsidR="00525CBD" w:rsidRDefault="00525CBD" w:rsidP="00B929DC">
            <w:pPr>
              <w:snapToGrid w:val="0"/>
              <w:contextualSpacing/>
              <w:jc w:val="center"/>
            </w:pPr>
          </w:p>
          <w:p w:rsidR="00525CBD" w:rsidRDefault="00525CBD" w:rsidP="00B929DC">
            <w:pPr>
              <w:snapToGrid w:val="0"/>
              <w:contextualSpacing/>
              <w:jc w:val="center"/>
            </w:pPr>
          </w:p>
          <w:p w:rsidR="00525CBD" w:rsidRPr="00C3652C" w:rsidRDefault="00525CBD" w:rsidP="00B929DC">
            <w:pPr>
              <w:snapToGrid w:val="0"/>
              <w:contextualSpacing/>
              <w:jc w:val="center"/>
            </w:pPr>
          </w:p>
        </w:tc>
      </w:tr>
      <w:tr w:rsidR="004C795A" w:rsidRPr="00C3652C" w:rsidTr="00560FF2">
        <w:tblPrEx>
          <w:tblCellMar>
            <w:left w:w="0" w:type="dxa"/>
            <w:right w:w="0" w:type="dxa"/>
          </w:tblCellMar>
        </w:tblPrEx>
        <w:trPr>
          <w:trHeight w:val="128"/>
        </w:trPr>
        <w:tc>
          <w:tcPr>
            <w:tcW w:w="15456" w:type="dxa"/>
            <w:gridSpan w:val="20"/>
            <w:tcBorders>
              <w:top w:val="single" w:sz="4" w:space="0" w:color="auto"/>
              <w:left w:val="single" w:sz="4" w:space="0" w:color="000000"/>
              <w:bottom w:val="single" w:sz="4" w:space="0" w:color="auto"/>
              <w:right w:val="single" w:sz="4" w:space="0" w:color="auto"/>
            </w:tcBorders>
            <w:shd w:val="clear" w:color="auto" w:fill="FFFFFF"/>
          </w:tcPr>
          <w:p w:rsidR="004C795A" w:rsidRDefault="004C795A" w:rsidP="00C74B7B">
            <w:pPr>
              <w:snapToGrid w:val="0"/>
              <w:contextualSpacing/>
            </w:pPr>
            <w:r w:rsidRPr="009719DA">
              <w:rPr>
                <w:rFonts w:ascii="Times New Roman" w:hAnsi="Times New Roman" w:cs="Times New Roman"/>
                <w:b/>
              </w:rPr>
              <w:t>Подпрограмма 6</w:t>
            </w:r>
            <w:r>
              <w:rPr>
                <w:rFonts w:ascii="Times New Roman" w:hAnsi="Times New Roman" w:cs="Times New Roman"/>
                <w:b/>
              </w:rPr>
              <w:t xml:space="preserve">. - </w:t>
            </w:r>
            <w:r w:rsidRPr="009719DA">
              <w:rPr>
                <w:rFonts w:ascii="Times New Roman" w:hAnsi="Times New Roman" w:cs="Times New Roman"/>
                <w:b/>
              </w:rPr>
              <w:t xml:space="preserve"> «Пожарная безопасность на территории Верхнеломовского сельсовета Нижнеломовского района Пензенской области»</w:t>
            </w:r>
          </w:p>
        </w:tc>
      </w:tr>
      <w:tr w:rsidR="00525CBD" w:rsidRPr="00C3652C" w:rsidTr="00525CBD">
        <w:tblPrEx>
          <w:tblCellMar>
            <w:left w:w="0" w:type="dxa"/>
            <w:right w:w="0" w:type="dxa"/>
          </w:tblCellMar>
        </w:tblPrEx>
        <w:trPr>
          <w:trHeight w:val="127"/>
        </w:trPr>
        <w:tc>
          <w:tcPr>
            <w:tcW w:w="4956" w:type="dxa"/>
            <w:gridSpan w:val="3"/>
            <w:tcBorders>
              <w:top w:val="single" w:sz="4" w:space="0" w:color="auto"/>
              <w:left w:val="single" w:sz="4" w:space="0" w:color="000000"/>
              <w:bottom w:val="single" w:sz="4" w:space="0" w:color="auto"/>
            </w:tcBorders>
            <w:shd w:val="clear" w:color="auto" w:fill="FFFFFF"/>
          </w:tcPr>
          <w:p w:rsidR="00525CBD" w:rsidRPr="00005F32" w:rsidRDefault="00525CBD" w:rsidP="00C74B7B">
            <w:pPr>
              <w:pStyle w:val="37"/>
              <w:spacing w:line="240" w:lineRule="auto"/>
              <w:contextualSpacing/>
              <w:rPr>
                <w:rFonts w:ascii="Times New Roman" w:hAnsi="Times New Roman" w:cs="Times New Roman"/>
                <w:color w:val="auto"/>
              </w:rPr>
            </w:pPr>
            <w:r w:rsidRPr="00005F32">
              <w:rPr>
                <w:rFonts w:ascii="Times New Roman" w:hAnsi="Times New Roman" w:cs="Times New Roman"/>
                <w:color w:val="auto"/>
              </w:rPr>
              <w:t>Планируемый показатель результативности (Эпп)</w:t>
            </w:r>
          </w:p>
        </w:tc>
        <w:tc>
          <w:tcPr>
            <w:tcW w:w="1282" w:type="dxa"/>
            <w:gridSpan w:val="3"/>
            <w:tcBorders>
              <w:left w:val="single" w:sz="4" w:space="0" w:color="000000"/>
              <w:bottom w:val="single" w:sz="4" w:space="0" w:color="auto"/>
            </w:tcBorders>
            <w:shd w:val="clear" w:color="auto" w:fill="FFFFFF"/>
            <w:vAlign w:val="bottom"/>
          </w:tcPr>
          <w:p w:rsidR="00525CBD" w:rsidRPr="00A412F9" w:rsidRDefault="00525CBD">
            <w:pPr>
              <w:jc w:val="right"/>
              <w:rPr>
                <w:rFonts w:ascii="Times New Roman" w:hAnsi="Times New Roman" w:cs="Times New Roman"/>
              </w:rPr>
            </w:pPr>
            <w:r w:rsidRPr="00A412F9">
              <w:rPr>
                <w:rFonts w:ascii="Times New Roman" w:hAnsi="Times New Roman" w:cs="Times New Roman"/>
              </w:rPr>
              <w:t>0,0554</w:t>
            </w:r>
          </w:p>
        </w:tc>
        <w:tc>
          <w:tcPr>
            <w:tcW w:w="1276" w:type="dxa"/>
            <w:gridSpan w:val="2"/>
            <w:tcBorders>
              <w:top w:val="single" w:sz="4" w:space="0" w:color="auto"/>
              <w:left w:val="single" w:sz="4" w:space="0" w:color="000000"/>
              <w:bottom w:val="single" w:sz="4" w:space="0" w:color="auto"/>
            </w:tcBorders>
            <w:shd w:val="clear" w:color="auto" w:fill="FFFFFF"/>
            <w:vAlign w:val="bottom"/>
          </w:tcPr>
          <w:p w:rsidR="00525CBD" w:rsidRPr="00A412F9" w:rsidRDefault="00525CBD">
            <w:pPr>
              <w:jc w:val="right"/>
              <w:rPr>
                <w:rFonts w:ascii="Times New Roman" w:hAnsi="Times New Roman" w:cs="Times New Roman"/>
              </w:rPr>
            </w:pPr>
            <w:r w:rsidRPr="00A412F9">
              <w:rPr>
                <w:rFonts w:ascii="Times New Roman" w:hAnsi="Times New Roman" w:cs="Times New Roman"/>
              </w:rPr>
              <w:t>0,1028</w:t>
            </w:r>
          </w:p>
        </w:tc>
        <w:tc>
          <w:tcPr>
            <w:tcW w:w="1134" w:type="dxa"/>
            <w:gridSpan w:val="2"/>
            <w:tcBorders>
              <w:top w:val="single" w:sz="4" w:space="0" w:color="auto"/>
              <w:left w:val="single" w:sz="4" w:space="0" w:color="000000"/>
              <w:bottom w:val="single" w:sz="4" w:space="0" w:color="auto"/>
            </w:tcBorders>
            <w:shd w:val="clear" w:color="auto" w:fill="FFFFFF"/>
            <w:vAlign w:val="bottom"/>
          </w:tcPr>
          <w:p w:rsidR="00525CBD" w:rsidRPr="00A412F9" w:rsidRDefault="00525CBD" w:rsidP="001B086F">
            <w:pPr>
              <w:jc w:val="right"/>
              <w:rPr>
                <w:rFonts w:ascii="Times New Roman" w:hAnsi="Times New Roman" w:cs="Times New Roman"/>
              </w:rPr>
            </w:pPr>
            <w:r w:rsidRPr="00A412F9">
              <w:rPr>
                <w:rFonts w:ascii="Times New Roman" w:hAnsi="Times New Roman" w:cs="Times New Roman"/>
              </w:rPr>
              <w:t>0,</w:t>
            </w:r>
            <w:r>
              <w:rPr>
                <w:rFonts w:ascii="Times New Roman" w:hAnsi="Times New Roman" w:cs="Times New Roman"/>
              </w:rPr>
              <w:t>0932</w:t>
            </w:r>
          </w:p>
        </w:tc>
        <w:tc>
          <w:tcPr>
            <w:tcW w:w="992" w:type="dxa"/>
            <w:gridSpan w:val="2"/>
            <w:tcBorders>
              <w:top w:val="single" w:sz="4" w:space="0" w:color="auto"/>
              <w:left w:val="single" w:sz="4" w:space="0" w:color="000000"/>
              <w:bottom w:val="single" w:sz="4" w:space="0" w:color="auto"/>
            </w:tcBorders>
            <w:shd w:val="clear" w:color="auto" w:fill="FFFFFF"/>
            <w:vAlign w:val="bottom"/>
          </w:tcPr>
          <w:p w:rsidR="00525CBD" w:rsidRPr="00A412F9" w:rsidRDefault="00525CBD" w:rsidP="00553E94">
            <w:pPr>
              <w:jc w:val="right"/>
              <w:rPr>
                <w:rFonts w:ascii="Times New Roman" w:hAnsi="Times New Roman" w:cs="Times New Roman"/>
              </w:rPr>
            </w:pPr>
            <w:r w:rsidRPr="00A412F9">
              <w:rPr>
                <w:rFonts w:ascii="Times New Roman" w:hAnsi="Times New Roman" w:cs="Times New Roman"/>
              </w:rPr>
              <w:t>0,</w:t>
            </w:r>
            <w:r>
              <w:rPr>
                <w:rFonts w:ascii="Times New Roman" w:hAnsi="Times New Roman" w:cs="Times New Roman"/>
              </w:rPr>
              <w:t>0543</w:t>
            </w:r>
          </w:p>
        </w:tc>
        <w:tc>
          <w:tcPr>
            <w:tcW w:w="1134" w:type="dxa"/>
            <w:gridSpan w:val="2"/>
            <w:tcBorders>
              <w:top w:val="single" w:sz="4" w:space="0" w:color="auto"/>
              <w:left w:val="single" w:sz="4" w:space="0" w:color="000000"/>
              <w:bottom w:val="single" w:sz="4" w:space="0" w:color="auto"/>
            </w:tcBorders>
            <w:shd w:val="clear" w:color="auto" w:fill="FFFFFF"/>
            <w:vAlign w:val="bottom"/>
          </w:tcPr>
          <w:p w:rsidR="00525CBD" w:rsidRPr="003810E3" w:rsidRDefault="00525CBD" w:rsidP="001A32CD">
            <w:pPr>
              <w:jc w:val="right"/>
              <w:rPr>
                <w:rFonts w:ascii="Times New Roman" w:hAnsi="Times New Roman" w:cs="Times New Roman"/>
                <w:lang w:val="en-US"/>
              </w:rPr>
            </w:pPr>
            <w:r w:rsidRPr="00A412F9">
              <w:rPr>
                <w:rFonts w:ascii="Times New Roman" w:hAnsi="Times New Roman" w:cs="Times New Roman"/>
              </w:rPr>
              <w:t>0,</w:t>
            </w:r>
            <w:r w:rsidR="00B929DC">
              <w:rPr>
                <w:rFonts w:ascii="Times New Roman" w:hAnsi="Times New Roman" w:cs="Times New Roman"/>
              </w:rPr>
              <w:t>07</w:t>
            </w:r>
            <w:r w:rsidR="001A32CD">
              <w:rPr>
                <w:rFonts w:ascii="Times New Roman" w:hAnsi="Times New Roman" w:cs="Times New Roman"/>
              </w:rPr>
              <w:t>60</w:t>
            </w:r>
          </w:p>
        </w:tc>
        <w:tc>
          <w:tcPr>
            <w:tcW w:w="99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525CBD" w:rsidRPr="001A32CD" w:rsidRDefault="001A32CD" w:rsidP="003A78CF">
            <w:pPr>
              <w:jc w:val="right"/>
              <w:rPr>
                <w:rFonts w:ascii="Times New Roman" w:hAnsi="Times New Roman" w:cs="Times New Roman"/>
              </w:rPr>
            </w:pPr>
            <w:r>
              <w:rPr>
                <w:rFonts w:ascii="Times New Roman" w:hAnsi="Times New Roman" w:cs="Times New Roman"/>
              </w:rPr>
              <w:t>0,0</w:t>
            </w:r>
            <w:r w:rsidR="003A78CF">
              <w:rPr>
                <w:rFonts w:ascii="Times New Roman" w:hAnsi="Times New Roman" w:cs="Times New Roman"/>
              </w:rPr>
              <w:t>79</w:t>
            </w:r>
            <w:r>
              <w:rPr>
                <w:rFonts w:ascii="Times New Roman" w:hAnsi="Times New Roman" w:cs="Times New Roman"/>
              </w:rPr>
              <w:t>9</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525CBD" w:rsidRPr="001A32CD" w:rsidRDefault="001A32CD" w:rsidP="003810E3">
            <w:pPr>
              <w:jc w:val="right"/>
              <w:rPr>
                <w:rFonts w:ascii="Times New Roman" w:hAnsi="Times New Roman" w:cs="Times New Roman"/>
              </w:rPr>
            </w:pPr>
            <w:r>
              <w:rPr>
                <w:rFonts w:ascii="Times New Roman" w:hAnsi="Times New Roman" w:cs="Times New Roman"/>
              </w:rPr>
              <w:t>0,1257</w:t>
            </w:r>
          </w:p>
        </w:tc>
        <w:tc>
          <w:tcPr>
            <w:tcW w:w="1418" w:type="dxa"/>
            <w:tcBorders>
              <w:top w:val="single" w:sz="4" w:space="0" w:color="auto"/>
              <w:left w:val="single" w:sz="4" w:space="0" w:color="auto"/>
              <w:bottom w:val="single" w:sz="4" w:space="0" w:color="auto"/>
              <w:right w:val="single" w:sz="4" w:space="0" w:color="auto"/>
            </w:tcBorders>
          </w:tcPr>
          <w:p w:rsidR="00525CBD" w:rsidRDefault="001A32CD" w:rsidP="004C795A">
            <w:pPr>
              <w:snapToGrid w:val="0"/>
              <w:contextualSpacing/>
              <w:jc w:val="center"/>
            </w:pPr>
            <w:r>
              <w:t>0,1234</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525CBD" w:rsidRDefault="004C795A" w:rsidP="004C795A">
            <w:pPr>
              <w:snapToGrid w:val="0"/>
              <w:contextualSpacing/>
              <w:jc w:val="center"/>
            </w:pPr>
            <w:r>
              <w:t>0,1302</w:t>
            </w:r>
          </w:p>
        </w:tc>
      </w:tr>
      <w:tr w:rsidR="004C795A" w:rsidRPr="00C3652C" w:rsidTr="00560FF2">
        <w:tblPrEx>
          <w:tblCellMar>
            <w:left w:w="0" w:type="dxa"/>
            <w:right w:w="0" w:type="dxa"/>
          </w:tblCellMar>
        </w:tblPrEx>
        <w:trPr>
          <w:trHeight w:val="323"/>
        </w:trPr>
        <w:tc>
          <w:tcPr>
            <w:tcW w:w="15456" w:type="dxa"/>
            <w:gridSpan w:val="20"/>
            <w:tcBorders>
              <w:top w:val="single" w:sz="4" w:space="0" w:color="auto"/>
              <w:left w:val="single" w:sz="4" w:space="0" w:color="000000"/>
              <w:bottom w:val="single" w:sz="4" w:space="0" w:color="auto"/>
              <w:right w:val="single" w:sz="4" w:space="0" w:color="auto"/>
            </w:tcBorders>
            <w:shd w:val="clear" w:color="auto" w:fill="FFFFFF"/>
          </w:tcPr>
          <w:p w:rsidR="004C795A" w:rsidRDefault="004C795A" w:rsidP="00C74B7B">
            <w:pPr>
              <w:snapToGrid w:val="0"/>
              <w:contextualSpacing/>
            </w:pPr>
            <w:r w:rsidRPr="009719DA">
              <w:rPr>
                <w:rFonts w:ascii="Times New Roman" w:hAnsi="Times New Roman" w:cs="Times New Roman"/>
                <w:b/>
              </w:rPr>
              <w:t>Подпрограмма 7</w:t>
            </w:r>
            <w:r>
              <w:rPr>
                <w:rFonts w:ascii="Times New Roman" w:hAnsi="Times New Roman" w:cs="Times New Roman"/>
                <w:b/>
              </w:rPr>
              <w:t xml:space="preserve">. - </w:t>
            </w:r>
            <w:r w:rsidRPr="009719DA">
              <w:rPr>
                <w:rFonts w:ascii="Times New Roman" w:hAnsi="Times New Roman" w:cs="Times New Roman"/>
                <w:b/>
              </w:rPr>
              <w:t>«Формирование единого культурного пространства и здорового образа жизни детей, подростков и молодежи, обеспечение прав населения на удовлетворение своих потребностей в занятиях физической культурой и спортом на территории Верхнеломовского сельсовета Нижнеломовского района Пензенской области»</w:t>
            </w:r>
          </w:p>
        </w:tc>
      </w:tr>
      <w:tr w:rsidR="00525CBD" w:rsidRPr="00C3652C" w:rsidTr="00525CBD">
        <w:tblPrEx>
          <w:tblCellMar>
            <w:left w:w="0" w:type="dxa"/>
            <w:right w:w="0" w:type="dxa"/>
          </w:tblCellMar>
        </w:tblPrEx>
        <w:trPr>
          <w:trHeight w:val="322"/>
        </w:trPr>
        <w:tc>
          <w:tcPr>
            <w:tcW w:w="4956" w:type="dxa"/>
            <w:gridSpan w:val="3"/>
            <w:tcBorders>
              <w:top w:val="single" w:sz="4" w:space="0" w:color="auto"/>
              <w:left w:val="single" w:sz="4" w:space="0" w:color="000000"/>
              <w:bottom w:val="single" w:sz="4" w:space="0" w:color="auto"/>
            </w:tcBorders>
            <w:shd w:val="clear" w:color="auto" w:fill="FFFFFF"/>
          </w:tcPr>
          <w:p w:rsidR="00525CBD" w:rsidRPr="00005F32" w:rsidRDefault="00525CBD" w:rsidP="00C74B7B">
            <w:pPr>
              <w:pStyle w:val="37"/>
              <w:spacing w:line="240" w:lineRule="auto"/>
              <w:contextualSpacing/>
              <w:rPr>
                <w:rFonts w:ascii="Times New Roman" w:hAnsi="Times New Roman" w:cs="Times New Roman"/>
                <w:color w:val="auto"/>
              </w:rPr>
            </w:pPr>
            <w:r w:rsidRPr="00005F32">
              <w:rPr>
                <w:rFonts w:ascii="Times New Roman" w:hAnsi="Times New Roman" w:cs="Times New Roman"/>
                <w:color w:val="auto"/>
              </w:rPr>
              <w:t>Планируемый показатель результативности (Эпп)</w:t>
            </w:r>
          </w:p>
        </w:tc>
        <w:tc>
          <w:tcPr>
            <w:tcW w:w="1282" w:type="dxa"/>
            <w:gridSpan w:val="3"/>
            <w:tcBorders>
              <w:top w:val="single" w:sz="4" w:space="0" w:color="auto"/>
              <w:left w:val="single" w:sz="4" w:space="0" w:color="000000"/>
              <w:bottom w:val="single" w:sz="4" w:space="0" w:color="auto"/>
            </w:tcBorders>
            <w:shd w:val="clear" w:color="auto" w:fill="FFFFFF"/>
            <w:vAlign w:val="bottom"/>
          </w:tcPr>
          <w:p w:rsidR="00525CBD" w:rsidRPr="00A412F9" w:rsidRDefault="00525CBD">
            <w:pPr>
              <w:jc w:val="right"/>
              <w:rPr>
                <w:rFonts w:ascii="Times New Roman" w:hAnsi="Times New Roman" w:cs="Times New Roman"/>
              </w:rPr>
            </w:pPr>
            <w:r w:rsidRPr="00A412F9">
              <w:rPr>
                <w:rFonts w:ascii="Times New Roman" w:hAnsi="Times New Roman" w:cs="Times New Roman"/>
              </w:rPr>
              <w:t>0,2900</w:t>
            </w:r>
          </w:p>
        </w:tc>
        <w:tc>
          <w:tcPr>
            <w:tcW w:w="1276" w:type="dxa"/>
            <w:gridSpan w:val="2"/>
            <w:tcBorders>
              <w:top w:val="single" w:sz="4" w:space="0" w:color="auto"/>
              <w:left w:val="single" w:sz="4" w:space="0" w:color="000000"/>
              <w:bottom w:val="single" w:sz="4" w:space="0" w:color="auto"/>
            </w:tcBorders>
            <w:shd w:val="clear" w:color="auto" w:fill="FFFFFF"/>
            <w:vAlign w:val="bottom"/>
          </w:tcPr>
          <w:p w:rsidR="00525CBD" w:rsidRPr="00A412F9" w:rsidRDefault="00525CBD">
            <w:pPr>
              <w:jc w:val="right"/>
              <w:rPr>
                <w:rFonts w:ascii="Times New Roman" w:hAnsi="Times New Roman" w:cs="Times New Roman"/>
              </w:rPr>
            </w:pPr>
            <w:r w:rsidRPr="00A412F9">
              <w:rPr>
                <w:rFonts w:ascii="Times New Roman" w:hAnsi="Times New Roman" w:cs="Times New Roman"/>
              </w:rPr>
              <w:t>0,2701</w:t>
            </w:r>
          </w:p>
        </w:tc>
        <w:tc>
          <w:tcPr>
            <w:tcW w:w="1134" w:type="dxa"/>
            <w:gridSpan w:val="2"/>
            <w:tcBorders>
              <w:top w:val="single" w:sz="4" w:space="0" w:color="auto"/>
              <w:left w:val="single" w:sz="4" w:space="0" w:color="000000"/>
              <w:bottom w:val="single" w:sz="4" w:space="0" w:color="auto"/>
            </w:tcBorders>
            <w:shd w:val="clear" w:color="auto" w:fill="FFFFFF"/>
            <w:vAlign w:val="bottom"/>
          </w:tcPr>
          <w:p w:rsidR="00525CBD" w:rsidRPr="00A412F9" w:rsidRDefault="00525CBD" w:rsidP="001B086F">
            <w:pPr>
              <w:jc w:val="right"/>
              <w:rPr>
                <w:rFonts w:ascii="Times New Roman" w:hAnsi="Times New Roman" w:cs="Times New Roman"/>
              </w:rPr>
            </w:pPr>
            <w:r w:rsidRPr="00A412F9">
              <w:rPr>
                <w:rFonts w:ascii="Times New Roman" w:hAnsi="Times New Roman" w:cs="Times New Roman"/>
              </w:rPr>
              <w:t>0,</w:t>
            </w:r>
            <w:r>
              <w:rPr>
                <w:rFonts w:ascii="Times New Roman" w:hAnsi="Times New Roman" w:cs="Times New Roman"/>
              </w:rPr>
              <w:t>2486</w:t>
            </w:r>
          </w:p>
        </w:tc>
        <w:tc>
          <w:tcPr>
            <w:tcW w:w="992" w:type="dxa"/>
            <w:gridSpan w:val="2"/>
            <w:tcBorders>
              <w:top w:val="single" w:sz="4" w:space="0" w:color="auto"/>
              <w:left w:val="single" w:sz="4" w:space="0" w:color="000000"/>
              <w:bottom w:val="single" w:sz="4" w:space="0" w:color="auto"/>
            </w:tcBorders>
            <w:shd w:val="clear" w:color="auto" w:fill="FFFFFF"/>
            <w:vAlign w:val="bottom"/>
          </w:tcPr>
          <w:p w:rsidR="00525CBD" w:rsidRPr="00A412F9" w:rsidRDefault="00525CBD" w:rsidP="00553E94">
            <w:pPr>
              <w:jc w:val="right"/>
              <w:rPr>
                <w:rFonts w:ascii="Times New Roman" w:hAnsi="Times New Roman" w:cs="Times New Roman"/>
              </w:rPr>
            </w:pPr>
            <w:r w:rsidRPr="00A412F9">
              <w:rPr>
                <w:rFonts w:ascii="Times New Roman" w:hAnsi="Times New Roman" w:cs="Times New Roman"/>
              </w:rPr>
              <w:t>0,</w:t>
            </w:r>
            <w:r>
              <w:rPr>
                <w:rFonts w:ascii="Times New Roman" w:hAnsi="Times New Roman" w:cs="Times New Roman"/>
              </w:rPr>
              <w:t>2680</w:t>
            </w:r>
          </w:p>
        </w:tc>
        <w:tc>
          <w:tcPr>
            <w:tcW w:w="1134" w:type="dxa"/>
            <w:gridSpan w:val="2"/>
            <w:tcBorders>
              <w:top w:val="single" w:sz="4" w:space="0" w:color="auto"/>
              <w:left w:val="single" w:sz="4" w:space="0" w:color="000000"/>
              <w:bottom w:val="single" w:sz="4" w:space="0" w:color="auto"/>
            </w:tcBorders>
            <w:shd w:val="clear" w:color="auto" w:fill="FFFFFF"/>
            <w:vAlign w:val="bottom"/>
          </w:tcPr>
          <w:p w:rsidR="00525CBD" w:rsidRPr="003810E3" w:rsidRDefault="00525CBD" w:rsidP="001A32CD">
            <w:pPr>
              <w:jc w:val="right"/>
              <w:rPr>
                <w:rFonts w:ascii="Times New Roman" w:hAnsi="Times New Roman" w:cs="Times New Roman"/>
                <w:lang w:val="en-US"/>
              </w:rPr>
            </w:pPr>
            <w:r w:rsidRPr="00A412F9">
              <w:rPr>
                <w:rFonts w:ascii="Times New Roman" w:hAnsi="Times New Roman" w:cs="Times New Roman"/>
              </w:rPr>
              <w:t>0,</w:t>
            </w:r>
            <w:r w:rsidR="00B929DC">
              <w:rPr>
                <w:rFonts w:ascii="Times New Roman" w:hAnsi="Times New Roman" w:cs="Times New Roman"/>
              </w:rPr>
              <w:t>3</w:t>
            </w:r>
            <w:r w:rsidR="001A32CD">
              <w:rPr>
                <w:rFonts w:ascii="Times New Roman" w:hAnsi="Times New Roman" w:cs="Times New Roman"/>
              </w:rPr>
              <w:t>508</w:t>
            </w:r>
          </w:p>
        </w:tc>
        <w:tc>
          <w:tcPr>
            <w:tcW w:w="99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525CBD" w:rsidRPr="001A32CD" w:rsidRDefault="001A32CD" w:rsidP="003A78CF">
            <w:pPr>
              <w:jc w:val="right"/>
              <w:rPr>
                <w:rFonts w:ascii="Times New Roman" w:hAnsi="Times New Roman" w:cs="Times New Roman"/>
              </w:rPr>
            </w:pPr>
            <w:r>
              <w:rPr>
                <w:rFonts w:ascii="Times New Roman" w:hAnsi="Times New Roman" w:cs="Times New Roman"/>
              </w:rPr>
              <w:t>0,2</w:t>
            </w:r>
            <w:r w:rsidR="003A78CF">
              <w:rPr>
                <w:rFonts w:ascii="Times New Roman" w:hAnsi="Times New Roman" w:cs="Times New Roman"/>
              </w:rPr>
              <w:t>603</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525CBD" w:rsidRPr="001A32CD" w:rsidRDefault="001A32CD" w:rsidP="003810E3">
            <w:pPr>
              <w:jc w:val="right"/>
              <w:rPr>
                <w:rFonts w:ascii="Times New Roman" w:hAnsi="Times New Roman" w:cs="Times New Roman"/>
              </w:rPr>
            </w:pPr>
            <w:r>
              <w:rPr>
                <w:rFonts w:ascii="Times New Roman" w:hAnsi="Times New Roman" w:cs="Times New Roman"/>
              </w:rPr>
              <w:t>0,2349</w:t>
            </w:r>
          </w:p>
        </w:tc>
        <w:tc>
          <w:tcPr>
            <w:tcW w:w="1418" w:type="dxa"/>
            <w:tcBorders>
              <w:top w:val="single" w:sz="4" w:space="0" w:color="auto"/>
              <w:left w:val="single" w:sz="4" w:space="0" w:color="auto"/>
              <w:bottom w:val="single" w:sz="4" w:space="0" w:color="auto"/>
              <w:right w:val="single" w:sz="4" w:space="0" w:color="auto"/>
            </w:tcBorders>
          </w:tcPr>
          <w:p w:rsidR="00525CBD" w:rsidRDefault="001A32CD" w:rsidP="004C795A">
            <w:pPr>
              <w:snapToGrid w:val="0"/>
              <w:contextualSpacing/>
              <w:jc w:val="center"/>
            </w:pPr>
            <w:r>
              <w:t>0,2246</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525CBD" w:rsidRDefault="004C795A" w:rsidP="004C795A">
            <w:pPr>
              <w:snapToGrid w:val="0"/>
              <w:contextualSpacing/>
              <w:jc w:val="center"/>
            </w:pPr>
            <w:r>
              <w:t>0,2658</w:t>
            </w:r>
          </w:p>
        </w:tc>
      </w:tr>
      <w:tr w:rsidR="004C795A" w:rsidRPr="00C3652C" w:rsidTr="00560FF2">
        <w:tblPrEx>
          <w:tblCellMar>
            <w:left w:w="0" w:type="dxa"/>
            <w:right w:w="0" w:type="dxa"/>
          </w:tblCellMar>
        </w:tblPrEx>
        <w:trPr>
          <w:trHeight w:val="158"/>
        </w:trPr>
        <w:tc>
          <w:tcPr>
            <w:tcW w:w="15456" w:type="dxa"/>
            <w:gridSpan w:val="20"/>
            <w:tcBorders>
              <w:top w:val="single" w:sz="4" w:space="0" w:color="auto"/>
              <w:left w:val="single" w:sz="4" w:space="0" w:color="000000"/>
              <w:bottom w:val="single" w:sz="4" w:space="0" w:color="auto"/>
              <w:right w:val="single" w:sz="4" w:space="0" w:color="auto"/>
            </w:tcBorders>
            <w:shd w:val="clear" w:color="auto" w:fill="FFFFFF"/>
          </w:tcPr>
          <w:p w:rsidR="004C795A" w:rsidRDefault="004C795A" w:rsidP="00C74B7B">
            <w:pPr>
              <w:snapToGrid w:val="0"/>
              <w:contextualSpacing/>
            </w:pPr>
            <w:r w:rsidRPr="00FE3C20">
              <w:rPr>
                <w:rFonts w:ascii="Times New Roman" w:hAnsi="Times New Roman" w:cs="Times New Roman"/>
                <w:b/>
              </w:rPr>
              <w:t>Подпрограмма 8</w:t>
            </w:r>
            <w:r>
              <w:rPr>
                <w:rFonts w:ascii="Times New Roman" w:hAnsi="Times New Roman" w:cs="Times New Roman"/>
                <w:b/>
              </w:rPr>
              <w:t xml:space="preserve">. - </w:t>
            </w:r>
            <w:r w:rsidRPr="00FE3C20">
              <w:rPr>
                <w:rFonts w:ascii="Times New Roman" w:hAnsi="Times New Roman" w:cs="Times New Roman"/>
                <w:b/>
              </w:rPr>
              <w:t xml:space="preserve"> «Управление и распоряжение муниципальной собственностью в муниципальном образовании «Верхнеломовский сельсовет Нижнеломовского района Пензенской области»  </w:t>
            </w:r>
          </w:p>
        </w:tc>
      </w:tr>
      <w:tr w:rsidR="00525CBD" w:rsidRPr="00C3652C" w:rsidTr="00525CBD">
        <w:tblPrEx>
          <w:tblCellMar>
            <w:left w:w="0" w:type="dxa"/>
            <w:right w:w="0" w:type="dxa"/>
          </w:tblCellMar>
        </w:tblPrEx>
        <w:trPr>
          <w:trHeight w:val="157"/>
        </w:trPr>
        <w:tc>
          <w:tcPr>
            <w:tcW w:w="4956" w:type="dxa"/>
            <w:gridSpan w:val="3"/>
            <w:tcBorders>
              <w:top w:val="single" w:sz="4" w:space="0" w:color="auto"/>
              <w:left w:val="single" w:sz="4" w:space="0" w:color="000000"/>
              <w:bottom w:val="single" w:sz="4" w:space="0" w:color="auto"/>
            </w:tcBorders>
            <w:shd w:val="clear" w:color="auto" w:fill="FFFFFF"/>
          </w:tcPr>
          <w:p w:rsidR="00525CBD" w:rsidRPr="00005F32" w:rsidRDefault="00525CBD" w:rsidP="00C74B7B">
            <w:pPr>
              <w:pStyle w:val="37"/>
              <w:spacing w:line="240" w:lineRule="auto"/>
              <w:contextualSpacing/>
              <w:rPr>
                <w:rFonts w:ascii="Times New Roman" w:hAnsi="Times New Roman" w:cs="Times New Roman"/>
                <w:color w:val="auto"/>
              </w:rPr>
            </w:pPr>
            <w:r w:rsidRPr="00005F32">
              <w:rPr>
                <w:rFonts w:ascii="Times New Roman" w:hAnsi="Times New Roman" w:cs="Times New Roman"/>
                <w:color w:val="auto"/>
              </w:rPr>
              <w:t>Планируемый показатель результативности (Эпп)</w:t>
            </w:r>
          </w:p>
        </w:tc>
        <w:tc>
          <w:tcPr>
            <w:tcW w:w="1282" w:type="dxa"/>
            <w:gridSpan w:val="3"/>
            <w:tcBorders>
              <w:top w:val="single" w:sz="4" w:space="0" w:color="auto"/>
              <w:left w:val="single" w:sz="4" w:space="0" w:color="000000"/>
              <w:bottom w:val="single" w:sz="4" w:space="0" w:color="auto"/>
            </w:tcBorders>
            <w:shd w:val="clear" w:color="auto" w:fill="FFFFFF"/>
            <w:vAlign w:val="bottom"/>
          </w:tcPr>
          <w:p w:rsidR="00525CBD" w:rsidRPr="00A412F9" w:rsidRDefault="00525CBD">
            <w:pPr>
              <w:jc w:val="right"/>
              <w:rPr>
                <w:rFonts w:ascii="Times New Roman" w:hAnsi="Times New Roman" w:cs="Times New Roman"/>
              </w:rPr>
            </w:pPr>
            <w:r w:rsidRPr="00A412F9">
              <w:rPr>
                <w:rFonts w:ascii="Times New Roman" w:hAnsi="Times New Roman" w:cs="Times New Roman"/>
              </w:rPr>
              <w:t>0,0027</w:t>
            </w:r>
          </w:p>
        </w:tc>
        <w:tc>
          <w:tcPr>
            <w:tcW w:w="1276" w:type="dxa"/>
            <w:gridSpan w:val="2"/>
            <w:tcBorders>
              <w:top w:val="single" w:sz="4" w:space="0" w:color="auto"/>
              <w:left w:val="single" w:sz="4" w:space="0" w:color="000000"/>
              <w:bottom w:val="single" w:sz="4" w:space="0" w:color="auto"/>
            </w:tcBorders>
            <w:shd w:val="clear" w:color="auto" w:fill="FFFFFF"/>
            <w:vAlign w:val="bottom"/>
          </w:tcPr>
          <w:p w:rsidR="00525CBD" w:rsidRPr="00A412F9" w:rsidRDefault="00525CBD">
            <w:pPr>
              <w:jc w:val="right"/>
              <w:rPr>
                <w:rFonts w:ascii="Times New Roman" w:hAnsi="Times New Roman" w:cs="Times New Roman"/>
              </w:rPr>
            </w:pPr>
            <w:r w:rsidRPr="00A412F9">
              <w:rPr>
                <w:rFonts w:ascii="Times New Roman" w:hAnsi="Times New Roman" w:cs="Times New Roman"/>
              </w:rPr>
              <w:t>0,0223</w:t>
            </w:r>
          </w:p>
        </w:tc>
        <w:tc>
          <w:tcPr>
            <w:tcW w:w="1134" w:type="dxa"/>
            <w:gridSpan w:val="2"/>
            <w:tcBorders>
              <w:top w:val="single" w:sz="4" w:space="0" w:color="auto"/>
              <w:left w:val="single" w:sz="4" w:space="0" w:color="000000"/>
              <w:bottom w:val="single" w:sz="4" w:space="0" w:color="auto"/>
            </w:tcBorders>
            <w:shd w:val="clear" w:color="auto" w:fill="FFFFFF"/>
            <w:vAlign w:val="bottom"/>
          </w:tcPr>
          <w:p w:rsidR="00525CBD" w:rsidRPr="00A412F9" w:rsidRDefault="00525CBD" w:rsidP="001B086F">
            <w:pPr>
              <w:jc w:val="right"/>
              <w:rPr>
                <w:rFonts w:ascii="Times New Roman" w:hAnsi="Times New Roman" w:cs="Times New Roman"/>
              </w:rPr>
            </w:pPr>
            <w:r w:rsidRPr="00A412F9">
              <w:rPr>
                <w:rFonts w:ascii="Times New Roman" w:hAnsi="Times New Roman" w:cs="Times New Roman"/>
              </w:rPr>
              <w:t>0,0</w:t>
            </w:r>
            <w:r>
              <w:rPr>
                <w:rFonts w:ascii="Times New Roman" w:hAnsi="Times New Roman" w:cs="Times New Roman"/>
              </w:rPr>
              <w:t>756</w:t>
            </w:r>
          </w:p>
        </w:tc>
        <w:tc>
          <w:tcPr>
            <w:tcW w:w="992" w:type="dxa"/>
            <w:gridSpan w:val="2"/>
            <w:tcBorders>
              <w:top w:val="single" w:sz="4" w:space="0" w:color="auto"/>
              <w:left w:val="single" w:sz="4" w:space="0" w:color="000000"/>
              <w:bottom w:val="single" w:sz="4" w:space="0" w:color="auto"/>
            </w:tcBorders>
            <w:shd w:val="clear" w:color="auto" w:fill="FFFFFF"/>
            <w:vAlign w:val="bottom"/>
          </w:tcPr>
          <w:p w:rsidR="00525CBD" w:rsidRPr="00A412F9" w:rsidRDefault="00525CBD" w:rsidP="00553E94">
            <w:pPr>
              <w:jc w:val="right"/>
              <w:rPr>
                <w:rFonts w:ascii="Times New Roman" w:hAnsi="Times New Roman" w:cs="Times New Roman"/>
              </w:rPr>
            </w:pPr>
            <w:r w:rsidRPr="00A412F9">
              <w:rPr>
                <w:rFonts w:ascii="Times New Roman" w:hAnsi="Times New Roman" w:cs="Times New Roman"/>
              </w:rPr>
              <w:t>0,0</w:t>
            </w:r>
            <w:r>
              <w:rPr>
                <w:rFonts w:ascii="Times New Roman" w:hAnsi="Times New Roman" w:cs="Times New Roman"/>
              </w:rPr>
              <w:t>701</w:t>
            </w:r>
          </w:p>
        </w:tc>
        <w:tc>
          <w:tcPr>
            <w:tcW w:w="1134" w:type="dxa"/>
            <w:gridSpan w:val="2"/>
            <w:tcBorders>
              <w:top w:val="single" w:sz="4" w:space="0" w:color="auto"/>
              <w:left w:val="single" w:sz="4" w:space="0" w:color="000000"/>
              <w:bottom w:val="single" w:sz="4" w:space="0" w:color="auto"/>
            </w:tcBorders>
            <w:shd w:val="clear" w:color="auto" w:fill="FFFFFF"/>
            <w:vAlign w:val="bottom"/>
          </w:tcPr>
          <w:p w:rsidR="00525CBD" w:rsidRPr="003810E3" w:rsidRDefault="00525CBD" w:rsidP="001A32CD">
            <w:pPr>
              <w:jc w:val="right"/>
              <w:rPr>
                <w:rFonts w:ascii="Times New Roman" w:hAnsi="Times New Roman" w:cs="Times New Roman"/>
                <w:lang w:val="en-US"/>
              </w:rPr>
            </w:pPr>
            <w:r w:rsidRPr="00A412F9">
              <w:rPr>
                <w:rFonts w:ascii="Times New Roman" w:hAnsi="Times New Roman" w:cs="Times New Roman"/>
              </w:rPr>
              <w:t>0,0</w:t>
            </w:r>
            <w:r w:rsidR="00B929DC">
              <w:rPr>
                <w:rFonts w:ascii="Times New Roman" w:hAnsi="Times New Roman" w:cs="Times New Roman"/>
              </w:rPr>
              <w:t>28</w:t>
            </w:r>
            <w:r w:rsidR="001A32CD">
              <w:rPr>
                <w:rFonts w:ascii="Times New Roman" w:hAnsi="Times New Roman" w:cs="Times New Roman"/>
              </w:rPr>
              <w:t>5</w:t>
            </w:r>
          </w:p>
        </w:tc>
        <w:tc>
          <w:tcPr>
            <w:tcW w:w="99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525CBD" w:rsidRPr="001A32CD" w:rsidRDefault="001A32CD" w:rsidP="003A78CF">
            <w:pPr>
              <w:jc w:val="right"/>
              <w:rPr>
                <w:rFonts w:ascii="Times New Roman" w:hAnsi="Times New Roman" w:cs="Times New Roman"/>
              </w:rPr>
            </w:pPr>
            <w:r>
              <w:rPr>
                <w:rFonts w:ascii="Times New Roman" w:hAnsi="Times New Roman" w:cs="Times New Roman"/>
              </w:rPr>
              <w:t>0,06</w:t>
            </w:r>
            <w:r w:rsidR="003A78CF">
              <w:rPr>
                <w:rFonts w:ascii="Times New Roman" w:hAnsi="Times New Roman" w:cs="Times New Roman"/>
              </w:rPr>
              <w:t>05</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525CBD" w:rsidRPr="001A32CD" w:rsidRDefault="001A32CD" w:rsidP="003810E3">
            <w:pPr>
              <w:jc w:val="right"/>
              <w:rPr>
                <w:rFonts w:ascii="Times New Roman" w:hAnsi="Times New Roman" w:cs="Times New Roman"/>
              </w:rPr>
            </w:pPr>
            <w:r>
              <w:rPr>
                <w:rFonts w:ascii="Times New Roman" w:hAnsi="Times New Roman" w:cs="Times New Roman"/>
              </w:rPr>
              <w:t>0,0014</w:t>
            </w:r>
          </w:p>
        </w:tc>
        <w:tc>
          <w:tcPr>
            <w:tcW w:w="1418" w:type="dxa"/>
            <w:tcBorders>
              <w:top w:val="single" w:sz="4" w:space="0" w:color="auto"/>
              <w:left w:val="single" w:sz="4" w:space="0" w:color="auto"/>
              <w:bottom w:val="single" w:sz="4" w:space="0" w:color="auto"/>
              <w:right w:val="single" w:sz="4" w:space="0" w:color="auto"/>
            </w:tcBorders>
          </w:tcPr>
          <w:p w:rsidR="00525CBD" w:rsidRDefault="001A32CD" w:rsidP="004C795A">
            <w:pPr>
              <w:snapToGrid w:val="0"/>
              <w:contextualSpacing/>
              <w:jc w:val="center"/>
            </w:pPr>
            <w:r>
              <w:t>0,0020</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525CBD" w:rsidRDefault="004C795A" w:rsidP="004C795A">
            <w:pPr>
              <w:snapToGrid w:val="0"/>
              <w:contextualSpacing/>
              <w:jc w:val="center"/>
            </w:pPr>
            <w:r>
              <w:t>0,129</w:t>
            </w:r>
          </w:p>
        </w:tc>
      </w:tr>
      <w:tr w:rsidR="004C795A" w:rsidRPr="00C3652C" w:rsidTr="00560FF2">
        <w:tblPrEx>
          <w:tblCellMar>
            <w:left w:w="0" w:type="dxa"/>
            <w:right w:w="0" w:type="dxa"/>
          </w:tblCellMar>
        </w:tblPrEx>
        <w:trPr>
          <w:trHeight w:val="158"/>
        </w:trPr>
        <w:tc>
          <w:tcPr>
            <w:tcW w:w="15456" w:type="dxa"/>
            <w:gridSpan w:val="20"/>
            <w:tcBorders>
              <w:top w:val="single" w:sz="4" w:space="0" w:color="auto"/>
              <w:left w:val="single" w:sz="4" w:space="0" w:color="000000"/>
              <w:bottom w:val="single" w:sz="4" w:space="0" w:color="auto"/>
              <w:right w:val="single" w:sz="4" w:space="0" w:color="auto"/>
            </w:tcBorders>
            <w:shd w:val="clear" w:color="auto" w:fill="FFFFFF"/>
          </w:tcPr>
          <w:p w:rsidR="004C795A" w:rsidRDefault="004C795A" w:rsidP="00C74B7B">
            <w:pPr>
              <w:snapToGrid w:val="0"/>
              <w:contextualSpacing/>
            </w:pPr>
            <w:r w:rsidRPr="00FE3C20">
              <w:rPr>
                <w:rFonts w:ascii="Times New Roman" w:hAnsi="Times New Roman" w:cs="Times New Roman"/>
                <w:b/>
              </w:rPr>
              <w:t>Подпрограмма 9</w:t>
            </w:r>
            <w:r>
              <w:rPr>
                <w:rFonts w:ascii="Times New Roman" w:hAnsi="Times New Roman" w:cs="Times New Roman"/>
                <w:b/>
              </w:rPr>
              <w:t xml:space="preserve">. - </w:t>
            </w:r>
            <w:r w:rsidRPr="00FE3C20">
              <w:rPr>
                <w:rFonts w:ascii="Times New Roman" w:hAnsi="Times New Roman" w:cs="Times New Roman"/>
                <w:b/>
              </w:rPr>
              <w:t xml:space="preserve"> «Развитие гражданского общества на территории Верхнеломовского сельсовета Нижнеломовского района Пензенской области»</w:t>
            </w:r>
          </w:p>
        </w:tc>
      </w:tr>
      <w:tr w:rsidR="00525CBD" w:rsidRPr="00C3652C" w:rsidTr="00525CBD">
        <w:tblPrEx>
          <w:tblCellMar>
            <w:left w:w="0" w:type="dxa"/>
            <w:right w:w="0" w:type="dxa"/>
          </w:tblCellMar>
        </w:tblPrEx>
        <w:trPr>
          <w:trHeight w:val="157"/>
        </w:trPr>
        <w:tc>
          <w:tcPr>
            <w:tcW w:w="4962" w:type="dxa"/>
            <w:gridSpan w:val="4"/>
            <w:tcBorders>
              <w:top w:val="single" w:sz="4" w:space="0" w:color="auto"/>
              <w:left w:val="single" w:sz="4" w:space="0" w:color="000000"/>
              <w:bottom w:val="single" w:sz="4" w:space="0" w:color="000000"/>
            </w:tcBorders>
            <w:shd w:val="clear" w:color="auto" w:fill="FFFFFF"/>
          </w:tcPr>
          <w:p w:rsidR="00525CBD" w:rsidRPr="00005F32" w:rsidRDefault="00525CBD" w:rsidP="00C74B7B">
            <w:pPr>
              <w:pStyle w:val="37"/>
              <w:spacing w:line="240" w:lineRule="auto"/>
              <w:contextualSpacing/>
              <w:rPr>
                <w:rFonts w:ascii="Times New Roman" w:hAnsi="Times New Roman" w:cs="Times New Roman"/>
                <w:color w:val="auto"/>
              </w:rPr>
            </w:pPr>
            <w:r w:rsidRPr="00005F32">
              <w:rPr>
                <w:rFonts w:ascii="Times New Roman" w:hAnsi="Times New Roman" w:cs="Times New Roman"/>
                <w:color w:val="auto"/>
              </w:rPr>
              <w:t>Планируемый показатель результативности (Эпп)</w:t>
            </w:r>
          </w:p>
        </w:tc>
        <w:tc>
          <w:tcPr>
            <w:tcW w:w="1276" w:type="dxa"/>
            <w:gridSpan w:val="2"/>
            <w:tcBorders>
              <w:top w:val="single" w:sz="4" w:space="0" w:color="auto"/>
              <w:left w:val="single" w:sz="4" w:space="0" w:color="000000"/>
              <w:bottom w:val="single" w:sz="4" w:space="0" w:color="000000"/>
            </w:tcBorders>
            <w:shd w:val="clear" w:color="auto" w:fill="FFFFFF"/>
            <w:vAlign w:val="bottom"/>
          </w:tcPr>
          <w:p w:rsidR="00525CBD" w:rsidRPr="00A412F9" w:rsidRDefault="00525CBD">
            <w:pPr>
              <w:jc w:val="right"/>
              <w:rPr>
                <w:rFonts w:ascii="Times New Roman" w:hAnsi="Times New Roman" w:cs="Times New Roman"/>
              </w:rPr>
            </w:pPr>
            <w:r w:rsidRPr="00A412F9">
              <w:rPr>
                <w:rFonts w:ascii="Times New Roman" w:hAnsi="Times New Roman" w:cs="Times New Roman"/>
              </w:rPr>
              <w:t>0,0000</w:t>
            </w:r>
          </w:p>
        </w:tc>
        <w:tc>
          <w:tcPr>
            <w:tcW w:w="1276" w:type="dxa"/>
            <w:gridSpan w:val="2"/>
            <w:tcBorders>
              <w:top w:val="single" w:sz="4" w:space="0" w:color="auto"/>
              <w:left w:val="single" w:sz="4" w:space="0" w:color="000000"/>
              <w:bottom w:val="single" w:sz="4" w:space="0" w:color="000000"/>
            </w:tcBorders>
            <w:shd w:val="clear" w:color="auto" w:fill="FFFFFF"/>
            <w:vAlign w:val="bottom"/>
          </w:tcPr>
          <w:p w:rsidR="00525CBD" w:rsidRPr="00A412F9" w:rsidRDefault="00525CBD">
            <w:pPr>
              <w:jc w:val="right"/>
              <w:rPr>
                <w:rFonts w:ascii="Times New Roman" w:hAnsi="Times New Roman" w:cs="Times New Roman"/>
              </w:rPr>
            </w:pPr>
            <w:r w:rsidRPr="00A412F9">
              <w:rPr>
                <w:rFonts w:ascii="Times New Roman" w:hAnsi="Times New Roman" w:cs="Times New Roman"/>
              </w:rPr>
              <w:t>0,0000</w:t>
            </w:r>
          </w:p>
        </w:tc>
        <w:tc>
          <w:tcPr>
            <w:tcW w:w="1134" w:type="dxa"/>
            <w:gridSpan w:val="2"/>
            <w:tcBorders>
              <w:top w:val="single" w:sz="4" w:space="0" w:color="auto"/>
              <w:left w:val="single" w:sz="4" w:space="0" w:color="000000"/>
              <w:bottom w:val="single" w:sz="4" w:space="0" w:color="000000"/>
            </w:tcBorders>
            <w:shd w:val="clear" w:color="auto" w:fill="FFFFFF"/>
            <w:vAlign w:val="bottom"/>
          </w:tcPr>
          <w:p w:rsidR="00525CBD" w:rsidRPr="00A412F9" w:rsidRDefault="00525CBD">
            <w:pPr>
              <w:jc w:val="right"/>
              <w:rPr>
                <w:rFonts w:ascii="Times New Roman" w:hAnsi="Times New Roman" w:cs="Times New Roman"/>
              </w:rPr>
            </w:pPr>
            <w:r w:rsidRPr="00A412F9">
              <w:rPr>
                <w:rFonts w:ascii="Times New Roman" w:hAnsi="Times New Roman" w:cs="Times New Roman"/>
              </w:rPr>
              <w:t>0,0000</w:t>
            </w:r>
          </w:p>
        </w:tc>
        <w:tc>
          <w:tcPr>
            <w:tcW w:w="992" w:type="dxa"/>
            <w:gridSpan w:val="2"/>
            <w:tcBorders>
              <w:top w:val="single" w:sz="4" w:space="0" w:color="auto"/>
              <w:left w:val="single" w:sz="4" w:space="0" w:color="000000"/>
              <w:bottom w:val="single" w:sz="4" w:space="0" w:color="000000"/>
            </w:tcBorders>
            <w:shd w:val="clear" w:color="auto" w:fill="FFFFFF"/>
            <w:vAlign w:val="bottom"/>
          </w:tcPr>
          <w:p w:rsidR="00525CBD" w:rsidRPr="00A412F9" w:rsidRDefault="00525CBD">
            <w:pPr>
              <w:jc w:val="right"/>
              <w:rPr>
                <w:rFonts w:ascii="Times New Roman" w:hAnsi="Times New Roman" w:cs="Times New Roman"/>
              </w:rPr>
            </w:pPr>
            <w:r w:rsidRPr="00A412F9">
              <w:rPr>
                <w:rFonts w:ascii="Times New Roman" w:hAnsi="Times New Roman" w:cs="Times New Roman"/>
              </w:rPr>
              <w:t>0,0000</w:t>
            </w:r>
          </w:p>
        </w:tc>
        <w:tc>
          <w:tcPr>
            <w:tcW w:w="1134" w:type="dxa"/>
            <w:gridSpan w:val="2"/>
            <w:tcBorders>
              <w:top w:val="single" w:sz="4" w:space="0" w:color="auto"/>
              <w:left w:val="single" w:sz="4" w:space="0" w:color="000000"/>
              <w:bottom w:val="single" w:sz="4" w:space="0" w:color="000000"/>
            </w:tcBorders>
            <w:shd w:val="clear" w:color="auto" w:fill="FFFFFF"/>
            <w:vAlign w:val="bottom"/>
          </w:tcPr>
          <w:p w:rsidR="00525CBD" w:rsidRPr="00A412F9" w:rsidRDefault="00525CBD" w:rsidP="00E50F4E">
            <w:pPr>
              <w:jc w:val="right"/>
              <w:rPr>
                <w:rFonts w:ascii="Times New Roman" w:hAnsi="Times New Roman" w:cs="Times New Roman"/>
              </w:rPr>
            </w:pPr>
            <w:r w:rsidRPr="00A412F9">
              <w:rPr>
                <w:rFonts w:ascii="Times New Roman" w:hAnsi="Times New Roman" w:cs="Times New Roman"/>
              </w:rPr>
              <w:t>0,00</w:t>
            </w:r>
            <w:r>
              <w:rPr>
                <w:rFonts w:ascii="Times New Roman" w:hAnsi="Times New Roman" w:cs="Times New Roman"/>
              </w:rPr>
              <w:t>00</w:t>
            </w:r>
          </w:p>
        </w:tc>
        <w:tc>
          <w:tcPr>
            <w:tcW w:w="992" w:type="dxa"/>
            <w:gridSpan w:val="2"/>
            <w:tcBorders>
              <w:top w:val="single" w:sz="4" w:space="0" w:color="auto"/>
              <w:left w:val="single" w:sz="4" w:space="0" w:color="000000"/>
              <w:bottom w:val="single" w:sz="4" w:space="0" w:color="000000"/>
              <w:right w:val="single" w:sz="4" w:space="0" w:color="auto"/>
            </w:tcBorders>
            <w:shd w:val="clear" w:color="auto" w:fill="FFFFFF"/>
            <w:vAlign w:val="bottom"/>
          </w:tcPr>
          <w:p w:rsidR="00525CBD" w:rsidRPr="00A412F9" w:rsidRDefault="00525CBD" w:rsidP="00E50F4E">
            <w:pPr>
              <w:jc w:val="right"/>
              <w:rPr>
                <w:rFonts w:ascii="Times New Roman" w:hAnsi="Times New Roman" w:cs="Times New Roman"/>
              </w:rPr>
            </w:pPr>
            <w:r w:rsidRPr="00A412F9">
              <w:rPr>
                <w:rFonts w:ascii="Times New Roman" w:hAnsi="Times New Roman" w:cs="Times New Roman"/>
              </w:rPr>
              <w:t>0,00</w:t>
            </w:r>
            <w:r>
              <w:rPr>
                <w:rFonts w:ascii="Times New Roman" w:hAnsi="Times New Roman" w:cs="Times New Roman"/>
              </w:rPr>
              <w:t>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525CBD" w:rsidRPr="003810E3" w:rsidRDefault="00525CBD" w:rsidP="003810E3">
            <w:pPr>
              <w:jc w:val="right"/>
              <w:rPr>
                <w:rFonts w:ascii="Times New Roman" w:hAnsi="Times New Roman" w:cs="Times New Roman"/>
                <w:lang w:val="en-US"/>
              </w:rPr>
            </w:pPr>
            <w:r w:rsidRPr="00A412F9">
              <w:rPr>
                <w:rFonts w:ascii="Times New Roman" w:hAnsi="Times New Roman" w:cs="Times New Roman"/>
              </w:rPr>
              <w:t>0,00</w:t>
            </w:r>
            <w:r>
              <w:rPr>
                <w:rFonts w:ascii="Times New Roman" w:hAnsi="Times New Roman" w:cs="Times New Roman"/>
                <w:lang w:val="en-US"/>
              </w:rPr>
              <w:t>00</w:t>
            </w:r>
          </w:p>
        </w:tc>
        <w:tc>
          <w:tcPr>
            <w:tcW w:w="1418" w:type="dxa"/>
            <w:tcBorders>
              <w:top w:val="single" w:sz="4" w:space="0" w:color="auto"/>
              <w:left w:val="single" w:sz="4" w:space="0" w:color="auto"/>
              <w:bottom w:val="single" w:sz="4" w:space="0" w:color="auto"/>
              <w:right w:val="single" w:sz="4" w:space="0" w:color="auto"/>
            </w:tcBorders>
          </w:tcPr>
          <w:p w:rsidR="00525CBD" w:rsidRDefault="004C795A" w:rsidP="004C795A">
            <w:pPr>
              <w:snapToGrid w:val="0"/>
              <w:contextualSpacing/>
              <w:jc w:val="center"/>
            </w:pPr>
            <w:r>
              <w:t>0,0000</w:t>
            </w:r>
          </w:p>
        </w:tc>
        <w:tc>
          <w:tcPr>
            <w:tcW w:w="1138" w:type="dxa"/>
            <w:tcBorders>
              <w:top w:val="single" w:sz="4" w:space="0" w:color="auto"/>
              <w:left w:val="single" w:sz="4" w:space="0" w:color="auto"/>
              <w:bottom w:val="single" w:sz="4" w:space="0" w:color="auto"/>
              <w:right w:val="single" w:sz="4" w:space="0" w:color="auto"/>
            </w:tcBorders>
            <w:shd w:val="clear" w:color="auto" w:fill="auto"/>
          </w:tcPr>
          <w:p w:rsidR="00525CBD" w:rsidRDefault="004C795A" w:rsidP="004C795A">
            <w:pPr>
              <w:snapToGrid w:val="0"/>
              <w:contextualSpacing/>
              <w:jc w:val="center"/>
            </w:pPr>
            <w:r>
              <w:t>0,0000</w:t>
            </w:r>
          </w:p>
        </w:tc>
      </w:tr>
    </w:tbl>
    <w:p w:rsidR="008C7D82" w:rsidRDefault="008C7D82" w:rsidP="008C7D82"/>
    <w:p w:rsidR="00FE3C20" w:rsidRDefault="00FE3C20" w:rsidP="00741A1A">
      <w:pPr>
        <w:widowControl w:val="0"/>
        <w:autoSpaceDE w:val="0"/>
        <w:contextualSpacing/>
        <w:rPr>
          <w:sz w:val="28"/>
          <w:szCs w:val="28"/>
        </w:rPr>
        <w:sectPr w:rsidR="00FE3C20">
          <w:headerReference w:type="even" r:id="rId9"/>
          <w:headerReference w:type="default" r:id="rId10"/>
          <w:headerReference w:type="first" r:id="rId11"/>
          <w:pgSz w:w="16838" w:h="11906" w:orient="landscape"/>
          <w:pgMar w:top="1134" w:right="1134" w:bottom="1134" w:left="1134" w:header="720" w:footer="720" w:gutter="0"/>
          <w:cols w:space="720"/>
          <w:docGrid w:linePitch="360" w:charSpace="4096"/>
        </w:sectPr>
      </w:pPr>
    </w:p>
    <w:p w:rsidR="00D6129B" w:rsidRPr="00DC7FDB" w:rsidRDefault="00D6129B" w:rsidP="00B929DC">
      <w:pPr>
        <w:widowControl w:val="0"/>
        <w:autoSpaceDE w:val="0"/>
        <w:spacing w:after="0" w:line="240" w:lineRule="auto"/>
        <w:contextualSpacing/>
        <w:rPr>
          <w:rFonts w:ascii="Times New Roman" w:hAnsi="Times New Roman" w:cs="Times New Roman"/>
        </w:rPr>
      </w:pPr>
      <w:bookmarkStart w:id="0" w:name="_GoBack"/>
      <w:bookmarkEnd w:id="0"/>
    </w:p>
    <w:sectPr w:rsidR="00D6129B" w:rsidRPr="00DC7FDB" w:rsidSect="00854017">
      <w:pgSz w:w="11906" w:h="16838"/>
      <w:pgMar w:top="1134" w:right="1134" w:bottom="14176" w:left="1134" w:header="720" w:footer="720" w:gutter="0"/>
      <w:cols w:space="72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56A" w:rsidRDefault="0018656A" w:rsidP="008C5A3D">
      <w:pPr>
        <w:spacing w:after="0" w:line="240" w:lineRule="auto"/>
      </w:pPr>
      <w:r>
        <w:separator/>
      </w:r>
    </w:p>
  </w:endnote>
  <w:endnote w:type="continuationSeparator" w:id="0">
    <w:p w:rsidR="0018656A" w:rsidRDefault="0018656A" w:rsidP="008C5A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NSimSun">
    <w:charset w:val="86"/>
    <w:family w:val="modern"/>
    <w:pitch w:val="fixed"/>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56A" w:rsidRDefault="0018656A" w:rsidP="008C5A3D">
      <w:pPr>
        <w:spacing w:after="0" w:line="240" w:lineRule="auto"/>
      </w:pPr>
      <w:r>
        <w:separator/>
      </w:r>
    </w:p>
  </w:footnote>
  <w:footnote w:type="continuationSeparator" w:id="0">
    <w:p w:rsidR="0018656A" w:rsidRDefault="0018656A" w:rsidP="008C5A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0C9" w:rsidRDefault="006700C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0C9" w:rsidRDefault="006700C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0C9" w:rsidRDefault="006700C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1129B90"/>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lvl w:ilvl="0">
      <w:start w:val="1"/>
      <w:numFmt w:val="bullet"/>
      <w:lvlText w:val=""/>
      <w:lvlJc w:val="left"/>
      <w:pPr>
        <w:tabs>
          <w:tab w:val="num" w:pos="721"/>
        </w:tabs>
        <w:ind w:left="721" w:hanging="360"/>
      </w:pPr>
      <w:rPr>
        <w:rFonts w:ascii="Symbol" w:hAnsi="Symbol"/>
      </w:rPr>
    </w:lvl>
  </w:abstractNum>
  <w:abstractNum w:abstractNumId="3">
    <w:nsid w:val="00000003"/>
    <w:multiLevelType w:val="multilevel"/>
    <w:tmpl w:val="00000003"/>
    <w:name w:val="WW8Num3"/>
    <w:lvl w:ilvl="0">
      <w:start w:val="1"/>
      <w:numFmt w:val="none"/>
      <w:suff w:val="nothing"/>
      <w:lvlText w:val=""/>
      <w:lvlJc w:val="left"/>
      <w:pPr>
        <w:tabs>
          <w:tab w:val="num" w:pos="0"/>
        </w:tabs>
        <w:ind w:left="0" w:firstLine="0"/>
      </w:pPr>
      <w:rPr>
        <w:rFonts w:ascii="Symbol" w:hAnsi="Symbol" w:cs="Symbol"/>
      </w:rPr>
    </w:lvl>
    <w:lvl w:ilvl="1">
      <w:start w:val="1"/>
      <w:numFmt w:val="none"/>
      <w:suff w:val="nothing"/>
      <w:lvlText w:val=""/>
      <w:lvlJc w:val="left"/>
      <w:pPr>
        <w:tabs>
          <w:tab w:val="num" w:pos="0"/>
        </w:tabs>
        <w:ind w:left="0" w:firstLine="0"/>
      </w:pPr>
      <w:rPr>
        <w:rFonts w:ascii="Courier New" w:hAnsi="Courier New" w:cs="Courier New"/>
      </w:rPr>
    </w:lvl>
    <w:lvl w:ilvl="2">
      <w:start w:val="1"/>
      <w:numFmt w:val="none"/>
      <w:suff w:val="nothing"/>
      <w:lvlText w:val=""/>
      <w:lvlJc w:val="left"/>
      <w:pPr>
        <w:tabs>
          <w:tab w:val="num" w:pos="0"/>
        </w:tabs>
        <w:ind w:left="0" w:firstLine="0"/>
      </w:pPr>
      <w:rPr>
        <w:rFonts w:ascii="Wingdings" w:hAnsi="Wingdings" w:cs="Wingdings"/>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109F5AB9"/>
    <w:multiLevelType w:val="hybridMultilevel"/>
    <w:tmpl w:val="1FA43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CE3EAE"/>
    <w:multiLevelType w:val="hybridMultilevel"/>
    <w:tmpl w:val="9D5C458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9E385E"/>
    <w:multiLevelType w:val="hybridMultilevel"/>
    <w:tmpl w:val="1B284A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0636CA"/>
    <w:multiLevelType w:val="hybridMultilevel"/>
    <w:tmpl w:val="28B0759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0165E26"/>
    <w:multiLevelType w:val="hybridMultilevel"/>
    <w:tmpl w:val="9CAE6C7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943CB3"/>
    <w:multiLevelType w:val="hybridMultilevel"/>
    <w:tmpl w:val="7F38E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A2962A3"/>
    <w:multiLevelType w:val="hybridMultilevel"/>
    <w:tmpl w:val="C5445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E160239"/>
    <w:multiLevelType w:val="hybridMultilevel"/>
    <w:tmpl w:val="E006D924"/>
    <w:lvl w:ilvl="0" w:tplc="BD16742E">
      <w:start w:val="1"/>
      <w:numFmt w:val="decimal"/>
      <w:lvlText w:val="%1."/>
      <w:lvlJc w:val="left"/>
      <w:pPr>
        <w:tabs>
          <w:tab w:val="num" w:pos="1455"/>
        </w:tabs>
        <w:ind w:left="1455" w:hanging="915"/>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3"/>
  </w:num>
  <w:num w:numId="2">
    <w:abstractNumId w:val="9"/>
  </w:num>
  <w:num w:numId="3">
    <w:abstractNumId w:val="2"/>
  </w:num>
  <w:num w:numId="4">
    <w:abstractNumId w:val="1"/>
  </w:num>
  <w:num w:numId="5">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72"/>
        <w:lvlJc w:val="left"/>
        <w:rPr>
          <w:rFonts w:ascii="Times New Roman" w:hAnsi="Times New Roman" w:cs="Times New Roman" w:hint="default"/>
        </w:rPr>
      </w:lvl>
    </w:lvlOverride>
  </w:num>
  <w:num w:numId="8">
    <w:abstractNumId w:val="6"/>
  </w:num>
  <w:num w:numId="9">
    <w:abstractNumId w:val="4"/>
  </w:num>
  <w:num w:numId="10">
    <w:abstractNumId w:val="10"/>
  </w:num>
  <w:num w:numId="11">
    <w:abstractNumId w:val="5"/>
  </w:num>
  <w:num w:numId="12">
    <w:abstractNumId w:val="11"/>
  </w:num>
  <w:num w:numId="13">
    <w:abstractNumId w:val="7"/>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E25C37"/>
    <w:rsid w:val="00000E27"/>
    <w:rsid w:val="0000122B"/>
    <w:rsid w:val="00001FF0"/>
    <w:rsid w:val="0000523B"/>
    <w:rsid w:val="00005F32"/>
    <w:rsid w:val="0001722A"/>
    <w:rsid w:val="00022E1C"/>
    <w:rsid w:val="00023F99"/>
    <w:rsid w:val="00024D9C"/>
    <w:rsid w:val="000259C9"/>
    <w:rsid w:val="00026992"/>
    <w:rsid w:val="00027DD9"/>
    <w:rsid w:val="000317AA"/>
    <w:rsid w:val="00032B5A"/>
    <w:rsid w:val="000339A8"/>
    <w:rsid w:val="00035712"/>
    <w:rsid w:val="00040CF0"/>
    <w:rsid w:val="000425FA"/>
    <w:rsid w:val="000503CB"/>
    <w:rsid w:val="00051494"/>
    <w:rsid w:val="00051C5C"/>
    <w:rsid w:val="00055FE3"/>
    <w:rsid w:val="00057347"/>
    <w:rsid w:val="00062C18"/>
    <w:rsid w:val="00066CE5"/>
    <w:rsid w:val="00071A9D"/>
    <w:rsid w:val="00071CB6"/>
    <w:rsid w:val="00071DF3"/>
    <w:rsid w:val="00073B29"/>
    <w:rsid w:val="00073E29"/>
    <w:rsid w:val="00074FEB"/>
    <w:rsid w:val="00081145"/>
    <w:rsid w:val="00081A60"/>
    <w:rsid w:val="00084ACD"/>
    <w:rsid w:val="00085180"/>
    <w:rsid w:val="000873CD"/>
    <w:rsid w:val="00090CD3"/>
    <w:rsid w:val="00092E7F"/>
    <w:rsid w:val="00093EE6"/>
    <w:rsid w:val="00096623"/>
    <w:rsid w:val="0009736B"/>
    <w:rsid w:val="000A2063"/>
    <w:rsid w:val="000A70EF"/>
    <w:rsid w:val="000B15B4"/>
    <w:rsid w:val="000B59C3"/>
    <w:rsid w:val="000B7A32"/>
    <w:rsid w:val="000B7B9B"/>
    <w:rsid w:val="000B7D91"/>
    <w:rsid w:val="000C3906"/>
    <w:rsid w:val="000C3FCD"/>
    <w:rsid w:val="000C6C89"/>
    <w:rsid w:val="000C6F6C"/>
    <w:rsid w:val="000D0729"/>
    <w:rsid w:val="000D0E4E"/>
    <w:rsid w:val="000D1EAD"/>
    <w:rsid w:val="000D6815"/>
    <w:rsid w:val="000D6A4E"/>
    <w:rsid w:val="000E0ECF"/>
    <w:rsid w:val="000E2197"/>
    <w:rsid w:val="000E2F35"/>
    <w:rsid w:val="000E5311"/>
    <w:rsid w:val="000E6897"/>
    <w:rsid w:val="000F0B4F"/>
    <w:rsid w:val="000F0E13"/>
    <w:rsid w:val="000F16D2"/>
    <w:rsid w:val="000F1B8F"/>
    <w:rsid w:val="000F3FFD"/>
    <w:rsid w:val="000F5C9E"/>
    <w:rsid w:val="00101FD9"/>
    <w:rsid w:val="001034A1"/>
    <w:rsid w:val="00106698"/>
    <w:rsid w:val="0010676B"/>
    <w:rsid w:val="001075AA"/>
    <w:rsid w:val="00111556"/>
    <w:rsid w:val="0011557B"/>
    <w:rsid w:val="00115C39"/>
    <w:rsid w:val="0012260D"/>
    <w:rsid w:val="0012487B"/>
    <w:rsid w:val="00124C67"/>
    <w:rsid w:val="00125820"/>
    <w:rsid w:val="00126032"/>
    <w:rsid w:val="00126171"/>
    <w:rsid w:val="00126766"/>
    <w:rsid w:val="00130E2A"/>
    <w:rsid w:val="00132AE7"/>
    <w:rsid w:val="00133297"/>
    <w:rsid w:val="00134D3B"/>
    <w:rsid w:val="001363A7"/>
    <w:rsid w:val="00136ED9"/>
    <w:rsid w:val="001379EA"/>
    <w:rsid w:val="00140A60"/>
    <w:rsid w:val="0014373E"/>
    <w:rsid w:val="001439F3"/>
    <w:rsid w:val="00143BAC"/>
    <w:rsid w:val="0014504C"/>
    <w:rsid w:val="001472B6"/>
    <w:rsid w:val="00147D8B"/>
    <w:rsid w:val="00150A74"/>
    <w:rsid w:val="001525C9"/>
    <w:rsid w:val="00155497"/>
    <w:rsid w:val="0015615E"/>
    <w:rsid w:val="00161255"/>
    <w:rsid w:val="00162112"/>
    <w:rsid w:val="00163FA0"/>
    <w:rsid w:val="001642EB"/>
    <w:rsid w:val="00164D89"/>
    <w:rsid w:val="001702F7"/>
    <w:rsid w:val="00172052"/>
    <w:rsid w:val="00173748"/>
    <w:rsid w:val="001740C0"/>
    <w:rsid w:val="0017626C"/>
    <w:rsid w:val="0018172F"/>
    <w:rsid w:val="00181FAF"/>
    <w:rsid w:val="001822E4"/>
    <w:rsid w:val="00185FB7"/>
    <w:rsid w:val="0018656A"/>
    <w:rsid w:val="001871CC"/>
    <w:rsid w:val="001871DF"/>
    <w:rsid w:val="001914CE"/>
    <w:rsid w:val="00191A3D"/>
    <w:rsid w:val="00195EE1"/>
    <w:rsid w:val="001A08EF"/>
    <w:rsid w:val="001A0F66"/>
    <w:rsid w:val="001A1DA5"/>
    <w:rsid w:val="001A2B24"/>
    <w:rsid w:val="001A2F0A"/>
    <w:rsid w:val="001A32CD"/>
    <w:rsid w:val="001B0389"/>
    <w:rsid w:val="001B07C5"/>
    <w:rsid w:val="001B086F"/>
    <w:rsid w:val="001B4A04"/>
    <w:rsid w:val="001B4EFB"/>
    <w:rsid w:val="001B53F0"/>
    <w:rsid w:val="001B7DFE"/>
    <w:rsid w:val="001C06B1"/>
    <w:rsid w:val="001C17A4"/>
    <w:rsid w:val="001C37DC"/>
    <w:rsid w:val="001C66F8"/>
    <w:rsid w:val="001C72F7"/>
    <w:rsid w:val="001C7358"/>
    <w:rsid w:val="001D1A1E"/>
    <w:rsid w:val="001D1FB6"/>
    <w:rsid w:val="001D275D"/>
    <w:rsid w:val="001D57AB"/>
    <w:rsid w:val="001D7C9E"/>
    <w:rsid w:val="001E1714"/>
    <w:rsid w:val="001E1860"/>
    <w:rsid w:val="001E19F4"/>
    <w:rsid w:val="001E7A01"/>
    <w:rsid w:val="001F0B06"/>
    <w:rsid w:val="001F31AF"/>
    <w:rsid w:val="001F47E2"/>
    <w:rsid w:val="001F6DAA"/>
    <w:rsid w:val="001F737F"/>
    <w:rsid w:val="001F747C"/>
    <w:rsid w:val="002013A6"/>
    <w:rsid w:val="0020199E"/>
    <w:rsid w:val="0020663E"/>
    <w:rsid w:val="00207EE5"/>
    <w:rsid w:val="002112A3"/>
    <w:rsid w:val="002136B0"/>
    <w:rsid w:val="00215CD2"/>
    <w:rsid w:val="0021669B"/>
    <w:rsid w:val="002229A2"/>
    <w:rsid w:val="00224868"/>
    <w:rsid w:val="00225D56"/>
    <w:rsid w:val="0022655E"/>
    <w:rsid w:val="00231BC2"/>
    <w:rsid w:val="00233F19"/>
    <w:rsid w:val="00234264"/>
    <w:rsid w:val="002415D4"/>
    <w:rsid w:val="00244F89"/>
    <w:rsid w:val="00246B7C"/>
    <w:rsid w:val="00247BEF"/>
    <w:rsid w:val="00251271"/>
    <w:rsid w:val="00254E08"/>
    <w:rsid w:val="00255062"/>
    <w:rsid w:val="0025524F"/>
    <w:rsid w:val="00255420"/>
    <w:rsid w:val="0025612B"/>
    <w:rsid w:val="00256A7D"/>
    <w:rsid w:val="00257F1F"/>
    <w:rsid w:val="002614E8"/>
    <w:rsid w:val="00261B7E"/>
    <w:rsid w:val="00263862"/>
    <w:rsid w:val="00275521"/>
    <w:rsid w:val="002778EA"/>
    <w:rsid w:val="00277EBA"/>
    <w:rsid w:val="0028017F"/>
    <w:rsid w:val="00282158"/>
    <w:rsid w:val="002826D6"/>
    <w:rsid w:val="00284E9D"/>
    <w:rsid w:val="00286D9C"/>
    <w:rsid w:val="00287FA4"/>
    <w:rsid w:val="00290562"/>
    <w:rsid w:val="002956E2"/>
    <w:rsid w:val="002979A3"/>
    <w:rsid w:val="002A2ECF"/>
    <w:rsid w:val="002A7BC8"/>
    <w:rsid w:val="002A7F13"/>
    <w:rsid w:val="002B00A1"/>
    <w:rsid w:val="002B0E39"/>
    <w:rsid w:val="002B258E"/>
    <w:rsid w:val="002B2798"/>
    <w:rsid w:val="002B2D51"/>
    <w:rsid w:val="002B3A3B"/>
    <w:rsid w:val="002B3C03"/>
    <w:rsid w:val="002B55A0"/>
    <w:rsid w:val="002C1643"/>
    <w:rsid w:val="002C3B1B"/>
    <w:rsid w:val="002C7544"/>
    <w:rsid w:val="002D0A0C"/>
    <w:rsid w:val="002D66EF"/>
    <w:rsid w:val="002D7A4D"/>
    <w:rsid w:val="002E1207"/>
    <w:rsid w:val="002F2EC6"/>
    <w:rsid w:val="002F3F5E"/>
    <w:rsid w:val="002F6B16"/>
    <w:rsid w:val="002F74C8"/>
    <w:rsid w:val="00300243"/>
    <w:rsid w:val="00300BCC"/>
    <w:rsid w:val="003043B8"/>
    <w:rsid w:val="00315B55"/>
    <w:rsid w:val="00320645"/>
    <w:rsid w:val="003216FD"/>
    <w:rsid w:val="0032352D"/>
    <w:rsid w:val="00326416"/>
    <w:rsid w:val="00327532"/>
    <w:rsid w:val="00331FA9"/>
    <w:rsid w:val="00334ADA"/>
    <w:rsid w:val="003366C6"/>
    <w:rsid w:val="00340AE7"/>
    <w:rsid w:val="00340CCE"/>
    <w:rsid w:val="00344071"/>
    <w:rsid w:val="0034458F"/>
    <w:rsid w:val="00347822"/>
    <w:rsid w:val="00350F54"/>
    <w:rsid w:val="003552F6"/>
    <w:rsid w:val="00357CD2"/>
    <w:rsid w:val="003625B6"/>
    <w:rsid w:val="00366946"/>
    <w:rsid w:val="00370864"/>
    <w:rsid w:val="0037229B"/>
    <w:rsid w:val="00372879"/>
    <w:rsid w:val="003755EC"/>
    <w:rsid w:val="003766F3"/>
    <w:rsid w:val="003769E3"/>
    <w:rsid w:val="003810E3"/>
    <w:rsid w:val="003818B1"/>
    <w:rsid w:val="00381B73"/>
    <w:rsid w:val="003878F8"/>
    <w:rsid w:val="00387FE7"/>
    <w:rsid w:val="0039614F"/>
    <w:rsid w:val="003A190B"/>
    <w:rsid w:val="003A1E2F"/>
    <w:rsid w:val="003A315B"/>
    <w:rsid w:val="003A38DD"/>
    <w:rsid w:val="003A4743"/>
    <w:rsid w:val="003A4752"/>
    <w:rsid w:val="003A5F90"/>
    <w:rsid w:val="003A78CF"/>
    <w:rsid w:val="003B2AB5"/>
    <w:rsid w:val="003B33F3"/>
    <w:rsid w:val="003B38EA"/>
    <w:rsid w:val="003B6712"/>
    <w:rsid w:val="003B67D1"/>
    <w:rsid w:val="003C1511"/>
    <w:rsid w:val="003C3DEF"/>
    <w:rsid w:val="003C5446"/>
    <w:rsid w:val="003C6537"/>
    <w:rsid w:val="003D1778"/>
    <w:rsid w:val="003D2B97"/>
    <w:rsid w:val="003D38C2"/>
    <w:rsid w:val="003D3ABF"/>
    <w:rsid w:val="003D576E"/>
    <w:rsid w:val="003E35DE"/>
    <w:rsid w:val="003E7E15"/>
    <w:rsid w:val="003F185B"/>
    <w:rsid w:val="003F1D57"/>
    <w:rsid w:val="00405E80"/>
    <w:rsid w:val="00417C7C"/>
    <w:rsid w:val="00420C95"/>
    <w:rsid w:val="00423950"/>
    <w:rsid w:val="00424EA0"/>
    <w:rsid w:val="0042791B"/>
    <w:rsid w:val="00436AED"/>
    <w:rsid w:val="00440042"/>
    <w:rsid w:val="0044014B"/>
    <w:rsid w:val="004517E4"/>
    <w:rsid w:val="00454C09"/>
    <w:rsid w:val="00456BDD"/>
    <w:rsid w:val="0046104A"/>
    <w:rsid w:val="00462F10"/>
    <w:rsid w:val="00465D04"/>
    <w:rsid w:val="00465EF0"/>
    <w:rsid w:val="00465FCC"/>
    <w:rsid w:val="004739F1"/>
    <w:rsid w:val="00476C2D"/>
    <w:rsid w:val="0048134F"/>
    <w:rsid w:val="00481EC0"/>
    <w:rsid w:val="00486925"/>
    <w:rsid w:val="00487E57"/>
    <w:rsid w:val="0049162D"/>
    <w:rsid w:val="00491830"/>
    <w:rsid w:val="00492286"/>
    <w:rsid w:val="004931DE"/>
    <w:rsid w:val="00494E6A"/>
    <w:rsid w:val="0049538D"/>
    <w:rsid w:val="00497B22"/>
    <w:rsid w:val="004A199C"/>
    <w:rsid w:val="004A361F"/>
    <w:rsid w:val="004A497F"/>
    <w:rsid w:val="004A6492"/>
    <w:rsid w:val="004B19D9"/>
    <w:rsid w:val="004B2DC8"/>
    <w:rsid w:val="004B40CC"/>
    <w:rsid w:val="004B767E"/>
    <w:rsid w:val="004C04A8"/>
    <w:rsid w:val="004C07C7"/>
    <w:rsid w:val="004C683F"/>
    <w:rsid w:val="004C7748"/>
    <w:rsid w:val="004C795A"/>
    <w:rsid w:val="004D345F"/>
    <w:rsid w:val="004D78B8"/>
    <w:rsid w:val="004E19AD"/>
    <w:rsid w:val="004E23D7"/>
    <w:rsid w:val="004E4E76"/>
    <w:rsid w:val="004E5A5D"/>
    <w:rsid w:val="004E6F82"/>
    <w:rsid w:val="004F0751"/>
    <w:rsid w:val="004F3BA1"/>
    <w:rsid w:val="004F3D57"/>
    <w:rsid w:val="004F6786"/>
    <w:rsid w:val="004F79DE"/>
    <w:rsid w:val="00501508"/>
    <w:rsid w:val="0050292B"/>
    <w:rsid w:val="00506F10"/>
    <w:rsid w:val="00514A92"/>
    <w:rsid w:val="00514C02"/>
    <w:rsid w:val="00517120"/>
    <w:rsid w:val="005242E5"/>
    <w:rsid w:val="00525CBD"/>
    <w:rsid w:val="00531AEE"/>
    <w:rsid w:val="00534715"/>
    <w:rsid w:val="0055322C"/>
    <w:rsid w:val="005532BB"/>
    <w:rsid w:val="005536AF"/>
    <w:rsid w:val="00553E55"/>
    <w:rsid w:val="00553E94"/>
    <w:rsid w:val="00554B4A"/>
    <w:rsid w:val="00555F24"/>
    <w:rsid w:val="00556E59"/>
    <w:rsid w:val="005570AA"/>
    <w:rsid w:val="00557415"/>
    <w:rsid w:val="005578D0"/>
    <w:rsid w:val="0055798A"/>
    <w:rsid w:val="00560FF2"/>
    <w:rsid w:val="00561525"/>
    <w:rsid w:val="00564EA9"/>
    <w:rsid w:val="005658E1"/>
    <w:rsid w:val="00565989"/>
    <w:rsid w:val="00566E2D"/>
    <w:rsid w:val="00567580"/>
    <w:rsid w:val="00567858"/>
    <w:rsid w:val="00576CB9"/>
    <w:rsid w:val="005777E2"/>
    <w:rsid w:val="00581AD0"/>
    <w:rsid w:val="00583650"/>
    <w:rsid w:val="00583FE9"/>
    <w:rsid w:val="00585997"/>
    <w:rsid w:val="00587C8C"/>
    <w:rsid w:val="0059300C"/>
    <w:rsid w:val="005933A0"/>
    <w:rsid w:val="0059649D"/>
    <w:rsid w:val="005B4953"/>
    <w:rsid w:val="005C0EAE"/>
    <w:rsid w:val="005C15CF"/>
    <w:rsid w:val="005C3A86"/>
    <w:rsid w:val="005C69E7"/>
    <w:rsid w:val="005C7A12"/>
    <w:rsid w:val="005C7E02"/>
    <w:rsid w:val="005D6E9E"/>
    <w:rsid w:val="005E3D80"/>
    <w:rsid w:val="005E7C5A"/>
    <w:rsid w:val="005F5B64"/>
    <w:rsid w:val="00603EEC"/>
    <w:rsid w:val="00605383"/>
    <w:rsid w:val="00606A4C"/>
    <w:rsid w:val="006075B2"/>
    <w:rsid w:val="00607699"/>
    <w:rsid w:val="00615141"/>
    <w:rsid w:val="006200E2"/>
    <w:rsid w:val="006251C1"/>
    <w:rsid w:val="00632DD1"/>
    <w:rsid w:val="00641CAE"/>
    <w:rsid w:val="00642DF0"/>
    <w:rsid w:val="00642EFA"/>
    <w:rsid w:val="00645EF1"/>
    <w:rsid w:val="00646E90"/>
    <w:rsid w:val="00647458"/>
    <w:rsid w:val="00647854"/>
    <w:rsid w:val="006512AE"/>
    <w:rsid w:val="00655E4A"/>
    <w:rsid w:val="006565DF"/>
    <w:rsid w:val="00657BCD"/>
    <w:rsid w:val="0066070B"/>
    <w:rsid w:val="0066155C"/>
    <w:rsid w:val="006653D2"/>
    <w:rsid w:val="006676B8"/>
    <w:rsid w:val="006700C9"/>
    <w:rsid w:val="00672272"/>
    <w:rsid w:val="00674435"/>
    <w:rsid w:val="006817FF"/>
    <w:rsid w:val="006825F4"/>
    <w:rsid w:val="00682CF2"/>
    <w:rsid w:val="006833D8"/>
    <w:rsid w:val="00683599"/>
    <w:rsid w:val="00683DBC"/>
    <w:rsid w:val="006842BF"/>
    <w:rsid w:val="00685C01"/>
    <w:rsid w:val="00685F26"/>
    <w:rsid w:val="006864B6"/>
    <w:rsid w:val="006917BE"/>
    <w:rsid w:val="0069615F"/>
    <w:rsid w:val="006A0FA9"/>
    <w:rsid w:val="006A4F3A"/>
    <w:rsid w:val="006A6A7B"/>
    <w:rsid w:val="006A7901"/>
    <w:rsid w:val="006A7CFA"/>
    <w:rsid w:val="006B3D44"/>
    <w:rsid w:val="006B5110"/>
    <w:rsid w:val="006B5D02"/>
    <w:rsid w:val="006B60CD"/>
    <w:rsid w:val="006B705B"/>
    <w:rsid w:val="006C0F9B"/>
    <w:rsid w:val="006C18CF"/>
    <w:rsid w:val="006C3B18"/>
    <w:rsid w:val="006C3E1A"/>
    <w:rsid w:val="006C62F0"/>
    <w:rsid w:val="006D28E5"/>
    <w:rsid w:val="006D38C0"/>
    <w:rsid w:val="006D3F60"/>
    <w:rsid w:val="006D52A3"/>
    <w:rsid w:val="006D6F80"/>
    <w:rsid w:val="006E03C5"/>
    <w:rsid w:val="006E092A"/>
    <w:rsid w:val="006E0C2E"/>
    <w:rsid w:val="006E0C38"/>
    <w:rsid w:val="006E6C0C"/>
    <w:rsid w:val="006E6EE6"/>
    <w:rsid w:val="006E705E"/>
    <w:rsid w:val="006F0400"/>
    <w:rsid w:val="006F4CBC"/>
    <w:rsid w:val="006F550F"/>
    <w:rsid w:val="006F61F8"/>
    <w:rsid w:val="006F6DB2"/>
    <w:rsid w:val="00700611"/>
    <w:rsid w:val="00700617"/>
    <w:rsid w:val="00700B82"/>
    <w:rsid w:val="00703B6C"/>
    <w:rsid w:val="00704ED7"/>
    <w:rsid w:val="0070758A"/>
    <w:rsid w:val="007103AB"/>
    <w:rsid w:val="0071654A"/>
    <w:rsid w:val="007210C0"/>
    <w:rsid w:val="00724D4C"/>
    <w:rsid w:val="00725BC7"/>
    <w:rsid w:val="00727891"/>
    <w:rsid w:val="00727DEE"/>
    <w:rsid w:val="00734608"/>
    <w:rsid w:val="007347A0"/>
    <w:rsid w:val="00736B4D"/>
    <w:rsid w:val="00741A1A"/>
    <w:rsid w:val="00742B16"/>
    <w:rsid w:val="0074307D"/>
    <w:rsid w:val="00751108"/>
    <w:rsid w:val="007515DE"/>
    <w:rsid w:val="007523E6"/>
    <w:rsid w:val="00752EAD"/>
    <w:rsid w:val="00762B56"/>
    <w:rsid w:val="00763D1A"/>
    <w:rsid w:val="00764658"/>
    <w:rsid w:val="00765E4C"/>
    <w:rsid w:val="00772408"/>
    <w:rsid w:val="00772C3E"/>
    <w:rsid w:val="00772D75"/>
    <w:rsid w:val="0077467B"/>
    <w:rsid w:val="00775F0D"/>
    <w:rsid w:val="0077674D"/>
    <w:rsid w:val="00777EE8"/>
    <w:rsid w:val="0078126D"/>
    <w:rsid w:val="00787368"/>
    <w:rsid w:val="00787A69"/>
    <w:rsid w:val="00791FCE"/>
    <w:rsid w:val="00792C09"/>
    <w:rsid w:val="00793F97"/>
    <w:rsid w:val="007A27D1"/>
    <w:rsid w:val="007A3753"/>
    <w:rsid w:val="007A3845"/>
    <w:rsid w:val="007A4219"/>
    <w:rsid w:val="007A7128"/>
    <w:rsid w:val="007A71C0"/>
    <w:rsid w:val="007B3791"/>
    <w:rsid w:val="007B3E69"/>
    <w:rsid w:val="007B6592"/>
    <w:rsid w:val="007C05F3"/>
    <w:rsid w:val="007C37ED"/>
    <w:rsid w:val="007C75B1"/>
    <w:rsid w:val="007D26D1"/>
    <w:rsid w:val="007D59E7"/>
    <w:rsid w:val="007D6987"/>
    <w:rsid w:val="007D7817"/>
    <w:rsid w:val="007D7AE4"/>
    <w:rsid w:val="007E383A"/>
    <w:rsid w:val="007E76AF"/>
    <w:rsid w:val="007F150D"/>
    <w:rsid w:val="007F22A7"/>
    <w:rsid w:val="007F7A3F"/>
    <w:rsid w:val="00801CB3"/>
    <w:rsid w:val="00801CEF"/>
    <w:rsid w:val="0080225D"/>
    <w:rsid w:val="00806208"/>
    <w:rsid w:val="008071E1"/>
    <w:rsid w:val="008112CC"/>
    <w:rsid w:val="00814054"/>
    <w:rsid w:val="00814ACF"/>
    <w:rsid w:val="008155E1"/>
    <w:rsid w:val="00816981"/>
    <w:rsid w:val="00820250"/>
    <w:rsid w:val="00820892"/>
    <w:rsid w:val="00822CDC"/>
    <w:rsid w:val="008238C3"/>
    <w:rsid w:val="008245C1"/>
    <w:rsid w:val="00825922"/>
    <w:rsid w:val="00826FE5"/>
    <w:rsid w:val="0083037B"/>
    <w:rsid w:val="008338F4"/>
    <w:rsid w:val="008341C0"/>
    <w:rsid w:val="00836F7B"/>
    <w:rsid w:val="00843179"/>
    <w:rsid w:val="008436E9"/>
    <w:rsid w:val="00845B98"/>
    <w:rsid w:val="00846D9A"/>
    <w:rsid w:val="00850140"/>
    <w:rsid w:val="00854017"/>
    <w:rsid w:val="00856191"/>
    <w:rsid w:val="0086205D"/>
    <w:rsid w:val="008646F1"/>
    <w:rsid w:val="00866891"/>
    <w:rsid w:val="00870595"/>
    <w:rsid w:val="008705AE"/>
    <w:rsid w:val="00872447"/>
    <w:rsid w:val="00872DB4"/>
    <w:rsid w:val="00873BBA"/>
    <w:rsid w:val="008776EB"/>
    <w:rsid w:val="0088229B"/>
    <w:rsid w:val="00882872"/>
    <w:rsid w:val="00887BB1"/>
    <w:rsid w:val="008908C5"/>
    <w:rsid w:val="00893387"/>
    <w:rsid w:val="008936E2"/>
    <w:rsid w:val="00893AA0"/>
    <w:rsid w:val="00894784"/>
    <w:rsid w:val="008B044A"/>
    <w:rsid w:val="008B5D36"/>
    <w:rsid w:val="008B6A47"/>
    <w:rsid w:val="008C13D9"/>
    <w:rsid w:val="008C3813"/>
    <w:rsid w:val="008C55E6"/>
    <w:rsid w:val="008C5A3D"/>
    <w:rsid w:val="008C6F47"/>
    <w:rsid w:val="008C7571"/>
    <w:rsid w:val="008C7D2A"/>
    <w:rsid w:val="008C7D82"/>
    <w:rsid w:val="008D1D88"/>
    <w:rsid w:val="008D798C"/>
    <w:rsid w:val="008E35A1"/>
    <w:rsid w:val="008E536B"/>
    <w:rsid w:val="008E6A49"/>
    <w:rsid w:val="008E6B5D"/>
    <w:rsid w:val="008F3786"/>
    <w:rsid w:val="008F426F"/>
    <w:rsid w:val="008F6B0A"/>
    <w:rsid w:val="008F6D5B"/>
    <w:rsid w:val="008F7989"/>
    <w:rsid w:val="00901F8A"/>
    <w:rsid w:val="009036B6"/>
    <w:rsid w:val="00905BE0"/>
    <w:rsid w:val="00906C2D"/>
    <w:rsid w:val="00910939"/>
    <w:rsid w:val="00914BEA"/>
    <w:rsid w:val="00914C0C"/>
    <w:rsid w:val="00917047"/>
    <w:rsid w:val="009172BA"/>
    <w:rsid w:val="00917658"/>
    <w:rsid w:val="00924ACB"/>
    <w:rsid w:val="00933DBC"/>
    <w:rsid w:val="00944E38"/>
    <w:rsid w:val="00946579"/>
    <w:rsid w:val="00951967"/>
    <w:rsid w:val="00951A31"/>
    <w:rsid w:val="0095239F"/>
    <w:rsid w:val="00952A91"/>
    <w:rsid w:val="0095384E"/>
    <w:rsid w:val="009539B9"/>
    <w:rsid w:val="00954662"/>
    <w:rsid w:val="00954A12"/>
    <w:rsid w:val="0095554E"/>
    <w:rsid w:val="009558E4"/>
    <w:rsid w:val="0096651E"/>
    <w:rsid w:val="009665E7"/>
    <w:rsid w:val="00966ED8"/>
    <w:rsid w:val="009701C7"/>
    <w:rsid w:val="00970A70"/>
    <w:rsid w:val="00970AF9"/>
    <w:rsid w:val="009719DA"/>
    <w:rsid w:val="00971E15"/>
    <w:rsid w:val="00972501"/>
    <w:rsid w:val="0097330F"/>
    <w:rsid w:val="00974B76"/>
    <w:rsid w:val="009751CC"/>
    <w:rsid w:val="00983120"/>
    <w:rsid w:val="00983955"/>
    <w:rsid w:val="009920A1"/>
    <w:rsid w:val="00993EA7"/>
    <w:rsid w:val="009969FB"/>
    <w:rsid w:val="009A0E13"/>
    <w:rsid w:val="009A6280"/>
    <w:rsid w:val="009B462C"/>
    <w:rsid w:val="009B60D5"/>
    <w:rsid w:val="009C33B8"/>
    <w:rsid w:val="009C40DB"/>
    <w:rsid w:val="009C434E"/>
    <w:rsid w:val="009C537C"/>
    <w:rsid w:val="009C5FBD"/>
    <w:rsid w:val="009D38B4"/>
    <w:rsid w:val="009D5204"/>
    <w:rsid w:val="009D7E14"/>
    <w:rsid w:val="009D7F04"/>
    <w:rsid w:val="009E0197"/>
    <w:rsid w:val="009E06CA"/>
    <w:rsid w:val="009E095B"/>
    <w:rsid w:val="009E2134"/>
    <w:rsid w:val="009E2222"/>
    <w:rsid w:val="009F13FC"/>
    <w:rsid w:val="009F22D4"/>
    <w:rsid w:val="009F6112"/>
    <w:rsid w:val="009F6641"/>
    <w:rsid w:val="009F7648"/>
    <w:rsid w:val="00A0001A"/>
    <w:rsid w:val="00A00E6C"/>
    <w:rsid w:val="00A06D8A"/>
    <w:rsid w:val="00A12278"/>
    <w:rsid w:val="00A20D89"/>
    <w:rsid w:val="00A2334C"/>
    <w:rsid w:val="00A24CC8"/>
    <w:rsid w:val="00A25FA8"/>
    <w:rsid w:val="00A279BC"/>
    <w:rsid w:val="00A31DB4"/>
    <w:rsid w:val="00A322D3"/>
    <w:rsid w:val="00A34709"/>
    <w:rsid w:val="00A35DA4"/>
    <w:rsid w:val="00A36DC7"/>
    <w:rsid w:val="00A372AF"/>
    <w:rsid w:val="00A40F8C"/>
    <w:rsid w:val="00A412F9"/>
    <w:rsid w:val="00A45926"/>
    <w:rsid w:val="00A46022"/>
    <w:rsid w:val="00A500DF"/>
    <w:rsid w:val="00A507AE"/>
    <w:rsid w:val="00A530A4"/>
    <w:rsid w:val="00A53DD1"/>
    <w:rsid w:val="00A565A0"/>
    <w:rsid w:val="00A57261"/>
    <w:rsid w:val="00A601E5"/>
    <w:rsid w:val="00A61111"/>
    <w:rsid w:val="00A63857"/>
    <w:rsid w:val="00A64395"/>
    <w:rsid w:val="00A65392"/>
    <w:rsid w:val="00A66643"/>
    <w:rsid w:val="00A67C86"/>
    <w:rsid w:val="00A707AC"/>
    <w:rsid w:val="00A71860"/>
    <w:rsid w:val="00A7605F"/>
    <w:rsid w:val="00A76484"/>
    <w:rsid w:val="00A76793"/>
    <w:rsid w:val="00A7733B"/>
    <w:rsid w:val="00A81D88"/>
    <w:rsid w:val="00A83973"/>
    <w:rsid w:val="00A83D9E"/>
    <w:rsid w:val="00A90FD8"/>
    <w:rsid w:val="00A92185"/>
    <w:rsid w:val="00A92346"/>
    <w:rsid w:val="00A9320B"/>
    <w:rsid w:val="00A96205"/>
    <w:rsid w:val="00A96771"/>
    <w:rsid w:val="00A97FB9"/>
    <w:rsid w:val="00AA4F84"/>
    <w:rsid w:val="00AB1671"/>
    <w:rsid w:val="00AB1827"/>
    <w:rsid w:val="00AB1A5E"/>
    <w:rsid w:val="00AB3862"/>
    <w:rsid w:val="00AB7705"/>
    <w:rsid w:val="00AC0CD1"/>
    <w:rsid w:val="00AC1867"/>
    <w:rsid w:val="00AC399D"/>
    <w:rsid w:val="00AC3E29"/>
    <w:rsid w:val="00AD4053"/>
    <w:rsid w:val="00AD47D4"/>
    <w:rsid w:val="00AD6A85"/>
    <w:rsid w:val="00AE246C"/>
    <w:rsid w:val="00AE3069"/>
    <w:rsid w:val="00AE51AD"/>
    <w:rsid w:val="00AF02A2"/>
    <w:rsid w:val="00AF0352"/>
    <w:rsid w:val="00AF4A99"/>
    <w:rsid w:val="00AF5C0C"/>
    <w:rsid w:val="00AF5DE4"/>
    <w:rsid w:val="00AF6A31"/>
    <w:rsid w:val="00B033EE"/>
    <w:rsid w:val="00B04687"/>
    <w:rsid w:val="00B05EBB"/>
    <w:rsid w:val="00B06BE0"/>
    <w:rsid w:val="00B06F7B"/>
    <w:rsid w:val="00B11B99"/>
    <w:rsid w:val="00B11BD7"/>
    <w:rsid w:val="00B12C3C"/>
    <w:rsid w:val="00B14221"/>
    <w:rsid w:val="00B1665F"/>
    <w:rsid w:val="00B21548"/>
    <w:rsid w:val="00B21A97"/>
    <w:rsid w:val="00B24975"/>
    <w:rsid w:val="00B24BD6"/>
    <w:rsid w:val="00B25236"/>
    <w:rsid w:val="00B25259"/>
    <w:rsid w:val="00B3506E"/>
    <w:rsid w:val="00B3514B"/>
    <w:rsid w:val="00B36427"/>
    <w:rsid w:val="00B378E6"/>
    <w:rsid w:val="00B4149A"/>
    <w:rsid w:val="00B41D70"/>
    <w:rsid w:val="00B4413B"/>
    <w:rsid w:val="00B45511"/>
    <w:rsid w:val="00B46E49"/>
    <w:rsid w:val="00B47652"/>
    <w:rsid w:val="00B47DB3"/>
    <w:rsid w:val="00B514CD"/>
    <w:rsid w:val="00B54FFA"/>
    <w:rsid w:val="00B5725A"/>
    <w:rsid w:val="00B57DF1"/>
    <w:rsid w:val="00B62208"/>
    <w:rsid w:val="00B66B1C"/>
    <w:rsid w:val="00B66EC0"/>
    <w:rsid w:val="00B67297"/>
    <w:rsid w:val="00B771AB"/>
    <w:rsid w:val="00B77977"/>
    <w:rsid w:val="00B802EB"/>
    <w:rsid w:val="00B83757"/>
    <w:rsid w:val="00B84FC0"/>
    <w:rsid w:val="00B85F15"/>
    <w:rsid w:val="00B872AA"/>
    <w:rsid w:val="00B87461"/>
    <w:rsid w:val="00B9100B"/>
    <w:rsid w:val="00B91260"/>
    <w:rsid w:val="00B929DC"/>
    <w:rsid w:val="00B94BFE"/>
    <w:rsid w:val="00B96F19"/>
    <w:rsid w:val="00BA46C0"/>
    <w:rsid w:val="00BA5B8F"/>
    <w:rsid w:val="00BA789D"/>
    <w:rsid w:val="00BB0148"/>
    <w:rsid w:val="00BB152A"/>
    <w:rsid w:val="00BC486F"/>
    <w:rsid w:val="00BC72AD"/>
    <w:rsid w:val="00BC74FF"/>
    <w:rsid w:val="00BD4D4B"/>
    <w:rsid w:val="00BE0EAF"/>
    <w:rsid w:val="00BE582B"/>
    <w:rsid w:val="00BE6E31"/>
    <w:rsid w:val="00BF224A"/>
    <w:rsid w:val="00BF339B"/>
    <w:rsid w:val="00BF359A"/>
    <w:rsid w:val="00C010BE"/>
    <w:rsid w:val="00C04F81"/>
    <w:rsid w:val="00C073AF"/>
    <w:rsid w:val="00C11440"/>
    <w:rsid w:val="00C12A2B"/>
    <w:rsid w:val="00C13ED0"/>
    <w:rsid w:val="00C16884"/>
    <w:rsid w:val="00C22433"/>
    <w:rsid w:val="00C24CCF"/>
    <w:rsid w:val="00C26341"/>
    <w:rsid w:val="00C26B3C"/>
    <w:rsid w:val="00C30606"/>
    <w:rsid w:val="00C320B2"/>
    <w:rsid w:val="00C33593"/>
    <w:rsid w:val="00C35335"/>
    <w:rsid w:val="00C3567B"/>
    <w:rsid w:val="00C37B32"/>
    <w:rsid w:val="00C40924"/>
    <w:rsid w:val="00C41011"/>
    <w:rsid w:val="00C41C21"/>
    <w:rsid w:val="00C42592"/>
    <w:rsid w:val="00C42AFA"/>
    <w:rsid w:val="00C4424A"/>
    <w:rsid w:val="00C443E7"/>
    <w:rsid w:val="00C53F01"/>
    <w:rsid w:val="00C561F1"/>
    <w:rsid w:val="00C56CA4"/>
    <w:rsid w:val="00C62704"/>
    <w:rsid w:val="00C62F51"/>
    <w:rsid w:val="00C648C5"/>
    <w:rsid w:val="00C710C9"/>
    <w:rsid w:val="00C7114F"/>
    <w:rsid w:val="00C7233D"/>
    <w:rsid w:val="00C74B7B"/>
    <w:rsid w:val="00C76D40"/>
    <w:rsid w:val="00C83C93"/>
    <w:rsid w:val="00C86EAB"/>
    <w:rsid w:val="00C87AB5"/>
    <w:rsid w:val="00C9132E"/>
    <w:rsid w:val="00C92007"/>
    <w:rsid w:val="00CA1DC1"/>
    <w:rsid w:val="00CA3835"/>
    <w:rsid w:val="00CA5D36"/>
    <w:rsid w:val="00CA692C"/>
    <w:rsid w:val="00CB0A07"/>
    <w:rsid w:val="00CB1A6C"/>
    <w:rsid w:val="00CB2391"/>
    <w:rsid w:val="00CB457B"/>
    <w:rsid w:val="00CB585C"/>
    <w:rsid w:val="00CC30FD"/>
    <w:rsid w:val="00CC669B"/>
    <w:rsid w:val="00CC7E8F"/>
    <w:rsid w:val="00CD0239"/>
    <w:rsid w:val="00CD332F"/>
    <w:rsid w:val="00CD4337"/>
    <w:rsid w:val="00CD62F0"/>
    <w:rsid w:val="00CD7336"/>
    <w:rsid w:val="00CE3CBE"/>
    <w:rsid w:val="00CF0EBA"/>
    <w:rsid w:val="00CF6A92"/>
    <w:rsid w:val="00CF7697"/>
    <w:rsid w:val="00D01610"/>
    <w:rsid w:val="00D10C67"/>
    <w:rsid w:val="00D10EC3"/>
    <w:rsid w:val="00D11281"/>
    <w:rsid w:val="00D1211A"/>
    <w:rsid w:val="00D144A1"/>
    <w:rsid w:val="00D16472"/>
    <w:rsid w:val="00D20512"/>
    <w:rsid w:val="00D22FAC"/>
    <w:rsid w:val="00D24EDA"/>
    <w:rsid w:val="00D25CB2"/>
    <w:rsid w:val="00D25E44"/>
    <w:rsid w:val="00D31F70"/>
    <w:rsid w:val="00D34385"/>
    <w:rsid w:val="00D400FD"/>
    <w:rsid w:val="00D40897"/>
    <w:rsid w:val="00D4588E"/>
    <w:rsid w:val="00D45E33"/>
    <w:rsid w:val="00D46025"/>
    <w:rsid w:val="00D5611F"/>
    <w:rsid w:val="00D6129B"/>
    <w:rsid w:val="00D627E8"/>
    <w:rsid w:val="00D62F4B"/>
    <w:rsid w:val="00D643CA"/>
    <w:rsid w:val="00D65225"/>
    <w:rsid w:val="00D65A2F"/>
    <w:rsid w:val="00D70EFB"/>
    <w:rsid w:val="00D74921"/>
    <w:rsid w:val="00D810C7"/>
    <w:rsid w:val="00D8131C"/>
    <w:rsid w:val="00D815AA"/>
    <w:rsid w:val="00D817F9"/>
    <w:rsid w:val="00D82D33"/>
    <w:rsid w:val="00D8389B"/>
    <w:rsid w:val="00D846A7"/>
    <w:rsid w:val="00D846E6"/>
    <w:rsid w:val="00D90621"/>
    <w:rsid w:val="00D91D61"/>
    <w:rsid w:val="00D958DB"/>
    <w:rsid w:val="00DA364C"/>
    <w:rsid w:val="00DA51C5"/>
    <w:rsid w:val="00DA5FBF"/>
    <w:rsid w:val="00DA764E"/>
    <w:rsid w:val="00DA7FA1"/>
    <w:rsid w:val="00DB5264"/>
    <w:rsid w:val="00DB6580"/>
    <w:rsid w:val="00DB6E69"/>
    <w:rsid w:val="00DC2F0E"/>
    <w:rsid w:val="00DC3B3C"/>
    <w:rsid w:val="00DC4596"/>
    <w:rsid w:val="00DC48EB"/>
    <w:rsid w:val="00DC6DE6"/>
    <w:rsid w:val="00DC7352"/>
    <w:rsid w:val="00DC7FDB"/>
    <w:rsid w:val="00DD0E91"/>
    <w:rsid w:val="00DD24F8"/>
    <w:rsid w:val="00DD3EEC"/>
    <w:rsid w:val="00DD5EC6"/>
    <w:rsid w:val="00DD6DF8"/>
    <w:rsid w:val="00DD711E"/>
    <w:rsid w:val="00DE30E6"/>
    <w:rsid w:val="00DE32F7"/>
    <w:rsid w:val="00DF0E05"/>
    <w:rsid w:val="00DF5046"/>
    <w:rsid w:val="00E00ED6"/>
    <w:rsid w:val="00E030DA"/>
    <w:rsid w:val="00E034D7"/>
    <w:rsid w:val="00E10B53"/>
    <w:rsid w:val="00E11EB1"/>
    <w:rsid w:val="00E122D8"/>
    <w:rsid w:val="00E12B7C"/>
    <w:rsid w:val="00E200A8"/>
    <w:rsid w:val="00E2233D"/>
    <w:rsid w:val="00E23704"/>
    <w:rsid w:val="00E25605"/>
    <w:rsid w:val="00E25C37"/>
    <w:rsid w:val="00E27421"/>
    <w:rsid w:val="00E2753A"/>
    <w:rsid w:val="00E3034B"/>
    <w:rsid w:val="00E32C20"/>
    <w:rsid w:val="00E354A6"/>
    <w:rsid w:val="00E35BAA"/>
    <w:rsid w:val="00E410B4"/>
    <w:rsid w:val="00E433A9"/>
    <w:rsid w:val="00E46B76"/>
    <w:rsid w:val="00E4738B"/>
    <w:rsid w:val="00E5083D"/>
    <w:rsid w:val="00E50F4E"/>
    <w:rsid w:val="00E51E70"/>
    <w:rsid w:val="00E52AA4"/>
    <w:rsid w:val="00E52B70"/>
    <w:rsid w:val="00E5500C"/>
    <w:rsid w:val="00E61698"/>
    <w:rsid w:val="00E62298"/>
    <w:rsid w:val="00E628E9"/>
    <w:rsid w:val="00E631C4"/>
    <w:rsid w:val="00E63C99"/>
    <w:rsid w:val="00E703B4"/>
    <w:rsid w:val="00E747CA"/>
    <w:rsid w:val="00E77BAE"/>
    <w:rsid w:val="00E81F94"/>
    <w:rsid w:val="00E86299"/>
    <w:rsid w:val="00E86409"/>
    <w:rsid w:val="00E871A0"/>
    <w:rsid w:val="00E874A9"/>
    <w:rsid w:val="00E94325"/>
    <w:rsid w:val="00E96155"/>
    <w:rsid w:val="00E9629F"/>
    <w:rsid w:val="00EA19CD"/>
    <w:rsid w:val="00EA3024"/>
    <w:rsid w:val="00EA7849"/>
    <w:rsid w:val="00EB1FB6"/>
    <w:rsid w:val="00EB31C2"/>
    <w:rsid w:val="00EB35C5"/>
    <w:rsid w:val="00EB4945"/>
    <w:rsid w:val="00EB4A74"/>
    <w:rsid w:val="00EC25EB"/>
    <w:rsid w:val="00EC2F7F"/>
    <w:rsid w:val="00EC6E8E"/>
    <w:rsid w:val="00ED0227"/>
    <w:rsid w:val="00ED369D"/>
    <w:rsid w:val="00ED4D4E"/>
    <w:rsid w:val="00ED5486"/>
    <w:rsid w:val="00ED6CAE"/>
    <w:rsid w:val="00EE1C0F"/>
    <w:rsid w:val="00EE378E"/>
    <w:rsid w:val="00EE5373"/>
    <w:rsid w:val="00EE556E"/>
    <w:rsid w:val="00EE59F7"/>
    <w:rsid w:val="00EF0012"/>
    <w:rsid w:val="00EF0DF4"/>
    <w:rsid w:val="00EF27AA"/>
    <w:rsid w:val="00EF5D33"/>
    <w:rsid w:val="00EF63DF"/>
    <w:rsid w:val="00EF6B94"/>
    <w:rsid w:val="00F00F56"/>
    <w:rsid w:val="00F024B4"/>
    <w:rsid w:val="00F04C5F"/>
    <w:rsid w:val="00F0572B"/>
    <w:rsid w:val="00F106F4"/>
    <w:rsid w:val="00F1356F"/>
    <w:rsid w:val="00F178D6"/>
    <w:rsid w:val="00F20980"/>
    <w:rsid w:val="00F24804"/>
    <w:rsid w:val="00F264D5"/>
    <w:rsid w:val="00F31CDB"/>
    <w:rsid w:val="00F34FA5"/>
    <w:rsid w:val="00F36207"/>
    <w:rsid w:val="00F376D1"/>
    <w:rsid w:val="00F37F38"/>
    <w:rsid w:val="00F40222"/>
    <w:rsid w:val="00F4038C"/>
    <w:rsid w:val="00F421D4"/>
    <w:rsid w:val="00F428BE"/>
    <w:rsid w:val="00F43ECA"/>
    <w:rsid w:val="00F46A36"/>
    <w:rsid w:val="00F46EB9"/>
    <w:rsid w:val="00F5236E"/>
    <w:rsid w:val="00F6234B"/>
    <w:rsid w:val="00F67935"/>
    <w:rsid w:val="00F71C31"/>
    <w:rsid w:val="00F73455"/>
    <w:rsid w:val="00F73DE2"/>
    <w:rsid w:val="00F7417E"/>
    <w:rsid w:val="00F753CD"/>
    <w:rsid w:val="00F77308"/>
    <w:rsid w:val="00F802CE"/>
    <w:rsid w:val="00F822A1"/>
    <w:rsid w:val="00F856D8"/>
    <w:rsid w:val="00F860E0"/>
    <w:rsid w:val="00F910D1"/>
    <w:rsid w:val="00F923CE"/>
    <w:rsid w:val="00F93B71"/>
    <w:rsid w:val="00FA00BA"/>
    <w:rsid w:val="00FA06DD"/>
    <w:rsid w:val="00FA28B5"/>
    <w:rsid w:val="00FA579C"/>
    <w:rsid w:val="00FA6D77"/>
    <w:rsid w:val="00FA7E7D"/>
    <w:rsid w:val="00FB0B73"/>
    <w:rsid w:val="00FB21EF"/>
    <w:rsid w:val="00FB2E46"/>
    <w:rsid w:val="00FD22E0"/>
    <w:rsid w:val="00FD2443"/>
    <w:rsid w:val="00FD2834"/>
    <w:rsid w:val="00FD3015"/>
    <w:rsid w:val="00FD336A"/>
    <w:rsid w:val="00FD40DF"/>
    <w:rsid w:val="00FD5637"/>
    <w:rsid w:val="00FE0312"/>
    <w:rsid w:val="00FE1403"/>
    <w:rsid w:val="00FE3C20"/>
    <w:rsid w:val="00FE7B29"/>
    <w:rsid w:val="00FE7BA5"/>
    <w:rsid w:val="00FE7E6B"/>
    <w:rsid w:val="00FF0FAA"/>
    <w:rsid w:val="00FF2DBD"/>
    <w:rsid w:val="00FF35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236"/>
  </w:style>
  <w:style w:type="paragraph" w:styleId="1">
    <w:name w:val="heading 1"/>
    <w:basedOn w:val="a"/>
    <w:next w:val="a"/>
    <w:link w:val="10"/>
    <w:qFormat/>
    <w:rsid w:val="00D652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12C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E25C37"/>
    <w:pPr>
      <w:keepNext/>
      <w:spacing w:before="240" w:after="60"/>
      <w:outlineLvl w:val="2"/>
    </w:pPr>
    <w:rPr>
      <w:rFonts w:ascii="Cambria" w:eastAsia="Times New Roman" w:hAnsi="Cambria" w:cs="Times New Roman"/>
      <w:b/>
      <w:bCs/>
      <w:sz w:val="26"/>
      <w:szCs w:val="26"/>
    </w:rPr>
  </w:style>
  <w:style w:type="paragraph" w:styleId="5">
    <w:name w:val="heading 5"/>
    <w:basedOn w:val="a"/>
    <w:next w:val="a"/>
    <w:link w:val="50"/>
    <w:unhideWhenUsed/>
    <w:qFormat/>
    <w:rsid w:val="00497B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6E6EE6"/>
    <w:pPr>
      <w:keepNext/>
      <w:suppressAutoHyphens/>
      <w:spacing w:after="0" w:line="240" w:lineRule="auto"/>
      <w:ind w:left="4320" w:hanging="180"/>
      <w:outlineLvl w:val="5"/>
    </w:pPr>
    <w:rPr>
      <w:rFonts w:ascii="Times New Roman" w:eastAsia="Times New Roman" w:hAnsi="Times New Roman" w:cs="Times New Roman"/>
      <w:b/>
      <w:bCs/>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25C37"/>
    <w:rPr>
      <w:rFonts w:ascii="Cambria" w:eastAsia="Times New Roman" w:hAnsi="Cambria" w:cs="Times New Roman"/>
      <w:b/>
      <w:bCs/>
      <w:sz w:val="26"/>
      <w:szCs w:val="26"/>
      <w:lang w:eastAsia="ru-RU"/>
    </w:rPr>
  </w:style>
  <w:style w:type="paragraph" w:styleId="a3">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
    <w:basedOn w:val="a"/>
    <w:link w:val="a4"/>
    <w:unhideWhenUsed/>
    <w:rsid w:val="00E25C37"/>
    <w:pPr>
      <w:tabs>
        <w:tab w:val="left" w:pos="6521"/>
      </w:tabs>
      <w:spacing w:after="0" w:line="240" w:lineRule="auto"/>
    </w:pPr>
    <w:rPr>
      <w:rFonts w:ascii="Times New Roman" w:eastAsia="Times New Roman" w:hAnsi="Times New Roman" w:cs="Times New Roman"/>
      <w:b/>
      <w:bCs/>
      <w:noProof/>
      <w:sz w:val="24"/>
      <w:szCs w:val="24"/>
    </w:rPr>
  </w:style>
  <w:style w:type="character" w:customStyle="1" w:styleId="a4">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
    <w:basedOn w:val="a0"/>
    <w:link w:val="a3"/>
    <w:rsid w:val="00E25C37"/>
    <w:rPr>
      <w:rFonts w:ascii="Times New Roman" w:eastAsia="Times New Roman" w:hAnsi="Times New Roman" w:cs="Times New Roman"/>
      <w:b/>
      <w:bCs/>
      <w:noProof/>
      <w:sz w:val="24"/>
      <w:szCs w:val="24"/>
      <w:lang w:eastAsia="ru-RU"/>
    </w:rPr>
  </w:style>
  <w:style w:type="paragraph" w:styleId="a5">
    <w:name w:val="No Spacing"/>
    <w:uiPriority w:val="1"/>
    <w:qFormat/>
    <w:rsid w:val="00E25C37"/>
    <w:pPr>
      <w:widowControl w:val="0"/>
      <w:suppressAutoHyphens/>
      <w:autoSpaceDE w:val="0"/>
      <w:spacing w:after="0" w:line="240" w:lineRule="auto"/>
      <w:ind w:firstLine="720"/>
      <w:jc w:val="both"/>
    </w:pPr>
    <w:rPr>
      <w:rFonts w:ascii="Arial" w:eastAsia="Times New Roman" w:hAnsi="Arial" w:cs="Arial"/>
      <w:sz w:val="20"/>
      <w:szCs w:val="20"/>
      <w:lang w:eastAsia="ar-SA"/>
    </w:rPr>
  </w:style>
  <w:style w:type="paragraph" w:styleId="a6">
    <w:name w:val="Balloon Text"/>
    <w:basedOn w:val="a"/>
    <w:link w:val="a7"/>
    <w:unhideWhenUsed/>
    <w:rsid w:val="00E25C37"/>
    <w:pPr>
      <w:spacing w:after="0" w:line="240" w:lineRule="auto"/>
    </w:pPr>
    <w:rPr>
      <w:rFonts w:ascii="Tahoma" w:hAnsi="Tahoma" w:cs="Tahoma"/>
      <w:sz w:val="16"/>
      <w:szCs w:val="16"/>
    </w:rPr>
  </w:style>
  <w:style w:type="character" w:customStyle="1" w:styleId="a7">
    <w:name w:val="Текст выноски Знак"/>
    <w:basedOn w:val="a0"/>
    <w:link w:val="a6"/>
    <w:rsid w:val="00E25C37"/>
    <w:rPr>
      <w:rFonts w:ascii="Tahoma" w:eastAsiaTheme="minorEastAsia" w:hAnsi="Tahoma" w:cs="Tahoma"/>
      <w:sz w:val="16"/>
      <w:szCs w:val="16"/>
      <w:lang w:eastAsia="ru-RU"/>
    </w:rPr>
  </w:style>
  <w:style w:type="paragraph" w:styleId="a8">
    <w:name w:val="List Paragraph"/>
    <w:basedOn w:val="a"/>
    <w:uiPriority w:val="34"/>
    <w:qFormat/>
    <w:rsid w:val="00E25C37"/>
    <w:pPr>
      <w:ind w:left="720"/>
      <w:contextualSpacing/>
    </w:pPr>
  </w:style>
  <w:style w:type="paragraph" w:customStyle="1" w:styleId="ConsPlusDocList">
    <w:name w:val="ConsPlusDocList"/>
    <w:next w:val="a"/>
    <w:rsid w:val="00E25C37"/>
    <w:pPr>
      <w:widowControl w:val="0"/>
      <w:suppressAutoHyphens/>
      <w:autoSpaceDE w:val="0"/>
      <w:spacing w:after="0" w:line="240" w:lineRule="auto"/>
    </w:pPr>
    <w:rPr>
      <w:rFonts w:ascii="Arial" w:eastAsia="Arial" w:hAnsi="Arial" w:cs="Arial"/>
      <w:kern w:val="1"/>
      <w:sz w:val="20"/>
      <w:szCs w:val="20"/>
      <w:lang w:eastAsia="zh-CN" w:bidi="hi-IN"/>
    </w:rPr>
  </w:style>
  <w:style w:type="paragraph" w:customStyle="1" w:styleId="31">
    <w:name w:val="Основной текст 31"/>
    <w:basedOn w:val="a"/>
    <w:rsid w:val="00587C8C"/>
    <w:pPr>
      <w:suppressAutoHyphens/>
      <w:spacing w:after="120" w:line="100" w:lineRule="atLeast"/>
    </w:pPr>
    <w:rPr>
      <w:rFonts w:ascii="Times New Roman" w:eastAsia="Times New Roman" w:hAnsi="Times New Roman" w:cs="Times New Roman"/>
      <w:sz w:val="16"/>
      <w:szCs w:val="16"/>
      <w:lang w:eastAsia="zh-CN"/>
    </w:rPr>
  </w:style>
  <w:style w:type="paragraph" w:customStyle="1" w:styleId="ConsPlusTitle">
    <w:name w:val="ConsPlusTitle"/>
    <w:rsid w:val="00106698"/>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FontStyle12">
    <w:name w:val="Font Style12"/>
    <w:rsid w:val="00772408"/>
    <w:rPr>
      <w:rFonts w:ascii="Times New Roman" w:hAnsi="Times New Roman" w:cs="Times New Roman"/>
      <w:spacing w:val="-10"/>
      <w:sz w:val="24"/>
      <w:szCs w:val="24"/>
    </w:rPr>
  </w:style>
  <w:style w:type="character" w:customStyle="1" w:styleId="s4">
    <w:name w:val="s4"/>
    <w:basedOn w:val="a0"/>
    <w:rsid w:val="00772408"/>
  </w:style>
  <w:style w:type="character" w:styleId="a9">
    <w:name w:val="Hyperlink"/>
    <w:uiPriority w:val="99"/>
    <w:rsid w:val="008E6B5D"/>
    <w:rPr>
      <w:color w:val="000080"/>
      <w:u w:val="single"/>
    </w:rPr>
  </w:style>
  <w:style w:type="paragraph" w:customStyle="1" w:styleId="ConsPlusNormal">
    <w:name w:val="ConsPlusNormal"/>
    <w:rsid w:val="008E6B5D"/>
    <w:pPr>
      <w:widowControl w:val="0"/>
      <w:suppressAutoHyphens/>
      <w:autoSpaceDE w:val="0"/>
      <w:spacing w:after="0" w:line="240" w:lineRule="auto"/>
      <w:ind w:firstLine="720"/>
    </w:pPr>
    <w:rPr>
      <w:rFonts w:ascii="Arial" w:eastAsia="Calibri" w:hAnsi="Arial" w:cs="Arial"/>
      <w:sz w:val="20"/>
      <w:szCs w:val="20"/>
      <w:lang w:eastAsia="zh-CN"/>
    </w:rPr>
  </w:style>
  <w:style w:type="paragraph" w:customStyle="1" w:styleId="ConsPlusNonformat">
    <w:name w:val="ConsPlusNonformat"/>
    <w:rsid w:val="006075B2"/>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6C3E1A"/>
    <w:pPr>
      <w:widowControl w:val="0"/>
      <w:autoSpaceDE w:val="0"/>
      <w:autoSpaceDN w:val="0"/>
      <w:adjustRightInd w:val="0"/>
      <w:spacing w:after="0" w:line="240" w:lineRule="auto"/>
    </w:pPr>
    <w:rPr>
      <w:rFonts w:ascii="Arial" w:eastAsia="Times New Roman" w:hAnsi="Arial" w:cs="Arial"/>
      <w:sz w:val="20"/>
      <w:szCs w:val="20"/>
    </w:rPr>
  </w:style>
  <w:style w:type="paragraph" w:styleId="HTML">
    <w:name w:val="HTML Preformatted"/>
    <w:basedOn w:val="a"/>
    <w:link w:val="HTML0"/>
    <w:uiPriority w:val="99"/>
    <w:unhideWhenUsed/>
    <w:rsid w:val="00EC2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C2F7F"/>
    <w:rPr>
      <w:rFonts w:ascii="Courier New" w:eastAsia="Times New Roman" w:hAnsi="Courier New" w:cs="Courier New"/>
      <w:sz w:val="20"/>
      <w:szCs w:val="20"/>
      <w:lang w:eastAsia="ru-RU"/>
    </w:rPr>
  </w:style>
  <w:style w:type="character" w:customStyle="1" w:styleId="11">
    <w:name w:val="Основной шрифт абзаца1"/>
    <w:rsid w:val="002D66EF"/>
  </w:style>
  <w:style w:type="character" w:styleId="aa">
    <w:name w:val="Emphasis"/>
    <w:qFormat/>
    <w:rsid w:val="002D66EF"/>
    <w:rPr>
      <w:rFonts w:cs="Times New Roman"/>
      <w:i/>
      <w:iCs/>
    </w:rPr>
  </w:style>
  <w:style w:type="character" w:customStyle="1" w:styleId="10">
    <w:name w:val="Заголовок 1 Знак"/>
    <w:basedOn w:val="a0"/>
    <w:link w:val="1"/>
    <w:rsid w:val="00D65225"/>
    <w:rPr>
      <w:rFonts w:asciiTheme="majorHAnsi" w:eastAsiaTheme="majorEastAsia" w:hAnsiTheme="majorHAnsi" w:cstheme="majorBidi"/>
      <w:b/>
      <w:bCs/>
      <w:color w:val="365F91" w:themeColor="accent1" w:themeShade="BF"/>
      <w:sz w:val="28"/>
      <w:szCs w:val="28"/>
      <w:lang w:eastAsia="ru-RU"/>
    </w:rPr>
  </w:style>
  <w:style w:type="character" w:customStyle="1" w:styleId="50">
    <w:name w:val="Заголовок 5 Знак"/>
    <w:basedOn w:val="a0"/>
    <w:link w:val="5"/>
    <w:rsid w:val="00497B22"/>
    <w:rPr>
      <w:rFonts w:asciiTheme="majorHAnsi" w:eastAsiaTheme="majorEastAsia" w:hAnsiTheme="majorHAnsi" w:cstheme="majorBidi"/>
      <w:color w:val="243F60" w:themeColor="accent1" w:themeShade="7F"/>
      <w:lang w:eastAsia="ru-RU"/>
    </w:rPr>
  </w:style>
  <w:style w:type="paragraph" w:customStyle="1" w:styleId="ab">
    <w:name w:val="Текст в заданном формате"/>
    <w:basedOn w:val="a"/>
    <w:rsid w:val="00497B22"/>
    <w:pPr>
      <w:suppressAutoHyphens/>
      <w:spacing w:after="0" w:line="240" w:lineRule="auto"/>
    </w:pPr>
    <w:rPr>
      <w:rFonts w:ascii="Courier New" w:eastAsia="NSimSun" w:hAnsi="Courier New" w:cs="Courier New"/>
      <w:sz w:val="20"/>
      <w:szCs w:val="20"/>
      <w:lang w:eastAsia="zh-CN"/>
    </w:rPr>
  </w:style>
  <w:style w:type="character" w:styleId="ac">
    <w:name w:val="Strong"/>
    <w:qFormat/>
    <w:rsid w:val="00DC7FDB"/>
    <w:rPr>
      <w:b/>
      <w:bCs/>
    </w:rPr>
  </w:style>
  <w:style w:type="paragraph" w:styleId="ad">
    <w:name w:val="Normal (Web)"/>
    <w:basedOn w:val="a"/>
    <w:uiPriority w:val="99"/>
    <w:rsid w:val="00DC7FDB"/>
    <w:pPr>
      <w:spacing w:before="280" w:after="280" w:line="240" w:lineRule="auto"/>
    </w:pPr>
    <w:rPr>
      <w:rFonts w:ascii="Verdana" w:eastAsia="Calibri" w:hAnsi="Verdana" w:cs="Verdana"/>
      <w:sz w:val="20"/>
      <w:szCs w:val="20"/>
      <w:lang w:eastAsia="zh-CN"/>
    </w:rPr>
  </w:style>
  <w:style w:type="paragraph" w:customStyle="1" w:styleId="western">
    <w:name w:val="western"/>
    <w:basedOn w:val="a"/>
    <w:rsid w:val="00DC7FDB"/>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22">
    <w:name w:val="Основной текст с отступом 22"/>
    <w:basedOn w:val="a"/>
    <w:rsid w:val="00DC7FDB"/>
    <w:pPr>
      <w:suppressAutoHyphens/>
      <w:spacing w:after="120" w:line="480" w:lineRule="auto"/>
      <w:ind w:left="283"/>
    </w:pPr>
    <w:rPr>
      <w:rFonts w:ascii="Times New Roman" w:eastAsia="Times New Roman" w:hAnsi="Times New Roman" w:cs="Times New Roman"/>
      <w:sz w:val="24"/>
      <w:szCs w:val="24"/>
      <w:lang w:eastAsia="zh-CN"/>
    </w:rPr>
  </w:style>
  <w:style w:type="character" w:customStyle="1" w:styleId="60">
    <w:name w:val="Заголовок 6 Знак"/>
    <w:basedOn w:val="a0"/>
    <w:link w:val="6"/>
    <w:rsid w:val="006E6EE6"/>
    <w:rPr>
      <w:rFonts w:ascii="Times New Roman" w:eastAsia="Times New Roman" w:hAnsi="Times New Roman" w:cs="Times New Roman"/>
      <w:b/>
      <w:bCs/>
      <w:sz w:val="24"/>
      <w:szCs w:val="24"/>
      <w:lang w:eastAsia="zh-CN"/>
    </w:rPr>
  </w:style>
  <w:style w:type="paragraph" w:customStyle="1" w:styleId="ae">
    <w:name w:val="Заголовок"/>
    <w:basedOn w:val="a"/>
    <w:next w:val="a3"/>
    <w:rsid w:val="006E6EE6"/>
    <w:pPr>
      <w:keepNext/>
      <w:suppressAutoHyphens/>
      <w:spacing w:before="240" w:after="120" w:line="240" w:lineRule="auto"/>
    </w:pPr>
    <w:rPr>
      <w:rFonts w:ascii="Arial" w:eastAsia="Arial Unicode MS" w:hAnsi="Arial" w:cs="Mangal"/>
      <w:sz w:val="28"/>
      <w:szCs w:val="28"/>
      <w:lang w:eastAsia="zh-CN"/>
    </w:rPr>
  </w:style>
  <w:style w:type="character" w:customStyle="1" w:styleId="WW8Num1z0">
    <w:name w:val="WW8Num1z0"/>
    <w:rsid w:val="006E6EE6"/>
  </w:style>
  <w:style w:type="character" w:customStyle="1" w:styleId="WW8Num1z1">
    <w:name w:val="WW8Num1z1"/>
    <w:rsid w:val="006E6EE6"/>
  </w:style>
  <w:style w:type="character" w:customStyle="1" w:styleId="WW8Num1z2">
    <w:name w:val="WW8Num1z2"/>
    <w:rsid w:val="006E6EE6"/>
  </w:style>
  <w:style w:type="character" w:customStyle="1" w:styleId="WW8Num1z3">
    <w:name w:val="WW8Num1z3"/>
    <w:rsid w:val="006E6EE6"/>
  </w:style>
  <w:style w:type="character" w:customStyle="1" w:styleId="WW8Num1z4">
    <w:name w:val="WW8Num1z4"/>
    <w:rsid w:val="006E6EE6"/>
  </w:style>
  <w:style w:type="character" w:customStyle="1" w:styleId="WW8Num1z5">
    <w:name w:val="WW8Num1z5"/>
    <w:rsid w:val="006E6EE6"/>
  </w:style>
  <w:style w:type="character" w:customStyle="1" w:styleId="WW8Num1z6">
    <w:name w:val="WW8Num1z6"/>
    <w:rsid w:val="006E6EE6"/>
  </w:style>
  <w:style w:type="character" w:customStyle="1" w:styleId="WW8Num1z7">
    <w:name w:val="WW8Num1z7"/>
    <w:rsid w:val="006E6EE6"/>
  </w:style>
  <w:style w:type="character" w:customStyle="1" w:styleId="WW8Num1z8">
    <w:name w:val="WW8Num1z8"/>
    <w:rsid w:val="006E6EE6"/>
  </w:style>
  <w:style w:type="character" w:customStyle="1" w:styleId="WW8Num2z0">
    <w:name w:val="WW8Num2z0"/>
    <w:rsid w:val="006E6EE6"/>
  </w:style>
  <w:style w:type="character" w:customStyle="1" w:styleId="WW8Num2z1">
    <w:name w:val="WW8Num2z1"/>
    <w:rsid w:val="006E6EE6"/>
  </w:style>
  <w:style w:type="character" w:customStyle="1" w:styleId="WW8Num2z2">
    <w:name w:val="WW8Num2z2"/>
    <w:rsid w:val="006E6EE6"/>
  </w:style>
  <w:style w:type="character" w:customStyle="1" w:styleId="WW8Num2z3">
    <w:name w:val="WW8Num2z3"/>
    <w:rsid w:val="006E6EE6"/>
  </w:style>
  <w:style w:type="character" w:customStyle="1" w:styleId="WW8Num2z4">
    <w:name w:val="WW8Num2z4"/>
    <w:rsid w:val="006E6EE6"/>
  </w:style>
  <w:style w:type="character" w:customStyle="1" w:styleId="WW8Num2z5">
    <w:name w:val="WW8Num2z5"/>
    <w:rsid w:val="006E6EE6"/>
  </w:style>
  <w:style w:type="character" w:customStyle="1" w:styleId="WW8Num2z6">
    <w:name w:val="WW8Num2z6"/>
    <w:rsid w:val="006E6EE6"/>
  </w:style>
  <w:style w:type="character" w:customStyle="1" w:styleId="WW8Num2z7">
    <w:name w:val="WW8Num2z7"/>
    <w:rsid w:val="006E6EE6"/>
  </w:style>
  <w:style w:type="character" w:customStyle="1" w:styleId="WW8Num2z8">
    <w:name w:val="WW8Num2z8"/>
    <w:rsid w:val="006E6EE6"/>
  </w:style>
  <w:style w:type="character" w:customStyle="1" w:styleId="WW8Num3z0">
    <w:name w:val="WW8Num3z0"/>
    <w:rsid w:val="006E6EE6"/>
    <w:rPr>
      <w:rFonts w:ascii="Symbol" w:hAnsi="Symbol" w:cs="Symbol"/>
    </w:rPr>
  </w:style>
  <w:style w:type="character" w:customStyle="1" w:styleId="WW8Num3z1">
    <w:name w:val="WW8Num3z1"/>
    <w:rsid w:val="006E6EE6"/>
    <w:rPr>
      <w:rFonts w:ascii="Courier New" w:hAnsi="Courier New" w:cs="Courier New"/>
    </w:rPr>
  </w:style>
  <w:style w:type="character" w:customStyle="1" w:styleId="WW8Num3z2">
    <w:name w:val="WW8Num3z2"/>
    <w:rsid w:val="006E6EE6"/>
    <w:rPr>
      <w:rFonts w:ascii="Wingdings" w:hAnsi="Wingdings" w:cs="Wingdings"/>
    </w:rPr>
  </w:style>
  <w:style w:type="character" w:customStyle="1" w:styleId="WW8Num3z3">
    <w:name w:val="WW8Num3z3"/>
    <w:rsid w:val="006E6EE6"/>
  </w:style>
  <w:style w:type="character" w:customStyle="1" w:styleId="WW8Num3z4">
    <w:name w:val="WW8Num3z4"/>
    <w:rsid w:val="006E6EE6"/>
  </w:style>
  <w:style w:type="character" w:customStyle="1" w:styleId="WW8Num3z5">
    <w:name w:val="WW8Num3z5"/>
    <w:rsid w:val="006E6EE6"/>
  </w:style>
  <w:style w:type="character" w:customStyle="1" w:styleId="WW8Num3z6">
    <w:name w:val="WW8Num3z6"/>
    <w:rsid w:val="006E6EE6"/>
  </w:style>
  <w:style w:type="character" w:customStyle="1" w:styleId="WW8Num3z7">
    <w:name w:val="WW8Num3z7"/>
    <w:rsid w:val="006E6EE6"/>
  </w:style>
  <w:style w:type="character" w:customStyle="1" w:styleId="WW8Num3z8">
    <w:name w:val="WW8Num3z8"/>
    <w:rsid w:val="006E6EE6"/>
  </w:style>
  <w:style w:type="character" w:customStyle="1" w:styleId="WW8Num4z0">
    <w:name w:val="WW8Num4z0"/>
    <w:rsid w:val="006E6EE6"/>
    <w:rPr>
      <w:rFonts w:ascii="Symbol" w:hAnsi="Symbol" w:cs="Symbol"/>
      <w:bCs/>
      <w:color w:val="000000"/>
      <w:sz w:val="28"/>
      <w:szCs w:val="28"/>
      <w:shd w:val="clear" w:color="auto" w:fill="FFFFFF"/>
    </w:rPr>
  </w:style>
  <w:style w:type="character" w:customStyle="1" w:styleId="WW8Num5z0">
    <w:name w:val="WW8Num5z0"/>
    <w:rsid w:val="006E6EE6"/>
    <w:rPr>
      <w:color w:val="auto"/>
    </w:rPr>
  </w:style>
  <w:style w:type="character" w:customStyle="1" w:styleId="WW8Num5z1">
    <w:name w:val="WW8Num5z1"/>
    <w:rsid w:val="006E6EE6"/>
  </w:style>
  <w:style w:type="character" w:customStyle="1" w:styleId="WW8Num5z2">
    <w:name w:val="WW8Num5z2"/>
    <w:rsid w:val="006E6EE6"/>
  </w:style>
  <w:style w:type="character" w:customStyle="1" w:styleId="WW8Num5z3">
    <w:name w:val="WW8Num5z3"/>
    <w:rsid w:val="006E6EE6"/>
  </w:style>
  <w:style w:type="character" w:customStyle="1" w:styleId="WW8Num5z4">
    <w:name w:val="WW8Num5z4"/>
    <w:rsid w:val="006E6EE6"/>
  </w:style>
  <w:style w:type="character" w:customStyle="1" w:styleId="WW8Num5z5">
    <w:name w:val="WW8Num5z5"/>
    <w:rsid w:val="006E6EE6"/>
  </w:style>
  <w:style w:type="character" w:customStyle="1" w:styleId="WW8Num5z6">
    <w:name w:val="WW8Num5z6"/>
    <w:rsid w:val="006E6EE6"/>
  </w:style>
  <w:style w:type="character" w:customStyle="1" w:styleId="WW8Num5z7">
    <w:name w:val="WW8Num5z7"/>
    <w:rsid w:val="006E6EE6"/>
  </w:style>
  <w:style w:type="character" w:customStyle="1" w:styleId="WW8Num5z8">
    <w:name w:val="WW8Num5z8"/>
    <w:rsid w:val="006E6EE6"/>
  </w:style>
  <w:style w:type="character" w:customStyle="1" w:styleId="WW8Num6z0">
    <w:name w:val="WW8Num6z0"/>
    <w:rsid w:val="006E6EE6"/>
    <w:rPr>
      <w:color w:val="auto"/>
    </w:rPr>
  </w:style>
  <w:style w:type="character" w:customStyle="1" w:styleId="WW8Num6z1">
    <w:name w:val="WW8Num6z1"/>
    <w:rsid w:val="006E6EE6"/>
  </w:style>
  <w:style w:type="character" w:customStyle="1" w:styleId="WW8Num6z2">
    <w:name w:val="WW8Num6z2"/>
    <w:rsid w:val="006E6EE6"/>
  </w:style>
  <w:style w:type="character" w:customStyle="1" w:styleId="WW8Num6z3">
    <w:name w:val="WW8Num6z3"/>
    <w:rsid w:val="006E6EE6"/>
  </w:style>
  <w:style w:type="character" w:customStyle="1" w:styleId="WW8Num6z4">
    <w:name w:val="WW8Num6z4"/>
    <w:rsid w:val="006E6EE6"/>
  </w:style>
  <w:style w:type="character" w:customStyle="1" w:styleId="WW8Num6z5">
    <w:name w:val="WW8Num6z5"/>
    <w:rsid w:val="006E6EE6"/>
  </w:style>
  <w:style w:type="character" w:customStyle="1" w:styleId="WW8Num6z6">
    <w:name w:val="WW8Num6z6"/>
    <w:rsid w:val="006E6EE6"/>
  </w:style>
  <w:style w:type="character" w:customStyle="1" w:styleId="WW8Num6z7">
    <w:name w:val="WW8Num6z7"/>
    <w:rsid w:val="006E6EE6"/>
  </w:style>
  <w:style w:type="character" w:customStyle="1" w:styleId="WW8Num6z8">
    <w:name w:val="WW8Num6z8"/>
    <w:rsid w:val="006E6EE6"/>
  </w:style>
  <w:style w:type="character" w:customStyle="1" w:styleId="61">
    <w:name w:val="Основной шрифт абзаца6"/>
    <w:rsid w:val="006E6EE6"/>
  </w:style>
  <w:style w:type="character" w:customStyle="1" w:styleId="51">
    <w:name w:val="Основной шрифт абзаца5"/>
    <w:rsid w:val="006E6EE6"/>
  </w:style>
  <w:style w:type="character" w:customStyle="1" w:styleId="4">
    <w:name w:val="Основной шрифт абзаца4"/>
    <w:rsid w:val="006E6EE6"/>
  </w:style>
  <w:style w:type="character" w:customStyle="1" w:styleId="32">
    <w:name w:val="Основной шрифт абзаца3"/>
    <w:rsid w:val="006E6EE6"/>
  </w:style>
  <w:style w:type="character" w:customStyle="1" w:styleId="Absatz-Standardschriftart">
    <w:name w:val="Absatz-Standardschriftart"/>
    <w:rsid w:val="006E6EE6"/>
  </w:style>
  <w:style w:type="character" w:customStyle="1" w:styleId="WW8Num4z1">
    <w:name w:val="WW8Num4z1"/>
    <w:rsid w:val="006E6EE6"/>
    <w:rPr>
      <w:rFonts w:ascii="Courier New" w:hAnsi="Courier New" w:cs="Courier New"/>
    </w:rPr>
  </w:style>
  <w:style w:type="character" w:customStyle="1" w:styleId="WW8Num4z2">
    <w:name w:val="WW8Num4z2"/>
    <w:rsid w:val="006E6EE6"/>
    <w:rPr>
      <w:rFonts w:ascii="Wingdings" w:hAnsi="Wingdings" w:cs="Wingdings"/>
    </w:rPr>
  </w:style>
  <w:style w:type="character" w:customStyle="1" w:styleId="WW8Num7z0">
    <w:name w:val="WW8Num7z0"/>
    <w:rsid w:val="006E6EE6"/>
    <w:rPr>
      <w:rFonts w:ascii="Times New Roman" w:eastAsia="Times New Roman" w:hAnsi="Times New Roman" w:cs="Times New Roman"/>
    </w:rPr>
  </w:style>
  <w:style w:type="character" w:customStyle="1" w:styleId="WW8Num7z1">
    <w:name w:val="WW8Num7z1"/>
    <w:rsid w:val="006E6EE6"/>
    <w:rPr>
      <w:rFonts w:cs="Times New Roman"/>
    </w:rPr>
  </w:style>
  <w:style w:type="character" w:customStyle="1" w:styleId="WW8Num9z0">
    <w:name w:val="WW8Num9z0"/>
    <w:rsid w:val="006E6EE6"/>
    <w:rPr>
      <w:rFonts w:ascii="Times New Roman" w:eastAsia="Times New Roman" w:hAnsi="Times New Roman" w:cs="Times New Roman"/>
    </w:rPr>
  </w:style>
  <w:style w:type="character" w:customStyle="1" w:styleId="WW8Num9z1">
    <w:name w:val="WW8Num9z1"/>
    <w:rsid w:val="006E6EE6"/>
    <w:rPr>
      <w:rFonts w:cs="Times New Roman"/>
    </w:rPr>
  </w:style>
  <w:style w:type="character" w:customStyle="1" w:styleId="WW8Num10z0">
    <w:name w:val="WW8Num10z0"/>
    <w:rsid w:val="006E6EE6"/>
    <w:rPr>
      <w:rFonts w:ascii="Symbol" w:hAnsi="Symbol" w:cs="Symbol"/>
    </w:rPr>
  </w:style>
  <w:style w:type="character" w:customStyle="1" w:styleId="WW8Num10z1">
    <w:name w:val="WW8Num10z1"/>
    <w:rsid w:val="006E6EE6"/>
    <w:rPr>
      <w:rFonts w:ascii="Courier New" w:hAnsi="Courier New" w:cs="Courier New"/>
    </w:rPr>
  </w:style>
  <w:style w:type="character" w:customStyle="1" w:styleId="WW8Num10z2">
    <w:name w:val="WW8Num10z2"/>
    <w:rsid w:val="006E6EE6"/>
    <w:rPr>
      <w:rFonts w:ascii="Wingdings" w:hAnsi="Wingdings" w:cs="Wingdings"/>
    </w:rPr>
  </w:style>
  <w:style w:type="character" w:customStyle="1" w:styleId="21">
    <w:name w:val="Основной шрифт абзаца2"/>
    <w:rsid w:val="006E6EE6"/>
  </w:style>
  <w:style w:type="character" w:customStyle="1" w:styleId="23">
    <w:name w:val="Основной текст с отступом 2 Знак"/>
    <w:rsid w:val="006E6EE6"/>
    <w:rPr>
      <w:sz w:val="24"/>
      <w:szCs w:val="24"/>
    </w:rPr>
  </w:style>
  <w:style w:type="character" w:customStyle="1" w:styleId="af">
    <w:name w:val="Верхний колонтитул Знак"/>
    <w:rsid w:val="006E6EE6"/>
    <w:rPr>
      <w:sz w:val="24"/>
      <w:szCs w:val="24"/>
    </w:rPr>
  </w:style>
  <w:style w:type="character" w:customStyle="1" w:styleId="af0">
    <w:name w:val="Нижний колонтитул Знак"/>
    <w:rsid w:val="006E6EE6"/>
    <w:rPr>
      <w:rFonts w:ascii="Calibri" w:hAnsi="Calibri" w:cs="Calibri"/>
      <w:sz w:val="22"/>
      <w:szCs w:val="22"/>
    </w:rPr>
  </w:style>
  <w:style w:type="character" w:customStyle="1" w:styleId="af1">
    <w:name w:val="Основной текст с отступом Знак"/>
    <w:rsid w:val="006E6EE6"/>
    <w:rPr>
      <w:rFonts w:eastAsia="Calibri"/>
    </w:rPr>
  </w:style>
  <w:style w:type="character" w:customStyle="1" w:styleId="33">
    <w:name w:val="Основной текст с отступом 3 Знак"/>
    <w:rsid w:val="006E6EE6"/>
    <w:rPr>
      <w:rFonts w:ascii="Calibri" w:hAnsi="Calibri" w:cs="Calibri"/>
      <w:sz w:val="16"/>
      <w:szCs w:val="16"/>
    </w:rPr>
  </w:style>
  <w:style w:type="character" w:customStyle="1" w:styleId="WW8Num14z0">
    <w:name w:val="WW8Num14z0"/>
    <w:rsid w:val="006E6EE6"/>
    <w:rPr>
      <w:rFonts w:ascii="Symbol" w:hAnsi="Symbol" w:cs="Symbol"/>
    </w:rPr>
  </w:style>
  <w:style w:type="character" w:customStyle="1" w:styleId="highlighthighlightactive">
    <w:name w:val="highlight highlight_active"/>
    <w:basedOn w:val="21"/>
    <w:rsid w:val="006E6EE6"/>
  </w:style>
  <w:style w:type="character" w:customStyle="1" w:styleId="text">
    <w:name w:val="text"/>
    <w:rsid w:val="006E6EE6"/>
  </w:style>
  <w:style w:type="character" w:styleId="af2">
    <w:name w:val="page number"/>
    <w:basedOn w:val="11"/>
    <w:rsid w:val="006E6EE6"/>
  </w:style>
  <w:style w:type="character" w:customStyle="1" w:styleId="WW-Absatz-Standardschriftart">
    <w:name w:val="WW-Absatz-Standardschriftart"/>
    <w:rsid w:val="006E6EE6"/>
  </w:style>
  <w:style w:type="character" w:customStyle="1" w:styleId="WW-Absatz-Standardschriftart1">
    <w:name w:val="WW-Absatz-Standardschriftart1"/>
    <w:rsid w:val="006E6EE6"/>
  </w:style>
  <w:style w:type="character" w:customStyle="1" w:styleId="WW-Absatz-Standardschriftart11">
    <w:name w:val="WW-Absatz-Standardschriftart11"/>
    <w:rsid w:val="006E6EE6"/>
  </w:style>
  <w:style w:type="character" w:customStyle="1" w:styleId="WW-Absatz-Standardschriftart111">
    <w:name w:val="WW-Absatz-Standardschriftart111"/>
    <w:rsid w:val="006E6EE6"/>
  </w:style>
  <w:style w:type="character" w:customStyle="1" w:styleId="WW-Absatz-Standardschriftart1111">
    <w:name w:val="WW-Absatz-Standardschriftart1111"/>
    <w:rsid w:val="006E6EE6"/>
  </w:style>
  <w:style w:type="character" w:customStyle="1" w:styleId="WW-Absatz-Standardschriftart11111">
    <w:name w:val="WW-Absatz-Standardschriftart11111"/>
    <w:rsid w:val="006E6EE6"/>
  </w:style>
  <w:style w:type="character" w:customStyle="1" w:styleId="7">
    <w:name w:val="Основной шрифт абзаца7"/>
    <w:rsid w:val="006E6EE6"/>
  </w:style>
  <w:style w:type="character" w:customStyle="1" w:styleId="FontStyle13">
    <w:name w:val="Font Style13"/>
    <w:rsid w:val="006E6EE6"/>
    <w:rPr>
      <w:rFonts w:ascii="Times New Roman" w:hAnsi="Times New Roman" w:cs="Times New Roman"/>
      <w:spacing w:val="30"/>
      <w:sz w:val="18"/>
      <w:szCs w:val="18"/>
    </w:rPr>
  </w:style>
  <w:style w:type="character" w:customStyle="1" w:styleId="FontStyle16">
    <w:name w:val="Font Style16"/>
    <w:rsid w:val="006E6EE6"/>
    <w:rPr>
      <w:rFonts w:ascii="Times New Roman" w:hAnsi="Times New Roman" w:cs="Times New Roman"/>
      <w:b/>
      <w:bCs/>
      <w:i/>
      <w:iCs/>
      <w:sz w:val="20"/>
      <w:szCs w:val="20"/>
    </w:rPr>
  </w:style>
  <w:style w:type="character" w:customStyle="1" w:styleId="FontStyle17">
    <w:name w:val="Font Style17"/>
    <w:rsid w:val="006E6EE6"/>
    <w:rPr>
      <w:rFonts w:ascii="Times New Roman" w:hAnsi="Times New Roman" w:cs="Times New Roman"/>
      <w:b/>
      <w:bCs/>
      <w:i/>
      <w:iCs/>
      <w:sz w:val="22"/>
      <w:szCs w:val="22"/>
    </w:rPr>
  </w:style>
  <w:style w:type="character" w:customStyle="1" w:styleId="FontStyle18">
    <w:name w:val="Font Style18"/>
    <w:rsid w:val="006E6EE6"/>
    <w:rPr>
      <w:rFonts w:ascii="Times New Roman" w:hAnsi="Times New Roman" w:cs="Times New Roman"/>
      <w:sz w:val="20"/>
      <w:szCs w:val="20"/>
    </w:rPr>
  </w:style>
  <w:style w:type="character" w:customStyle="1" w:styleId="af3">
    <w:name w:val="Символ нумерации"/>
    <w:rsid w:val="006E6EE6"/>
  </w:style>
  <w:style w:type="character" w:customStyle="1" w:styleId="210">
    <w:name w:val="Основной текст с отступом 2 Знак1"/>
    <w:rsid w:val="006E6EE6"/>
    <w:rPr>
      <w:sz w:val="24"/>
      <w:szCs w:val="24"/>
      <w:lang w:eastAsia="zh-CN"/>
    </w:rPr>
  </w:style>
  <w:style w:type="character" w:customStyle="1" w:styleId="12">
    <w:name w:val="Основной текст Знак1"/>
    <w:rsid w:val="006E6EE6"/>
    <w:rPr>
      <w:sz w:val="24"/>
      <w:szCs w:val="24"/>
      <w:lang w:eastAsia="zh-CN"/>
    </w:rPr>
  </w:style>
  <w:style w:type="character" w:customStyle="1" w:styleId="13">
    <w:name w:val="Верхний колонтитул Знак1"/>
    <w:rsid w:val="006E6EE6"/>
    <w:rPr>
      <w:sz w:val="24"/>
      <w:szCs w:val="24"/>
      <w:lang w:eastAsia="zh-CN"/>
    </w:rPr>
  </w:style>
  <w:style w:type="character" w:customStyle="1" w:styleId="14">
    <w:name w:val="Текст выноски Знак1"/>
    <w:rsid w:val="006E6EE6"/>
    <w:rPr>
      <w:rFonts w:ascii="Tahoma" w:hAnsi="Tahoma" w:cs="Tahoma"/>
      <w:sz w:val="16"/>
      <w:szCs w:val="16"/>
      <w:lang w:eastAsia="zh-CN"/>
    </w:rPr>
  </w:style>
  <w:style w:type="character" w:customStyle="1" w:styleId="15">
    <w:name w:val="Нижний колонтитул Знак1"/>
    <w:rsid w:val="006E6EE6"/>
    <w:rPr>
      <w:rFonts w:ascii="Calibri" w:hAnsi="Calibri" w:cs="Calibri"/>
      <w:sz w:val="22"/>
      <w:szCs w:val="22"/>
      <w:lang w:eastAsia="zh-CN"/>
    </w:rPr>
  </w:style>
  <w:style w:type="character" w:customStyle="1" w:styleId="16">
    <w:name w:val="Основной текст с отступом Знак1"/>
    <w:rsid w:val="006E6EE6"/>
    <w:rPr>
      <w:rFonts w:eastAsia="Calibri"/>
      <w:lang w:eastAsia="zh-CN"/>
    </w:rPr>
  </w:style>
  <w:style w:type="paragraph" w:styleId="af4">
    <w:name w:val="List"/>
    <w:basedOn w:val="a3"/>
    <w:rsid w:val="006E6EE6"/>
    <w:pPr>
      <w:tabs>
        <w:tab w:val="clear" w:pos="6521"/>
      </w:tabs>
      <w:suppressAutoHyphens/>
      <w:jc w:val="both"/>
    </w:pPr>
    <w:rPr>
      <w:rFonts w:cs="Mangal"/>
      <w:b w:val="0"/>
      <w:bCs w:val="0"/>
      <w:noProof w:val="0"/>
      <w:lang w:eastAsia="zh-CN"/>
    </w:rPr>
  </w:style>
  <w:style w:type="paragraph" w:styleId="af5">
    <w:name w:val="caption"/>
    <w:basedOn w:val="a"/>
    <w:qFormat/>
    <w:rsid w:val="006E6EE6"/>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52">
    <w:name w:val="Указатель5"/>
    <w:basedOn w:val="a"/>
    <w:rsid w:val="006E6EE6"/>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40">
    <w:name w:val="Название объекта4"/>
    <w:basedOn w:val="a"/>
    <w:rsid w:val="006E6EE6"/>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41">
    <w:name w:val="Указатель4"/>
    <w:basedOn w:val="a"/>
    <w:rsid w:val="006E6EE6"/>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34">
    <w:name w:val="Название объекта3"/>
    <w:basedOn w:val="a"/>
    <w:rsid w:val="006E6EE6"/>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35">
    <w:name w:val="Указатель3"/>
    <w:basedOn w:val="a"/>
    <w:rsid w:val="006E6EE6"/>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24">
    <w:name w:val="Название объекта2"/>
    <w:basedOn w:val="a"/>
    <w:rsid w:val="006E6EE6"/>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25">
    <w:name w:val="Указатель2"/>
    <w:basedOn w:val="a"/>
    <w:rsid w:val="006E6EE6"/>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7">
    <w:name w:val="Название объекта1"/>
    <w:basedOn w:val="a"/>
    <w:rsid w:val="006E6EE6"/>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8">
    <w:name w:val="Указатель1"/>
    <w:basedOn w:val="a"/>
    <w:rsid w:val="006E6EE6"/>
    <w:pPr>
      <w:suppressLineNumbers/>
      <w:suppressAutoHyphens/>
      <w:spacing w:after="0" w:line="240" w:lineRule="auto"/>
    </w:pPr>
    <w:rPr>
      <w:rFonts w:ascii="Times New Roman" w:eastAsia="Times New Roman" w:hAnsi="Times New Roman" w:cs="Mangal"/>
      <w:sz w:val="24"/>
      <w:szCs w:val="24"/>
      <w:lang w:eastAsia="zh-CN"/>
    </w:rPr>
  </w:style>
  <w:style w:type="paragraph" w:styleId="af6">
    <w:name w:val="header"/>
    <w:basedOn w:val="a"/>
    <w:link w:val="26"/>
    <w:rsid w:val="006E6EE6"/>
    <w:pPr>
      <w:tabs>
        <w:tab w:val="center" w:pos="4677"/>
        <w:tab w:val="right" w:pos="9355"/>
      </w:tabs>
      <w:suppressAutoHyphens/>
      <w:spacing w:after="0" w:line="240" w:lineRule="auto"/>
    </w:pPr>
    <w:rPr>
      <w:rFonts w:ascii="Times New Roman" w:eastAsia="Times New Roman" w:hAnsi="Times New Roman" w:cs="Times New Roman"/>
      <w:sz w:val="24"/>
      <w:szCs w:val="24"/>
      <w:lang w:eastAsia="zh-CN"/>
    </w:rPr>
  </w:style>
  <w:style w:type="character" w:customStyle="1" w:styleId="26">
    <w:name w:val="Верхний колонтитул Знак2"/>
    <w:basedOn w:val="a0"/>
    <w:link w:val="af6"/>
    <w:rsid w:val="006E6EE6"/>
    <w:rPr>
      <w:rFonts w:ascii="Times New Roman" w:eastAsia="Times New Roman" w:hAnsi="Times New Roman" w:cs="Times New Roman"/>
      <w:sz w:val="24"/>
      <w:szCs w:val="24"/>
      <w:lang w:eastAsia="zh-CN"/>
    </w:rPr>
  </w:style>
  <w:style w:type="paragraph" w:customStyle="1" w:styleId="211">
    <w:name w:val="Основной текст с отступом 21"/>
    <w:basedOn w:val="a"/>
    <w:rsid w:val="006E6EE6"/>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19">
    <w:name w:val="Абзац списка1"/>
    <w:basedOn w:val="a"/>
    <w:rsid w:val="006E6EE6"/>
    <w:pPr>
      <w:ind w:left="720"/>
    </w:pPr>
    <w:rPr>
      <w:rFonts w:ascii="Calibri" w:eastAsia="Times New Roman" w:hAnsi="Calibri" w:cs="Calibri"/>
      <w:lang w:eastAsia="zh-CN"/>
    </w:rPr>
  </w:style>
  <w:style w:type="paragraph" w:styleId="af7">
    <w:name w:val="footer"/>
    <w:basedOn w:val="a"/>
    <w:link w:val="27"/>
    <w:rsid w:val="006E6EE6"/>
    <w:pPr>
      <w:tabs>
        <w:tab w:val="center" w:pos="4677"/>
        <w:tab w:val="right" w:pos="9355"/>
      </w:tabs>
      <w:spacing w:after="0" w:line="240" w:lineRule="auto"/>
    </w:pPr>
    <w:rPr>
      <w:rFonts w:ascii="Calibri" w:eastAsia="Times New Roman" w:hAnsi="Calibri" w:cs="Calibri"/>
      <w:lang w:eastAsia="zh-CN"/>
    </w:rPr>
  </w:style>
  <w:style w:type="character" w:customStyle="1" w:styleId="27">
    <w:name w:val="Нижний колонтитул Знак2"/>
    <w:basedOn w:val="a0"/>
    <w:link w:val="af7"/>
    <w:rsid w:val="006E6EE6"/>
    <w:rPr>
      <w:rFonts w:ascii="Calibri" w:eastAsia="Times New Roman" w:hAnsi="Calibri" w:cs="Calibri"/>
      <w:lang w:eastAsia="zh-CN"/>
    </w:rPr>
  </w:style>
  <w:style w:type="paragraph" w:customStyle="1" w:styleId="af8">
    <w:name w:val="Знак"/>
    <w:basedOn w:val="a"/>
    <w:rsid w:val="006E6EE6"/>
    <w:pPr>
      <w:spacing w:after="160" w:line="240" w:lineRule="exact"/>
    </w:pPr>
    <w:rPr>
      <w:rFonts w:ascii="Arial" w:eastAsia="Calibri" w:hAnsi="Arial" w:cs="Arial"/>
      <w:sz w:val="20"/>
      <w:szCs w:val="20"/>
      <w:lang w:val="fr-FR" w:eastAsia="zh-CN"/>
    </w:rPr>
  </w:style>
  <w:style w:type="paragraph" w:styleId="af9">
    <w:name w:val="Body Text Indent"/>
    <w:basedOn w:val="a"/>
    <w:link w:val="28"/>
    <w:rsid w:val="006E6EE6"/>
    <w:pPr>
      <w:widowControl w:val="0"/>
      <w:spacing w:after="120" w:line="240" w:lineRule="auto"/>
      <w:ind w:left="283"/>
    </w:pPr>
    <w:rPr>
      <w:rFonts w:ascii="Times New Roman" w:eastAsia="Calibri" w:hAnsi="Times New Roman" w:cs="Times New Roman"/>
      <w:sz w:val="20"/>
      <w:szCs w:val="20"/>
      <w:lang w:eastAsia="zh-CN"/>
    </w:rPr>
  </w:style>
  <w:style w:type="character" w:customStyle="1" w:styleId="28">
    <w:name w:val="Основной текст с отступом Знак2"/>
    <w:basedOn w:val="a0"/>
    <w:link w:val="af9"/>
    <w:rsid w:val="006E6EE6"/>
    <w:rPr>
      <w:rFonts w:ascii="Times New Roman" w:eastAsia="Calibri" w:hAnsi="Times New Roman" w:cs="Times New Roman"/>
      <w:sz w:val="20"/>
      <w:szCs w:val="20"/>
      <w:lang w:eastAsia="zh-CN"/>
    </w:rPr>
  </w:style>
  <w:style w:type="paragraph" w:customStyle="1" w:styleId="afa">
    <w:name w:val="Обычный (паспорт)"/>
    <w:basedOn w:val="a"/>
    <w:rsid w:val="006E6EE6"/>
    <w:pPr>
      <w:spacing w:before="120" w:after="0" w:line="240" w:lineRule="auto"/>
      <w:jc w:val="both"/>
    </w:pPr>
    <w:rPr>
      <w:rFonts w:ascii="Times New Roman" w:eastAsia="Calibri" w:hAnsi="Times New Roman" w:cs="Times New Roman"/>
      <w:sz w:val="28"/>
      <w:szCs w:val="28"/>
      <w:lang w:eastAsia="zh-CN"/>
    </w:rPr>
  </w:style>
  <w:style w:type="paragraph" w:customStyle="1" w:styleId="afb">
    <w:name w:val="Жирный (паспорт)"/>
    <w:basedOn w:val="a"/>
    <w:rsid w:val="006E6EE6"/>
    <w:pPr>
      <w:spacing w:before="120" w:after="0" w:line="240" w:lineRule="auto"/>
      <w:jc w:val="both"/>
    </w:pPr>
    <w:rPr>
      <w:rFonts w:ascii="Times New Roman" w:eastAsia="Calibri" w:hAnsi="Times New Roman" w:cs="Times New Roman"/>
      <w:b/>
      <w:sz w:val="28"/>
      <w:szCs w:val="28"/>
      <w:lang w:eastAsia="zh-CN"/>
    </w:rPr>
  </w:style>
  <w:style w:type="paragraph" w:customStyle="1" w:styleId="310">
    <w:name w:val="Основной текст с отступом 31"/>
    <w:basedOn w:val="a"/>
    <w:rsid w:val="006E6EE6"/>
    <w:pPr>
      <w:spacing w:after="120"/>
      <w:ind w:left="283"/>
    </w:pPr>
    <w:rPr>
      <w:rFonts w:ascii="Calibri" w:eastAsia="Times New Roman" w:hAnsi="Calibri" w:cs="Calibri"/>
      <w:sz w:val="16"/>
      <w:szCs w:val="16"/>
      <w:lang w:eastAsia="zh-CN"/>
    </w:rPr>
  </w:style>
  <w:style w:type="paragraph" w:customStyle="1" w:styleId="1a">
    <w:name w:val="Абзац списка1"/>
    <w:basedOn w:val="a"/>
    <w:rsid w:val="006E6EE6"/>
    <w:pPr>
      <w:ind w:left="720"/>
    </w:pPr>
    <w:rPr>
      <w:rFonts w:ascii="Calibri" w:eastAsia="Times New Roman" w:hAnsi="Calibri" w:cs="Calibri"/>
      <w:lang w:eastAsia="zh-CN"/>
    </w:rPr>
  </w:style>
  <w:style w:type="paragraph" w:customStyle="1" w:styleId="afc">
    <w:name w:val="Знак Знак Знак Знак"/>
    <w:basedOn w:val="a"/>
    <w:rsid w:val="006E6EE6"/>
    <w:pPr>
      <w:spacing w:before="280" w:after="280" w:line="240" w:lineRule="auto"/>
    </w:pPr>
    <w:rPr>
      <w:rFonts w:ascii="Tahoma" w:eastAsia="Times New Roman" w:hAnsi="Tahoma" w:cs="Tahoma"/>
      <w:bCs/>
      <w:sz w:val="20"/>
      <w:szCs w:val="20"/>
      <w:lang w:val="en-US" w:eastAsia="zh-CN"/>
    </w:rPr>
  </w:style>
  <w:style w:type="paragraph" w:customStyle="1" w:styleId="ListParagraph1">
    <w:name w:val="List Paragraph1"/>
    <w:basedOn w:val="a"/>
    <w:rsid w:val="006E6EE6"/>
    <w:pPr>
      <w:ind w:left="720"/>
    </w:pPr>
    <w:rPr>
      <w:rFonts w:ascii="Calibri" w:eastAsia="Calibri" w:hAnsi="Calibri" w:cs="Calibri"/>
      <w:sz w:val="20"/>
      <w:szCs w:val="20"/>
      <w:lang w:eastAsia="zh-CN"/>
    </w:rPr>
  </w:style>
  <w:style w:type="paragraph" w:customStyle="1" w:styleId="1b">
    <w:name w:val="Знак1"/>
    <w:basedOn w:val="a"/>
    <w:rsid w:val="006E6EE6"/>
    <w:pPr>
      <w:spacing w:after="160" w:line="240" w:lineRule="exact"/>
    </w:pPr>
    <w:rPr>
      <w:rFonts w:ascii="Arial" w:eastAsia="Times New Roman" w:hAnsi="Arial" w:cs="Arial"/>
      <w:sz w:val="20"/>
      <w:szCs w:val="20"/>
      <w:lang w:val="fr-FR" w:eastAsia="zh-CN"/>
    </w:rPr>
  </w:style>
  <w:style w:type="paragraph" w:customStyle="1" w:styleId="29">
    <w:name w:val="Знак2"/>
    <w:basedOn w:val="a"/>
    <w:rsid w:val="006E6EE6"/>
    <w:pPr>
      <w:spacing w:after="160" w:line="240" w:lineRule="exact"/>
    </w:pPr>
    <w:rPr>
      <w:rFonts w:ascii="Arial" w:eastAsia="Times New Roman" w:hAnsi="Arial" w:cs="Arial"/>
      <w:sz w:val="20"/>
      <w:szCs w:val="20"/>
      <w:lang w:val="fr-FR" w:eastAsia="zh-CN"/>
    </w:rPr>
  </w:style>
  <w:style w:type="paragraph" w:customStyle="1" w:styleId="36">
    <w:name w:val="Знак3"/>
    <w:basedOn w:val="a"/>
    <w:rsid w:val="006E6EE6"/>
    <w:pPr>
      <w:spacing w:after="160" w:line="240" w:lineRule="exact"/>
    </w:pPr>
    <w:rPr>
      <w:rFonts w:ascii="Arial" w:eastAsia="Times New Roman" w:hAnsi="Arial" w:cs="Arial"/>
      <w:sz w:val="20"/>
      <w:szCs w:val="20"/>
      <w:lang w:val="fr-FR" w:eastAsia="zh-CN"/>
    </w:rPr>
  </w:style>
  <w:style w:type="paragraph" w:customStyle="1" w:styleId="42">
    <w:name w:val="Знак4"/>
    <w:basedOn w:val="a"/>
    <w:rsid w:val="006E6EE6"/>
    <w:pPr>
      <w:spacing w:after="160" w:line="240" w:lineRule="exact"/>
    </w:pPr>
    <w:rPr>
      <w:rFonts w:ascii="Arial" w:eastAsia="Calibri" w:hAnsi="Arial" w:cs="Arial"/>
      <w:sz w:val="20"/>
      <w:szCs w:val="20"/>
      <w:lang w:val="fr-FR" w:eastAsia="zh-CN"/>
    </w:rPr>
  </w:style>
  <w:style w:type="paragraph" w:customStyle="1" w:styleId="afd">
    <w:name w:val="Нормальный (таблица)"/>
    <w:basedOn w:val="a"/>
    <w:next w:val="a"/>
    <w:rsid w:val="006E6EE6"/>
    <w:pPr>
      <w:autoSpaceDE w:val="0"/>
      <w:spacing w:after="0" w:line="240" w:lineRule="auto"/>
      <w:jc w:val="both"/>
    </w:pPr>
    <w:rPr>
      <w:rFonts w:ascii="Arial" w:eastAsia="Calibri" w:hAnsi="Arial" w:cs="Arial"/>
      <w:sz w:val="24"/>
      <w:szCs w:val="24"/>
      <w:lang w:eastAsia="zh-CN"/>
    </w:rPr>
  </w:style>
  <w:style w:type="paragraph" w:customStyle="1" w:styleId="afe">
    <w:name w:val="Содержимое таблицы"/>
    <w:basedOn w:val="a"/>
    <w:rsid w:val="006E6EE6"/>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
    <w:name w:val="Заголовок таблицы"/>
    <w:basedOn w:val="afe"/>
    <w:rsid w:val="006E6EE6"/>
    <w:pPr>
      <w:jc w:val="center"/>
    </w:pPr>
    <w:rPr>
      <w:b/>
      <w:bCs/>
    </w:rPr>
  </w:style>
  <w:style w:type="paragraph" w:customStyle="1" w:styleId="320">
    <w:name w:val="Основной текст 32"/>
    <w:basedOn w:val="a"/>
    <w:rsid w:val="006E6EE6"/>
    <w:pPr>
      <w:suppressAutoHyphens/>
      <w:spacing w:after="120" w:line="100" w:lineRule="atLeast"/>
    </w:pPr>
    <w:rPr>
      <w:rFonts w:ascii="Times New Roman" w:eastAsia="Times New Roman" w:hAnsi="Times New Roman" w:cs="Times New Roman"/>
      <w:sz w:val="16"/>
      <w:szCs w:val="16"/>
      <w:lang w:eastAsia="zh-CN"/>
    </w:rPr>
  </w:style>
  <w:style w:type="paragraph" w:customStyle="1" w:styleId="ConsPlusNormal0">
    <w:name w:val="ConsPlusNormal"/>
    <w:rsid w:val="006E6EE6"/>
    <w:pPr>
      <w:suppressAutoHyphens/>
      <w:spacing w:after="0" w:line="240" w:lineRule="auto"/>
    </w:pPr>
    <w:rPr>
      <w:rFonts w:ascii="Arial" w:eastAsia="Arial" w:hAnsi="Arial" w:cs="Tahoma"/>
      <w:kern w:val="1"/>
      <w:sz w:val="20"/>
      <w:szCs w:val="24"/>
      <w:lang w:eastAsia="zh-CN" w:bidi="hi-IN"/>
    </w:rPr>
  </w:style>
  <w:style w:type="paragraph" w:customStyle="1" w:styleId="1c">
    <w:name w:val="Стиль1"/>
    <w:basedOn w:val="a"/>
    <w:rsid w:val="006E6EE6"/>
    <w:pPr>
      <w:suppressAutoHyphens/>
      <w:spacing w:after="0" w:line="240" w:lineRule="auto"/>
      <w:ind w:firstLine="709"/>
      <w:jc w:val="both"/>
    </w:pPr>
    <w:rPr>
      <w:rFonts w:ascii="Times New Roman" w:eastAsia="Times New Roman" w:hAnsi="Times New Roman" w:cs="Times New Roman"/>
      <w:sz w:val="28"/>
      <w:szCs w:val="28"/>
      <w:lang w:eastAsia="zh-CN"/>
    </w:rPr>
  </w:style>
  <w:style w:type="paragraph" w:customStyle="1" w:styleId="dktexleft">
    <w:name w:val="dktexleft"/>
    <w:basedOn w:val="a"/>
    <w:rsid w:val="006E6EE6"/>
    <w:pPr>
      <w:suppressAutoHyphens/>
      <w:spacing w:before="28" w:after="28" w:line="100" w:lineRule="atLeast"/>
      <w:jc w:val="both"/>
    </w:pPr>
    <w:rPr>
      <w:rFonts w:ascii="Times New Roman" w:eastAsia="Times New Roman" w:hAnsi="Times New Roman" w:cs="Times New Roman"/>
      <w:sz w:val="24"/>
      <w:szCs w:val="24"/>
      <w:lang w:eastAsia="zh-CN"/>
    </w:rPr>
  </w:style>
  <w:style w:type="paragraph" w:customStyle="1" w:styleId="Web">
    <w:name w:val="Обычный (Web)"/>
    <w:basedOn w:val="a"/>
    <w:rsid w:val="006E6EE6"/>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1d">
    <w:name w:val="Основной текст1"/>
    <w:basedOn w:val="a"/>
    <w:rsid w:val="006E6EE6"/>
    <w:pPr>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Style4">
    <w:name w:val="Style4"/>
    <w:basedOn w:val="a"/>
    <w:rsid w:val="006E6EE6"/>
    <w:pPr>
      <w:widowControl w:val="0"/>
      <w:suppressAutoHyphens/>
      <w:spacing w:after="0" w:line="312" w:lineRule="exact"/>
      <w:ind w:firstLine="542"/>
      <w:jc w:val="both"/>
    </w:pPr>
    <w:rPr>
      <w:rFonts w:ascii="Times New Roman" w:eastAsia="Times New Roman" w:hAnsi="Times New Roman" w:cs="Times New Roman"/>
      <w:sz w:val="24"/>
      <w:szCs w:val="24"/>
      <w:lang w:eastAsia="zh-CN"/>
    </w:rPr>
  </w:style>
  <w:style w:type="paragraph" w:customStyle="1" w:styleId="ConsPlusDocList0">
    <w:name w:val="ConsPlusDocList"/>
    <w:next w:val="a"/>
    <w:rsid w:val="006E6EE6"/>
    <w:pPr>
      <w:widowControl w:val="0"/>
      <w:suppressAutoHyphens/>
      <w:autoSpaceDE w:val="0"/>
      <w:spacing w:after="0" w:line="240" w:lineRule="auto"/>
    </w:pPr>
    <w:rPr>
      <w:rFonts w:ascii="Arial" w:eastAsia="Arial" w:hAnsi="Arial" w:cs="Arial"/>
      <w:kern w:val="1"/>
      <w:sz w:val="20"/>
      <w:szCs w:val="20"/>
      <w:lang w:eastAsia="zh-CN" w:bidi="hi-IN"/>
    </w:rPr>
  </w:style>
  <w:style w:type="paragraph" w:customStyle="1" w:styleId="ConsCell">
    <w:name w:val="ConsCell"/>
    <w:rsid w:val="006E6EE6"/>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aff0">
    <w:name w:val="Содержимое врезки"/>
    <w:basedOn w:val="a3"/>
    <w:rsid w:val="006E6EE6"/>
    <w:pPr>
      <w:tabs>
        <w:tab w:val="clear" w:pos="6521"/>
      </w:tabs>
      <w:suppressAutoHyphens/>
      <w:jc w:val="both"/>
    </w:pPr>
    <w:rPr>
      <w:b w:val="0"/>
      <w:bCs w:val="0"/>
      <w:noProof w:val="0"/>
      <w:lang w:eastAsia="zh-CN"/>
    </w:rPr>
  </w:style>
  <w:style w:type="paragraph" w:customStyle="1" w:styleId="1e">
    <w:name w:val="Без интервала1"/>
    <w:rsid w:val="006E6EE6"/>
    <w:pPr>
      <w:suppressAutoHyphens/>
      <w:spacing w:after="0" w:line="100" w:lineRule="atLeast"/>
    </w:pPr>
    <w:rPr>
      <w:rFonts w:ascii="Calibri" w:eastAsia="SimSun" w:hAnsi="Calibri" w:cs="Calibri"/>
      <w:color w:val="00000A"/>
      <w:kern w:val="1"/>
      <w:lang w:eastAsia="zh-CN"/>
    </w:rPr>
  </w:style>
  <w:style w:type="paragraph" w:customStyle="1" w:styleId="1f">
    <w:name w:val="Без интервала1"/>
    <w:rsid w:val="006E6EE6"/>
    <w:pPr>
      <w:suppressAutoHyphens/>
      <w:spacing w:after="0" w:line="100" w:lineRule="atLeast"/>
    </w:pPr>
    <w:rPr>
      <w:rFonts w:ascii="Calibri" w:eastAsia="Times New Roman" w:hAnsi="Calibri" w:cs="Calibri"/>
      <w:color w:val="00000A"/>
      <w:kern w:val="1"/>
      <w:lang w:eastAsia="zh-CN"/>
    </w:rPr>
  </w:style>
  <w:style w:type="paragraph" w:customStyle="1" w:styleId="Style2">
    <w:name w:val="Style2"/>
    <w:basedOn w:val="a"/>
    <w:rsid w:val="006E6EE6"/>
    <w:pPr>
      <w:widowControl w:val="0"/>
      <w:suppressAutoHyphens/>
      <w:spacing w:after="0" w:line="274" w:lineRule="exact"/>
      <w:ind w:firstLine="706"/>
      <w:jc w:val="both"/>
    </w:pPr>
    <w:rPr>
      <w:rFonts w:ascii="Times New Roman" w:eastAsia="Times New Roman" w:hAnsi="Times New Roman" w:cs="Times New Roman"/>
      <w:kern w:val="1"/>
      <w:sz w:val="24"/>
      <w:szCs w:val="24"/>
      <w:lang w:eastAsia="zh-CN"/>
    </w:rPr>
  </w:style>
  <w:style w:type="paragraph" w:customStyle="1" w:styleId="Style5">
    <w:name w:val="Style5"/>
    <w:basedOn w:val="a"/>
    <w:rsid w:val="006E6EE6"/>
    <w:pPr>
      <w:widowControl w:val="0"/>
      <w:suppressAutoHyphens/>
      <w:spacing w:after="0" w:line="278" w:lineRule="exact"/>
      <w:ind w:firstLine="610"/>
      <w:jc w:val="both"/>
    </w:pPr>
    <w:rPr>
      <w:rFonts w:ascii="Times New Roman" w:eastAsia="Times New Roman" w:hAnsi="Times New Roman" w:cs="Times New Roman"/>
      <w:kern w:val="1"/>
      <w:sz w:val="24"/>
      <w:szCs w:val="24"/>
      <w:lang w:eastAsia="zh-CN"/>
    </w:rPr>
  </w:style>
  <w:style w:type="paragraph" w:customStyle="1" w:styleId="Style6">
    <w:name w:val="Style6"/>
    <w:basedOn w:val="a"/>
    <w:rsid w:val="006E6EE6"/>
    <w:pPr>
      <w:widowControl w:val="0"/>
      <w:suppressAutoHyphens/>
      <w:spacing w:after="0" w:line="274" w:lineRule="exact"/>
      <w:jc w:val="both"/>
    </w:pPr>
    <w:rPr>
      <w:rFonts w:ascii="Times New Roman" w:eastAsia="Times New Roman" w:hAnsi="Times New Roman" w:cs="Times New Roman"/>
      <w:kern w:val="1"/>
      <w:sz w:val="24"/>
      <w:szCs w:val="24"/>
      <w:lang w:eastAsia="zh-CN"/>
    </w:rPr>
  </w:style>
  <w:style w:type="paragraph" w:customStyle="1" w:styleId="Style7">
    <w:name w:val="Style7"/>
    <w:basedOn w:val="a"/>
    <w:rsid w:val="006E6EE6"/>
    <w:pPr>
      <w:widowControl w:val="0"/>
      <w:suppressAutoHyphens/>
      <w:spacing w:after="0" w:line="274" w:lineRule="exact"/>
    </w:pPr>
    <w:rPr>
      <w:rFonts w:ascii="Times New Roman" w:eastAsia="Times New Roman" w:hAnsi="Times New Roman" w:cs="Times New Roman"/>
      <w:kern w:val="1"/>
      <w:sz w:val="24"/>
      <w:szCs w:val="24"/>
      <w:lang w:eastAsia="zh-CN"/>
    </w:rPr>
  </w:style>
  <w:style w:type="paragraph" w:customStyle="1" w:styleId="1f0">
    <w:name w:val="Текст выноски1"/>
    <w:basedOn w:val="a"/>
    <w:rsid w:val="006E6EE6"/>
    <w:pPr>
      <w:suppressAutoHyphens/>
      <w:spacing w:after="0" w:line="100" w:lineRule="atLeast"/>
    </w:pPr>
    <w:rPr>
      <w:rFonts w:ascii="Tahoma" w:eastAsia="Arial Unicode MS" w:hAnsi="Tahoma" w:cs="Tahoma"/>
      <w:kern w:val="1"/>
      <w:sz w:val="16"/>
      <w:szCs w:val="16"/>
      <w:lang w:eastAsia="zh-CN"/>
    </w:rPr>
  </w:style>
  <w:style w:type="paragraph" w:customStyle="1" w:styleId="ConsPlusCell0">
    <w:name w:val="ConsPlusCell"/>
    <w:next w:val="a"/>
    <w:rsid w:val="006E6EE6"/>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ConsPlusNonformat0">
    <w:name w:val="ConsPlusNonformat"/>
    <w:next w:val="a"/>
    <w:rsid w:val="006E6EE6"/>
    <w:pPr>
      <w:widowControl w:val="0"/>
      <w:suppressAutoHyphens/>
      <w:autoSpaceDE w:val="0"/>
      <w:spacing w:after="0" w:line="240" w:lineRule="auto"/>
    </w:pPr>
    <w:rPr>
      <w:rFonts w:ascii="Courier New" w:eastAsia="Courier New" w:hAnsi="Courier New" w:cs="Courier New"/>
      <w:sz w:val="20"/>
      <w:szCs w:val="20"/>
      <w:lang w:eastAsia="zh-CN" w:bidi="hi-IN"/>
    </w:rPr>
  </w:style>
  <w:style w:type="paragraph" w:customStyle="1" w:styleId="aff1">
    <w:name w:val="Таблицы (моноширинный)"/>
    <w:basedOn w:val="a"/>
    <w:next w:val="a"/>
    <w:rsid w:val="006E6EE6"/>
    <w:pPr>
      <w:widowControl w:val="0"/>
      <w:suppressAutoHyphens/>
      <w:autoSpaceDE w:val="0"/>
      <w:spacing w:after="0" w:line="240" w:lineRule="auto"/>
      <w:jc w:val="both"/>
    </w:pPr>
    <w:rPr>
      <w:rFonts w:ascii="Courier New" w:eastAsia="Times New Roman" w:hAnsi="Courier New" w:cs="Courier New"/>
      <w:sz w:val="26"/>
      <w:szCs w:val="26"/>
      <w:lang w:eastAsia="zh-CN"/>
    </w:rPr>
  </w:style>
  <w:style w:type="paragraph" w:customStyle="1" w:styleId="1f1">
    <w:name w:val="Обычный (веб)1"/>
    <w:basedOn w:val="a"/>
    <w:rsid w:val="006E6EE6"/>
    <w:pPr>
      <w:suppressAutoHyphens/>
      <w:spacing w:before="144" w:after="288" w:line="336" w:lineRule="atLeast"/>
    </w:pPr>
    <w:rPr>
      <w:rFonts w:ascii="Times New Roman" w:eastAsia="Times New Roman" w:hAnsi="Times New Roman" w:cs="Times New Roman"/>
      <w:kern w:val="1"/>
      <w:sz w:val="27"/>
      <w:szCs w:val="27"/>
      <w:lang w:eastAsia="zh-CN"/>
    </w:rPr>
  </w:style>
  <w:style w:type="character" w:customStyle="1" w:styleId="aff2">
    <w:name w:val="Основной текст_"/>
    <w:link w:val="1f2"/>
    <w:locked/>
    <w:rsid w:val="006E6EE6"/>
    <w:rPr>
      <w:sz w:val="26"/>
      <w:shd w:val="clear" w:color="auto" w:fill="FFFFFF"/>
    </w:rPr>
  </w:style>
  <w:style w:type="paragraph" w:customStyle="1" w:styleId="1f2">
    <w:name w:val="Основной текст1"/>
    <w:basedOn w:val="a"/>
    <w:link w:val="aff2"/>
    <w:rsid w:val="006E6EE6"/>
    <w:pPr>
      <w:shd w:val="clear" w:color="auto" w:fill="FFFFFF"/>
      <w:spacing w:after="240" w:line="331" w:lineRule="exact"/>
      <w:ind w:hanging="360"/>
      <w:jc w:val="center"/>
    </w:pPr>
    <w:rPr>
      <w:rFonts w:eastAsiaTheme="minorHAnsi"/>
      <w:sz w:val="26"/>
      <w:shd w:val="clear" w:color="auto" w:fill="FFFFFF"/>
      <w:lang w:eastAsia="en-US"/>
    </w:rPr>
  </w:style>
  <w:style w:type="character" w:customStyle="1" w:styleId="8">
    <w:name w:val="Основной шрифт абзаца8"/>
    <w:rsid w:val="006B60CD"/>
  </w:style>
  <w:style w:type="paragraph" w:customStyle="1" w:styleId="2a">
    <w:name w:val="Абзац списка2"/>
    <w:basedOn w:val="a"/>
    <w:rsid w:val="006B60CD"/>
    <w:pPr>
      <w:ind w:left="720"/>
    </w:pPr>
    <w:rPr>
      <w:rFonts w:ascii="Calibri" w:eastAsia="Times New Roman" w:hAnsi="Calibri" w:cs="Calibri"/>
      <w:lang w:eastAsia="zh-CN"/>
    </w:rPr>
  </w:style>
  <w:style w:type="paragraph" w:customStyle="1" w:styleId="aff3">
    <w:name w:val="Знак Знак Знак Знак"/>
    <w:basedOn w:val="a"/>
    <w:rsid w:val="006B60CD"/>
    <w:pPr>
      <w:spacing w:before="280" w:after="280" w:line="240" w:lineRule="auto"/>
    </w:pPr>
    <w:rPr>
      <w:rFonts w:ascii="Tahoma" w:eastAsia="Times New Roman" w:hAnsi="Tahoma" w:cs="Tahoma"/>
      <w:bCs/>
      <w:sz w:val="20"/>
      <w:szCs w:val="20"/>
      <w:lang w:val="en-US" w:eastAsia="zh-CN"/>
    </w:rPr>
  </w:style>
  <w:style w:type="paragraph" w:customStyle="1" w:styleId="330">
    <w:name w:val="Основной текст 33"/>
    <w:basedOn w:val="a"/>
    <w:rsid w:val="006B60CD"/>
    <w:pPr>
      <w:suppressAutoHyphens/>
      <w:spacing w:after="120" w:line="100" w:lineRule="atLeast"/>
    </w:pPr>
    <w:rPr>
      <w:rFonts w:ascii="Times New Roman" w:eastAsia="Times New Roman" w:hAnsi="Times New Roman" w:cs="Times New Roman"/>
      <w:sz w:val="16"/>
      <w:szCs w:val="16"/>
      <w:lang w:eastAsia="zh-CN"/>
    </w:rPr>
  </w:style>
  <w:style w:type="paragraph" w:customStyle="1" w:styleId="ConsPlusNormal1">
    <w:name w:val="ConsPlusNormal"/>
    <w:rsid w:val="006B60CD"/>
    <w:pPr>
      <w:suppressAutoHyphens/>
      <w:spacing w:after="0" w:line="240" w:lineRule="auto"/>
    </w:pPr>
    <w:rPr>
      <w:rFonts w:ascii="Arial" w:eastAsia="Arial" w:hAnsi="Arial" w:cs="Tahoma"/>
      <w:kern w:val="1"/>
      <w:sz w:val="20"/>
      <w:szCs w:val="24"/>
      <w:lang w:eastAsia="zh-CN" w:bidi="hi-IN"/>
    </w:rPr>
  </w:style>
  <w:style w:type="paragraph" w:customStyle="1" w:styleId="2b">
    <w:name w:val="Основной текст2"/>
    <w:basedOn w:val="a"/>
    <w:rsid w:val="006B60CD"/>
    <w:pPr>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ConsPlusDocList1">
    <w:name w:val="ConsPlusDocList"/>
    <w:next w:val="a"/>
    <w:rsid w:val="006B60CD"/>
    <w:pPr>
      <w:widowControl w:val="0"/>
      <w:suppressAutoHyphens/>
      <w:autoSpaceDE w:val="0"/>
      <w:spacing w:after="0" w:line="240" w:lineRule="auto"/>
    </w:pPr>
    <w:rPr>
      <w:rFonts w:ascii="Arial" w:eastAsia="Arial" w:hAnsi="Arial" w:cs="Arial"/>
      <w:kern w:val="1"/>
      <w:sz w:val="20"/>
      <w:szCs w:val="20"/>
      <w:lang w:eastAsia="zh-CN" w:bidi="hi-IN"/>
    </w:rPr>
  </w:style>
  <w:style w:type="paragraph" w:customStyle="1" w:styleId="2c">
    <w:name w:val="Без интервала2"/>
    <w:rsid w:val="006B60CD"/>
    <w:pPr>
      <w:suppressAutoHyphens/>
      <w:spacing w:after="0" w:line="100" w:lineRule="atLeast"/>
    </w:pPr>
    <w:rPr>
      <w:rFonts w:ascii="Calibri" w:eastAsia="SimSun" w:hAnsi="Calibri" w:cs="Calibri"/>
      <w:color w:val="00000A"/>
      <w:kern w:val="1"/>
      <w:lang w:eastAsia="zh-CN"/>
    </w:rPr>
  </w:style>
  <w:style w:type="paragraph" w:customStyle="1" w:styleId="2d">
    <w:name w:val="Текст выноски2"/>
    <w:basedOn w:val="a"/>
    <w:rsid w:val="006B60CD"/>
    <w:pPr>
      <w:suppressAutoHyphens/>
      <w:spacing w:after="0" w:line="100" w:lineRule="atLeast"/>
    </w:pPr>
    <w:rPr>
      <w:rFonts w:ascii="Tahoma" w:eastAsia="Arial Unicode MS" w:hAnsi="Tahoma" w:cs="Tahoma"/>
      <w:kern w:val="1"/>
      <w:sz w:val="16"/>
      <w:szCs w:val="16"/>
      <w:lang w:eastAsia="zh-CN"/>
    </w:rPr>
  </w:style>
  <w:style w:type="paragraph" w:customStyle="1" w:styleId="ConsPlusCell1">
    <w:name w:val="ConsPlusCell"/>
    <w:next w:val="a"/>
    <w:rsid w:val="006B60CD"/>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ConsPlusNonformat1">
    <w:name w:val="ConsPlusNonformat"/>
    <w:next w:val="a"/>
    <w:rsid w:val="006B60CD"/>
    <w:pPr>
      <w:widowControl w:val="0"/>
      <w:suppressAutoHyphens/>
      <w:autoSpaceDE w:val="0"/>
      <w:spacing w:after="0" w:line="240" w:lineRule="auto"/>
    </w:pPr>
    <w:rPr>
      <w:rFonts w:ascii="Courier New" w:eastAsia="Courier New" w:hAnsi="Courier New" w:cs="Courier New"/>
      <w:sz w:val="20"/>
      <w:szCs w:val="20"/>
      <w:lang w:eastAsia="zh-CN" w:bidi="hi-IN"/>
    </w:rPr>
  </w:style>
  <w:style w:type="paragraph" w:customStyle="1" w:styleId="2e">
    <w:name w:val="Обычный (веб)2"/>
    <w:basedOn w:val="a"/>
    <w:rsid w:val="006B60CD"/>
    <w:pPr>
      <w:suppressAutoHyphens/>
      <w:spacing w:before="144" w:after="288" w:line="336" w:lineRule="atLeast"/>
    </w:pPr>
    <w:rPr>
      <w:rFonts w:ascii="Times New Roman" w:eastAsia="Times New Roman" w:hAnsi="Times New Roman" w:cs="Times New Roman"/>
      <w:kern w:val="1"/>
      <w:sz w:val="27"/>
      <w:szCs w:val="27"/>
      <w:lang w:eastAsia="zh-CN"/>
    </w:rPr>
  </w:style>
  <w:style w:type="paragraph" w:customStyle="1" w:styleId="37">
    <w:name w:val="Без интервала3"/>
    <w:rsid w:val="008C7D82"/>
    <w:pPr>
      <w:suppressAutoHyphens/>
      <w:spacing w:after="0" w:line="100" w:lineRule="atLeast"/>
    </w:pPr>
    <w:rPr>
      <w:rFonts w:ascii="Calibri" w:eastAsia="SimSun" w:hAnsi="Calibri" w:cs="Calibri"/>
      <w:color w:val="00000A"/>
      <w:kern w:val="1"/>
      <w:lang w:eastAsia="zh-CN"/>
    </w:rPr>
  </w:style>
  <w:style w:type="paragraph" w:customStyle="1" w:styleId="1f3">
    <w:name w:val="Обычный1"/>
    <w:rsid w:val="001B07C5"/>
    <w:pPr>
      <w:suppressAutoHyphens/>
      <w:spacing w:after="0" w:line="240" w:lineRule="auto"/>
    </w:pPr>
    <w:rPr>
      <w:rFonts w:ascii="Times New Roman" w:eastAsia="Times New Roman" w:hAnsi="Times New Roman" w:cs="Times New Roman"/>
      <w:sz w:val="24"/>
      <w:szCs w:val="20"/>
      <w:lang w:eastAsia="zh-CN"/>
    </w:rPr>
  </w:style>
  <w:style w:type="character" w:customStyle="1" w:styleId="20">
    <w:name w:val="Заголовок 2 Знак"/>
    <w:basedOn w:val="a0"/>
    <w:link w:val="2"/>
    <w:uiPriority w:val="9"/>
    <w:rsid w:val="00B12C3C"/>
    <w:rPr>
      <w:rFonts w:asciiTheme="majorHAnsi" w:eastAsiaTheme="majorEastAsia" w:hAnsiTheme="majorHAnsi" w:cstheme="majorBidi"/>
      <w:b/>
      <w:bCs/>
      <w:color w:val="4F81BD" w:themeColor="accent1"/>
      <w:sz w:val="26"/>
      <w:szCs w:val="26"/>
    </w:rPr>
  </w:style>
  <w:style w:type="character" w:customStyle="1" w:styleId="blk">
    <w:name w:val="blk"/>
    <w:basedOn w:val="a0"/>
    <w:rsid w:val="009920A1"/>
  </w:style>
  <w:style w:type="character" w:customStyle="1" w:styleId="s5">
    <w:name w:val="s5"/>
    <w:basedOn w:val="a0"/>
    <w:uiPriority w:val="99"/>
    <w:rsid w:val="00C4424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6522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nhideWhenUsed/>
    <w:qFormat/>
    <w:rsid w:val="00E25C37"/>
    <w:pPr>
      <w:keepNext/>
      <w:spacing w:before="240" w:after="60"/>
      <w:outlineLvl w:val="2"/>
    </w:pPr>
    <w:rPr>
      <w:rFonts w:ascii="Cambria" w:eastAsia="Times New Roman" w:hAnsi="Cambria" w:cs="Times New Roman"/>
      <w:b/>
      <w:bCs/>
      <w:sz w:val="26"/>
      <w:szCs w:val="26"/>
    </w:rPr>
  </w:style>
  <w:style w:type="paragraph" w:styleId="5">
    <w:name w:val="heading 5"/>
    <w:basedOn w:val="a"/>
    <w:next w:val="a"/>
    <w:link w:val="50"/>
    <w:unhideWhenUsed/>
    <w:qFormat/>
    <w:rsid w:val="00497B2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6E6EE6"/>
    <w:pPr>
      <w:keepNext/>
      <w:suppressAutoHyphens/>
      <w:spacing w:after="0" w:line="240" w:lineRule="auto"/>
      <w:ind w:left="4320" w:hanging="180"/>
      <w:outlineLvl w:val="5"/>
    </w:pPr>
    <w:rPr>
      <w:rFonts w:ascii="Times New Roman" w:eastAsia="Times New Roman" w:hAnsi="Times New Roman" w:cs="Times New Roman"/>
      <w:b/>
      <w:bCs/>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25C37"/>
    <w:rPr>
      <w:rFonts w:ascii="Cambria" w:eastAsia="Times New Roman" w:hAnsi="Cambria" w:cs="Times New Roman"/>
      <w:b/>
      <w:bCs/>
      <w:sz w:val="26"/>
      <w:szCs w:val="26"/>
      <w:lang w:eastAsia="ru-RU"/>
    </w:rPr>
  </w:style>
  <w:style w:type="paragraph" w:styleId="a3">
    <w:name w:val="Body Text"/>
    <w:aliases w:val="Основной текст Знак Знак1 Знак,Основной текст Знак Знак Знак Знак Знак,Основной текст Знак Знак1 Знак Знак Знак Знак Знак Знак,Основной текст Знак Знак Знак Знак Знак Знак Знак Знак Знак Знак,Основной текст Знак3 Знак"/>
    <w:basedOn w:val="a"/>
    <w:link w:val="a4"/>
    <w:unhideWhenUsed/>
    <w:rsid w:val="00E25C37"/>
    <w:pPr>
      <w:tabs>
        <w:tab w:val="left" w:pos="6521"/>
      </w:tabs>
      <w:spacing w:after="0" w:line="240" w:lineRule="auto"/>
    </w:pPr>
    <w:rPr>
      <w:rFonts w:ascii="Times New Roman" w:eastAsia="Times New Roman" w:hAnsi="Times New Roman" w:cs="Times New Roman"/>
      <w:b/>
      <w:bCs/>
      <w:noProof/>
      <w:sz w:val="24"/>
      <w:szCs w:val="24"/>
    </w:rPr>
  </w:style>
  <w:style w:type="character" w:customStyle="1" w:styleId="a4">
    <w:name w:val="Основной текст Знак"/>
    <w:aliases w:val="Основной текст Знак Знак1 Знак Знак,Основной текст Знак Знак Знак Знак Знак Знак,Основной текст Знак Знак1 Знак Знак Знак Знак Знак Знак Знак,Основной текст Знак Знак Знак Знак Знак Знак Знак Знак Знак Знак Знак"/>
    <w:basedOn w:val="a0"/>
    <w:link w:val="a3"/>
    <w:rsid w:val="00E25C37"/>
    <w:rPr>
      <w:rFonts w:ascii="Times New Roman" w:eastAsia="Times New Roman" w:hAnsi="Times New Roman" w:cs="Times New Roman"/>
      <w:b/>
      <w:bCs/>
      <w:noProof/>
      <w:sz w:val="24"/>
      <w:szCs w:val="24"/>
      <w:lang w:eastAsia="ru-RU"/>
    </w:rPr>
  </w:style>
  <w:style w:type="paragraph" w:styleId="a5">
    <w:name w:val="No Spacing"/>
    <w:uiPriority w:val="1"/>
    <w:qFormat/>
    <w:rsid w:val="00E25C37"/>
    <w:pPr>
      <w:widowControl w:val="0"/>
      <w:suppressAutoHyphens/>
      <w:autoSpaceDE w:val="0"/>
      <w:spacing w:after="0" w:line="240" w:lineRule="auto"/>
      <w:ind w:firstLine="720"/>
      <w:jc w:val="both"/>
    </w:pPr>
    <w:rPr>
      <w:rFonts w:ascii="Arial" w:eastAsia="Times New Roman" w:hAnsi="Arial" w:cs="Arial"/>
      <w:sz w:val="20"/>
      <w:szCs w:val="20"/>
      <w:lang w:eastAsia="ar-SA"/>
    </w:rPr>
  </w:style>
  <w:style w:type="paragraph" w:styleId="a6">
    <w:name w:val="Balloon Text"/>
    <w:basedOn w:val="a"/>
    <w:link w:val="a7"/>
    <w:unhideWhenUsed/>
    <w:rsid w:val="00E25C37"/>
    <w:pPr>
      <w:spacing w:after="0" w:line="240" w:lineRule="auto"/>
    </w:pPr>
    <w:rPr>
      <w:rFonts w:ascii="Tahoma" w:hAnsi="Tahoma" w:cs="Tahoma"/>
      <w:sz w:val="16"/>
      <w:szCs w:val="16"/>
    </w:rPr>
  </w:style>
  <w:style w:type="character" w:customStyle="1" w:styleId="a7">
    <w:name w:val="Текст выноски Знак"/>
    <w:basedOn w:val="a0"/>
    <w:link w:val="a6"/>
    <w:rsid w:val="00E25C37"/>
    <w:rPr>
      <w:rFonts w:ascii="Tahoma" w:eastAsiaTheme="minorEastAsia" w:hAnsi="Tahoma" w:cs="Tahoma"/>
      <w:sz w:val="16"/>
      <w:szCs w:val="16"/>
      <w:lang w:eastAsia="ru-RU"/>
    </w:rPr>
  </w:style>
  <w:style w:type="paragraph" w:styleId="a8">
    <w:name w:val="List Paragraph"/>
    <w:basedOn w:val="a"/>
    <w:uiPriority w:val="34"/>
    <w:qFormat/>
    <w:rsid w:val="00E25C37"/>
    <w:pPr>
      <w:ind w:left="720"/>
      <w:contextualSpacing/>
    </w:pPr>
  </w:style>
  <w:style w:type="paragraph" w:customStyle="1" w:styleId="ConsPlusDocList">
    <w:name w:val="ConsPlusDocList"/>
    <w:next w:val="a"/>
    <w:rsid w:val="00E25C37"/>
    <w:pPr>
      <w:widowControl w:val="0"/>
      <w:suppressAutoHyphens/>
      <w:autoSpaceDE w:val="0"/>
      <w:spacing w:after="0" w:line="240" w:lineRule="auto"/>
    </w:pPr>
    <w:rPr>
      <w:rFonts w:ascii="Arial" w:eastAsia="Arial" w:hAnsi="Arial" w:cs="Arial"/>
      <w:kern w:val="1"/>
      <w:sz w:val="20"/>
      <w:szCs w:val="20"/>
      <w:lang w:eastAsia="zh-CN" w:bidi="hi-IN"/>
    </w:rPr>
  </w:style>
  <w:style w:type="paragraph" w:customStyle="1" w:styleId="31">
    <w:name w:val="Основной текст 31"/>
    <w:basedOn w:val="a"/>
    <w:rsid w:val="00587C8C"/>
    <w:pPr>
      <w:suppressAutoHyphens/>
      <w:spacing w:after="120" w:line="100" w:lineRule="atLeast"/>
    </w:pPr>
    <w:rPr>
      <w:rFonts w:ascii="Times New Roman" w:eastAsia="Times New Roman" w:hAnsi="Times New Roman" w:cs="Times New Roman"/>
      <w:sz w:val="16"/>
      <w:szCs w:val="16"/>
      <w:lang w:eastAsia="zh-CN"/>
    </w:rPr>
  </w:style>
  <w:style w:type="paragraph" w:customStyle="1" w:styleId="ConsPlusTitle">
    <w:name w:val="ConsPlusTitle"/>
    <w:rsid w:val="00106698"/>
    <w:pPr>
      <w:widowControl w:val="0"/>
      <w:suppressAutoHyphens/>
      <w:autoSpaceDE w:val="0"/>
      <w:spacing w:after="0" w:line="240" w:lineRule="auto"/>
    </w:pPr>
    <w:rPr>
      <w:rFonts w:ascii="Arial" w:eastAsia="Times New Roman" w:hAnsi="Arial" w:cs="Arial"/>
      <w:b/>
      <w:bCs/>
      <w:sz w:val="20"/>
      <w:szCs w:val="20"/>
      <w:lang w:eastAsia="ar-SA"/>
    </w:rPr>
  </w:style>
  <w:style w:type="character" w:customStyle="1" w:styleId="FontStyle12">
    <w:name w:val="Font Style12"/>
    <w:rsid w:val="00772408"/>
    <w:rPr>
      <w:rFonts w:ascii="Times New Roman" w:hAnsi="Times New Roman" w:cs="Times New Roman"/>
      <w:spacing w:val="-10"/>
      <w:sz w:val="24"/>
      <w:szCs w:val="24"/>
    </w:rPr>
  </w:style>
  <w:style w:type="character" w:customStyle="1" w:styleId="s4">
    <w:name w:val="s4"/>
    <w:basedOn w:val="a0"/>
    <w:rsid w:val="00772408"/>
  </w:style>
  <w:style w:type="character" w:styleId="a9">
    <w:name w:val="Hyperlink"/>
    <w:uiPriority w:val="99"/>
    <w:rsid w:val="008E6B5D"/>
    <w:rPr>
      <w:color w:val="000080"/>
      <w:u w:val="single"/>
    </w:rPr>
  </w:style>
  <w:style w:type="paragraph" w:customStyle="1" w:styleId="ConsPlusNormal">
    <w:name w:val="ConsPlusNormal"/>
    <w:rsid w:val="008E6B5D"/>
    <w:pPr>
      <w:widowControl w:val="0"/>
      <w:suppressAutoHyphens/>
      <w:autoSpaceDE w:val="0"/>
      <w:spacing w:after="0" w:line="240" w:lineRule="auto"/>
      <w:ind w:firstLine="720"/>
    </w:pPr>
    <w:rPr>
      <w:rFonts w:ascii="Arial" w:eastAsia="Calibri" w:hAnsi="Arial" w:cs="Arial"/>
      <w:sz w:val="20"/>
      <w:szCs w:val="20"/>
      <w:lang w:eastAsia="zh-CN"/>
    </w:rPr>
  </w:style>
  <w:style w:type="paragraph" w:customStyle="1" w:styleId="ConsPlusNonformat">
    <w:name w:val="ConsPlusNonformat"/>
    <w:rsid w:val="006075B2"/>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6C3E1A"/>
    <w:pPr>
      <w:widowControl w:val="0"/>
      <w:autoSpaceDE w:val="0"/>
      <w:autoSpaceDN w:val="0"/>
      <w:adjustRightInd w:val="0"/>
      <w:spacing w:after="0" w:line="240" w:lineRule="auto"/>
    </w:pPr>
    <w:rPr>
      <w:rFonts w:ascii="Arial" w:eastAsia="Times New Roman" w:hAnsi="Arial" w:cs="Arial"/>
      <w:sz w:val="20"/>
      <w:szCs w:val="20"/>
    </w:rPr>
  </w:style>
  <w:style w:type="paragraph" w:styleId="HTML">
    <w:name w:val="HTML Preformatted"/>
    <w:basedOn w:val="a"/>
    <w:link w:val="HTML0"/>
    <w:uiPriority w:val="99"/>
    <w:unhideWhenUsed/>
    <w:rsid w:val="00EC2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C2F7F"/>
    <w:rPr>
      <w:rFonts w:ascii="Courier New" w:eastAsia="Times New Roman" w:hAnsi="Courier New" w:cs="Courier New"/>
      <w:sz w:val="20"/>
      <w:szCs w:val="20"/>
      <w:lang w:eastAsia="ru-RU"/>
    </w:rPr>
  </w:style>
  <w:style w:type="character" w:customStyle="1" w:styleId="11">
    <w:name w:val="Основной шрифт абзаца1"/>
    <w:rsid w:val="002D66EF"/>
  </w:style>
  <w:style w:type="character" w:styleId="aa">
    <w:name w:val="Emphasis"/>
    <w:qFormat/>
    <w:rsid w:val="002D66EF"/>
    <w:rPr>
      <w:rFonts w:cs="Times New Roman"/>
      <w:i/>
      <w:iCs/>
    </w:rPr>
  </w:style>
  <w:style w:type="character" w:customStyle="1" w:styleId="10">
    <w:name w:val="Заголовок 1 Знак"/>
    <w:basedOn w:val="a0"/>
    <w:link w:val="1"/>
    <w:rsid w:val="00D65225"/>
    <w:rPr>
      <w:rFonts w:asciiTheme="majorHAnsi" w:eastAsiaTheme="majorEastAsia" w:hAnsiTheme="majorHAnsi" w:cstheme="majorBidi"/>
      <w:b/>
      <w:bCs/>
      <w:color w:val="365F91" w:themeColor="accent1" w:themeShade="BF"/>
      <w:sz w:val="28"/>
      <w:szCs w:val="28"/>
      <w:lang w:eastAsia="ru-RU"/>
    </w:rPr>
  </w:style>
  <w:style w:type="character" w:customStyle="1" w:styleId="50">
    <w:name w:val="Заголовок 5 Знак"/>
    <w:basedOn w:val="a0"/>
    <w:link w:val="5"/>
    <w:rsid w:val="00497B22"/>
    <w:rPr>
      <w:rFonts w:asciiTheme="majorHAnsi" w:eastAsiaTheme="majorEastAsia" w:hAnsiTheme="majorHAnsi" w:cstheme="majorBidi"/>
      <w:color w:val="243F60" w:themeColor="accent1" w:themeShade="7F"/>
      <w:lang w:eastAsia="ru-RU"/>
    </w:rPr>
  </w:style>
  <w:style w:type="paragraph" w:customStyle="1" w:styleId="ab">
    <w:name w:val="Текст в заданном формате"/>
    <w:basedOn w:val="a"/>
    <w:rsid w:val="00497B22"/>
    <w:pPr>
      <w:suppressAutoHyphens/>
      <w:spacing w:after="0" w:line="240" w:lineRule="auto"/>
    </w:pPr>
    <w:rPr>
      <w:rFonts w:ascii="Courier New" w:eastAsia="NSimSun" w:hAnsi="Courier New" w:cs="Courier New"/>
      <w:sz w:val="20"/>
      <w:szCs w:val="20"/>
      <w:lang w:eastAsia="zh-CN"/>
    </w:rPr>
  </w:style>
  <w:style w:type="character" w:styleId="ac">
    <w:name w:val="Strong"/>
    <w:qFormat/>
    <w:rsid w:val="00DC7FDB"/>
    <w:rPr>
      <w:b/>
      <w:bCs/>
    </w:rPr>
  </w:style>
  <w:style w:type="paragraph" w:styleId="ad">
    <w:name w:val="Normal (Web)"/>
    <w:basedOn w:val="a"/>
    <w:uiPriority w:val="99"/>
    <w:rsid w:val="00DC7FDB"/>
    <w:pPr>
      <w:spacing w:before="280" w:after="280" w:line="240" w:lineRule="auto"/>
    </w:pPr>
    <w:rPr>
      <w:rFonts w:ascii="Verdana" w:eastAsia="Calibri" w:hAnsi="Verdana" w:cs="Verdana"/>
      <w:sz w:val="20"/>
      <w:szCs w:val="20"/>
      <w:lang w:eastAsia="zh-CN"/>
    </w:rPr>
  </w:style>
  <w:style w:type="paragraph" w:customStyle="1" w:styleId="western">
    <w:name w:val="western"/>
    <w:basedOn w:val="a"/>
    <w:rsid w:val="00DC7FDB"/>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22">
    <w:name w:val="Основной текст с отступом 22"/>
    <w:basedOn w:val="a"/>
    <w:rsid w:val="00DC7FDB"/>
    <w:pPr>
      <w:suppressAutoHyphens/>
      <w:spacing w:after="120" w:line="480" w:lineRule="auto"/>
      <w:ind w:left="283"/>
    </w:pPr>
    <w:rPr>
      <w:rFonts w:ascii="Times New Roman" w:eastAsia="Times New Roman" w:hAnsi="Times New Roman" w:cs="Times New Roman"/>
      <w:sz w:val="24"/>
      <w:szCs w:val="24"/>
      <w:lang w:eastAsia="zh-CN"/>
    </w:rPr>
  </w:style>
  <w:style w:type="character" w:customStyle="1" w:styleId="60">
    <w:name w:val="Заголовок 6 Знак"/>
    <w:basedOn w:val="a0"/>
    <w:link w:val="6"/>
    <w:rsid w:val="006E6EE6"/>
    <w:rPr>
      <w:rFonts w:ascii="Times New Roman" w:eastAsia="Times New Roman" w:hAnsi="Times New Roman" w:cs="Times New Roman"/>
      <w:b/>
      <w:bCs/>
      <w:sz w:val="24"/>
      <w:szCs w:val="24"/>
      <w:lang w:eastAsia="zh-CN"/>
    </w:rPr>
  </w:style>
  <w:style w:type="paragraph" w:customStyle="1" w:styleId="ae">
    <w:name w:val="Заголовок"/>
    <w:basedOn w:val="a"/>
    <w:next w:val="a3"/>
    <w:rsid w:val="006E6EE6"/>
    <w:pPr>
      <w:keepNext/>
      <w:suppressAutoHyphens/>
      <w:spacing w:before="240" w:after="120" w:line="240" w:lineRule="auto"/>
    </w:pPr>
    <w:rPr>
      <w:rFonts w:ascii="Arial" w:eastAsia="Arial Unicode MS" w:hAnsi="Arial" w:cs="Mangal"/>
      <w:sz w:val="28"/>
      <w:szCs w:val="28"/>
      <w:lang w:eastAsia="zh-CN"/>
    </w:rPr>
  </w:style>
  <w:style w:type="character" w:customStyle="1" w:styleId="WW8Num1z0">
    <w:name w:val="WW8Num1z0"/>
    <w:rsid w:val="006E6EE6"/>
  </w:style>
  <w:style w:type="character" w:customStyle="1" w:styleId="WW8Num1z1">
    <w:name w:val="WW8Num1z1"/>
    <w:rsid w:val="006E6EE6"/>
  </w:style>
  <w:style w:type="character" w:customStyle="1" w:styleId="WW8Num1z2">
    <w:name w:val="WW8Num1z2"/>
    <w:rsid w:val="006E6EE6"/>
  </w:style>
  <w:style w:type="character" w:customStyle="1" w:styleId="WW8Num1z3">
    <w:name w:val="WW8Num1z3"/>
    <w:rsid w:val="006E6EE6"/>
  </w:style>
  <w:style w:type="character" w:customStyle="1" w:styleId="WW8Num1z4">
    <w:name w:val="WW8Num1z4"/>
    <w:rsid w:val="006E6EE6"/>
  </w:style>
  <w:style w:type="character" w:customStyle="1" w:styleId="WW8Num1z5">
    <w:name w:val="WW8Num1z5"/>
    <w:rsid w:val="006E6EE6"/>
  </w:style>
  <w:style w:type="character" w:customStyle="1" w:styleId="WW8Num1z6">
    <w:name w:val="WW8Num1z6"/>
    <w:rsid w:val="006E6EE6"/>
  </w:style>
  <w:style w:type="character" w:customStyle="1" w:styleId="WW8Num1z7">
    <w:name w:val="WW8Num1z7"/>
    <w:rsid w:val="006E6EE6"/>
  </w:style>
  <w:style w:type="character" w:customStyle="1" w:styleId="WW8Num1z8">
    <w:name w:val="WW8Num1z8"/>
    <w:rsid w:val="006E6EE6"/>
  </w:style>
  <w:style w:type="character" w:customStyle="1" w:styleId="WW8Num2z0">
    <w:name w:val="WW8Num2z0"/>
    <w:rsid w:val="006E6EE6"/>
  </w:style>
  <w:style w:type="character" w:customStyle="1" w:styleId="WW8Num2z1">
    <w:name w:val="WW8Num2z1"/>
    <w:rsid w:val="006E6EE6"/>
  </w:style>
  <w:style w:type="character" w:customStyle="1" w:styleId="WW8Num2z2">
    <w:name w:val="WW8Num2z2"/>
    <w:rsid w:val="006E6EE6"/>
  </w:style>
  <w:style w:type="character" w:customStyle="1" w:styleId="WW8Num2z3">
    <w:name w:val="WW8Num2z3"/>
    <w:rsid w:val="006E6EE6"/>
  </w:style>
  <w:style w:type="character" w:customStyle="1" w:styleId="WW8Num2z4">
    <w:name w:val="WW8Num2z4"/>
    <w:rsid w:val="006E6EE6"/>
  </w:style>
  <w:style w:type="character" w:customStyle="1" w:styleId="WW8Num2z5">
    <w:name w:val="WW8Num2z5"/>
    <w:rsid w:val="006E6EE6"/>
  </w:style>
  <w:style w:type="character" w:customStyle="1" w:styleId="WW8Num2z6">
    <w:name w:val="WW8Num2z6"/>
    <w:rsid w:val="006E6EE6"/>
  </w:style>
  <w:style w:type="character" w:customStyle="1" w:styleId="WW8Num2z7">
    <w:name w:val="WW8Num2z7"/>
    <w:rsid w:val="006E6EE6"/>
  </w:style>
  <w:style w:type="character" w:customStyle="1" w:styleId="WW8Num2z8">
    <w:name w:val="WW8Num2z8"/>
    <w:rsid w:val="006E6EE6"/>
  </w:style>
  <w:style w:type="character" w:customStyle="1" w:styleId="WW8Num3z0">
    <w:name w:val="WW8Num3z0"/>
    <w:rsid w:val="006E6EE6"/>
    <w:rPr>
      <w:rFonts w:ascii="Symbol" w:hAnsi="Symbol" w:cs="Symbol"/>
    </w:rPr>
  </w:style>
  <w:style w:type="character" w:customStyle="1" w:styleId="WW8Num3z1">
    <w:name w:val="WW8Num3z1"/>
    <w:rsid w:val="006E6EE6"/>
    <w:rPr>
      <w:rFonts w:ascii="Courier New" w:hAnsi="Courier New" w:cs="Courier New"/>
    </w:rPr>
  </w:style>
  <w:style w:type="character" w:customStyle="1" w:styleId="WW8Num3z2">
    <w:name w:val="WW8Num3z2"/>
    <w:rsid w:val="006E6EE6"/>
    <w:rPr>
      <w:rFonts w:ascii="Wingdings" w:hAnsi="Wingdings" w:cs="Wingdings"/>
    </w:rPr>
  </w:style>
  <w:style w:type="character" w:customStyle="1" w:styleId="WW8Num3z3">
    <w:name w:val="WW8Num3z3"/>
    <w:rsid w:val="006E6EE6"/>
  </w:style>
  <w:style w:type="character" w:customStyle="1" w:styleId="WW8Num3z4">
    <w:name w:val="WW8Num3z4"/>
    <w:rsid w:val="006E6EE6"/>
  </w:style>
  <w:style w:type="character" w:customStyle="1" w:styleId="WW8Num3z5">
    <w:name w:val="WW8Num3z5"/>
    <w:rsid w:val="006E6EE6"/>
  </w:style>
  <w:style w:type="character" w:customStyle="1" w:styleId="WW8Num3z6">
    <w:name w:val="WW8Num3z6"/>
    <w:rsid w:val="006E6EE6"/>
  </w:style>
  <w:style w:type="character" w:customStyle="1" w:styleId="WW8Num3z7">
    <w:name w:val="WW8Num3z7"/>
    <w:rsid w:val="006E6EE6"/>
  </w:style>
  <w:style w:type="character" w:customStyle="1" w:styleId="WW8Num3z8">
    <w:name w:val="WW8Num3z8"/>
    <w:rsid w:val="006E6EE6"/>
  </w:style>
  <w:style w:type="character" w:customStyle="1" w:styleId="WW8Num4z0">
    <w:name w:val="WW8Num4z0"/>
    <w:rsid w:val="006E6EE6"/>
    <w:rPr>
      <w:rFonts w:ascii="Symbol" w:hAnsi="Symbol" w:cs="Symbol"/>
      <w:bCs/>
      <w:color w:val="000000"/>
      <w:sz w:val="28"/>
      <w:szCs w:val="28"/>
      <w:shd w:val="clear" w:color="auto" w:fill="FFFFFF"/>
    </w:rPr>
  </w:style>
  <w:style w:type="character" w:customStyle="1" w:styleId="WW8Num5z0">
    <w:name w:val="WW8Num5z0"/>
    <w:rsid w:val="006E6EE6"/>
    <w:rPr>
      <w:color w:val="auto"/>
    </w:rPr>
  </w:style>
  <w:style w:type="character" w:customStyle="1" w:styleId="WW8Num5z1">
    <w:name w:val="WW8Num5z1"/>
    <w:rsid w:val="006E6EE6"/>
  </w:style>
  <w:style w:type="character" w:customStyle="1" w:styleId="WW8Num5z2">
    <w:name w:val="WW8Num5z2"/>
    <w:rsid w:val="006E6EE6"/>
  </w:style>
  <w:style w:type="character" w:customStyle="1" w:styleId="WW8Num5z3">
    <w:name w:val="WW8Num5z3"/>
    <w:rsid w:val="006E6EE6"/>
  </w:style>
  <w:style w:type="character" w:customStyle="1" w:styleId="WW8Num5z4">
    <w:name w:val="WW8Num5z4"/>
    <w:rsid w:val="006E6EE6"/>
  </w:style>
  <w:style w:type="character" w:customStyle="1" w:styleId="WW8Num5z5">
    <w:name w:val="WW8Num5z5"/>
    <w:rsid w:val="006E6EE6"/>
  </w:style>
  <w:style w:type="character" w:customStyle="1" w:styleId="WW8Num5z6">
    <w:name w:val="WW8Num5z6"/>
    <w:rsid w:val="006E6EE6"/>
  </w:style>
  <w:style w:type="character" w:customStyle="1" w:styleId="WW8Num5z7">
    <w:name w:val="WW8Num5z7"/>
    <w:rsid w:val="006E6EE6"/>
  </w:style>
  <w:style w:type="character" w:customStyle="1" w:styleId="WW8Num5z8">
    <w:name w:val="WW8Num5z8"/>
    <w:rsid w:val="006E6EE6"/>
  </w:style>
  <w:style w:type="character" w:customStyle="1" w:styleId="WW8Num6z0">
    <w:name w:val="WW8Num6z0"/>
    <w:rsid w:val="006E6EE6"/>
    <w:rPr>
      <w:color w:val="auto"/>
    </w:rPr>
  </w:style>
  <w:style w:type="character" w:customStyle="1" w:styleId="WW8Num6z1">
    <w:name w:val="WW8Num6z1"/>
    <w:rsid w:val="006E6EE6"/>
  </w:style>
  <w:style w:type="character" w:customStyle="1" w:styleId="WW8Num6z2">
    <w:name w:val="WW8Num6z2"/>
    <w:rsid w:val="006E6EE6"/>
  </w:style>
  <w:style w:type="character" w:customStyle="1" w:styleId="WW8Num6z3">
    <w:name w:val="WW8Num6z3"/>
    <w:rsid w:val="006E6EE6"/>
  </w:style>
  <w:style w:type="character" w:customStyle="1" w:styleId="WW8Num6z4">
    <w:name w:val="WW8Num6z4"/>
    <w:rsid w:val="006E6EE6"/>
  </w:style>
  <w:style w:type="character" w:customStyle="1" w:styleId="WW8Num6z5">
    <w:name w:val="WW8Num6z5"/>
    <w:rsid w:val="006E6EE6"/>
  </w:style>
  <w:style w:type="character" w:customStyle="1" w:styleId="WW8Num6z6">
    <w:name w:val="WW8Num6z6"/>
    <w:rsid w:val="006E6EE6"/>
  </w:style>
  <w:style w:type="character" w:customStyle="1" w:styleId="WW8Num6z7">
    <w:name w:val="WW8Num6z7"/>
    <w:rsid w:val="006E6EE6"/>
  </w:style>
  <w:style w:type="character" w:customStyle="1" w:styleId="WW8Num6z8">
    <w:name w:val="WW8Num6z8"/>
    <w:rsid w:val="006E6EE6"/>
  </w:style>
  <w:style w:type="character" w:customStyle="1" w:styleId="61">
    <w:name w:val="Основной шрифт абзаца6"/>
    <w:rsid w:val="006E6EE6"/>
  </w:style>
  <w:style w:type="character" w:customStyle="1" w:styleId="51">
    <w:name w:val="Основной шрифт абзаца5"/>
    <w:rsid w:val="006E6EE6"/>
  </w:style>
  <w:style w:type="character" w:customStyle="1" w:styleId="4">
    <w:name w:val="Основной шрифт абзаца4"/>
    <w:rsid w:val="006E6EE6"/>
  </w:style>
  <w:style w:type="character" w:customStyle="1" w:styleId="32">
    <w:name w:val="Основной шрифт абзаца3"/>
    <w:rsid w:val="006E6EE6"/>
  </w:style>
  <w:style w:type="character" w:customStyle="1" w:styleId="Absatz-Standardschriftart">
    <w:name w:val="Absatz-Standardschriftart"/>
    <w:rsid w:val="006E6EE6"/>
  </w:style>
  <w:style w:type="character" w:customStyle="1" w:styleId="WW8Num4z1">
    <w:name w:val="WW8Num4z1"/>
    <w:rsid w:val="006E6EE6"/>
    <w:rPr>
      <w:rFonts w:ascii="Courier New" w:hAnsi="Courier New" w:cs="Courier New"/>
    </w:rPr>
  </w:style>
  <w:style w:type="character" w:customStyle="1" w:styleId="WW8Num4z2">
    <w:name w:val="WW8Num4z2"/>
    <w:rsid w:val="006E6EE6"/>
    <w:rPr>
      <w:rFonts w:ascii="Wingdings" w:hAnsi="Wingdings" w:cs="Wingdings"/>
    </w:rPr>
  </w:style>
  <w:style w:type="character" w:customStyle="1" w:styleId="WW8Num7z0">
    <w:name w:val="WW8Num7z0"/>
    <w:rsid w:val="006E6EE6"/>
    <w:rPr>
      <w:rFonts w:ascii="Times New Roman" w:eastAsia="Times New Roman" w:hAnsi="Times New Roman" w:cs="Times New Roman"/>
    </w:rPr>
  </w:style>
  <w:style w:type="character" w:customStyle="1" w:styleId="WW8Num7z1">
    <w:name w:val="WW8Num7z1"/>
    <w:rsid w:val="006E6EE6"/>
    <w:rPr>
      <w:rFonts w:cs="Times New Roman"/>
    </w:rPr>
  </w:style>
  <w:style w:type="character" w:customStyle="1" w:styleId="WW8Num9z0">
    <w:name w:val="WW8Num9z0"/>
    <w:rsid w:val="006E6EE6"/>
    <w:rPr>
      <w:rFonts w:ascii="Times New Roman" w:eastAsia="Times New Roman" w:hAnsi="Times New Roman" w:cs="Times New Roman"/>
    </w:rPr>
  </w:style>
  <w:style w:type="character" w:customStyle="1" w:styleId="WW8Num9z1">
    <w:name w:val="WW8Num9z1"/>
    <w:rsid w:val="006E6EE6"/>
    <w:rPr>
      <w:rFonts w:cs="Times New Roman"/>
    </w:rPr>
  </w:style>
  <w:style w:type="character" w:customStyle="1" w:styleId="WW8Num10z0">
    <w:name w:val="WW8Num10z0"/>
    <w:rsid w:val="006E6EE6"/>
    <w:rPr>
      <w:rFonts w:ascii="Symbol" w:hAnsi="Symbol" w:cs="Symbol"/>
    </w:rPr>
  </w:style>
  <w:style w:type="character" w:customStyle="1" w:styleId="WW8Num10z1">
    <w:name w:val="WW8Num10z1"/>
    <w:rsid w:val="006E6EE6"/>
    <w:rPr>
      <w:rFonts w:ascii="Courier New" w:hAnsi="Courier New" w:cs="Courier New"/>
    </w:rPr>
  </w:style>
  <w:style w:type="character" w:customStyle="1" w:styleId="WW8Num10z2">
    <w:name w:val="WW8Num10z2"/>
    <w:rsid w:val="006E6EE6"/>
    <w:rPr>
      <w:rFonts w:ascii="Wingdings" w:hAnsi="Wingdings" w:cs="Wingdings"/>
    </w:rPr>
  </w:style>
  <w:style w:type="character" w:customStyle="1" w:styleId="2">
    <w:name w:val="Основной шрифт абзаца2"/>
    <w:rsid w:val="006E6EE6"/>
  </w:style>
  <w:style w:type="character" w:customStyle="1" w:styleId="20">
    <w:name w:val="Основной текст с отступом 2 Знак"/>
    <w:rsid w:val="006E6EE6"/>
    <w:rPr>
      <w:sz w:val="24"/>
      <w:szCs w:val="24"/>
    </w:rPr>
  </w:style>
  <w:style w:type="character" w:customStyle="1" w:styleId="af">
    <w:name w:val="Верхний колонтитул Знак"/>
    <w:rsid w:val="006E6EE6"/>
    <w:rPr>
      <w:sz w:val="24"/>
      <w:szCs w:val="24"/>
    </w:rPr>
  </w:style>
  <w:style w:type="character" w:customStyle="1" w:styleId="af0">
    <w:name w:val="Нижний колонтитул Знак"/>
    <w:rsid w:val="006E6EE6"/>
    <w:rPr>
      <w:rFonts w:ascii="Calibri" w:hAnsi="Calibri" w:cs="Calibri"/>
      <w:sz w:val="22"/>
      <w:szCs w:val="22"/>
    </w:rPr>
  </w:style>
  <w:style w:type="character" w:customStyle="1" w:styleId="af1">
    <w:name w:val="Основной текст с отступом Знак"/>
    <w:rsid w:val="006E6EE6"/>
    <w:rPr>
      <w:rFonts w:eastAsia="Calibri"/>
    </w:rPr>
  </w:style>
  <w:style w:type="character" w:customStyle="1" w:styleId="33">
    <w:name w:val="Основной текст с отступом 3 Знак"/>
    <w:rsid w:val="006E6EE6"/>
    <w:rPr>
      <w:rFonts w:ascii="Calibri" w:hAnsi="Calibri" w:cs="Calibri"/>
      <w:sz w:val="16"/>
      <w:szCs w:val="16"/>
    </w:rPr>
  </w:style>
  <w:style w:type="character" w:customStyle="1" w:styleId="WW8Num14z0">
    <w:name w:val="WW8Num14z0"/>
    <w:rsid w:val="006E6EE6"/>
    <w:rPr>
      <w:rFonts w:ascii="Symbol" w:hAnsi="Symbol" w:cs="Symbol"/>
    </w:rPr>
  </w:style>
  <w:style w:type="character" w:customStyle="1" w:styleId="highlighthighlightactive">
    <w:name w:val="highlight highlight_active"/>
    <w:basedOn w:val="2"/>
    <w:rsid w:val="006E6EE6"/>
  </w:style>
  <w:style w:type="character" w:customStyle="1" w:styleId="text">
    <w:name w:val="text"/>
    <w:rsid w:val="006E6EE6"/>
  </w:style>
  <w:style w:type="character" w:styleId="af2">
    <w:name w:val="page number"/>
    <w:basedOn w:val="11"/>
    <w:rsid w:val="006E6EE6"/>
  </w:style>
  <w:style w:type="character" w:customStyle="1" w:styleId="WW-Absatz-Standardschriftart">
    <w:name w:val="WW-Absatz-Standardschriftart"/>
    <w:rsid w:val="006E6EE6"/>
  </w:style>
  <w:style w:type="character" w:customStyle="1" w:styleId="WW-Absatz-Standardschriftart1">
    <w:name w:val="WW-Absatz-Standardschriftart1"/>
    <w:rsid w:val="006E6EE6"/>
  </w:style>
  <w:style w:type="character" w:customStyle="1" w:styleId="WW-Absatz-Standardschriftart11">
    <w:name w:val="WW-Absatz-Standardschriftart11"/>
    <w:rsid w:val="006E6EE6"/>
  </w:style>
  <w:style w:type="character" w:customStyle="1" w:styleId="WW-Absatz-Standardschriftart111">
    <w:name w:val="WW-Absatz-Standardschriftart111"/>
    <w:rsid w:val="006E6EE6"/>
  </w:style>
  <w:style w:type="character" w:customStyle="1" w:styleId="WW-Absatz-Standardschriftart1111">
    <w:name w:val="WW-Absatz-Standardschriftart1111"/>
    <w:rsid w:val="006E6EE6"/>
  </w:style>
  <w:style w:type="character" w:customStyle="1" w:styleId="WW-Absatz-Standardschriftart11111">
    <w:name w:val="WW-Absatz-Standardschriftart11111"/>
    <w:rsid w:val="006E6EE6"/>
  </w:style>
  <w:style w:type="character" w:customStyle="1" w:styleId="7">
    <w:name w:val="Основной шрифт абзаца7"/>
    <w:rsid w:val="006E6EE6"/>
  </w:style>
  <w:style w:type="character" w:customStyle="1" w:styleId="FontStyle13">
    <w:name w:val="Font Style13"/>
    <w:rsid w:val="006E6EE6"/>
    <w:rPr>
      <w:rFonts w:ascii="Times New Roman" w:hAnsi="Times New Roman" w:cs="Times New Roman"/>
      <w:spacing w:val="30"/>
      <w:sz w:val="18"/>
      <w:szCs w:val="18"/>
    </w:rPr>
  </w:style>
  <w:style w:type="character" w:customStyle="1" w:styleId="FontStyle16">
    <w:name w:val="Font Style16"/>
    <w:rsid w:val="006E6EE6"/>
    <w:rPr>
      <w:rFonts w:ascii="Times New Roman" w:hAnsi="Times New Roman" w:cs="Times New Roman"/>
      <w:b/>
      <w:bCs/>
      <w:i/>
      <w:iCs/>
      <w:sz w:val="20"/>
      <w:szCs w:val="20"/>
    </w:rPr>
  </w:style>
  <w:style w:type="character" w:customStyle="1" w:styleId="FontStyle17">
    <w:name w:val="Font Style17"/>
    <w:rsid w:val="006E6EE6"/>
    <w:rPr>
      <w:rFonts w:ascii="Times New Roman" w:hAnsi="Times New Roman" w:cs="Times New Roman"/>
      <w:b/>
      <w:bCs/>
      <w:i/>
      <w:iCs/>
      <w:sz w:val="22"/>
      <w:szCs w:val="22"/>
    </w:rPr>
  </w:style>
  <w:style w:type="character" w:customStyle="1" w:styleId="FontStyle18">
    <w:name w:val="Font Style18"/>
    <w:rsid w:val="006E6EE6"/>
    <w:rPr>
      <w:rFonts w:ascii="Times New Roman" w:hAnsi="Times New Roman" w:cs="Times New Roman"/>
      <w:sz w:val="20"/>
      <w:szCs w:val="20"/>
    </w:rPr>
  </w:style>
  <w:style w:type="character" w:customStyle="1" w:styleId="af3">
    <w:name w:val="Символ нумерации"/>
    <w:rsid w:val="006E6EE6"/>
  </w:style>
  <w:style w:type="character" w:customStyle="1" w:styleId="21">
    <w:name w:val="Основной текст с отступом 2 Знак1"/>
    <w:rsid w:val="006E6EE6"/>
    <w:rPr>
      <w:sz w:val="24"/>
      <w:szCs w:val="24"/>
      <w:lang w:eastAsia="zh-CN"/>
    </w:rPr>
  </w:style>
  <w:style w:type="character" w:customStyle="1" w:styleId="12">
    <w:name w:val="Основной текст Знак1"/>
    <w:rsid w:val="006E6EE6"/>
    <w:rPr>
      <w:sz w:val="24"/>
      <w:szCs w:val="24"/>
      <w:lang w:eastAsia="zh-CN"/>
    </w:rPr>
  </w:style>
  <w:style w:type="character" w:customStyle="1" w:styleId="13">
    <w:name w:val="Верхний колонтитул Знак1"/>
    <w:rsid w:val="006E6EE6"/>
    <w:rPr>
      <w:sz w:val="24"/>
      <w:szCs w:val="24"/>
      <w:lang w:eastAsia="zh-CN"/>
    </w:rPr>
  </w:style>
  <w:style w:type="character" w:customStyle="1" w:styleId="14">
    <w:name w:val="Текст выноски Знак1"/>
    <w:rsid w:val="006E6EE6"/>
    <w:rPr>
      <w:rFonts w:ascii="Tahoma" w:hAnsi="Tahoma" w:cs="Tahoma"/>
      <w:sz w:val="16"/>
      <w:szCs w:val="16"/>
      <w:lang w:eastAsia="zh-CN"/>
    </w:rPr>
  </w:style>
  <w:style w:type="character" w:customStyle="1" w:styleId="15">
    <w:name w:val="Нижний колонтитул Знак1"/>
    <w:rsid w:val="006E6EE6"/>
    <w:rPr>
      <w:rFonts w:ascii="Calibri" w:hAnsi="Calibri" w:cs="Calibri"/>
      <w:sz w:val="22"/>
      <w:szCs w:val="22"/>
      <w:lang w:eastAsia="zh-CN"/>
    </w:rPr>
  </w:style>
  <w:style w:type="character" w:customStyle="1" w:styleId="16">
    <w:name w:val="Основной текст с отступом Знак1"/>
    <w:rsid w:val="006E6EE6"/>
    <w:rPr>
      <w:rFonts w:eastAsia="Calibri"/>
      <w:lang w:eastAsia="zh-CN"/>
    </w:rPr>
  </w:style>
  <w:style w:type="paragraph" w:styleId="af4">
    <w:name w:val="List"/>
    <w:basedOn w:val="a3"/>
    <w:rsid w:val="006E6EE6"/>
    <w:pPr>
      <w:tabs>
        <w:tab w:val="clear" w:pos="6521"/>
      </w:tabs>
      <w:suppressAutoHyphens/>
      <w:jc w:val="both"/>
    </w:pPr>
    <w:rPr>
      <w:rFonts w:cs="Mangal"/>
      <w:b w:val="0"/>
      <w:bCs w:val="0"/>
      <w:noProof w:val="0"/>
      <w:lang w:eastAsia="zh-CN"/>
    </w:rPr>
  </w:style>
  <w:style w:type="paragraph" w:styleId="af5">
    <w:name w:val="caption"/>
    <w:basedOn w:val="a"/>
    <w:qFormat/>
    <w:rsid w:val="006E6EE6"/>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52">
    <w:name w:val="Указатель5"/>
    <w:basedOn w:val="a"/>
    <w:rsid w:val="006E6EE6"/>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40">
    <w:name w:val="Название объекта4"/>
    <w:basedOn w:val="a"/>
    <w:rsid w:val="006E6EE6"/>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41">
    <w:name w:val="Указатель4"/>
    <w:basedOn w:val="a"/>
    <w:rsid w:val="006E6EE6"/>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34">
    <w:name w:val="Название объекта3"/>
    <w:basedOn w:val="a"/>
    <w:rsid w:val="006E6EE6"/>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35">
    <w:name w:val="Указатель3"/>
    <w:basedOn w:val="a"/>
    <w:rsid w:val="006E6EE6"/>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23">
    <w:name w:val="Название объекта2"/>
    <w:basedOn w:val="a"/>
    <w:rsid w:val="006E6EE6"/>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24">
    <w:name w:val="Указатель2"/>
    <w:basedOn w:val="a"/>
    <w:rsid w:val="006E6EE6"/>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17">
    <w:name w:val="Название объекта1"/>
    <w:basedOn w:val="a"/>
    <w:rsid w:val="006E6EE6"/>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18">
    <w:name w:val="Указатель1"/>
    <w:basedOn w:val="a"/>
    <w:rsid w:val="006E6EE6"/>
    <w:pPr>
      <w:suppressLineNumbers/>
      <w:suppressAutoHyphens/>
      <w:spacing w:after="0" w:line="240" w:lineRule="auto"/>
    </w:pPr>
    <w:rPr>
      <w:rFonts w:ascii="Times New Roman" w:eastAsia="Times New Roman" w:hAnsi="Times New Roman" w:cs="Mangal"/>
      <w:sz w:val="24"/>
      <w:szCs w:val="24"/>
      <w:lang w:eastAsia="zh-CN"/>
    </w:rPr>
  </w:style>
  <w:style w:type="paragraph" w:styleId="af6">
    <w:name w:val="header"/>
    <w:basedOn w:val="a"/>
    <w:link w:val="25"/>
    <w:rsid w:val="006E6EE6"/>
    <w:pPr>
      <w:tabs>
        <w:tab w:val="center" w:pos="4677"/>
        <w:tab w:val="right" w:pos="9355"/>
      </w:tabs>
      <w:suppressAutoHyphens/>
      <w:spacing w:after="0" w:line="240" w:lineRule="auto"/>
    </w:pPr>
    <w:rPr>
      <w:rFonts w:ascii="Times New Roman" w:eastAsia="Times New Roman" w:hAnsi="Times New Roman" w:cs="Times New Roman"/>
      <w:sz w:val="24"/>
      <w:szCs w:val="24"/>
      <w:lang w:eastAsia="zh-CN"/>
    </w:rPr>
  </w:style>
  <w:style w:type="character" w:customStyle="1" w:styleId="25">
    <w:name w:val="Верхний колонтитул Знак2"/>
    <w:basedOn w:val="a0"/>
    <w:link w:val="af6"/>
    <w:rsid w:val="006E6EE6"/>
    <w:rPr>
      <w:rFonts w:ascii="Times New Roman" w:eastAsia="Times New Roman" w:hAnsi="Times New Roman" w:cs="Times New Roman"/>
      <w:sz w:val="24"/>
      <w:szCs w:val="24"/>
      <w:lang w:eastAsia="zh-CN"/>
    </w:rPr>
  </w:style>
  <w:style w:type="paragraph" w:customStyle="1" w:styleId="210">
    <w:name w:val="Основной текст с отступом 21"/>
    <w:basedOn w:val="a"/>
    <w:rsid w:val="006E6EE6"/>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19">
    <w:name w:val="Абзац списка1"/>
    <w:basedOn w:val="a"/>
    <w:rsid w:val="006E6EE6"/>
    <w:pPr>
      <w:ind w:left="720"/>
    </w:pPr>
    <w:rPr>
      <w:rFonts w:ascii="Calibri" w:eastAsia="Times New Roman" w:hAnsi="Calibri" w:cs="Calibri"/>
      <w:lang w:eastAsia="zh-CN"/>
    </w:rPr>
  </w:style>
  <w:style w:type="paragraph" w:styleId="af7">
    <w:name w:val="footer"/>
    <w:basedOn w:val="a"/>
    <w:link w:val="26"/>
    <w:rsid w:val="006E6EE6"/>
    <w:pPr>
      <w:tabs>
        <w:tab w:val="center" w:pos="4677"/>
        <w:tab w:val="right" w:pos="9355"/>
      </w:tabs>
      <w:spacing w:after="0" w:line="240" w:lineRule="auto"/>
    </w:pPr>
    <w:rPr>
      <w:rFonts w:ascii="Calibri" w:eastAsia="Times New Roman" w:hAnsi="Calibri" w:cs="Calibri"/>
      <w:lang w:eastAsia="zh-CN"/>
    </w:rPr>
  </w:style>
  <w:style w:type="character" w:customStyle="1" w:styleId="26">
    <w:name w:val="Нижний колонтитул Знак2"/>
    <w:basedOn w:val="a0"/>
    <w:link w:val="af7"/>
    <w:rsid w:val="006E6EE6"/>
    <w:rPr>
      <w:rFonts w:ascii="Calibri" w:eastAsia="Times New Roman" w:hAnsi="Calibri" w:cs="Calibri"/>
      <w:lang w:eastAsia="zh-CN"/>
    </w:rPr>
  </w:style>
  <w:style w:type="paragraph" w:customStyle="1" w:styleId="af8">
    <w:name w:val="Знак"/>
    <w:basedOn w:val="a"/>
    <w:rsid w:val="006E6EE6"/>
    <w:pPr>
      <w:spacing w:after="160" w:line="240" w:lineRule="exact"/>
    </w:pPr>
    <w:rPr>
      <w:rFonts w:ascii="Arial" w:eastAsia="Calibri" w:hAnsi="Arial" w:cs="Arial"/>
      <w:sz w:val="20"/>
      <w:szCs w:val="20"/>
      <w:lang w:val="fr-FR" w:eastAsia="zh-CN"/>
    </w:rPr>
  </w:style>
  <w:style w:type="paragraph" w:styleId="af9">
    <w:name w:val="Body Text Indent"/>
    <w:basedOn w:val="a"/>
    <w:link w:val="27"/>
    <w:rsid w:val="006E6EE6"/>
    <w:pPr>
      <w:widowControl w:val="0"/>
      <w:spacing w:after="120" w:line="240" w:lineRule="auto"/>
      <w:ind w:left="283"/>
    </w:pPr>
    <w:rPr>
      <w:rFonts w:ascii="Times New Roman" w:eastAsia="Calibri" w:hAnsi="Times New Roman" w:cs="Times New Roman"/>
      <w:sz w:val="20"/>
      <w:szCs w:val="20"/>
      <w:lang w:eastAsia="zh-CN"/>
    </w:rPr>
  </w:style>
  <w:style w:type="character" w:customStyle="1" w:styleId="27">
    <w:name w:val="Основной текст с отступом Знак2"/>
    <w:basedOn w:val="a0"/>
    <w:link w:val="af9"/>
    <w:rsid w:val="006E6EE6"/>
    <w:rPr>
      <w:rFonts w:ascii="Times New Roman" w:eastAsia="Calibri" w:hAnsi="Times New Roman" w:cs="Times New Roman"/>
      <w:sz w:val="20"/>
      <w:szCs w:val="20"/>
      <w:lang w:eastAsia="zh-CN"/>
    </w:rPr>
  </w:style>
  <w:style w:type="paragraph" w:customStyle="1" w:styleId="afa">
    <w:name w:val="Обычный (паспорт)"/>
    <w:basedOn w:val="a"/>
    <w:rsid w:val="006E6EE6"/>
    <w:pPr>
      <w:spacing w:before="120" w:after="0" w:line="240" w:lineRule="auto"/>
      <w:jc w:val="both"/>
    </w:pPr>
    <w:rPr>
      <w:rFonts w:ascii="Times New Roman" w:eastAsia="Calibri" w:hAnsi="Times New Roman" w:cs="Times New Roman"/>
      <w:sz w:val="28"/>
      <w:szCs w:val="28"/>
      <w:lang w:eastAsia="zh-CN"/>
    </w:rPr>
  </w:style>
  <w:style w:type="paragraph" w:customStyle="1" w:styleId="afb">
    <w:name w:val="Жирный (паспорт)"/>
    <w:basedOn w:val="a"/>
    <w:rsid w:val="006E6EE6"/>
    <w:pPr>
      <w:spacing w:before="120" w:after="0" w:line="240" w:lineRule="auto"/>
      <w:jc w:val="both"/>
    </w:pPr>
    <w:rPr>
      <w:rFonts w:ascii="Times New Roman" w:eastAsia="Calibri" w:hAnsi="Times New Roman" w:cs="Times New Roman"/>
      <w:b/>
      <w:sz w:val="28"/>
      <w:szCs w:val="28"/>
      <w:lang w:eastAsia="zh-CN"/>
    </w:rPr>
  </w:style>
  <w:style w:type="paragraph" w:customStyle="1" w:styleId="310">
    <w:name w:val="Основной текст с отступом 31"/>
    <w:basedOn w:val="a"/>
    <w:rsid w:val="006E6EE6"/>
    <w:pPr>
      <w:spacing w:after="120"/>
      <w:ind w:left="283"/>
    </w:pPr>
    <w:rPr>
      <w:rFonts w:ascii="Calibri" w:eastAsia="Times New Roman" w:hAnsi="Calibri" w:cs="Calibri"/>
      <w:sz w:val="16"/>
      <w:szCs w:val="16"/>
      <w:lang w:eastAsia="zh-CN"/>
    </w:rPr>
  </w:style>
  <w:style w:type="paragraph" w:customStyle="1" w:styleId="1a">
    <w:name w:val="Абзац списка1"/>
    <w:basedOn w:val="a"/>
    <w:rsid w:val="006E6EE6"/>
    <w:pPr>
      <w:ind w:left="720"/>
    </w:pPr>
    <w:rPr>
      <w:rFonts w:ascii="Calibri" w:eastAsia="Times New Roman" w:hAnsi="Calibri" w:cs="Calibri"/>
      <w:lang w:eastAsia="zh-CN"/>
    </w:rPr>
  </w:style>
  <w:style w:type="paragraph" w:customStyle="1" w:styleId="afc">
    <w:name w:val="Знак Знак Знак Знак"/>
    <w:basedOn w:val="a"/>
    <w:rsid w:val="006E6EE6"/>
    <w:pPr>
      <w:spacing w:before="280" w:after="280" w:line="240" w:lineRule="auto"/>
    </w:pPr>
    <w:rPr>
      <w:rFonts w:ascii="Tahoma" w:eastAsia="Times New Roman" w:hAnsi="Tahoma" w:cs="Tahoma"/>
      <w:bCs/>
      <w:sz w:val="20"/>
      <w:szCs w:val="20"/>
      <w:lang w:val="en-US" w:eastAsia="zh-CN"/>
    </w:rPr>
  </w:style>
  <w:style w:type="paragraph" w:customStyle="1" w:styleId="ListParagraph1">
    <w:name w:val="List Paragraph1"/>
    <w:basedOn w:val="a"/>
    <w:rsid w:val="006E6EE6"/>
    <w:pPr>
      <w:ind w:left="720"/>
    </w:pPr>
    <w:rPr>
      <w:rFonts w:ascii="Calibri" w:eastAsia="Calibri" w:hAnsi="Calibri" w:cs="Calibri"/>
      <w:sz w:val="20"/>
      <w:szCs w:val="20"/>
      <w:lang w:eastAsia="zh-CN"/>
    </w:rPr>
  </w:style>
  <w:style w:type="paragraph" w:customStyle="1" w:styleId="1b">
    <w:name w:val="Знак1"/>
    <w:basedOn w:val="a"/>
    <w:rsid w:val="006E6EE6"/>
    <w:pPr>
      <w:spacing w:after="160" w:line="240" w:lineRule="exact"/>
    </w:pPr>
    <w:rPr>
      <w:rFonts w:ascii="Arial" w:eastAsia="Times New Roman" w:hAnsi="Arial" w:cs="Arial"/>
      <w:sz w:val="20"/>
      <w:szCs w:val="20"/>
      <w:lang w:val="fr-FR" w:eastAsia="zh-CN"/>
    </w:rPr>
  </w:style>
  <w:style w:type="paragraph" w:customStyle="1" w:styleId="28">
    <w:name w:val="Знак2"/>
    <w:basedOn w:val="a"/>
    <w:rsid w:val="006E6EE6"/>
    <w:pPr>
      <w:spacing w:after="160" w:line="240" w:lineRule="exact"/>
    </w:pPr>
    <w:rPr>
      <w:rFonts w:ascii="Arial" w:eastAsia="Times New Roman" w:hAnsi="Arial" w:cs="Arial"/>
      <w:sz w:val="20"/>
      <w:szCs w:val="20"/>
      <w:lang w:val="fr-FR" w:eastAsia="zh-CN"/>
    </w:rPr>
  </w:style>
  <w:style w:type="paragraph" w:customStyle="1" w:styleId="36">
    <w:name w:val="Знак3"/>
    <w:basedOn w:val="a"/>
    <w:rsid w:val="006E6EE6"/>
    <w:pPr>
      <w:spacing w:after="160" w:line="240" w:lineRule="exact"/>
    </w:pPr>
    <w:rPr>
      <w:rFonts w:ascii="Arial" w:eastAsia="Times New Roman" w:hAnsi="Arial" w:cs="Arial"/>
      <w:sz w:val="20"/>
      <w:szCs w:val="20"/>
      <w:lang w:val="fr-FR" w:eastAsia="zh-CN"/>
    </w:rPr>
  </w:style>
  <w:style w:type="paragraph" w:customStyle="1" w:styleId="42">
    <w:name w:val="Знак4"/>
    <w:basedOn w:val="a"/>
    <w:rsid w:val="006E6EE6"/>
    <w:pPr>
      <w:spacing w:after="160" w:line="240" w:lineRule="exact"/>
    </w:pPr>
    <w:rPr>
      <w:rFonts w:ascii="Arial" w:eastAsia="Calibri" w:hAnsi="Arial" w:cs="Arial"/>
      <w:sz w:val="20"/>
      <w:szCs w:val="20"/>
      <w:lang w:val="fr-FR" w:eastAsia="zh-CN"/>
    </w:rPr>
  </w:style>
  <w:style w:type="paragraph" w:customStyle="1" w:styleId="afd">
    <w:name w:val="Нормальный (таблица)"/>
    <w:basedOn w:val="a"/>
    <w:next w:val="a"/>
    <w:rsid w:val="006E6EE6"/>
    <w:pPr>
      <w:autoSpaceDE w:val="0"/>
      <w:spacing w:after="0" w:line="240" w:lineRule="auto"/>
      <w:jc w:val="both"/>
    </w:pPr>
    <w:rPr>
      <w:rFonts w:ascii="Arial" w:eastAsia="Calibri" w:hAnsi="Arial" w:cs="Arial"/>
      <w:sz w:val="24"/>
      <w:szCs w:val="24"/>
      <w:lang w:eastAsia="zh-CN"/>
    </w:rPr>
  </w:style>
  <w:style w:type="paragraph" w:customStyle="1" w:styleId="afe">
    <w:name w:val="Содержимое таблицы"/>
    <w:basedOn w:val="a"/>
    <w:rsid w:val="006E6EE6"/>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aff">
    <w:name w:val="Заголовок таблицы"/>
    <w:basedOn w:val="afe"/>
    <w:rsid w:val="006E6EE6"/>
    <w:pPr>
      <w:jc w:val="center"/>
    </w:pPr>
    <w:rPr>
      <w:b/>
      <w:bCs/>
    </w:rPr>
  </w:style>
  <w:style w:type="paragraph" w:customStyle="1" w:styleId="320">
    <w:name w:val="Основной текст 32"/>
    <w:basedOn w:val="a"/>
    <w:rsid w:val="006E6EE6"/>
    <w:pPr>
      <w:suppressAutoHyphens/>
      <w:spacing w:after="120" w:line="100" w:lineRule="atLeast"/>
    </w:pPr>
    <w:rPr>
      <w:rFonts w:ascii="Times New Roman" w:eastAsia="Times New Roman" w:hAnsi="Times New Roman" w:cs="Times New Roman"/>
      <w:sz w:val="16"/>
      <w:szCs w:val="16"/>
      <w:lang w:eastAsia="zh-CN"/>
    </w:rPr>
  </w:style>
  <w:style w:type="paragraph" w:customStyle="1" w:styleId="ConsPlusNormal0">
    <w:name w:val="ConsPlusNormal"/>
    <w:rsid w:val="006E6EE6"/>
    <w:pPr>
      <w:suppressAutoHyphens/>
      <w:spacing w:after="0" w:line="240" w:lineRule="auto"/>
    </w:pPr>
    <w:rPr>
      <w:rFonts w:ascii="Arial" w:eastAsia="Arial" w:hAnsi="Arial" w:cs="Tahoma"/>
      <w:kern w:val="1"/>
      <w:sz w:val="20"/>
      <w:szCs w:val="24"/>
      <w:lang w:eastAsia="zh-CN" w:bidi="hi-IN"/>
    </w:rPr>
  </w:style>
  <w:style w:type="paragraph" w:customStyle="1" w:styleId="1c">
    <w:name w:val="Стиль1"/>
    <w:basedOn w:val="a"/>
    <w:rsid w:val="006E6EE6"/>
    <w:pPr>
      <w:suppressAutoHyphens/>
      <w:spacing w:after="0" w:line="240" w:lineRule="auto"/>
      <w:ind w:firstLine="709"/>
      <w:jc w:val="both"/>
    </w:pPr>
    <w:rPr>
      <w:rFonts w:ascii="Times New Roman" w:eastAsia="Times New Roman" w:hAnsi="Times New Roman" w:cs="Times New Roman"/>
      <w:sz w:val="28"/>
      <w:szCs w:val="28"/>
      <w:lang w:eastAsia="zh-CN"/>
    </w:rPr>
  </w:style>
  <w:style w:type="paragraph" w:customStyle="1" w:styleId="dktexleft">
    <w:name w:val="dktexleft"/>
    <w:basedOn w:val="a"/>
    <w:rsid w:val="006E6EE6"/>
    <w:pPr>
      <w:suppressAutoHyphens/>
      <w:spacing w:before="28" w:after="28" w:line="100" w:lineRule="atLeast"/>
      <w:jc w:val="both"/>
    </w:pPr>
    <w:rPr>
      <w:rFonts w:ascii="Times New Roman" w:eastAsia="Times New Roman" w:hAnsi="Times New Roman" w:cs="Times New Roman"/>
      <w:sz w:val="24"/>
      <w:szCs w:val="24"/>
      <w:lang w:eastAsia="zh-CN"/>
    </w:rPr>
  </w:style>
  <w:style w:type="paragraph" w:customStyle="1" w:styleId="Web">
    <w:name w:val="Обычный (Web)"/>
    <w:basedOn w:val="a"/>
    <w:rsid w:val="006E6EE6"/>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1d">
    <w:name w:val="Основной текст1"/>
    <w:basedOn w:val="a"/>
    <w:rsid w:val="006E6EE6"/>
    <w:pPr>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Style4">
    <w:name w:val="Style4"/>
    <w:basedOn w:val="a"/>
    <w:rsid w:val="006E6EE6"/>
    <w:pPr>
      <w:widowControl w:val="0"/>
      <w:suppressAutoHyphens/>
      <w:spacing w:after="0" w:line="312" w:lineRule="exact"/>
      <w:ind w:firstLine="542"/>
      <w:jc w:val="both"/>
    </w:pPr>
    <w:rPr>
      <w:rFonts w:ascii="Times New Roman" w:eastAsia="Times New Roman" w:hAnsi="Times New Roman" w:cs="Times New Roman"/>
      <w:sz w:val="24"/>
      <w:szCs w:val="24"/>
      <w:lang w:eastAsia="zh-CN"/>
    </w:rPr>
  </w:style>
  <w:style w:type="paragraph" w:customStyle="1" w:styleId="ConsPlusDocList0">
    <w:name w:val="ConsPlusDocList"/>
    <w:next w:val="a"/>
    <w:rsid w:val="006E6EE6"/>
    <w:pPr>
      <w:widowControl w:val="0"/>
      <w:suppressAutoHyphens/>
      <w:autoSpaceDE w:val="0"/>
      <w:spacing w:after="0" w:line="240" w:lineRule="auto"/>
    </w:pPr>
    <w:rPr>
      <w:rFonts w:ascii="Arial" w:eastAsia="Arial" w:hAnsi="Arial" w:cs="Arial"/>
      <w:kern w:val="1"/>
      <w:sz w:val="20"/>
      <w:szCs w:val="20"/>
      <w:lang w:eastAsia="zh-CN" w:bidi="hi-IN"/>
    </w:rPr>
  </w:style>
  <w:style w:type="paragraph" w:customStyle="1" w:styleId="ConsCell">
    <w:name w:val="ConsCell"/>
    <w:rsid w:val="006E6EE6"/>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aff0">
    <w:name w:val="Содержимое врезки"/>
    <w:basedOn w:val="a3"/>
    <w:rsid w:val="006E6EE6"/>
    <w:pPr>
      <w:tabs>
        <w:tab w:val="clear" w:pos="6521"/>
      </w:tabs>
      <w:suppressAutoHyphens/>
      <w:jc w:val="both"/>
    </w:pPr>
    <w:rPr>
      <w:b w:val="0"/>
      <w:bCs w:val="0"/>
      <w:noProof w:val="0"/>
      <w:lang w:eastAsia="zh-CN"/>
    </w:rPr>
  </w:style>
  <w:style w:type="paragraph" w:customStyle="1" w:styleId="1e">
    <w:name w:val="Без интервала1"/>
    <w:rsid w:val="006E6EE6"/>
    <w:pPr>
      <w:suppressAutoHyphens/>
      <w:spacing w:after="0" w:line="100" w:lineRule="atLeast"/>
    </w:pPr>
    <w:rPr>
      <w:rFonts w:ascii="Calibri" w:eastAsia="SimSun" w:hAnsi="Calibri" w:cs="Calibri"/>
      <w:color w:val="00000A"/>
      <w:kern w:val="1"/>
      <w:lang w:eastAsia="zh-CN"/>
    </w:rPr>
  </w:style>
  <w:style w:type="paragraph" w:customStyle="1" w:styleId="1f">
    <w:name w:val="Без интервала1"/>
    <w:rsid w:val="006E6EE6"/>
    <w:pPr>
      <w:suppressAutoHyphens/>
      <w:spacing w:after="0" w:line="100" w:lineRule="atLeast"/>
    </w:pPr>
    <w:rPr>
      <w:rFonts w:ascii="Calibri" w:eastAsia="Times New Roman" w:hAnsi="Calibri" w:cs="Calibri"/>
      <w:color w:val="00000A"/>
      <w:kern w:val="1"/>
      <w:lang w:eastAsia="zh-CN"/>
    </w:rPr>
  </w:style>
  <w:style w:type="paragraph" w:customStyle="1" w:styleId="Style2">
    <w:name w:val="Style2"/>
    <w:basedOn w:val="a"/>
    <w:rsid w:val="006E6EE6"/>
    <w:pPr>
      <w:widowControl w:val="0"/>
      <w:suppressAutoHyphens/>
      <w:spacing w:after="0" w:line="274" w:lineRule="exact"/>
      <w:ind w:firstLine="706"/>
      <w:jc w:val="both"/>
    </w:pPr>
    <w:rPr>
      <w:rFonts w:ascii="Times New Roman" w:eastAsia="Times New Roman" w:hAnsi="Times New Roman" w:cs="Times New Roman"/>
      <w:kern w:val="1"/>
      <w:sz w:val="24"/>
      <w:szCs w:val="24"/>
      <w:lang w:eastAsia="zh-CN"/>
    </w:rPr>
  </w:style>
  <w:style w:type="paragraph" w:customStyle="1" w:styleId="Style5">
    <w:name w:val="Style5"/>
    <w:basedOn w:val="a"/>
    <w:rsid w:val="006E6EE6"/>
    <w:pPr>
      <w:widowControl w:val="0"/>
      <w:suppressAutoHyphens/>
      <w:spacing w:after="0" w:line="278" w:lineRule="exact"/>
      <w:ind w:firstLine="610"/>
      <w:jc w:val="both"/>
    </w:pPr>
    <w:rPr>
      <w:rFonts w:ascii="Times New Roman" w:eastAsia="Times New Roman" w:hAnsi="Times New Roman" w:cs="Times New Roman"/>
      <w:kern w:val="1"/>
      <w:sz w:val="24"/>
      <w:szCs w:val="24"/>
      <w:lang w:eastAsia="zh-CN"/>
    </w:rPr>
  </w:style>
  <w:style w:type="paragraph" w:customStyle="1" w:styleId="Style6">
    <w:name w:val="Style6"/>
    <w:basedOn w:val="a"/>
    <w:rsid w:val="006E6EE6"/>
    <w:pPr>
      <w:widowControl w:val="0"/>
      <w:suppressAutoHyphens/>
      <w:spacing w:after="0" w:line="274" w:lineRule="exact"/>
      <w:jc w:val="both"/>
    </w:pPr>
    <w:rPr>
      <w:rFonts w:ascii="Times New Roman" w:eastAsia="Times New Roman" w:hAnsi="Times New Roman" w:cs="Times New Roman"/>
      <w:kern w:val="1"/>
      <w:sz w:val="24"/>
      <w:szCs w:val="24"/>
      <w:lang w:eastAsia="zh-CN"/>
    </w:rPr>
  </w:style>
  <w:style w:type="paragraph" w:customStyle="1" w:styleId="Style7">
    <w:name w:val="Style7"/>
    <w:basedOn w:val="a"/>
    <w:rsid w:val="006E6EE6"/>
    <w:pPr>
      <w:widowControl w:val="0"/>
      <w:suppressAutoHyphens/>
      <w:spacing w:after="0" w:line="274" w:lineRule="exact"/>
    </w:pPr>
    <w:rPr>
      <w:rFonts w:ascii="Times New Roman" w:eastAsia="Times New Roman" w:hAnsi="Times New Roman" w:cs="Times New Roman"/>
      <w:kern w:val="1"/>
      <w:sz w:val="24"/>
      <w:szCs w:val="24"/>
      <w:lang w:eastAsia="zh-CN"/>
    </w:rPr>
  </w:style>
  <w:style w:type="paragraph" w:customStyle="1" w:styleId="1f0">
    <w:name w:val="Текст выноски1"/>
    <w:basedOn w:val="a"/>
    <w:rsid w:val="006E6EE6"/>
    <w:pPr>
      <w:suppressAutoHyphens/>
      <w:spacing w:after="0" w:line="100" w:lineRule="atLeast"/>
    </w:pPr>
    <w:rPr>
      <w:rFonts w:ascii="Tahoma" w:eastAsia="Arial Unicode MS" w:hAnsi="Tahoma" w:cs="Tahoma"/>
      <w:kern w:val="1"/>
      <w:sz w:val="16"/>
      <w:szCs w:val="16"/>
      <w:lang w:eastAsia="zh-CN"/>
    </w:rPr>
  </w:style>
  <w:style w:type="paragraph" w:customStyle="1" w:styleId="ConsPlusCell0">
    <w:name w:val="ConsPlusCell"/>
    <w:next w:val="a"/>
    <w:rsid w:val="006E6EE6"/>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ConsPlusNonformat0">
    <w:name w:val="ConsPlusNonformat"/>
    <w:next w:val="a"/>
    <w:rsid w:val="006E6EE6"/>
    <w:pPr>
      <w:widowControl w:val="0"/>
      <w:suppressAutoHyphens/>
      <w:autoSpaceDE w:val="0"/>
      <w:spacing w:after="0" w:line="240" w:lineRule="auto"/>
    </w:pPr>
    <w:rPr>
      <w:rFonts w:ascii="Courier New" w:eastAsia="Courier New" w:hAnsi="Courier New" w:cs="Courier New"/>
      <w:sz w:val="20"/>
      <w:szCs w:val="20"/>
      <w:lang w:eastAsia="zh-CN" w:bidi="hi-IN"/>
    </w:rPr>
  </w:style>
  <w:style w:type="paragraph" w:customStyle="1" w:styleId="aff1">
    <w:name w:val="Таблицы (моноширинный)"/>
    <w:basedOn w:val="a"/>
    <w:next w:val="a"/>
    <w:rsid w:val="006E6EE6"/>
    <w:pPr>
      <w:widowControl w:val="0"/>
      <w:suppressAutoHyphens/>
      <w:autoSpaceDE w:val="0"/>
      <w:spacing w:after="0" w:line="240" w:lineRule="auto"/>
      <w:jc w:val="both"/>
    </w:pPr>
    <w:rPr>
      <w:rFonts w:ascii="Courier New" w:eastAsia="Times New Roman" w:hAnsi="Courier New" w:cs="Courier New"/>
      <w:sz w:val="26"/>
      <w:szCs w:val="26"/>
      <w:lang w:eastAsia="zh-CN"/>
    </w:rPr>
  </w:style>
  <w:style w:type="paragraph" w:customStyle="1" w:styleId="1f1">
    <w:name w:val="Обычный (веб)1"/>
    <w:basedOn w:val="a"/>
    <w:rsid w:val="006E6EE6"/>
    <w:pPr>
      <w:suppressAutoHyphens/>
      <w:spacing w:before="144" w:after="288" w:line="336" w:lineRule="atLeast"/>
    </w:pPr>
    <w:rPr>
      <w:rFonts w:ascii="Times New Roman" w:eastAsia="Times New Roman" w:hAnsi="Times New Roman" w:cs="Times New Roman"/>
      <w:kern w:val="1"/>
      <w:sz w:val="27"/>
      <w:szCs w:val="27"/>
      <w:lang w:eastAsia="zh-CN"/>
    </w:rPr>
  </w:style>
  <w:style w:type="character" w:customStyle="1" w:styleId="aff2">
    <w:name w:val="Основной текст_"/>
    <w:link w:val="1f2"/>
    <w:locked/>
    <w:rsid w:val="006E6EE6"/>
    <w:rPr>
      <w:sz w:val="26"/>
      <w:shd w:val="clear" w:color="auto" w:fill="FFFFFF"/>
    </w:rPr>
  </w:style>
  <w:style w:type="paragraph" w:customStyle="1" w:styleId="1f2">
    <w:name w:val="Основной текст1"/>
    <w:basedOn w:val="a"/>
    <w:link w:val="aff2"/>
    <w:rsid w:val="006E6EE6"/>
    <w:pPr>
      <w:shd w:val="clear" w:color="auto" w:fill="FFFFFF"/>
      <w:spacing w:after="240" w:line="331" w:lineRule="exact"/>
      <w:ind w:hanging="360"/>
      <w:jc w:val="center"/>
    </w:pPr>
    <w:rPr>
      <w:rFonts w:eastAsiaTheme="minorHAnsi"/>
      <w:sz w:val="26"/>
      <w:shd w:val="clear" w:color="auto" w:fill="FFFFFF"/>
      <w:lang w:eastAsia="en-US"/>
    </w:rPr>
  </w:style>
  <w:style w:type="character" w:customStyle="1" w:styleId="8">
    <w:name w:val="Основной шрифт абзаца8"/>
    <w:rsid w:val="006B60CD"/>
  </w:style>
  <w:style w:type="paragraph" w:customStyle="1" w:styleId="29">
    <w:name w:val="Абзац списка2"/>
    <w:basedOn w:val="a"/>
    <w:rsid w:val="006B60CD"/>
    <w:pPr>
      <w:ind w:left="720"/>
    </w:pPr>
    <w:rPr>
      <w:rFonts w:ascii="Calibri" w:eastAsia="Times New Roman" w:hAnsi="Calibri" w:cs="Calibri"/>
      <w:lang w:eastAsia="zh-CN"/>
    </w:rPr>
  </w:style>
  <w:style w:type="paragraph" w:customStyle="1" w:styleId="aff3">
    <w:name w:val="Знак Знак Знак Знак"/>
    <w:basedOn w:val="a"/>
    <w:rsid w:val="006B60CD"/>
    <w:pPr>
      <w:spacing w:before="280" w:after="280" w:line="240" w:lineRule="auto"/>
    </w:pPr>
    <w:rPr>
      <w:rFonts w:ascii="Tahoma" w:eastAsia="Times New Roman" w:hAnsi="Tahoma" w:cs="Tahoma"/>
      <w:bCs/>
      <w:sz w:val="20"/>
      <w:szCs w:val="20"/>
      <w:lang w:val="en-US" w:eastAsia="zh-CN"/>
    </w:rPr>
  </w:style>
  <w:style w:type="paragraph" w:customStyle="1" w:styleId="330">
    <w:name w:val="Основной текст 33"/>
    <w:basedOn w:val="a"/>
    <w:rsid w:val="006B60CD"/>
    <w:pPr>
      <w:suppressAutoHyphens/>
      <w:spacing w:after="120" w:line="100" w:lineRule="atLeast"/>
    </w:pPr>
    <w:rPr>
      <w:rFonts w:ascii="Times New Roman" w:eastAsia="Times New Roman" w:hAnsi="Times New Roman" w:cs="Times New Roman"/>
      <w:sz w:val="16"/>
      <w:szCs w:val="16"/>
      <w:lang w:eastAsia="zh-CN"/>
    </w:rPr>
  </w:style>
  <w:style w:type="paragraph" w:customStyle="1" w:styleId="ConsPlusNormal1">
    <w:name w:val="ConsPlusNormal"/>
    <w:rsid w:val="006B60CD"/>
    <w:pPr>
      <w:suppressAutoHyphens/>
      <w:spacing w:after="0" w:line="240" w:lineRule="auto"/>
    </w:pPr>
    <w:rPr>
      <w:rFonts w:ascii="Arial" w:eastAsia="Arial" w:hAnsi="Arial" w:cs="Tahoma"/>
      <w:kern w:val="1"/>
      <w:sz w:val="20"/>
      <w:szCs w:val="24"/>
      <w:lang w:eastAsia="zh-CN" w:bidi="hi-IN"/>
    </w:rPr>
  </w:style>
  <w:style w:type="paragraph" w:customStyle="1" w:styleId="2a">
    <w:name w:val="Основной текст2"/>
    <w:basedOn w:val="a"/>
    <w:rsid w:val="006B60CD"/>
    <w:pPr>
      <w:suppressAutoHyphens/>
      <w:spacing w:after="0" w:line="240" w:lineRule="auto"/>
      <w:jc w:val="both"/>
    </w:pPr>
    <w:rPr>
      <w:rFonts w:ascii="Times New Roman" w:eastAsia="Times New Roman" w:hAnsi="Times New Roman" w:cs="Times New Roman"/>
      <w:sz w:val="28"/>
      <w:szCs w:val="20"/>
      <w:lang w:eastAsia="zh-CN"/>
    </w:rPr>
  </w:style>
  <w:style w:type="paragraph" w:customStyle="1" w:styleId="ConsPlusDocList1">
    <w:name w:val="ConsPlusDocList"/>
    <w:next w:val="a"/>
    <w:rsid w:val="006B60CD"/>
    <w:pPr>
      <w:widowControl w:val="0"/>
      <w:suppressAutoHyphens/>
      <w:autoSpaceDE w:val="0"/>
      <w:spacing w:after="0" w:line="240" w:lineRule="auto"/>
    </w:pPr>
    <w:rPr>
      <w:rFonts w:ascii="Arial" w:eastAsia="Arial" w:hAnsi="Arial" w:cs="Arial"/>
      <w:kern w:val="1"/>
      <w:sz w:val="20"/>
      <w:szCs w:val="20"/>
      <w:lang w:eastAsia="zh-CN" w:bidi="hi-IN"/>
    </w:rPr>
  </w:style>
  <w:style w:type="paragraph" w:customStyle="1" w:styleId="2b">
    <w:name w:val="Без интервала2"/>
    <w:rsid w:val="006B60CD"/>
    <w:pPr>
      <w:suppressAutoHyphens/>
      <w:spacing w:after="0" w:line="100" w:lineRule="atLeast"/>
    </w:pPr>
    <w:rPr>
      <w:rFonts w:ascii="Calibri" w:eastAsia="SimSun" w:hAnsi="Calibri" w:cs="Calibri"/>
      <w:color w:val="00000A"/>
      <w:kern w:val="1"/>
      <w:lang w:eastAsia="zh-CN"/>
    </w:rPr>
  </w:style>
  <w:style w:type="paragraph" w:customStyle="1" w:styleId="2c">
    <w:name w:val="Текст выноски2"/>
    <w:basedOn w:val="a"/>
    <w:rsid w:val="006B60CD"/>
    <w:pPr>
      <w:suppressAutoHyphens/>
      <w:spacing w:after="0" w:line="100" w:lineRule="atLeast"/>
    </w:pPr>
    <w:rPr>
      <w:rFonts w:ascii="Tahoma" w:eastAsia="Arial Unicode MS" w:hAnsi="Tahoma" w:cs="Tahoma"/>
      <w:kern w:val="1"/>
      <w:sz w:val="16"/>
      <w:szCs w:val="16"/>
      <w:lang w:eastAsia="zh-CN"/>
    </w:rPr>
  </w:style>
  <w:style w:type="paragraph" w:customStyle="1" w:styleId="ConsPlusCell1">
    <w:name w:val="ConsPlusCell"/>
    <w:next w:val="a"/>
    <w:rsid w:val="006B60CD"/>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ConsPlusNonformat1">
    <w:name w:val="ConsPlusNonformat"/>
    <w:next w:val="a"/>
    <w:rsid w:val="006B60CD"/>
    <w:pPr>
      <w:widowControl w:val="0"/>
      <w:suppressAutoHyphens/>
      <w:autoSpaceDE w:val="0"/>
      <w:spacing w:after="0" w:line="240" w:lineRule="auto"/>
    </w:pPr>
    <w:rPr>
      <w:rFonts w:ascii="Courier New" w:eastAsia="Courier New" w:hAnsi="Courier New" w:cs="Courier New"/>
      <w:sz w:val="20"/>
      <w:szCs w:val="20"/>
      <w:lang w:eastAsia="zh-CN" w:bidi="hi-IN"/>
    </w:rPr>
  </w:style>
  <w:style w:type="paragraph" w:customStyle="1" w:styleId="2d">
    <w:name w:val="Обычный (веб)2"/>
    <w:basedOn w:val="a"/>
    <w:rsid w:val="006B60CD"/>
    <w:pPr>
      <w:suppressAutoHyphens/>
      <w:spacing w:before="144" w:after="288" w:line="336" w:lineRule="atLeast"/>
    </w:pPr>
    <w:rPr>
      <w:rFonts w:ascii="Times New Roman" w:eastAsia="Times New Roman" w:hAnsi="Times New Roman" w:cs="Times New Roman"/>
      <w:kern w:val="1"/>
      <w:sz w:val="27"/>
      <w:szCs w:val="27"/>
      <w:lang w:eastAsia="zh-CN"/>
    </w:rPr>
  </w:style>
  <w:style w:type="paragraph" w:customStyle="1" w:styleId="37">
    <w:name w:val="Без интервала3"/>
    <w:rsid w:val="008C7D82"/>
    <w:pPr>
      <w:suppressAutoHyphens/>
      <w:spacing w:after="0" w:line="100" w:lineRule="atLeast"/>
    </w:pPr>
    <w:rPr>
      <w:rFonts w:ascii="Calibri" w:eastAsia="SimSun" w:hAnsi="Calibri" w:cs="Calibri"/>
      <w:color w:val="00000A"/>
      <w:kern w:val="1"/>
      <w:lang w:eastAsia="zh-CN"/>
    </w:rPr>
  </w:style>
  <w:style w:type="paragraph" w:customStyle="1" w:styleId="1f3">
    <w:name w:val="Обычный1"/>
    <w:rsid w:val="001B07C5"/>
    <w:pPr>
      <w:suppressAutoHyphens/>
      <w:spacing w:after="0" w:line="240" w:lineRule="auto"/>
    </w:pPr>
    <w:rPr>
      <w:rFonts w:ascii="Times New Roman" w:eastAsia="Times New Roman" w:hAnsi="Times New Roman" w:cs="Times New Roman"/>
      <w:sz w:val="24"/>
      <w:szCs w:val="20"/>
      <w:lang w:eastAsia="zh-CN"/>
    </w:rPr>
  </w:style>
</w:styles>
</file>

<file path=word/webSettings.xml><?xml version="1.0" encoding="utf-8"?>
<w:webSettings xmlns:r="http://schemas.openxmlformats.org/officeDocument/2006/relationships" xmlns:w="http://schemas.openxmlformats.org/wordprocessingml/2006/main">
  <w:divs>
    <w:div w:id="825709352">
      <w:bodyDiv w:val="1"/>
      <w:marLeft w:val="0"/>
      <w:marRight w:val="0"/>
      <w:marTop w:val="0"/>
      <w:marBottom w:val="0"/>
      <w:divBdr>
        <w:top w:val="none" w:sz="0" w:space="0" w:color="auto"/>
        <w:left w:val="none" w:sz="0" w:space="0" w:color="auto"/>
        <w:bottom w:val="none" w:sz="0" w:space="0" w:color="auto"/>
        <w:right w:val="none" w:sz="0" w:space="0" w:color="auto"/>
      </w:divBdr>
      <w:divsChild>
        <w:div w:id="349068915">
          <w:marLeft w:val="0"/>
          <w:marRight w:val="0"/>
          <w:marTop w:val="0"/>
          <w:marBottom w:val="0"/>
          <w:divBdr>
            <w:top w:val="none" w:sz="0" w:space="0" w:color="auto"/>
            <w:left w:val="none" w:sz="0" w:space="0" w:color="auto"/>
            <w:bottom w:val="none" w:sz="0" w:space="0" w:color="auto"/>
            <w:right w:val="none" w:sz="0" w:space="0" w:color="auto"/>
          </w:divBdr>
        </w:div>
        <w:div w:id="238566911">
          <w:marLeft w:val="0"/>
          <w:marRight w:val="0"/>
          <w:marTop w:val="0"/>
          <w:marBottom w:val="0"/>
          <w:divBdr>
            <w:top w:val="none" w:sz="0" w:space="0" w:color="auto"/>
            <w:left w:val="none" w:sz="0" w:space="0" w:color="auto"/>
            <w:bottom w:val="none" w:sz="0" w:space="0" w:color="auto"/>
            <w:right w:val="none" w:sz="0" w:space="0" w:color="auto"/>
          </w:divBdr>
        </w:div>
        <w:div w:id="1997149499">
          <w:marLeft w:val="0"/>
          <w:marRight w:val="0"/>
          <w:marTop w:val="0"/>
          <w:marBottom w:val="0"/>
          <w:divBdr>
            <w:top w:val="none" w:sz="0" w:space="0" w:color="auto"/>
            <w:left w:val="none" w:sz="0" w:space="0" w:color="auto"/>
            <w:bottom w:val="none" w:sz="0" w:space="0" w:color="auto"/>
            <w:right w:val="none" w:sz="0" w:space="0" w:color="auto"/>
          </w:divBdr>
        </w:div>
        <w:div w:id="219681904">
          <w:marLeft w:val="0"/>
          <w:marRight w:val="0"/>
          <w:marTop w:val="0"/>
          <w:marBottom w:val="0"/>
          <w:divBdr>
            <w:top w:val="none" w:sz="0" w:space="0" w:color="auto"/>
            <w:left w:val="none" w:sz="0" w:space="0" w:color="auto"/>
            <w:bottom w:val="none" w:sz="0" w:space="0" w:color="auto"/>
            <w:right w:val="none" w:sz="0" w:space="0" w:color="auto"/>
          </w:divBdr>
        </w:div>
        <w:div w:id="703023716">
          <w:marLeft w:val="0"/>
          <w:marRight w:val="0"/>
          <w:marTop w:val="0"/>
          <w:marBottom w:val="0"/>
          <w:divBdr>
            <w:top w:val="none" w:sz="0" w:space="0" w:color="auto"/>
            <w:left w:val="none" w:sz="0" w:space="0" w:color="auto"/>
            <w:bottom w:val="none" w:sz="0" w:space="0" w:color="auto"/>
            <w:right w:val="none" w:sz="0" w:space="0" w:color="auto"/>
          </w:divBdr>
        </w:div>
        <w:div w:id="1819415752">
          <w:marLeft w:val="0"/>
          <w:marRight w:val="0"/>
          <w:marTop w:val="0"/>
          <w:marBottom w:val="0"/>
          <w:divBdr>
            <w:top w:val="none" w:sz="0" w:space="0" w:color="auto"/>
            <w:left w:val="none" w:sz="0" w:space="0" w:color="auto"/>
            <w:bottom w:val="none" w:sz="0" w:space="0" w:color="auto"/>
            <w:right w:val="none" w:sz="0" w:space="0" w:color="auto"/>
          </w:divBdr>
        </w:div>
        <w:div w:id="1194419095">
          <w:marLeft w:val="0"/>
          <w:marRight w:val="0"/>
          <w:marTop w:val="0"/>
          <w:marBottom w:val="0"/>
          <w:divBdr>
            <w:top w:val="none" w:sz="0" w:space="0" w:color="auto"/>
            <w:left w:val="none" w:sz="0" w:space="0" w:color="auto"/>
            <w:bottom w:val="none" w:sz="0" w:space="0" w:color="auto"/>
            <w:right w:val="none" w:sz="0" w:space="0" w:color="auto"/>
          </w:divBdr>
        </w:div>
        <w:div w:id="804588687">
          <w:marLeft w:val="0"/>
          <w:marRight w:val="0"/>
          <w:marTop w:val="0"/>
          <w:marBottom w:val="0"/>
          <w:divBdr>
            <w:top w:val="none" w:sz="0" w:space="0" w:color="auto"/>
            <w:left w:val="none" w:sz="0" w:space="0" w:color="auto"/>
            <w:bottom w:val="none" w:sz="0" w:space="0" w:color="auto"/>
            <w:right w:val="none" w:sz="0" w:space="0" w:color="auto"/>
          </w:divBdr>
        </w:div>
        <w:div w:id="1187403228">
          <w:marLeft w:val="0"/>
          <w:marRight w:val="0"/>
          <w:marTop w:val="0"/>
          <w:marBottom w:val="0"/>
          <w:divBdr>
            <w:top w:val="none" w:sz="0" w:space="0" w:color="auto"/>
            <w:left w:val="none" w:sz="0" w:space="0" w:color="auto"/>
            <w:bottom w:val="none" w:sz="0" w:space="0" w:color="auto"/>
            <w:right w:val="none" w:sz="0" w:space="0" w:color="auto"/>
          </w:divBdr>
        </w:div>
        <w:div w:id="1871843732">
          <w:marLeft w:val="0"/>
          <w:marRight w:val="0"/>
          <w:marTop w:val="0"/>
          <w:marBottom w:val="0"/>
          <w:divBdr>
            <w:top w:val="none" w:sz="0" w:space="0" w:color="auto"/>
            <w:left w:val="none" w:sz="0" w:space="0" w:color="auto"/>
            <w:bottom w:val="none" w:sz="0" w:space="0" w:color="auto"/>
            <w:right w:val="none" w:sz="0" w:space="0" w:color="auto"/>
          </w:divBdr>
        </w:div>
        <w:div w:id="1698701160">
          <w:marLeft w:val="0"/>
          <w:marRight w:val="0"/>
          <w:marTop w:val="0"/>
          <w:marBottom w:val="0"/>
          <w:divBdr>
            <w:top w:val="none" w:sz="0" w:space="0" w:color="auto"/>
            <w:left w:val="none" w:sz="0" w:space="0" w:color="auto"/>
            <w:bottom w:val="none" w:sz="0" w:space="0" w:color="auto"/>
            <w:right w:val="none" w:sz="0" w:space="0" w:color="auto"/>
          </w:divBdr>
        </w:div>
        <w:div w:id="1528132751">
          <w:marLeft w:val="0"/>
          <w:marRight w:val="0"/>
          <w:marTop w:val="0"/>
          <w:marBottom w:val="0"/>
          <w:divBdr>
            <w:top w:val="none" w:sz="0" w:space="0" w:color="auto"/>
            <w:left w:val="none" w:sz="0" w:space="0" w:color="auto"/>
            <w:bottom w:val="none" w:sz="0" w:space="0" w:color="auto"/>
            <w:right w:val="none" w:sz="0" w:space="0" w:color="auto"/>
          </w:divBdr>
        </w:div>
      </w:divsChild>
    </w:div>
    <w:div w:id="887179431">
      <w:bodyDiv w:val="1"/>
      <w:marLeft w:val="0"/>
      <w:marRight w:val="0"/>
      <w:marTop w:val="0"/>
      <w:marBottom w:val="0"/>
      <w:divBdr>
        <w:top w:val="none" w:sz="0" w:space="0" w:color="auto"/>
        <w:left w:val="none" w:sz="0" w:space="0" w:color="auto"/>
        <w:bottom w:val="none" w:sz="0" w:space="0" w:color="auto"/>
        <w:right w:val="none" w:sz="0" w:space="0" w:color="auto"/>
      </w:divBdr>
    </w:div>
    <w:div w:id="1018384581">
      <w:bodyDiv w:val="1"/>
      <w:marLeft w:val="0"/>
      <w:marRight w:val="0"/>
      <w:marTop w:val="0"/>
      <w:marBottom w:val="0"/>
      <w:divBdr>
        <w:top w:val="none" w:sz="0" w:space="0" w:color="auto"/>
        <w:left w:val="none" w:sz="0" w:space="0" w:color="auto"/>
        <w:bottom w:val="none" w:sz="0" w:space="0" w:color="auto"/>
        <w:right w:val="none" w:sz="0" w:space="0" w:color="auto"/>
      </w:divBdr>
    </w:div>
    <w:div w:id="1697383958">
      <w:bodyDiv w:val="1"/>
      <w:marLeft w:val="0"/>
      <w:marRight w:val="0"/>
      <w:marTop w:val="0"/>
      <w:marBottom w:val="0"/>
      <w:divBdr>
        <w:top w:val="none" w:sz="0" w:space="0" w:color="auto"/>
        <w:left w:val="none" w:sz="0" w:space="0" w:color="auto"/>
        <w:bottom w:val="none" w:sz="0" w:space="0" w:color="auto"/>
        <w:right w:val="none" w:sz="0" w:space="0" w:color="auto"/>
      </w:divBdr>
      <w:divsChild>
        <w:div w:id="1595897074">
          <w:marLeft w:val="0"/>
          <w:marRight w:val="0"/>
          <w:marTop w:val="0"/>
          <w:marBottom w:val="0"/>
          <w:divBdr>
            <w:top w:val="none" w:sz="0" w:space="0" w:color="auto"/>
            <w:left w:val="none" w:sz="0" w:space="0" w:color="auto"/>
            <w:bottom w:val="none" w:sz="0" w:space="0" w:color="auto"/>
            <w:right w:val="none" w:sz="0" w:space="0" w:color="auto"/>
          </w:divBdr>
        </w:div>
        <w:div w:id="628583765">
          <w:marLeft w:val="0"/>
          <w:marRight w:val="0"/>
          <w:marTop w:val="0"/>
          <w:marBottom w:val="0"/>
          <w:divBdr>
            <w:top w:val="none" w:sz="0" w:space="0" w:color="auto"/>
            <w:left w:val="none" w:sz="0" w:space="0" w:color="auto"/>
            <w:bottom w:val="none" w:sz="0" w:space="0" w:color="auto"/>
            <w:right w:val="none" w:sz="0" w:space="0" w:color="auto"/>
          </w:divBdr>
        </w:div>
        <w:div w:id="39984358">
          <w:marLeft w:val="0"/>
          <w:marRight w:val="0"/>
          <w:marTop w:val="0"/>
          <w:marBottom w:val="0"/>
          <w:divBdr>
            <w:top w:val="none" w:sz="0" w:space="0" w:color="auto"/>
            <w:left w:val="none" w:sz="0" w:space="0" w:color="auto"/>
            <w:bottom w:val="none" w:sz="0" w:space="0" w:color="auto"/>
            <w:right w:val="none" w:sz="0" w:space="0" w:color="auto"/>
          </w:divBdr>
        </w:div>
        <w:div w:id="986318548">
          <w:marLeft w:val="0"/>
          <w:marRight w:val="0"/>
          <w:marTop w:val="0"/>
          <w:marBottom w:val="0"/>
          <w:divBdr>
            <w:top w:val="none" w:sz="0" w:space="0" w:color="auto"/>
            <w:left w:val="none" w:sz="0" w:space="0" w:color="auto"/>
            <w:bottom w:val="none" w:sz="0" w:space="0" w:color="auto"/>
            <w:right w:val="none" w:sz="0" w:space="0" w:color="auto"/>
          </w:divBdr>
        </w:div>
        <w:div w:id="47842040">
          <w:marLeft w:val="0"/>
          <w:marRight w:val="0"/>
          <w:marTop w:val="0"/>
          <w:marBottom w:val="0"/>
          <w:divBdr>
            <w:top w:val="none" w:sz="0" w:space="0" w:color="auto"/>
            <w:left w:val="none" w:sz="0" w:space="0" w:color="auto"/>
            <w:bottom w:val="none" w:sz="0" w:space="0" w:color="auto"/>
            <w:right w:val="none" w:sz="0" w:space="0" w:color="auto"/>
          </w:divBdr>
        </w:div>
      </w:divsChild>
    </w:div>
    <w:div w:id="189119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EDB1B-D038-409A-AD79-1E0AC6D83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52</Pages>
  <Words>11482</Words>
  <Characters>65452</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Елена</cp:lastModifiedBy>
  <cp:revision>16</cp:revision>
  <cp:lastPrinted>2019-01-07T07:59:00Z</cp:lastPrinted>
  <dcterms:created xsi:type="dcterms:W3CDTF">2019-01-28T16:47:00Z</dcterms:created>
  <dcterms:modified xsi:type="dcterms:W3CDTF">2019-01-29T05:24:00Z</dcterms:modified>
</cp:coreProperties>
</file>